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4F68" w:rsidRDefault="00C74F68" w:rsidP="00C74F68">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Муниципальное бюджетное общеобразовательное учреждение</w:t>
      </w:r>
    </w:p>
    <w:p w:rsidR="00C74F68" w:rsidRDefault="00C74F68" w:rsidP="00C74F68">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«Средняя  общеобразовательная школа №6»</w:t>
      </w:r>
    </w:p>
    <w:p w:rsidR="00C74F68" w:rsidRDefault="00C74F68" w:rsidP="00C74F68">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г..Югорска</w:t>
      </w: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АДАПТИРОВАННАЯ</w:t>
      </w:r>
    </w:p>
    <w:p w:rsidR="00C74F68" w:rsidRDefault="00C74F68" w:rsidP="00C74F68">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основная образовательная программа</w:t>
      </w:r>
    </w:p>
    <w:p w:rsidR="00C74F68" w:rsidRDefault="00C74F68" w:rsidP="00C74F68">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начального общего образования</w:t>
      </w:r>
    </w:p>
    <w:p w:rsidR="00C74F68" w:rsidRDefault="00C74F68" w:rsidP="00C74F68">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ОБУЧАЮЩИХСЯ С ЗАДЕРЖКОЙ </w:t>
      </w:r>
    </w:p>
    <w:p w:rsidR="00C74F68" w:rsidRDefault="00C74F68" w:rsidP="00C74F68">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ПСИХИЧЕСКОГО РАЗВИТИЯ</w:t>
      </w:r>
    </w:p>
    <w:p w:rsidR="00C74F68" w:rsidRPr="00C74F68" w:rsidRDefault="00C74F68" w:rsidP="00C74F68">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(ВАРИАНТ 7.2)</w:t>
      </w: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p>
    <w:p w:rsidR="00C74F68" w:rsidRDefault="00C74F68" w:rsidP="00C74F68">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 Югорск -2019г.</w:t>
      </w: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C74F68" w:rsidRDefault="00C74F68" w:rsidP="00A72292">
      <w:pPr>
        <w:rPr>
          <w:rFonts w:ascii="Times New Roman" w:eastAsia="Times New Roman" w:hAnsi="Times New Roman" w:cs="Times New Roman"/>
          <w:color w:val="000000"/>
          <w:sz w:val="28"/>
          <w:szCs w:val="28"/>
        </w:rPr>
      </w:pPr>
    </w:p>
    <w:p w:rsidR="00DE02BF" w:rsidRPr="005E2F77" w:rsidRDefault="00DE02BF" w:rsidP="00A72292">
      <w:pPr>
        <w:rPr>
          <w:rFonts w:ascii="Times New Roman" w:hAnsi="Times New Roman" w:cs="Times New Roman"/>
          <w:b/>
          <w:caps/>
          <w:kern w:val="28"/>
          <w:sz w:val="28"/>
        </w:rPr>
      </w:pPr>
      <w:r w:rsidRPr="005E2F77">
        <w:rPr>
          <w:rFonts w:ascii="Times New Roman" w:hAnsi="Times New Roman" w:cs="Times New Roman"/>
          <w:b/>
          <w:caps/>
          <w:kern w:val="28"/>
          <w:sz w:val="28"/>
        </w:rPr>
        <w:lastRenderedPageBreak/>
        <w:t>Оглавление</w:t>
      </w:r>
    </w:p>
    <w:p w:rsidR="005E2F77" w:rsidRPr="005E2F77" w:rsidRDefault="005E2F77" w:rsidP="005E2F77">
      <w:pPr>
        <w:jc w:val="center"/>
        <w:rPr>
          <w:rFonts w:ascii="Times New Roman" w:hAnsi="Times New Roman" w:cs="Times New Roman"/>
          <w:b/>
          <w:caps/>
          <w:kern w:val="28"/>
          <w:sz w:val="28"/>
        </w:rPr>
      </w:pPr>
    </w:p>
    <w:p w:rsidR="005E2F77" w:rsidRPr="005E2F77" w:rsidRDefault="005E2F77" w:rsidP="005E2F77">
      <w:pPr>
        <w:jc w:val="center"/>
        <w:rPr>
          <w:rFonts w:ascii="Times New Roman" w:hAnsi="Times New Roman" w:cs="Times New Roman"/>
          <w:b/>
          <w:caps/>
          <w:kern w:val="28"/>
          <w:sz w:val="28"/>
        </w:rPr>
      </w:pPr>
    </w:p>
    <w:p w:rsidR="005E2F77" w:rsidRDefault="005E2F77" w:rsidP="00DB2296">
      <w:pPr>
        <w:numPr>
          <w:ilvl w:val="0"/>
          <w:numId w:val="129"/>
        </w:numPr>
        <w:ind w:left="0" w:firstLine="360"/>
        <w:rPr>
          <w:rFonts w:ascii="Times New Roman" w:hAnsi="Times New Roman" w:cs="Times New Roman"/>
          <w:b/>
          <w:bCs/>
          <w:color w:val="00000A"/>
          <w:sz w:val="28"/>
        </w:rPr>
      </w:pPr>
      <w:r w:rsidRPr="005E2F77">
        <w:rPr>
          <w:rFonts w:ascii="Times New Roman" w:hAnsi="Times New Roman" w:cs="Times New Roman"/>
          <w:b/>
          <w:bCs/>
          <w:color w:val="00000A"/>
          <w:sz w:val="28"/>
        </w:rPr>
        <w:t xml:space="preserve">ОБЩИЕ ПОЛОЖЕНИЯ </w:t>
      </w:r>
      <w:r w:rsidR="00032AD4" w:rsidRPr="005276BB">
        <w:rPr>
          <w:rFonts w:ascii="Times New Roman" w:hAnsi="Times New Roman" w:cs="Times New Roman"/>
          <w:bCs/>
          <w:color w:val="00000A"/>
          <w:sz w:val="28"/>
        </w:rPr>
        <w:t>………………………………………………...3</w:t>
      </w:r>
    </w:p>
    <w:p w:rsidR="005E2F77" w:rsidRPr="005E2F77" w:rsidRDefault="005E2F77" w:rsidP="00DB2296">
      <w:pPr>
        <w:ind w:firstLine="360"/>
        <w:rPr>
          <w:rFonts w:ascii="Times New Roman" w:hAnsi="Times New Roman" w:cs="Times New Roman"/>
          <w:b/>
          <w:bCs/>
          <w:color w:val="00000A"/>
          <w:sz w:val="28"/>
        </w:rPr>
      </w:pPr>
    </w:p>
    <w:p w:rsidR="00DE02BF" w:rsidRPr="005276BB" w:rsidRDefault="00DE02BF" w:rsidP="00DB2296">
      <w:pPr>
        <w:numPr>
          <w:ilvl w:val="0"/>
          <w:numId w:val="129"/>
        </w:numPr>
        <w:ind w:left="0" w:firstLine="360"/>
        <w:rPr>
          <w:rFonts w:ascii="Times New Roman" w:hAnsi="Times New Roman" w:cs="Times New Roman"/>
          <w:bCs/>
          <w:caps/>
          <w:color w:val="00000A"/>
          <w:kern w:val="28"/>
          <w:sz w:val="28"/>
        </w:rPr>
      </w:pPr>
      <w:r w:rsidRPr="005E2F77">
        <w:rPr>
          <w:rFonts w:ascii="Times New Roman" w:hAnsi="Times New Roman" w:cs="Times New Roman"/>
          <w:b/>
          <w:bCs/>
          <w:caps/>
          <w:color w:val="00000A"/>
          <w:kern w:val="28"/>
          <w:sz w:val="28"/>
        </w:rPr>
        <w:t>Целевой раздел</w:t>
      </w:r>
      <w:r w:rsidR="00032AD4">
        <w:rPr>
          <w:rFonts w:ascii="Times New Roman" w:hAnsi="Times New Roman" w:cs="Times New Roman"/>
          <w:b/>
          <w:bCs/>
          <w:caps/>
          <w:color w:val="00000A"/>
          <w:kern w:val="28"/>
          <w:sz w:val="28"/>
        </w:rPr>
        <w:t xml:space="preserve"> </w:t>
      </w:r>
      <w:r w:rsidR="00032AD4" w:rsidRPr="005276BB">
        <w:rPr>
          <w:rFonts w:ascii="Times New Roman" w:hAnsi="Times New Roman" w:cs="Times New Roman"/>
          <w:bCs/>
          <w:caps/>
          <w:color w:val="00000A"/>
          <w:kern w:val="28"/>
          <w:sz w:val="28"/>
        </w:rPr>
        <w:t>………………………………………………………</w:t>
      </w:r>
      <w:r w:rsidR="005276BB" w:rsidRPr="005276BB">
        <w:rPr>
          <w:rFonts w:ascii="Times New Roman" w:hAnsi="Times New Roman" w:cs="Times New Roman"/>
          <w:bCs/>
          <w:caps/>
          <w:color w:val="00000A"/>
          <w:kern w:val="28"/>
          <w:sz w:val="28"/>
        </w:rPr>
        <w:t>7</w:t>
      </w:r>
    </w:p>
    <w:p w:rsidR="00032AD4" w:rsidRDefault="00032AD4" w:rsidP="00DB2296">
      <w:pPr>
        <w:pStyle w:val="afe"/>
        <w:rPr>
          <w:rFonts w:ascii="Times New Roman" w:hAnsi="Times New Roman" w:cs="Times New Roman"/>
          <w:b/>
          <w:bCs/>
          <w:caps/>
          <w:color w:val="00000A"/>
          <w:kern w:val="28"/>
          <w:sz w:val="28"/>
        </w:rPr>
      </w:pPr>
    </w:p>
    <w:p w:rsidR="00DB2296" w:rsidRDefault="00DE02BF" w:rsidP="00DB2296">
      <w:pPr>
        <w:numPr>
          <w:ilvl w:val="1"/>
          <w:numId w:val="130"/>
        </w:numPr>
        <w:rPr>
          <w:rFonts w:ascii="Times New Roman" w:hAnsi="Times New Roman" w:cs="Times New Roman"/>
          <w:sz w:val="28"/>
        </w:rPr>
      </w:pPr>
      <w:r w:rsidRPr="005E2F77">
        <w:rPr>
          <w:rFonts w:ascii="Times New Roman" w:hAnsi="Times New Roman" w:cs="Times New Roman"/>
          <w:sz w:val="28"/>
        </w:rPr>
        <w:t>Пояснительная зап</w:t>
      </w:r>
      <w:r w:rsidR="00FE66EB" w:rsidRPr="005E2F77">
        <w:rPr>
          <w:rFonts w:ascii="Times New Roman" w:hAnsi="Times New Roman" w:cs="Times New Roman"/>
          <w:sz w:val="28"/>
        </w:rPr>
        <w:t>иска…………………………………………….</w:t>
      </w:r>
      <w:r w:rsidR="009C6F45" w:rsidRPr="005E2F77">
        <w:rPr>
          <w:rFonts w:ascii="Times New Roman" w:hAnsi="Times New Roman" w:cs="Times New Roman"/>
          <w:sz w:val="28"/>
        </w:rPr>
        <w:t>..</w:t>
      </w:r>
      <w:r w:rsidR="00FE66EB" w:rsidRPr="005E2F77">
        <w:rPr>
          <w:rFonts w:ascii="Times New Roman" w:hAnsi="Times New Roman" w:cs="Times New Roman"/>
          <w:sz w:val="28"/>
        </w:rPr>
        <w:t>..</w:t>
      </w:r>
      <w:r w:rsidR="005276BB">
        <w:rPr>
          <w:rFonts w:ascii="Times New Roman" w:hAnsi="Times New Roman" w:cs="Times New Roman"/>
          <w:sz w:val="28"/>
        </w:rPr>
        <w:t>...7</w:t>
      </w:r>
      <w:r w:rsidR="00FE66EB" w:rsidRPr="005E2F77">
        <w:rPr>
          <w:rFonts w:ascii="Times New Roman" w:hAnsi="Times New Roman" w:cs="Times New Roman"/>
          <w:sz w:val="28"/>
        </w:rPr>
        <w:t xml:space="preserve"> </w:t>
      </w:r>
    </w:p>
    <w:p w:rsidR="00DB2296" w:rsidRPr="00DB2296" w:rsidRDefault="00DB2296" w:rsidP="00DB2296">
      <w:pPr>
        <w:ind w:left="709"/>
        <w:rPr>
          <w:rFonts w:ascii="Times New Roman" w:hAnsi="Times New Roman" w:cs="Times New Roman"/>
          <w:sz w:val="28"/>
        </w:rPr>
      </w:pPr>
    </w:p>
    <w:p w:rsidR="00DE02BF" w:rsidRPr="005E2F77" w:rsidRDefault="00DB2296" w:rsidP="00DB2296">
      <w:pPr>
        <w:ind w:left="709"/>
        <w:rPr>
          <w:rFonts w:ascii="Times New Roman" w:hAnsi="Times New Roman" w:cs="Times New Roman"/>
          <w:sz w:val="28"/>
        </w:rPr>
      </w:pPr>
      <w:r>
        <w:rPr>
          <w:rFonts w:ascii="Times New Roman" w:hAnsi="Times New Roman" w:cs="Times New Roman"/>
          <w:sz w:val="28"/>
        </w:rPr>
        <w:t>2</w:t>
      </w:r>
      <w:r w:rsidR="00DE02BF" w:rsidRPr="005E2F77">
        <w:rPr>
          <w:rFonts w:ascii="Times New Roman" w:hAnsi="Times New Roman" w:cs="Times New Roman"/>
          <w:sz w:val="28"/>
        </w:rPr>
        <w:t>.2. Планируемые</w:t>
      </w:r>
      <w:r>
        <w:rPr>
          <w:rFonts w:ascii="Times New Roman" w:hAnsi="Times New Roman" w:cs="Times New Roman"/>
          <w:sz w:val="28"/>
        </w:rPr>
        <w:t xml:space="preserve"> </w:t>
      </w:r>
      <w:r w:rsidR="00DE02BF" w:rsidRPr="005E2F77">
        <w:rPr>
          <w:rFonts w:ascii="Times New Roman" w:hAnsi="Times New Roman" w:cs="Times New Roman"/>
          <w:sz w:val="28"/>
        </w:rPr>
        <w:t>результаты</w:t>
      </w:r>
      <w:r>
        <w:rPr>
          <w:rFonts w:ascii="Times New Roman" w:hAnsi="Times New Roman" w:cs="Times New Roman"/>
          <w:sz w:val="28"/>
        </w:rPr>
        <w:t xml:space="preserve"> </w:t>
      </w:r>
      <w:r w:rsidR="00B12B61" w:rsidRPr="005E2F77">
        <w:rPr>
          <w:rFonts w:ascii="Times New Roman" w:hAnsi="Times New Roman" w:cs="Times New Roman"/>
          <w:sz w:val="28"/>
        </w:rPr>
        <w:t>освоения обучающимися с ОВЗ</w:t>
      </w:r>
      <w:r w:rsidR="00DE02BF" w:rsidRPr="005E2F77">
        <w:rPr>
          <w:rFonts w:ascii="Times New Roman" w:hAnsi="Times New Roman" w:cs="Times New Roman"/>
          <w:sz w:val="28"/>
        </w:rPr>
        <w:t xml:space="preserve"> </w:t>
      </w:r>
    </w:p>
    <w:p w:rsidR="00DE02BF" w:rsidRPr="005E2F77" w:rsidRDefault="00520FED" w:rsidP="00DB2296">
      <w:pPr>
        <w:ind w:left="709"/>
        <w:rPr>
          <w:rFonts w:ascii="Times New Roman" w:hAnsi="Times New Roman" w:cs="Times New Roman"/>
          <w:sz w:val="28"/>
        </w:rPr>
      </w:pPr>
      <w:r w:rsidRPr="005E2F77">
        <w:rPr>
          <w:rFonts w:ascii="Times New Roman" w:hAnsi="Times New Roman" w:cs="Times New Roman"/>
          <w:sz w:val="28"/>
        </w:rPr>
        <w:t xml:space="preserve">адаптированной основной </w:t>
      </w:r>
      <w:r w:rsidR="00DE02BF" w:rsidRPr="005E2F77">
        <w:rPr>
          <w:rFonts w:ascii="Times New Roman" w:hAnsi="Times New Roman" w:cs="Times New Roman"/>
          <w:sz w:val="28"/>
        </w:rPr>
        <w:t xml:space="preserve">образовательной программы начального </w:t>
      </w:r>
    </w:p>
    <w:p w:rsidR="00DE02BF" w:rsidRDefault="00DE02BF" w:rsidP="00DB2296">
      <w:pPr>
        <w:ind w:left="709"/>
        <w:rPr>
          <w:rFonts w:ascii="Times New Roman" w:hAnsi="Times New Roman" w:cs="Times New Roman"/>
          <w:sz w:val="28"/>
        </w:rPr>
      </w:pPr>
      <w:r w:rsidRPr="005E2F77">
        <w:rPr>
          <w:rFonts w:ascii="Times New Roman" w:hAnsi="Times New Roman" w:cs="Times New Roman"/>
          <w:sz w:val="28"/>
        </w:rPr>
        <w:t>общего образования………………………………………</w:t>
      </w:r>
      <w:r w:rsidR="00CF75A2" w:rsidRPr="005E2F77">
        <w:rPr>
          <w:rFonts w:ascii="Times New Roman" w:hAnsi="Times New Roman" w:cs="Times New Roman"/>
          <w:sz w:val="28"/>
        </w:rPr>
        <w:t>…………</w:t>
      </w:r>
      <w:r w:rsidR="009C6F45" w:rsidRPr="005E2F77">
        <w:rPr>
          <w:rFonts w:ascii="Times New Roman" w:hAnsi="Times New Roman" w:cs="Times New Roman"/>
          <w:sz w:val="28"/>
        </w:rPr>
        <w:t>..</w:t>
      </w:r>
      <w:r w:rsidR="00A17FAE" w:rsidRPr="005E2F77">
        <w:rPr>
          <w:rFonts w:ascii="Times New Roman" w:hAnsi="Times New Roman" w:cs="Times New Roman"/>
          <w:sz w:val="28"/>
        </w:rPr>
        <w:t>…</w:t>
      </w:r>
      <w:r w:rsidR="005276BB">
        <w:rPr>
          <w:rFonts w:ascii="Times New Roman" w:hAnsi="Times New Roman" w:cs="Times New Roman"/>
          <w:sz w:val="28"/>
        </w:rPr>
        <w:t>..15</w:t>
      </w:r>
    </w:p>
    <w:p w:rsidR="00DB2296" w:rsidRPr="005E2F77" w:rsidRDefault="00DB2296" w:rsidP="00DB2296">
      <w:pPr>
        <w:ind w:left="709"/>
        <w:rPr>
          <w:rFonts w:ascii="Times New Roman" w:hAnsi="Times New Roman" w:cs="Times New Roman"/>
          <w:sz w:val="28"/>
        </w:rPr>
      </w:pPr>
    </w:p>
    <w:p w:rsidR="00DE02BF" w:rsidRPr="005E2F77" w:rsidRDefault="00DB2296" w:rsidP="00DB2296">
      <w:pPr>
        <w:ind w:left="709"/>
        <w:rPr>
          <w:rFonts w:ascii="Times New Roman" w:hAnsi="Times New Roman" w:cs="Times New Roman"/>
          <w:sz w:val="28"/>
        </w:rPr>
      </w:pPr>
      <w:r>
        <w:rPr>
          <w:rFonts w:ascii="Times New Roman" w:hAnsi="Times New Roman" w:cs="Times New Roman"/>
          <w:sz w:val="28"/>
        </w:rPr>
        <w:t>2</w:t>
      </w:r>
      <w:r w:rsidR="00DE02BF" w:rsidRPr="005E2F77">
        <w:rPr>
          <w:rFonts w:ascii="Times New Roman" w:hAnsi="Times New Roman" w:cs="Times New Roman"/>
          <w:sz w:val="28"/>
        </w:rPr>
        <w:t>.3. Система оцен</w:t>
      </w:r>
      <w:r w:rsidR="00B12B61" w:rsidRPr="005E2F77">
        <w:rPr>
          <w:rFonts w:ascii="Times New Roman" w:hAnsi="Times New Roman" w:cs="Times New Roman"/>
          <w:sz w:val="28"/>
        </w:rPr>
        <w:t xml:space="preserve">ки достижения обучающимися с </w:t>
      </w:r>
      <w:r w:rsidR="006E5732" w:rsidRPr="005E2F77">
        <w:rPr>
          <w:rFonts w:ascii="Times New Roman" w:hAnsi="Times New Roman" w:cs="Times New Roman"/>
          <w:sz w:val="28"/>
        </w:rPr>
        <w:t>ОВЗ</w:t>
      </w:r>
      <w:r w:rsidR="00DE02BF" w:rsidRPr="005E2F77">
        <w:rPr>
          <w:rFonts w:ascii="Times New Roman" w:hAnsi="Times New Roman" w:cs="Times New Roman"/>
          <w:sz w:val="28"/>
        </w:rPr>
        <w:t xml:space="preserve"> планируемых</w:t>
      </w:r>
    </w:p>
    <w:p w:rsidR="00DE02BF" w:rsidRPr="005E2F77" w:rsidRDefault="00DE02BF" w:rsidP="00DB2296">
      <w:pPr>
        <w:ind w:left="709"/>
        <w:rPr>
          <w:rFonts w:ascii="Times New Roman" w:hAnsi="Times New Roman" w:cs="Times New Roman"/>
          <w:sz w:val="28"/>
        </w:rPr>
      </w:pPr>
      <w:r w:rsidRPr="005E2F77">
        <w:rPr>
          <w:rFonts w:ascii="Times New Roman" w:hAnsi="Times New Roman" w:cs="Times New Roman"/>
          <w:sz w:val="28"/>
        </w:rPr>
        <w:t>результатов освое</w:t>
      </w:r>
      <w:r w:rsidR="00520FED" w:rsidRPr="005E2F77">
        <w:rPr>
          <w:rFonts w:ascii="Times New Roman" w:hAnsi="Times New Roman" w:cs="Times New Roman"/>
          <w:sz w:val="28"/>
        </w:rPr>
        <w:t xml:space="preserve">ния адаптированной основной </w:t>
      </w:r>
      <w:r w:rsidRPr="005E2F77">
        <w:rPr>
          <w:rFonts w:ascii="Times New Roman" w:hAnsi="Times New Roman" w:cs="Times New Roman"/>
          <w:sz w:val="28"/>
        </w:rPr>
        <w:t>образовательной</w:t>
      </w:r>
    </w:p>
    <w:p w:rsidR="00DE02BF" w:rsidRDefault="00DE02BF" w:rsidP="00DB2296">
      <w:pPr>
        <w:ind w:left="709"/>
        <w:rPr>
          <w:rFonts w:ascii="Times New Roman" w:hAnsi="Times New Roman" w:cs="Times New Roman"/>
          <w:sz w:val="28"/>
        </w:rPr>
      </w:pPr>
      <w:r w:rsidRPr="005E2F77">
        <w:rPr>
          <w:rFonts w:ascii="Times New Roman" w:hAnsi="Times New Roman" w:cs="Times New Roman"/>
          <w:sz w:val="28"/>
        </w:rPr>
        <w:t xml:space="preserve"> программы начального общего</w:t>
      </w:r>
      <w:r w:rsidR="00067B24" w:rsidRPr="005E2F77">
        <w:rPr>
          <w:rFonts w:ascii="Times New Roman" w:hAnsi="Times New Roman" w:cs="Times New Roman"/>
          <w:sz w:val="28"/>
        </w:rPr>
        <w:t xml:space="preserve"> образования…………………………</w:t>
      </w:r>
      <w:r w:rsidR="009C6F45" w:rsidRPr="005E2F77">
        <w:rPr>
          <w:rFonts w:ascii="Times New Roman" w:hAnsi="Times New Roman" w:cs="Times New Roman"/>
          <w:sz w:val="28"/>
        </w:rPr>
        <w:t>.</w:t>
      </w:r>
      <w:r w:rsidR="00A17FAE" w:rsidRPr="005E2F77">
        <w:rPr>
          <w:rFonts w:ascii="Times New Roman" w:hAnsi="Times New Roman" w:cs="Times New Roman"/>
          <w:sz w:val="28"/>
        </w:rPr>
        <w:t>..</w:t>
      </w:r>
      <w:r w:rsidR="005276BB">
        <w:rPr>
          <w:rFonts w:ascii="Times New Roman" w:hAnsi="Times New Roman" w:cs="Times New Roman"/>
          <w:sz w:val="28"/>
        </w:rPr>
        <w:t>29</w:t>
      </w:r>
      <w:r w:rsidRPr="005E2F77">
        <w:rPr>
          <w:rFonts w:ascii="Times New Roman" w:hAnsi="Times New Roman" w:cs="Times New Roman"/>
          <w:sz w:val="28"/>
        </w:rPr>
        <w:t xml:space="preserve"> </w:t>
      </w:r>
    </w:p>
    <w:p w:rsidR="00DB2296" w:rsidRDefault="00DB2296" w:rsidP="00DB2296">
      <w:pPr>
        <w:ind w:left="709"/>
        <w:rPr>
          <w:rFonts w:ascii="Times New Roman" w:hAnsi="Times New Roman" w:cs="Times New Roman"/>
          <w:sz w:val="28"/>
        </w:rPr>
      </w:pPr>
    </w:p>
    <w:p w:rsidR="00DE02BF" w:rsidRDefault="00DE02BF" w:rsidP="00DB2296">
      <w:pPr>
        <w:numPr>
          <w:ilvl w:val="0"/>
          <w:numId w:val="129"/>
        </w:numPr>
        <w:ind w:firstLine="66"/>
        <w:rPr>
          <w:rFonts w:ascii="Times New Roman" w:hAnsi="Times New Roman" w:cs="Times New Roman"/>
          <w:caps/>
          <w:kern w:val="28"/>
          <w:sz w:val="28"/>
        </w:rPr>
      </w:pPr>
      <w:r w:rsidRPr="00DB2296">
        <w:rPr>
          <w:rFonts w:ascii="Times New Roman" w:hAnsi="Times New Roman" w:cs="Times New Roman"/>
          <w:b/>
          <w:bCs/>
          <w:caps/>
          <w:color w:val="00000A"/>
          <w:kern w:val="28"/>
          <w:sz w:val="28"/>
        </w:rPr>
        <w:t>Содержательный раздел</w:t>
      </w:r>
      <w:r w:rsidRPr="00DB2296">
        <w:rPr>
          <w:rFonts w:ascii="Times New Roman" w:hAnsi="Times New Roman" w:cs="Times New Roman"/>
          <w:caps/>
          <w:kern w:val="28"/>
          <w:sz w:val="28"/>
        </w:rPr>
        <w:t xml:space="preserve"> </w:t>
      </w:r>
      <w:r w:rsidR="00DB2296">
        <w:rPr>
          <w:rFonts w:ascii="Times New Roman" w:hAnsi="Times New Roman" w:cs="Times New Roman"/>
          <w:caps/>
          <w:kern w:val="28"/>
          <w:sz w:val="28"/>
        </w:rPr>
        <w:t>……………………………………</w:t>
      </w:r>
      <w:r w:rsidR="005276BB">
        <w:rPr>
          <w:rFonts w:ascii="Times New Roman" w:hAnsi="Times New Roman" w:cs="Times New Roman"/>
          <w:caps/>
          <w:kern w:val="28"/>
          <w:sz w:val="28"/>
        </w:rPr>
        <w:t>…</w:t>
      </w:r>
      <w:r w:rsidR="00DB2296">
        <w:rPr>
          <w:rFonts w:ascii="Times New Roman" w:hAnsi="Times New Roman" w:cs="Times New Roman"/>
          <w:caps/>
          <w:kern w:val="28"/>
          <w:sz w:val="28"/>
        </w:rPr>
        <w:t>.</w:t>
      </w:r>
      <w:r w:rsidR="005276BB">
        <w:rPr>
          <w:rFonts w:ascii="Times New Roman" w:hAnsi="Times New Roman" w:cs="Times New Roman"/>
          <w:caps/>
          <w:kern w:val="28"/>
          <w:sz w:val="28"/>
        </w:rPr>
        <w:t>58</w:t>
      </w:r>
    </w:p>
    <w:p w:rsidR="00DB2296" w:rsidRDefault="00DB2296" w:rsidP="00DB2296">
      <w:pPr>
        <w:rPr>
          <w:rFonts w:ascii="Times New Roman" w:hAnsi="Times New Roman" w:cs="Times New Roman"/>
          <w:caps/>
          <w:kern w:val="28"/>
          <w:sz w:val="28"/>
        </w:rPr>
      </w:pPr>
    </w:p>
    <w:p w:rsidR="00DB2296" w:rsidRPr="00DB2296" w:rsidRDefault="00DB2296" w:rsidP="00DB2296">
      <w:pPr>
        <w:rPr>
          <w:rFonts w:ascii="Times New Roman" w:hAnsi="Times New Roman" w:cs="Times New Roman"/>
          <w:caps/>
          <w:kern w:val="28"/>
          <w:sz w:val="28"/>
        </w:rPr>
      </w:pPr>
    </w:p>
    <w:p w:rsidR="00DE02BF" w:rsidRDefault="00DB2296" w:rsidP="00DB2296">
      <w:pPr>
        <w:ind w:firstLine="709"/>
        <w:rPr>
          <w:rFonts w:ascii="Times New Roman" w:hAnsi="Times New Roman" w:cs="Times New Roman"/>
          <w:sz w:val="28"/>
        </w:rPr>
      </w:pPr>
      <w:r>
        <w:rPr>
          <w:rFonts w:ascii="Times New Roman" w:hAnsi="Times New Roman" w:cs="Times New Roman"/>
          <w:sz w:val="28"/>
        </w:rPr>
        <w:t>3</w:t>
      </w:r>
      <w:r w:rsidR="00DE02BF" w:rsidRPr="005E2F77">
        <w:rPr>
          <w:rFonts w:ascii="Times New Roman" w:hAnsi="Times New Roman" w:cs="Times New Roman"/>
          <w:sz w:val="28"/>
        </w:rPr>
        <w:t>.1 Программа формирования универса</w:t>
      </w:r>
      <w:r w:rsidR="00FE66EB" w:rsidRPr="005E2F77">
        <w:rPr>
          <w:rFonts w:ascii="Times New Roman" w:hAnsi="Times New Roman" w:cs="Times New Roman"/>
          <w:sz w:val="28"/>
        </w:rPr>
        <w:t>льн</w:t>
      </w:r>
      <w:r w:rsidR="00A17FAE" w:rsidRPr="005E2F77">
        <w:rPr>
          <w:rFonts w:ascii="Times New Roman" w:hAnsi="Times New Roman" w:cs="Times New Roman"/>
          <w:sz w:val="28"/>
        </w:rPr>
        <w:t>ых учебных действий……</w:t>
      </w:r>
      <w:r w:rsidR="005276BB">
        <w:rPr>
          <w:rFonts w:ascii="Times New Roman" w:hAnsi="Times New Roman" w:cs="Times New Roman"/>
          <w:sz w:val="28"/>
        </w:rPr>
        <w:t>58</w:t>
      </w:r>
    </w:p>
    <w:p w:rsidR="00DB2296" w:rsidRPr="005E2F77" w:rsidRDefault="00DB2296" w:rsidP="00DB2296">
      <w:pPr>
        <w:ind w:firstLine="709"/>
        <w:rPr>
          <w:rFonts w:ascii="Times New Roman" w:hAnsi="Times New Roman" w:cs="Times New Roman"/>
          <w:sz w:val="28"/>
        </w:rPr>
      </w:pPr>
    </w:p>
    <w:p w:rsidR="00DE02BF" w:rsidRPr="005E2F77" w:rsidRDefault="00DB2296" w:rsidP="00DB2296">
      <w:pPr>
        <w:autoSpaceDE w:val="0"/>
        <w:ind w:firstLine="709"/>
        <w:rPr>
          <w:rFonts w:ascii="Times New Roman" w:hAnsi="Times New Roman" w:cs="Times New Roman"/>
          <w:bCs/>
          <w:color w:val="00000A"/>
          <w:sz w:val="28"/>
        </w:rPr>
      </w:pPr>
      <w:r>
        <w:rPr>
          <w:rFonts w:ascii="Times New Roman" w:hAnsi="Times New Roman" w:cs="Times New Roman"/>
          <w:bCs/>
          <w:color w:val="00000A"/>
          <w:sz w:val="28"/>
        </w:rPr>
        <w:t>3</w:t>
      </w:r>
      <w:r w:rsidR="00DE02BF" w:rsidRPr="005E2F77">
        <w:rPr>
          <w:rFonts w:ascii="Times New Roman" w:hAnsi="Times New Roman" w:cs="Times New Roman"/>
          <w:bCs/>
          <w:color w:val="00000A"/>
          <w:sz w:val="28"/>
        </w:rPr>
        <w:t>.2. Программы учебных предметов, курсов коррекционно-</w:t>
      </w:r>
    </w:p>
    <w:p w:rsidR="00DE02BF" w:rsidRPr="005E2F77" w:rsidRDefault="00DE02BF" w:rsidP="00DB2296">
      <w:pPr>
        <w:tabs>
          <w:tab w:val="left" w:leader="dot" w:pos="9100"/>
        </w:tabs>
        <w:autoSpaceDE w:val="0"/>
        <w:ind w:left="200" w:firstLine="709"/>
        <w:rPr>
          <w:rFonts w:ascii="Times New Roman" w:hAnsi="Times New Roman" w:cs="Times New Roman"/>
          <w:color w:val="00000A"/>
          <w:sz w:val="28"/>
        </w:rPr>
      </w:pPr>
      <w:r w:rsidRPr="005E2F77">
        <w:rPr>
          <w:rFonts w:ascii="Times New Roman" w:hAnsi="Times New Roman" w:cs="Times New Roman"/>
          <w:bCs/>
          <w:color w:val="00000A"/>
          <w:sz w:val="28"/>
        </w:rPr>
        <w:t>развивающей области</w:t>
      </w:r>
      <w:r w:rsidR="00FE66EB" w:rsidRPr="005E2F77">
        <w:rPr>
          <w:rFonts w:ascii="Times New Roman" w:hAnsi="Times New Roman" w:cs="Times New Roman"/>
          <w:sz w:val="28"/>
        </w:rPr>
        <w:t>……………………………………………</w:t>
      </w:r>
      <w:r w:rsidR="005276BB">
        <w:rPr>
          <w:rFonts w:ascii="Times New Roman" w:hAnsi="Times New Roman" w:cs="Times New Roman"/>
          <w:sz w:val="28"/>
        </w:rPr>
        <w:t>.</w:t>
      </w:r>
      <w:r w:rsidR="00FE66EB" w:rsidRPr="005E2F77">
        <w:rPr>
          <w:rFonts w:ascii="Times New Roman" w:hAnsi="Times New Roman" w:cs="Times New Roman"/>
          <w:sz w:val="28"/>
        </w:rPr>
        <w:t>……</w:t>
      </w:r>
      <w:r w:rsidR="006E79F5" w:rsidRPr="005E2F77">
        <w:rPr>
          <w:rFonts w:ascii="Times New Roman" w:hAnsi="Times New Roman" w:cs="Times New Roman"/>
          <w:sz w:val="28"/>
        </w:rPr>
        <w:t>..</w:t>
      </w:r>
      <w:r w:rsidR="005276BB">
        <w:rPr>
          <w:rFonts w:ascii="Times New Roman" w:hAnsi="Times New Roman" w:cs="Times New Roman"/>
          <w:sz w:val="28"/>
        </w:rPr>
        <w:t>6</w:t>
      </w:r>
      <w:r w:rsidR="00A17FAE" w:rsidRPr="005E2F77">
        <w:rPr>
          <w:rFonts w:ascii="Times New Roman" w:hAnsi="Times New Roman" w:cs="Times New Roman"/>
          <w:sz w:val="28"/>
        </w:rPr>
        <w:t>9</w:t>
      </w:r>
    </w:p>
    <w:p w:rsidR="00DE02BF" w:rsidRPr="005E2F77" w:rsidRDefault="00DE02BF" w:rsidP="00DB2296">
      <w:pPr>
        <w:autoSpaceDE w:val="0"/>
        <w:ind w:firstLine="709"/>
        <w:rPr>
          <w:rFonts w:ascii="Times New Roman" w:hAnsi="Times New Roman" w:cs="Times New Roman"/>
          <w:sz w:val="28"/>
        </w:rPr>
      </w:pPr>
    </w:p>
    <w:p w:rsidR="00DE02BF" w:rsidRPr="005E2F77" w:rsidRDefault="00DB2296" w:rsidP="00DB2296">
      <w:pPr>
        <w:tabs>
          <w:tab w:val="left" w:leader="dot" w:pos="8960"/>
        </w:tabs>
        <w:autoSpaceDE w:val="0"/>
        <w:ind w:firstLine="709"/>
        <w:rPr>
          <w:rFonts w:ascii="Times New Roman" w:hAnsi="Times New Roman" w:cs="Times New Roman"/>
          <w:color w:val="00000A"/>
          <w:sz w:val="28"/>
        </w:rPr>
      </w:pPr>
      <w:r>
        <w:rPr>
          <w:rFonts w:ascii="Times New Roman" w:hAnsi="Times New Roman" w:cs="Times New Roman"/>
          <w:bCs/>
          <w:color w:val="00000A"/>
          <w:sz w:val="28"/>
        </w:rPr>
        <w:t>3</w:t>
      </w:r>
      <w:r w:rsidR="00DE02BF" w:rsidRPr="005E2F77">
        <w:rPr>
          <w:rFonts w:ascii="Times New Roman" w:hAnsi="Times New Roman" w:cs="Times New Roman"/>
          <w:bCs/>
          <w:color w:val="00000A"/>
          <w:sz w:val="28"/>
        </w:rPr>
        <w:t>.3. Программа духовно-нравственного развития, воспитания</w:t>
      </w:r>
      <w:r w:rsidR="00FE66EB" w:rsidRPr="005E2F77">
        <w:rPr>
          <w:rFonts w:ascii="Times New Roman" w:hAnsi="Times New Roman" w:cs="Times New Roman"/>
          <w:sz w:val="28"/>
        </w:rPr>
        <w:t>…</w:t>
      </w:r>
      <w:r w:rsidR="005276BB">
        <w:rPr>
          <w:rFonts w:ascii="Times New Roman" w:hAnsi="Times New Roman" w:cs="Times New Roman"/>
          <w:sz w:val="28"/>
        </w:rPr>
        <w:t>.…...10</w:t>
      </w:r>
      <w:r w:rsidR="00A17FAE" w:rsidRPr="005E2F77">
        <w:rPr>
          <w:rFonts w:ascii="Times New Roman" w:hAnsi="Times New Roman" w:cs="Times New Roman"/>
          <w:sz w:val="28"/>
        </w:rPr>
        <w:t>2</w:t>
      </w:r>
    </w:p>
    <w:p w:rsidR="00DE02BF" w:rsidRPr="005E2F77" w:rsidRDefault="00DE02BF" w:rsidP="00DB2296">
      <w:pPr>
        <w:autoSpaceDE w:val="0"/>
        <w:ind w:firstLine="709"/>
        <w:rPr>
          <w:rFonts w:ascii="Times New Roman" w:hAnsi="Times New Roman" w:cs="Times New Roman"/>
          <w:sz w:val="28"/>
        </w:rPr>
      </w:pPr>
    </w:p>
    <w:p w:rsidR="00DE02BF" w:rsidRPr="005E2F77" w:rsidRDefault="00DB2296" w:rsidP="00DB2296">
      <w:pPr>
        <w:autoSpaceDE w:val="0"/>
        <w:ind w:firstLine="709"/>
        <w:rPr>
          <w:rFonts w:ascii="Times New Roman" w:hAnsi="Times New Roman" w:cs="Times New Roman"/>
          <w:bCs/>
          <w:color w:val="00000A"/>
          <w:sz w:val="28"/>
        </w:rPr>
      </w:pPr>
      <w:r>
        <w:rPr>
          <w:rFonts w:ascii="Times New Roman" w:hAnsi="Times New Roman" w:cs="Times New Roman"/>
          <w:bCs/>
          <w:color w:val="00000A"/>
          <w:sz w:val="28"/>
        </w:rPr>
        <w:t>3</w:t>
      </w:r>
      <w:r w:rsidR="00DE02BF" w:rsidRPr="005E2F77">
        <w:rPr>
          <w:rFonts w:ascii="Times New Roman" w:hAnsi="Times New Roman" w:cs="Times New Roman"/>
          <w:bCs/>
          <w:color w:val="00000A"/>
          <w:sz w:val="28"/>
        </w:rPr>
        <w:t>.4. Программа формирования экологической культуры, здорового и</w:t>
      </w:r>
    </w:p>
    <w:p w:rsidR="00DE02BF" w:rsidRPr="005E2F77" w:rsidRDefault="00DE02BF" w:rsidP="00DB2296">
      <w:pPr>
        <w:tabs>
          <w:tab w:val="left" w:leader="dot" w:pos="8960"/>
        </w:tabs>
        <w:autoSpaceDE w:val="0"/>
        <w:ind w:left="200" w:firstLine="509"/>
        <w:rPr>
          <w:rFonts w:ascii="Times New Roman" w:hAnsi="Times New Roman" w:cs="Times New Roman"/>
          <w:color w:val="00000A"/>
          <w:sz w:val="28"/>
        </w:rPr>
      </w:pPr>
      <w:r w:rsidRPr="005E2F77">
        <w:rPr>
          <w:rFonts w:ascii="Times New Roman" w:hAnsi="Times New Roman" w:cs="Times New Roman"/>
          <w:bCs/>
          <w:color w:val="00000A"/>
          <w:sz w:val="28"/>
        </w:rPr>
        <w:t>безопасного образа жизни</w:t>
      </w:r>
      <w:r w:rsidR="00FE66EB" w:rsidRPr="005E2F77">
        <w:rPr>
          <w:rFonts w:ascii="Times New Roman" w:hAnsi="Times New Roman" w:cs="Times New Roman"/>
          <w:sz w:val="28"/>
        </w:rPr>
        <w:t>……………………………………………</w:t>
      </w:r>
      <w:r w:rsidR="005276BB">
        <w:rPr>
          <w:rFonts w:ascii="Times New Roman" w:hAnsi="Times New Roman" w:cs="Times New Roman"/>
          <w:sz w:val="28"/>
        </w:rPr>
        <w:t>…</w:t>
      </w:r>
      <w:r w:rsidR="005276BB">
        <w:rPr>
          <w:rFonts w:ascii="Times New Roman" w:hAnsi="Times New Roman" w:cs="Times New Roman"/>
          <w:color w:val="00000A"/>
          <w:sz w:val="28"/>
        </w:rPr>
        <w:t>116</w:t>
      </w:r>
    </w:p>
    <w:p w:rsidR="00DE02BF" w:rsidRPr="005E2F77" w:rsidRDefault="00DE02BF" w:rsidP="00DB2296">
      <w:pPr>
        <w:autoSpaceDE w:val="0"/>
        <w:ind w:firstLine="709"/>
        <w:rPr>
          <w:rFonts w:ascii="Times New Roman" w:hAnsi="Times New Roman" w:cs="Times New Roman"/>
          <w:sz w:val="28"/>
        </w:rPr>
      </w:pPr>
    </w:p>
    <w:p w:rsidR="00DE02BF" w:rsidRPr="005E2F77" w:rsidRDefault="00DB2296" w:rsidP="00DB2296">
      <w:pPr>
        <w:tabs>
          <w:tab w:val="left" w:leader="dot" w:pos="8960"/>
        </w:tabs>
        <w:autoSpaceDE w:val="0"/>
        <w:ind w:firstLine="709"/>
        <w:rPr>
          <w:rFonts w:ascii="Times New Roman" w:hAnsi="Times New Roman" w:cs="Times New Roman"/>
          <w:color w:val="00000A"/>
          <w:sz w:val="28"/>
        </w:rPr>
      </w:pPr>
      <w:r>
        <w:rPr>
          <w:rFonts w:ascii="Times New Roman" w:hAnsi="Times New Roman" w:cs="Times New Roman"/>
          <w:bCs/>
          <w:color w:val="00000A"/>
          <w:sz w:val="28"/>
        </w:rPr>
        <w:t>3</w:t>
      </w:r>
      <w:r w:rsidR="00DE02BF" w:rsidRPr="005E2F77">
        <w:rPr>
          <w:rFonts w:ascii="Times New Roman" w:hAnsi="Times New Roman" w:cs="Times New Roman"/>
          <w:bCs/>
          <w:color w:val="00000A"/>
          <w:sz w:val="28"/>
        </w:rPr>
        <w:t>.5. Программа коррекционной работы</w:t>
      </w:r>
      <w:r w:rsidR="00FE66EB" w:rsidRPr="005E2F77">
        <w:rPr>
          <w:rFonts w:ascii="Times New Roman" w:hAnsi="Times New Roman" w:cs="Times New Roman"/>
          <w:sz w:val="28"/>
        </w:rPr>
        <w:t xml:space="preserve"> …………………</w:t>
      </w:r>
      <w:r w:rsidR="005276BB">
        <w:rPr>
          <w:rFonts w:ascii="Times New Roman" w:hAnsi="Times New Roman" w:cs="Times New Roman"/>
          <w:sz w:val="28"/>
        </w:rPr>
        <w:t>..</w:t>
      </w:r>
      <w:r w:rsidR="00FE66EB" w:rsidRPr="005E2F77">
        <w:rPr>
          <w:rFonts w:ascii="Times New Roman" w:hAnsi="Times New Roman" w:cs="Times New Roman"/>
          <w:sz w:val="28"/>
        </w:rPr>
        <w:t>……………</w:t>
      </w:r>
      <w:r w:rsidR="00E07688">
        <w:rPr>
          <w:rFonts w:ascii="Times New Roman" w:hAnsi="Times New Roman" w:cs="Times New Roman"/>
          <w:color w:val="00000A"/>
          <w:sz w:val="28"/>
        </w:rPr>
        <w:t>133</w:t>
      </w:r>
    </w:p>
    <w:p w:rsidR="00DE02BF" w:rsidRPr="005E2F77" w:rsidRDefault="00DE02BF" w:rsidP="00DB2296">
      <w:pPr>
        <w:autoSpaceDE w:val="0"/>
        <w:ind w:firstLine="709"/>
        <w:rPr>
          <w:rFonts w:ascii="Times New Roman" w:hAnsi="Times New Roman" w:cs="Times New Roman"/>
          <w:sz w:val="28"/>
        </w:rPr>
      </w:pPr>
    </w:p>
    <w:p w:rsidR="00DE02BF" w:rsidRPr="005E2F77" w:rsidRDefault="00DB2296" w:rsidP="00DB2296">
      <w:pPr>
        <w:tabs>
          <w:tab w:val="left" w:leader="dot" w:pos="8960"/>
        </w:tabs>
        <w:autoSpaceDE w:val="0"/>
        <w:ind w:firstLine="709"/>
        <w:rPr>
          <w:rFonts w:ascii="Times New Roman" w:hAnsi="Times New Roman" w:cs="Times New Roman"/>
          <w:color w:val="00000A"/>
          <w:sz w:val="28"/>
        </w:rPr>
      </w:pPr>
      <w:r>
        <w:rPr>
          <w:rFonts w:ascii="Times New Roman" w:hAnsi="Times New Roman" w:cs="Times New Roman"/>
          <w:bCs/>
          <w:color w:val="00000A"/>
          <w:sz w:val="28"/>
        </w:rPr>
        <w:t>3</w:t>
      </w:r>
      <w:r w:rsidR="00DE02BF" w:rsidRPr="005E2F77">
        <w:rPr>
          <w:rFonts w:ascii="Times New Roman" w:hAnsi="Times New Roman" w:cs="Times New Roman"/>
          <w:bCs/>
          <w:color w:val="00000A"/>
          <w:sz w:val="28"/>
        </w:rPr>
        <w:t>.6. Программа внеурочной деятельности</w:t>
      </w:r>
      <w:r w:rsidR="006E79F5" w:rsidRPr="005E2F77">
        <w:rPr>
          <w:rFonts w:ascii="Times New Roman" w:hAnsi="Times New Roman" w:cs="Times New Roman"/>
          <w:sz w:val="28"/>
        </w:rPr>
        <w:t>……………………………..</w:t>
      </w:r>
      <w:r w:rsidR="004550A0" w:rsidRPr="005E2F77">
        <w:rPr>
          <w:rFonts w:ascii="Times New Roman" w:hAnsi="Times New Roman" w:cs="Times New Roman"/>
          <w:color w:val="00000A"/>
          <w:sz w:val="28"/>
        </w:rPr>
        <w:t>1</w:t>
      </w:r>
      <w:r w:rsidR="00E07688">
        <w:rPr>
          <w:rFonts w:ascii="Times New Roman" w:hAnsi="Times New Roman" w:cs="Times New Roman"/>
          <w:color w:val="00000A"/>
          <w:sz w:val="28"/>
        </w:rPr>
        <w:t>60</w:t>
      </w:r>
    </w:p>
    <w:p w:rsidR="00DE02BF" w:rsidRPr="005E2F77" w:rsidRDefault="00DE02BF" w:rsidP="00DB2296">
      <w:pPr>
        <w:autoSpaceDE w:val="0"/>
        <w:rPr>
          <w:rFonts w:ascii="Times New Roman" w:hAnsi="Times New Roman" w:cs="Times New Roman"/>
          <w:sz w:val="28"/>
        </w:rPr>
      </w:pPr>
    </w:p>
    <w:p w:rsidR="00DE02BF" w:rsidRPr="005E2F77" w:rsidRDefault="00DB2296" w:rsidP="00DB2296">
      <w:pPr>
        <w:tabs>
          <w:tab w:val="left" w:leader="dot" w:pos="8960"/>
        </w:tabs>
        <w:autoSpaceDE w:val="0"/>
        <w:ind w:firstLine="426"/>
        <w:rPr>
          <w:rFonts w:ascii="Times New Roman" w:hAnsi="Times New Roman" w:cs="Times New Roman"/>
          <w:color w:val="00000A"/>
          <w:sz w:val="28"/>
        </w:rPr>
      </w:pPr>
      <w:r>
        <w:rPr>
          <w:rFonts w:ascii="Times New Roman" w:hAnsi="Times New Roman" w:cs="Times New Roman"/>
          <w:b/>
          <w:bCs/>
          <w:color w:val="00000A"/>
          <w:sz w:val="28"/>
        </w:rPr>
        <w:t>4</w:t>
      </w:r>
      <w:r w:rsidR="00DE02BF" w:rsidRPr="005E2F77">
        <w:rPr>
          <w:rFonts w:ascii="Times New Roman" w:hAnsi="Times New Roman" w:cs="Times New Roman"/>
          <w:b/>
          <w:bCs/>
          <w:color w:val="00000A"/>
          <w:sz w:val="28"/>
        </w:rPr>
        <w:t>. Организационный раздел</w:t>
      </w:r>
    </w:p>
    <w:p w:rsidR="00DE02BF" w:rsidRPr="005E2F77" w:rsidRDefault="00DE02BF" w:rsidP="00DB2296">
      <w:pPr>
        <w:autoSpaceDE w:val="0"/>
        <w:rPr>
          <w:rFonts w:ascii="Times New Roman" w:hAnsi="Times New Roman" w:cs="Times New Roman"/>
          <w:sz w:val="28"/>
        </w:rPr>
      </w:pPr>
    </w:p>
    <w:p w:rsidR="00DE02BF" w:rsidRPr="005E2F77" w:rsidRDefault="00DB2296" w:rsidP="00DB2296">
      <w:pPr>
        <w:tabs>
          <w:tab w:val="left" w:leader="dot" w:pos="8960"/>
        </w:tabs>
        <w:autoSpaceDE w:val="0"/>
        <w:ind w:left="709"/>
        <w:rPr>
          <w:rFonts w:ascii="Times New Roman" w:hAnsi="Times New Roman" w:cs="Times New Roman"/>
          <w:color w:val="00000A"/>
          <w:sz w:val="28"/>
        </w:rPr>
      </w:pPr>
      <w:r>
        <w:rPr>
          <w:rFonts w:ascii="Times New Roman" w:hAnsi="Times New Roman" w:cs="Times New Roman"/>
          <w:bCs/>
          <w:color w:val="00000A"/>
          <w:sz w:val="28"/>
        </w:rPr>
        <w:t>4</w:t>
      </w:r>
      <w:r w:rsidR="006E79F5" w:rsidRPr="005E2F77">
        <w:rPr>
          <w:rFonts w:ascii="Times New Roman" w:hAnsi="Times New Roman" w:cs="Times New Roman"/>
          <w:bCs/>
          <w:color w:val="00000A"/>
          <w:sz w:val="28"/>
        </w:rPr>
        <w:t>.1. Учебный план……………………………………………………</w:t>
      </w:r>
      <w:r w:rsidR="00E07688">
        <w:rPr>
          <w:rFonts w:ascii="Times New Roman" w:hAnsi="Times New Roman" w:cs="Times New Roman"/>
          <w:bCs/>
          <w:color w:val="00000A"/>
          <w:sz w:val="28"/>
        </w:rPr>
        <w:t>….</w:t>
      </w:r>
      <w:r w:rsidR="00E07688">
        <w:rPr>
          <w:rFonts w:ascii="Times New Roman" w:hAnsi="Times New Roman" w:cs="Times New Roman"/>
          <w:color w:val="00000A"/>
          <w:sz w:val="28"/>
        </w:rPr>
        <w:t>163</w:t>
      </w:r>
    </w:p>
    <w:p w:rsidR="00DE02BF" w:rsidRPr="005E2F77" w:rsidRDefault="00DE02BF" w:rsidP="00DB2296">
      <w:pPr>
        <w:tabs>
          <w:tab w:val="left" w:leader="dot" w:pos="8960"/>
        </w:tabs>
        <w:autoSpaceDE w:val="0"/>
        <w:ind w:left="709"/>
        <w:rPr>
          <w:rFonts w:ascii="Times New Roman" w:hAnsi="Times New Roman" w:cs="Times New Roman"/>
          <w:sz w:val="28"/>
        </w:rPr>
      </w:pPr>
    </w:p>
    <w:p w:rsidR="00DE02BF" w:rsidRDefault="00DB2296" w:rsidP="00DB2296">
      <w:pPr>
        <w:overflowPunct w:val="0"/>
        <w:autoSpaceDE w:val="0"/>
        <w:ind w:left="709" w:right="20"/>
        <w:rPr>
          <w:rFonts w:ascii="Times New Roman" w:hAnsi="Times New Roman" w:cs="Times New Roman"/>
          <w:bCs/>
          <w:color w:val="00000A"/>
          <w:sz w:val="28"/>
        </w:rPr>
      </w:pPr>
      <w:r>
        <w:rPr>
          <w:rFonts w:ascii="Times New Roman" w:hAnsi="Times New Roman" w:cs="Times New Roman"/>
          <w:bCs/>
          <w:color w:val="00000A"/>
          <w:sz w:val="28"/>
        </w:rPr>
        <w:t>4</w:t>
      </w:r>
      <w:r w:rsidR="004550A0" w:rsidRPr="005E2F77">
        <w:rPr>
          <w:rFonts w:ascii="Times New Roman" w:hAnsi="Times New Roman" w:cs="Times New Roman"/>
          <w:bCs/>
          <w:color w:val="00000A"/>
          <w:sz w:val="28"/>
        </w:rPr>
        <w:t>.2.</w:t>
      </w:r>
      <w:r w:rsidR="00DE02BF" w:rsidRPr="005E2F77">
        <w:rPr>
          <w:rFonts w:ascii="Times New Roman" w:hAnsi="Times New Roman" w:cs="Times New Roman"/>
          <w:bCs/>
          <w:color w:val="00000A"/>
          <w:sz w:val="28"/>
        </w:rPr>
        <w:t xml:space="preserve"> Система условий реализа</w:t>
      </w:r>
      <w:r w:rsidR="00520FED" w:rsidRPr="005E2F77">
        <w:rPr>
          <w:rFonts w:ascii="Times New Roman" w:hAnsi="Times New Roman" w:cs="Times New Roman"/>
          <w:bCs/>
          <w:color w:val="00000A"/>
          <w:sz w:val="28"/>
        </w:rPr>
        <w:t xml:space="preserve">ции адаптированной основной </w:t>
      </w:r>
      <w:r w:rsidR="00DE02BF" w:rsidRPr="005E2F77">
        <w:rPr>
          <w:rFonts w:ascii="Times New Roman" w:hAnsi="Times New Roman" w:cs="Times New Roman"/>
          <w:bCs/>
          <w:color w:val="00000A"/>
          <w:sz w:val="28"/>
        </w:rPr>
        <w:t xml:space="preserve">образовательной программы начального общего образования </w:t>
      </w:r>
      <w:r w:rsidR="00E07688">
        <w:rPr>
          <w:rFonts w:ascii="Times New Roman" w:hAnsi="Times New Roman" w:cs="Times New Roman"/>
          <w:bCs/>
          <w:color w:val="00000A"/>
          <w:sz w:val="28"/>
        </w:rPr>
        <w:t>……..</w:t>
      </w:r>
      <w:r>
        <w:rPr>
          <w:rFonts w:ascii="Times New Roman" w:hAnsi="Times New Roman" w:cs="Times New Roman"/>
          <w:bCs/>
          <w:color w:val="00000A"/>
          <w:sz w:val="28"/>
        </w:rPr>
        <w:t>.</w:t>
      </w:r>
      <w:r w:rsidR="00E07688">
        <w:rPr>
          <w:rFonts w:ascii="Times New Roman" w:hAnsi="Times New Roman" w:cs="Times New Roman"/>
          <w:bCs/>
          <w:color w:val="00000A"/>
          <w:sz w:val="28"/>
        </w:rPr>
        <w:t>167</w:t>
      </w:r>
    </w:p>
    <w:p w:rsidR="00DB2296" w:rsidRPr="005E2F77" w:rsidRDefault="00DB2296" w:rsidP="00DB2296">
      <w:pPr>
        <w:overflowPunct w:val="0"/>
        <w:autoSpaceDE w:val="0"/>
        <w:ind w:left="709" w:right="20"/>
        <w:rPr>
          <w:rFonts w:ascii="Times New Roman" w:hAnsi="Times New Roman" w:cs="Times New Roman"/>
          <w:color w:val="00000A"/>
          <w:sz w:val="28"/>
        </w:rPr>
      </w:pPr>
    </w:p>
    <w:p w:rsidR="00DB2296" w:rsidRPr="00DB2296" w:rsidRDefault="00DB2296" w:rsidP="00DB2296">
      <w:pPr>
        <w:ind w:left="709"/>
        <w:jc w:val="both"/>
        <w:rPr>
          <w:rFonts w:ascii="Times New Roman" w:hAnsi="Times New Roman" w:cs="Times New Roman"/>
          <w:sz w:val="28"/>
          <w:szCs w:val="28"/>
        </w:rPr>
      </w:pPr>
      <w:r w:rsidRPr="00DB2296">
        <w:rPr>
          <w:rFonts w:ascii="Times New Roman" w:hAnsi="Times New Roman" w:cs="Times New Roman"/>
          <w:sz w:val="28"/>
          <w:szCs w:val="28"/>
        </w:rPr>
        <w:t>4.2.1. Кадровые условия</w:t>
      </w:r>
      <w:r>
        <w:rPr>
          <w:rFonts w:ascii="Times New Roman" w:hAnsi="Times New Roman" w:cs="Times New Roman"/>
          <w:sz w:val="28"/>
          <w:szCs w:val="28"/>
        </w:rPr>
        <w:t>……………………………………</w:t>
      </w:r>
      <w:r w:rsidR="00E07688">
        <w:rPr>
          <w:rFonts w:ascii="Times New Roman" w:hAnsi="Times New Roman" w:cs="Times New Roman"/>
          <w:sz w:val="28"/>
          <w:szCs w:val="28"/>
        </w:rPr>
        <w:t>………….167</w:t>
      </w:r>
    </w:p>
    <w:p w:rsidR="00DE02BF" w:rsidRPr="005E2F77" w:rsidRDefault="00DE02BF" w:rsidP="00DB2296">
      <w:pPr>
        <w:autoSpaceDE w:val="0"/>
        <w:ind w:left="709"/>
        <w:rPr>
          <w:rFonts w:ascii="Times New Roman" w:hAnsi="Times New Roman" w:cs="Times New Roman"/>
          <w:sz w:val="28"/>
        </w:rPr>
      </w:pPr>
    </w:p>
    <w:p w:rsidR="00DE02BF" w:rsidRDefault="00DB2296" w:rsidP="00DB2296">
      <w:pPr>
        <w:ind w:left="709"/>
        <w:rPr>
          <w:rFonts w:ascii="Times New Roman" w:hAnsi="Times New Roman" w:cs="Times New Roman"/>
          <w:sz w:val="28"/>
        </w:rPr>
      </w:pPr>
      <w:r>
        <w:rPr>
          <w:rFonts w:ascii="Times New Roman" w:hAnsi="Times New Roman" w:cs="Times New Roman"/>
          <w:sz w:val="28"/>
        </w:rPr>
        <w:t>4</w:t>
      </w:r>
      <w:r w:rsidR="00C17179" w:rsidRPr="005E2F77">
        <w:rPr>
          <w:rFonts w:ascii="Times New Roman" w:hAnsi="Times New Roman" w:cs="Times New Roman"/>
          <w:sz w:val="28"/>
        </w:rPr>
        <w:t>.2</w:t>
      </w:r>
      <w:r w:rsidR="00DE02BF" w:rsidRPr="005E2F77">
        <w:rPr>
          <w:rFonts w:ascii="Times New Roman" w:hAnsi="Times New Roman" w:cs="Times New Roman"/>
          <w:sz w:val="28"/>
        </w:rPr>
        <w:t>.</w:t>
      </w:r>
      <w:r>
        <w:rPr>
          <w:rFonts w:ascii="Times New Roman" w:hAnsi="Times New Roman" w:cs="Times New Roman"/>
          <w:sz w:val="28"/>
        </w:rPr>
        <w:t>2</w:t>
      </w:r>
      <w:r w:rsidR="00DE02BF" w:rsidRPr="005E2F77">
        <w:rPr>
          <w:rFonts w:ascii="Times New Roman" w:hAnsi="Times New Roman" w:cs="Times New Roman"/>
          <w:sz w:val="28"/>
        </w:rPr>
        <w:t>. Материально-техническ</w:t>
      </w:r>
      <w:r w:rsidR="004550A0" w:rsidRPr="005E2F77">
        <w:rPr>
          <w:rFonts w:ascii="Times New Roman" w:hAnsi="Times New Roman" w:cs="Times New Roman"/>
          <w:sz w:val="28"/>
        </w:rPr>
        <w:t>ие условия…………………………</w:t>
      </w:r>
      <w:r w:rsidR="00E07688">
        <w:rPr>
          <w:rFonts w:ascii="Times New Roman" w:hAnsi="Times New Roman" w:cs="Times New Roman"/>
          <w:sz w:val="28"/>
        </w:rPr>
        <w:t>…...</w:t>
      </w:r>
      <w:r w:rsidR="0066426F" w:rsidRPr="005E2F77">
        <w:rPr>
          <w:rFonts w:ascii="Times New Roman" w:hAnsi="Times New Roman" w:cs="Times New Roman"/>
          <w:sz w:val="28"/>
        </w:rPr>
        <w:t>1</w:t>
      </w:r>
      <w:r w:rsidR="00E07688">
        <w:rPr>
          <w:rFonts w:ascii="Times New Roman" w:hAnsi="Times New Roman" w:cs="Times New Roman"/>
          <w:sz w:val="28"/>
        </w:rPr>
        <w:t>68</w:t>
      </w:r>
    </w:p>
    <w:p w:rsidR="007604F6" w:rsidRPr="00032AD4" w:rsidRDefault="007604F6" w:rsidP="007604F6">
      <w:pPr>
        <w:pStyle w:val="1a"/>
        <w:numPr>
          <w:ilvl w:val="0"/>
          <w:numId w:val="126"/>
        </w:numPr>
        <w:spacing w:after="0" w:line="240" w:lineRule="auto"/>
        <w:jc w:val="center"/>
        <w:outlineLvl w:val="0"/>
        <w:rPr>
          <w:rFonts w:ascii="Times New Roman" w:hAnsi="Times New Roman" w:cs="Times New Roman"/>
          <w:b/>
          <w:sz w:val="28"/>
          <w:szCs w:val="28"/>
        </w:rPr>
      </w:pPr>
      <w:r w:rsidRPr="00032AD4">
        <w:rPr>
          <w:rFonts w:ascii="Times New Roman" w:hAnsi="Times New Roman" w:cs="Times New Roman"/>
          <w:b/>
          <w:sz w:val="28"/>
          <w:szCs w:val="28"/>
        </w:rPr>
        <w:lastRenderedPageBreak/>
        <w:t>ОБЩИЕ ПОЛОЖЕНИЯ</w:t>
      </w:r>
    </w:p>
    <w:p w:rsidR="007604F6" w:rsidRPr="00032AD4" w:rsidRDefault="007604F6" w:rsidP="007604F6">
      <w:pPr>
        <w:pStyle w:val="1a"/>
        <w:spacing w:after="0" w:line="240" w:lineRule="auto"/>
        <w:ind w:left="720"/>
        <w:outlineLvl w:val="0"/>
        <w:rPr>
          <w:rFonts w:ascii="Times New Roman" w:hAnsi="Times New Roman" w:cs="Times New Roman"/>
          <w:b/>
          <w:sz w:val="28"/>
          <w:szCs w:val="28"/>
        </w:rPr>
      </w:pP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b/>
          <w:sz w:val="28"/>
          <w:szCs w:val="28"/>
        </w:rPr>
        <w:t>Определение и назначение адаптированной основной общеобразовательной программы начального общего образования обучающихся с задержкой психического развития</w:t>
      </w:r>
    </w:p>
    <w:p w:rsidR="007604F6" w:rsidRPr="00032AD4" w:rsidRDefault="007604F6" w:rsidP="007604F6">
      <w:pPr>
        <w:pStyle w:val="afff3"/>
        <w:spacing w:line="240" w:lineRule="auto"/>
        <w:ind w:firstLine="709"/>
      </w:pPr>
      <w:r w:rsidRPr="00032AD4">
        <w:t>А</w:t>
      </w:r>
      <w:r w:rsidRPr="00032AD4">
        <w:rPr>
          <w:caps w:val="0"/>
        </w:rPr>
        <w:t xml:space="preserve">даптированная </w:t>
      </w:r>
      <w:r w:rsidRPr="00032AD4">
        <w:rPr>
          <w:caps w:val="0"/>
          <w:color w:val="00000A"/>
        </w:rPr>
        <w:t>основная общеобразовательная</w:t>
      </w:r>
      <w:r w:rsidRPr="00032AD4">
        <w:rPr>
          <w:caps w:val="0"/>
        </w:rPr>
        <w:t xml:space="preserve"> программа начального общего образования учащихся с задержкой психического развития (</w:t>
      </w:r>
      <w:r w:rsidRPr="00032AD4">
        <w:rPr>
          <w:caps w:val="0"/>
          <w:color w:val="00000A"/>
        </w:rPr>
        <w:t xml:space="preserve">далее </w:t>
      </w:r>
      <w:r w:rsidRPr="00032AD4">
        <w:t>–</w:t>
      </w:r>
      <w:r w:rsidRPr="00032AD4">
        <w:rPr>
          <w:color w:val="00000A"/>
        </w:rPr>
        <w:t xml:space="preserve"> </w:t>
      </w:r>
      <w:r w:rsidRPr="00032AD4">
        <w:rPr>
          <w:caps w:val="0"/>
          <w:color w:val="00000A"/>
        </w:rPr>
        <w:t xml:space="preserve">АООП НОО обучающихся с </w:t>
      </w:r>
      <w:r w:rsidRPr="00032AD4">
        <w:rPr>
          <w:caps w:val="0"/>
        </w:rPr>
        <w:t xml:space="preserve">ЗПР) </w:t>
      </w:r>
      <w:r w:rsidRPr="00032AD4">
        <w:t xml:space="preserve">– </w:t>
      </w:r>
      <w:r w:rsidRPr="00032AD4">
        <w:rPr>
          <w:caps w:val="0"/>
        </w:rPr>
        <w:t>это образовательная программа, адаптированная для обучения данной категории учащихся</w:t>
      </w:r>
      <w:r w:rsidRPr="00032AD4">
        <w:t xml:space="preserve"> </w:t>
      </w:r>
      <w:r w:rsidRPr="00032AD4">
        <w:rPr>
          <w:caps w:val="0"/>
        </w:rPr>
        <w:t>с учетом особенностей их психофизического развития, индивидуальных возможностей</w:t>
      </w:r>
      <w:r w:rsidRPr="00032AD4">
        <w:t>,</w:t>
      </w:r>
      <w:r w:rsidRPr="00032AD4">
        <w:rPr>
          <w:caps w:val="0"/>
        </w:rPr>
        <w:t xml:space="preserve"> обеспечивающая коррекцию нарушений развития и социальную адаптацию</w:t>
      </w:r>
      <w:r w:rsidRPr="00032AD4">
        <w:t>.</w:t>
      </w:r>
    </w:p>
    <w:p w:rsidR="007604F6" w:rsidRPr="00032AD4" w:rsidRDefault="007604F6" w:rsidP="007604F6">
      <w:pPr>
        <w:pStyle w:val="ConsPlusNormal"/>
        <w:ind w:firstLine="709"/>
        <w:jc w:val="both"/>
        <w:rPr>
          <w:rFonts w:ascii="Times New Roman" w:hAnsi="Times New Roman" w:cs="Times New Roman"/>
          <w:sz w:val="28"/>
          <w:szCs w:val="28"/>
        </w:rPr>
      </w:pPr>
      <w:r w:rsidRPr="00032AD4">
        <w:rPr>
          <w:rFonts w:ascii="Times New Roman" w:hAnsi="Times New Roman" w:cs="Times New Roman"/>
          <w:sz w:val="28"/>
          <w:szCs w:val="28"/>
        </w:rPr>
        <w:t>АООП НОО самостоятельно разрабатывалась и утверждалась организацией в соответствии с ФГОС НОО обучающихся с ОВЗ и с учетом примерной АООП НОО обучающихся с ЗПР с привлечением Совета школы и рабочей группы.</w:t>
      </w:r>
    </w:p>
    <w:p w:rsidR="007604F6" w:rsidRPr="00032AD4" w:rsidRDefault="007604F6" w:rsidP="007604F6">
      <w:pPr>
        <w:pStyle w:val="afff3"/>
        <w:spacing w:line="240" w:lineRule="auto"/>
        <w:ind w:firstLine="709"/>
      </w:pPr>
      <w:r w:rsidRPr="00032AD4">
        <w:rPr>
          <w:caps w:val="0"/>
          <w:color w:val="00000A"/>
        </w:rPr>
        <w:t xml:space="preserve">Адаптированная основная общеобразовательная программа начального общего образования учащихся с ЗПР (далее </w:t>
      </w:r>
      <w:r w:rsidRPr="00032AD4">
        <w:t>–</w:t>
      </w:r>
      <w:r w:rsidRPr="00032AD4">
        <w:rPr>
          <w:color w:val="00000A"/>
        </w:rPr>
        <w:t xml:space="preserve"> АООП НОО </w:t>
      </w:r>
      <w:r w:rsidRPr="00032AD4">
        <w:rPr>
          <w:caps w:val="0"/>
          <w:color w:val="00000A"/>
        </w:rPr>
        <w:t>учащихся с</w:t>
      </w:r>
      <w:r w:rsidRPr="00032AD4">
        <w:rPr>
          <w:color w:val="00000A"/>
        </w:rPr>
        <w:t xml:space="preserve"> ЗПР</w:t>
      </w:r>
      <w:r w:rsidRPr="00032AD4">
        <w:rPr>
          <w:caps w:val="0"/>
          <w:color w:val="00000A"/>
        </w:rPr>
        <w:t xml:space="preserve">) разработана в соответствии с требованиями федерального государственного образовательного стандарта начального общего образования учащихся с ограниченными возможностями здоровья (далее — </w:t>
      </w:r>
      <w:r w:rsidRPr="00032AD4">
        <w:t xml:space="preserve">ФГОС НОО </w:t>
      </w:r>
      <w:r w:rsidRPr="00032AD4">
        <w:rPr>
          <w:caps w:val="0"/>
        </w:rPr>
        <w:t xml:space="preserve"> учащихся с </w:t>
      </w:r>
      <w:r w:rsidRPr="00032AD4">
        <w:t xml:space="preserve"> ОВЗ</w:t>
      </w:r>
      <w:r w:rsidRPr="00032AD4">
        <w:rPr>
          <w:caps w:val="0"/>
          <w:color w:val="00000A"/>
        </w:rPr>
        <w:t xml:space="preserve">), </w:t>
      </w:r>
      <w:r w:rsidRPr="00032AD4">
        <w:rPr>
          <w:caps w:val="0"/>
        </w:rPr>
        <w:t xml:space="preserve">предъявляемыми к структуре, условиям реализации и планируемым результатам освоения </w:t>
      </w:r>
      <w:r w:rsidRPr="00032AD4">
        <w:t xml:space="preserve">АООП НОО </w:t>
      </w:r>
      <w:r w:rsidRPr="00032AD4">
        <w:rPr>
          <w:caps w:val="0"/>
          <w:color w:val="00000A"/>
        </w:rPr>
        <w:t xml:space="preserve"> учащихся с</w:t>
      </w:r>
      <w:r w:rsidRPr="00032AD4">
        <w:rPr>
          <w:color w:val="00000A"/>
        </w:rPr>
        <w:t xml:space="preserve"> ЗПР.</w:t>
      </w:r>
    </w:p>
    <w:p w:rsidR="007604F6" w:rsidRPr="00032AD4" w:rsidRDefault="007604F6" w:rsidP="007604F6">
      <w:pPr>
        <w:pStyle w:val="1a"/>
        <w:tabs>
          <w:tab w:val="left" w:pos="0"/>
          <w:tab w:val="right" w:leader="dot" w:pos="9639"/>
        </w:tabs>
        <w:spacing w:after="0" w:line="240" w:lineRule="auto"/>
        <w:ind w:firstLine="720"/>
        <w:jc w:val="both"/>
        <w:rPr>
          <w:rFonts w:ascii="Times New Roman" w:hAnsi="Times New Roman" w:cs="Times New Roman"/>
          <w:sz w:val="28"/>
          <w:szCs w:val="28"/>
        </w:rPr>
      </w:pPr>
      <w:r w:rsidRPr="00032AD4">
        <w:rPr>
          <w:rFonts w:ascii="Times New Roman" w:hAnsi="Times New Roman" w:cs="Times New Roman"/>
          <w:b/>
          <w:sz w:val="28"/>
          <w:szCs w:val="28"/>
        </w:rPr>
        <w:t>Структура адаптированной основной общеобразовательной программы начального общего образования учащихся с задержкой психического развития</w:t>
      </w:r>
    </w:p>
    <w:p w:rsidR="007604F6" w:rsidRPr="00032AD4" w:rsidRDefault="007604F6" w:rsidP="007604F6">
      <w:pPr>
        <w:pStyle w:val="afff3"/>
        <w:spacing w:line="240" w:lineRule="auto"/>
        <w:ind w:firstLine="709"/>
      </w:pPr>
      <w:r w:rsidRPr="00032AD4">
        <w:rPr>
          <w:caps w:val="0"/>
          <w:color w:val="00000A"/>
        </w:rPr>
        <w:t>Структура АООП НОО учащихся с ЗПР включает целевой, содержательный и организационный разделы.</w:t>
      </w:r>
    </w:p>
    <w:p w:rsidR="007604F6" w:rsidRPr="00032AD4" w:rsidRDefault="007604F6" w:rsidP="007604F6">
      <w:pPr>
        <w:pStyle w:val="af9"/>
        <w:spacing w:after="0"/>
        <w:ind w:firstLine="709"/>
        <w:rPr>
          <w:kern w:val="28"/>
          <w:sz w:val="28"/>
          <w:szCs w:val="28"/>
        </w:rPr>
      </w:pPr>
      <w:r w:rsidRPr="00032AD4">
        <w:rPr>
          <w:kern w:val="28"/>
          <w:sz w:val="28"/>
          <w:szCs w:val="28"/>
        </w:rPr>
        <w:t xml:space="preserve">Целевой </w:t>
      </w:r>
      <w:r w:rsidRPr="00032AD4">
        <w:rPr>
          <w:rStyle w:val="afff0"/>
          <w:caps w:val="0"/>
          <w:color w:val="00000A"/>
          <w:kern w:val="28"/>
        </w:rPr>
        <w:t>раздел определяет общее назначение, цели, задачи и планируемые результаты реализации АООП НОО учащихся с ЗПР</w:t>
      </w:r>
      <w:r w:rsidRPr="00032AD4">
        <w:rPr>
          <w:rStyle w:val="afff0"/>
          <w:color w:val="00000A"/>
          <w:kern w:val="28"/>
        </w:rPr>
        <w:t xml:space="preserve"> </w:t>
      </w:r>
      <w:r w:rsidRPr="00032AD4">
        <w:rPr>
          <w:kern w:val="28"/>
          <w:sz w:val="28"/>
          <w:szCs w:val="28"/>
        </w:rPr>
        <w:t>образовательной организацией</w:t>
      </w:r>
      <w:r w:rsidRPr="00032AD4">
        <w:rPr>
          <w:rStyle w:val="afff0"/>
          <w:color w:val="00000A"/>
          <w:kern w:val="28"/>
        </w:rPr>
        <w:t xml:space="preserve">, </w:t>
      </w:r>
      <w:r w:rsidRPr="00032AD4">
        <w:rPr>
          <w:rStyle w:val="afff0"/>
          <w:caps w:val="0"/>
          <w:color w:val="00000A"/>
          <w:kern w:val="28"/>
        </w:rPr>
        <w:t>а также способы определения достижения этих целей и результатов</w:t>
      </w:r>
      <w:r w:rsidRPr="00032AD4">
        <w:rPr>
          <w:rStyle w:val="afff0"/>
          <w:color w:val="00000A"/>
          <w:kern w:val="28"/>
        </w:rPr>
        <w:t>.</w:t>
      </w:r>
    </w:p>
    <w:p w:rsidR="007604F6" w:rsidRPr="00032AD4" w:rsidRDefault="007604F6" w:rsidP="007604F6">
      <w:pPr>
        <w:pStyle w:val="afff3"/>
        <w:spacing w:line="240" w:lineRule="auto"/>
        <w:ind w:firstLine="709"/>
        <w:rPr>
          <w:color w:val="00000A"/>
        </w:rPr>
      </w:pPr>
      <w:r w:rsidRPr="00032AD4">
        <w:rPr>
          <w:caps w:val="0"/>
          <w:color w:val="00000A"/>
        </w:rPr>
        <w:t>Целевой раздел включает:</w:t>
      </w:r>
    </w:p>
    <w:p w:rsidR="007604F6" w:rsidRPr="00032AD4" w:rsidRDefault="007604F6" w:rsidP="007604F6">
      <w:pPr>
        <w:pStyle w:val="afff3"/>
        <w:spacing w:line="240" w:lineRule="auto"/>
        <w:ind w:firstLine="709"/>
      </w:pPr>
      <w:r w:rsidRPr="00032AD4">
        <w:rPr>
          <w:caps w:val="0"/>
          <w:color w:val="00000A"/>
        </w:rPr>
        <w:t>•пояснительную записку;</w:t>
      </w:r>
    </w:p>
    <w:p w:rsidR="007604F6" w:rsidRPr="00032AD4" w:rsidRDefault="007604F6" w:rsidP="007604F6">
      <w:pPr>
        <w:pStyle w:val="afff3"/>
        <w:spacing w:line="240" w:lineRule="auto"/>
        <w:ind w:firstLine="709"/>
      </w:pPr>
      <w:r w:rsidRPr="00032AD4">
        <w:rPr>
          <w:caps w:val="0"/>
          <w:color w:val="00000A"/>
        </w:rPr>
        <w:t>•планируемые результаты освоения учащимися с ЗПР АООП НОО;</w:t>
      </w:r>
    </w:p>
    <w:p w:rsidR="007604F6" w:rsidRPr="00032AD4" w:rsidRDefault="007604F6" w:rsidP="007604F6">
      <w:pPr>
        <w:pStyle w:val="afff3"/>
        <w:spacing w:line="240" w:lineRule="auto"/>
        <w:ind w:firstLine="709"/>
      </w:pPr>
      <w:r w:rsidRPr="00032AD4">
        <w:rPr>
          <w:caps w:val="0"/>
          <w:color w:val="00000A"/>
        </w:rPr>
        <w:t>•систему оценки достижения планируемых результатов освоения</w:t>
      </w:r>
      <w:r w:rsidRPr="00032AD4">
        <w:rPr>
          <w:color w:val="00000A"/>
        </w:rPr>
        <w:t xml:space="preserve"> </w:t>
      </w:r>
      <w:r w:rsidRPr="00032AD4">
        <w:rPr>
          <w:caps w:val="0"/>
          <w:color w:val="00000A"/>
        </w:rPr>
        <w:t>АООП НОО.</w:t>
      </w:r>
    </w:p>
    <w:p w:rsidR="007604F6" w:rsidRPr="00032AD4" w:rsidRDefault="007604F6" w:rsidP="007604F6">
      <w:pPr>
        <w:pStyle w:val="afff3"/>
        <w:spacing w:line="240" w:lineRule="auto"/>
        <w:ind w:firstLine="709"/>
        <w:rPr>
          <w:color w:val="00000A"/>
        </w:rPr>
      </w:pPr>
      <w:r w:rsidRPr="00032AD4">
        <w:rPr>
          <w:caps w:val="0"/>
          <w:color w:val="00000A"/>
        </w:rPr>
        <w:t>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метапредметных и предметных результатов</w:t>
      </w:r>
      <w:r w:rsidRPr="00032AD4">
        <w:rPr>
          <w:color w:val="00000A"/>
        </w:rPr>
        <w:t>:</w:t>
      </w:r>
    </w:p>
    <w:p w:rsidR="007604F6" w:rsidRPr="00032AD4" w:rsidRDefault="007604F6" w:rsidP="007604F6">
      <w:pPr>
        <w:pStyle w:val="afff3"/>
        <w:spacing w:line="240" w:lineRule="auto"/>
        <w:ind w:firstLine="709"/>
      </w:pPr>
      <w:r w:rsidRPr="00032AD4">
        <w:rPr>
          <w:caps w:val="0"/>
          <w:color w:val="00000A"/>
        </w:rPr>
        <w:t>•программу формирования универсальных учебных действий у обучающихся с ЗПР</w:t>
      </w:r>
      <w:r w:rsidRPr="00032AD4">
        <w:rPr>
          <w:color w:val="00000A"/>
        </w:rPr>
        <w:t>;</w:t>
      </w:r>
    </w:p>
    <w:p w:rsidR="007604F6" w:rsidRPr="00032AD4" w:rsidRDefault="007604F6" w:rsidP="007604F6">
      <w:pPr>
        <w:pStyle w:val="afff3"/>
        <w:spacing w:line="240" w:lineRule="auto"/>
        <w:ind w:firstLine="709"/>
      </w:pPr>
      <w:r w:rsidRPr="00032AD4">
        <w:rPr>
          <w:caps w:val="0"/>
          <w:color w:val="00000A"/>
        </w:rPr>
        <w:t>•программы отдельных учебных предметов, курсов коррекционно-развивающей области;</w:t>
      </w:r>
    </w:p>
    <w:p w:rsidR="007604F6" w:rsidRPr="00032AD4" w:rsidRDefault="007604F6" w:rsidP="007604F6">
      <w:pPr>
        <w:pStyle w:val="afff3"/>
        <w:spacing w:line="240" w:lineRule="auto"/>
        <w:ind w:firstLine="709"/>
      </w:pPr>
      <w:r w:rsidRPr="00032AD4">
        <w:rPr>
          <w:caps w:val="0"/>
          <w:color w:val="00000A"/>
        </w:rPr>
        <w:lastRenderedPageBreak/>
        <w:t>•программу духовно-нравственного развития, воспитания учащихся с ЗПР;</w:t>
      </w:r>
    </w:p>
    <w:p w:rsidR="007604F6" w:rsidRPr="00032AD4" w:rsidRDefault="007604F6" w:rsidP="007604F6">
      <w:pPr>
        <w:pStyle w:val="afff3"/>
        <w:spacing w:line="240" w:lineRule="auto"/>
        <w:ind w:firstLine="709"/>
      </w:pPr>
      <w:r w:rsidRPr="00032AD4">
        <w:rPr>
          <w:caps w:val="0"/>
          <w:color w:val="00000A"/>
        </w:rPr>
        <w:t>•программу формирования экологической культуры здорового и безопасного образа жизни;</w:t>
      </w:r>
    </w:p>
    <w:p w:rsidR="007604F6" w:rsidRPr="00032AD4" w:rsidRDefault="007604F6" w:rsidP="007604F6">
      <w:pPr>
        <w:pStyle w:val="afff3"/>
        <w:spacing w:line="240" w:lineRule="auto"/>
        <w:ind w:firstLine="709"/>
      </w:pPr>
      <w:r w:rsidRPr="00032AD4">
        <w:rPr>
          <w:caps w:val="0"/>
          <w:color w:val="00000A"/>
        </w:rPr>
        <w:t>•программу коррекционной работы;</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caps/>
          <w:sz w:val="28"/>
          <w:szCs w:val="28"/>
        </w:rPr>
        <w:t>•</w:t>
      </w:r>
      <w:r w:rsidRPr="00032AD4">
        <w:rPr>
          <w:rFonts w:ascii="Times New Roman" w:hAnsi="Times New Roman" w:cs="Times New Roman"/>
          <w:sz w:val="28"/>
          <w:szCs w:val="28"/>
        </w:rPr>
        <w:t>программу внеурочной деятельности.</w:t>
      </w:r>
    </w:p>
    <w:p w:rsidR="007604F6" w:rsidRPr="00032AD4" w:rsidRDefault="007604F6" w:rsidP="007604F6">
      <w:pPr>
        <w:pStyle w:val="af9"/>
        <w:spacing w:after="0"/>
        <w:ind w:firstLine="709"/>
        <w:rPr>
          <w:sz w:val="28"/>
          <w:szCs w:val="28"/>
        </w:rPr>
      </w:pPr>
      <w:r w:rsidRPr="00032AD4">
        <w:rPr>
          <w:sz w:val="28"/>
          <w:szCs w:val="28"/>
        </w:rPr>
        <w:t xml:space="preserve">Организационный </w:t>
      </w:r>
      <w:r w:rsidRPr="00032AD4">
        <w:rPr>
          <w:rStyle w:val="afff0"/>
          <w:caps w:val="0"/>
          <w:color w:val="00000A"/>
          <w:kern w:val="28"/>
        </w:rPr>
        <w:t>раздел определяет общие рамки организации образовательного процесса, а также механизмы реализации компонентов АООП НОО.</w:t>
      </w:r>
    </w:p>
    <w:p w:rsidR="007604F6" w:rsidRPr="00032AD4" w:rsidRDefault="007604F6" w:rsidP="007604F6">
      <w:pPr>
        <w:pStyle w:val="afff3"/>
        <w:spacing w:line="240" w:lineRule="auto"/>
        <w:ind w:firstLine="709"/>
        <w:rPr>
          <w:color w:val="00000A"/>
        </w:rPr>
      </w:pPr>
      <w:r w:rsidRPr="00032AD4">
        <w:rPr>
          <w:caps w:val="0"/>
          <w:color w:val="00000A"/>
        </w:rPr>
        <w:t>Организационный раздел включает:</w:t>
      </w:r>
    </w:p>
    <w:p w:rsidR="007604F6" w:rsidRPr="00032AD4" w:rsidRDefault="007604F6" w:rsidP="007604F6">
      <w:pPr>
        <w:pStyle w:val="afff3"/>
        <w:spacing w:line="240" w:lineRule="auto"/>
        <w:ind w:firstLine="709"/>
      </w:pPr>
      <w:r w:rsidRPr="00032AD4">
        <w:rPr>
          <w:caps w:val="0"/>
          <w:color w:val="00000A"/>
        </w:rPr>
        <w:t>•учебный план начального общего образования;</w:t>
      </w:r>
    </w:p>
    <w:p w:rsidR="007604F6" w:rsidRPr="00032AD4" w:rsidRDefault="007604F6" w:rsidP="007604F6">
      <w:pPr>
        <w:pStyle w:val="afff3"/>
        <w:spacing w:line="240" w:lineRule="auto"/>
        <w:ind w:firstLine="709"/>
      </w:pPr>
      <w:r w:rsidRPr="00032AD4">
        <w:rPr>
          <w:caps w:val="0"/>
          <w:color w:val="00000A"/>
        </w:rPr>
        <w:t>•систему специальных условий реализации АООП НОО в соответствии с требованиями Стандарта.</w:t>
      </w:r>
    </w:p>
    <w:p w:rsidR="007604F6" w:rsidRPr="00032AD4" w:rsidRDefault="007604F6" w:rsidP="007604F6">
      <w:pPr>
        <w:pStyle w:val="1a"/>
        <w:tabs>
          <w:tab w:val="left" w:pos="0"/>
          <w:tab w:val="right" w:leader="dot" w:pos="9639"/>
        </w:tabs>
        <w:spacing w:after="0" w:line="240" w:lineRule="auto"/>
        <w:ind w:firstLine="720"/>
        <w:jc w:val="both"/>
        <w:rPr>
          <w:rFonts w:ascii="Times New Roman" w:hAnsi="Times New Roman" w:cs="Times New Roman"/>
          <w:sz w:val="28"/>
          <w:szCs w:val="28"/>
        </w:rPr>
      </w:pPr>
      <w:r w:rsidRPr="00032AD4">
        <w:rPr>
          <w:rFonts w:ascii="Times New Roman" w:hAnsi="Times New Roman" w:cs="Times New Roman"/>
          <w:b/>
          <w:sz w:val="28"/>
          <w:szCs w:val="28"/>
        </w:rPr>
        <w:t>Принципы и подходы к формированию адаптированной основной общеобразовательной программы начального общего образования обучающихся с задержкой психического развития</w:t>
      </w:r>
    </w:p>
    <w:p w:rsidR="007604F6" w:rsidRPr="00032AD4" w:rsidRDefault="007604F6" w:rsidP="007604F6">
      <w:pPr>
        <w:pStyle w:val="afff3"/>
        <w:spacing w:line="240" w:lineRule="auto"/>
        <w:ind w:firstLine="709"/>
      </w:pPr>
      <w:r w:rsidRPr="00032AD4">
        <w:rPr>
          <w:caps w:val="0"/>
          <w:color w:val="00000A"/>
        </w:rPr>
        <w:t>В основу разработки и реализации АООП</w:t>
      </w:r>
      <w:r w:rsidRPr="00032AD4">
        <w:rPr>
          <w:bCs/>
          <w:iCs/>
          <w:caps w:val="0"/>
          <w:color w:val="00000A"/>
        </w:rPr>
        <w:t xml:space="preserve"> НОО</w:t>
      </w:r>
      <w:r w:rsidRPr="00032AD4">
        <w:rPr>
          <w:caps w:val="0"/>
          <w:color w:val="00000A"/>
        </w:rPr>
        <w:t xml:space="preserve"> учащихся</w:t>
      </w:r>
      <w:r w:rsidRPr="00032AD4">
        <w:rPr>
          <w:color w:val="00000A"/>
        </w:rPr>
        <w:t xml:space="preserve"> </w:t>
      </w:r>
      <w:r w:rsidRPr="00032AD4">
        <w:rPr>
          <w:caps w:val="0"/>
          <w:color w:val="00000A"/>
        </w:rPr>
        <w:t xml:space="preserve">с ЗПР заложены </w:t>
      </w:r>
      <w:r w:rsidRPr="00032AD4">
        <w:rPr>
          <w:i/>
          <w:caps w:val="0"/>
          <w:color w:val="00000A"/>
        </w:rPr>
        <w:t xml:space="preserve">дифференцированный </w:t>
      </w:r>
      <w:r w:rsidRPr="00032AD4">
        <w:rPr>
          <w:caps w:val="0"/>
          <w:color w:val="00000A"/>
        </w:rPr>
        <w:t>и</w:t>
      </w:r>
      <w:r w:rsidRPr="00032AD4">
        <w:rPr>
          <w:i/>
          <w:caps w:val="0"/>
          <w:color w:val="00000A"/>
        </w:rPr>
        <w:t xml:space="preserve"> деятельностный подходы</w:t>
      </w:r>
      <w:r w:rsidRPr="00032AD4">
        <w:rPr>
          <w:caps w:val="0"/>
          <w:color w:val="00000A"/>
        </w:rPr>
        <w:t>.</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bCs/>
          <w:i/>
          <w:iCs/>
          <w:sz w:val="28"/>
          <w:szCs w:val="28"/>
        </w:rPr>
        <w:t>Дифференцированный подход</w:t>
      </w:r>
      <w:r w:rsidRPr="00032AD4">
        <w:rPr>
          <w:rFonts w:ascii="Times New Roman" w:hAnsi="Times New Roman" w:cs="Times New Roman"/>
          <w:bCs/>
          <w:iCs/>
          <w:sz w:val="28"/>
          <w:szCs w:val="28"/>
        </w:rPr>
        <w:t xml:space="preserve"> к разработке и реализации АООП НОО </w:t>
      </w:r>
      <w:r w:rsidRPr="00032AD4">
        <w:rPr>
          <w:rFonts w:ascii="Times New Roman" w:hAnsi="Times New Roman" w:cs="Times New Roman"/>
          <w:sz w:val="28"/>
          <w:szCs w:val="28"/>
        </w:rPr>
        <w:t>учащихся</w:t>
      </w:r>
      <w:r w:rsidRPr="00032AD4">
        <w:rPr>
          <w:rFonts w:ascii="Times New Roman" w:hAnsi="Times New Roman" w:cs="Times New Roman"/>
          <w:bCs/>
          <w:iCs/>
          <w:sz w:val="28"/>
          <w:szCs w:val="28"/>
        </w:rPr>
        <w:t xml:space="preserve">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w:t>
      </w:r>
      <w:r w:rsidRPr="00032AD4">
        <w:rPr>
          <w:rFonts w:ascii="Times New Roman" w:hAnsi="Times New Roman" w:cs="Times New Roman"/>
          <w:sz w:val="28"/>
          <w:szCs w:val="28"/>
        </w:rPr>
        <w:t>учащихся с ЗПР</w:t>
      </w:r>
      <w:r w:rsidRPr="00032AD4">
        <w:rPr>
          <w:rFonts w:ascii="Times New Roman" w:hAnsi="Times New Roman" w:cs="Times New Roman"/>
          <w:bCs/>
          <w:iCs/>
          <w:sz w:val="28"/>
          <w:szCs w:val="28"/>
        </w:rPr>
        <w:t xml:space="preserve">, в том числе и на основе индивидуального учебного плана. Варианты АООП НОО </w:t>
      </w:r>
      <w:r w:rsidRPr="00032AD4">
        <w:rPr>
          <w:rFonts w:ascii="Times New Roman" w:hAnsi="Times New Roman" w:cs="Times New Roman"/>
          <w:sz w:val="28"/>
          <w:szCs w:val="28"/>
        </w:rPr>
        <w:t xml:space="preserve">учащихся с ЗПР </w:t>
      </w:r>
      <w:r w:rsidRPr="00032AD4">
        <w:rPr>
          <w:rFonts w:ascii="Times New Roman" w:hAnsi="Times New Roman" w:cs="Times New Roman"/>
          <w:bCs/>
          <w:iCs/>
          <w:sz w:val="28"/>
          <w:szCs w:val="28"/>
        </w:rPr>
        <w:t xml:space="preserve">создаются и реализуются в соответствии с дифференцировано сформулированными требованиями в </w:t>
      </w:r>
      <w:r w:rsidRPr="00032AD4">
        <w:rPr>
          <w:rFonts w:ascii="Times New Roman" w:hAnsi="Times New Roman" w:cs="Times New Roman"/>
          <w:sz w:val="28"/>
          <w:szCs w:val="28"/>
        </w:rPr>
        <w:t>ФГОС НОО обучающихся с ОВЗ</w:t>
      </w:r>
      <w:r w:rsidRPr="00032AD4">
        <w:rPr>
          <w:rFonts w:ascii="Times New Roman" w:hAnsi="Times New Roman" w:cs="Times New Roman"/>
          <w:bCs/>
          <w:iCs/>
          <w:sz w:val="28"/>
          <w:szCs w:val="28"/>
        </w:rPr>
        <w:t xml:space="preserve"> к:</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w:t>
      </w:r>
      <w:r w:rsidRPr="00032AD4">
        <w:rPr>
          <w:rFonts w:ascii="Times New Roman" w:hAnsi="Times New Roman" w:cs="Times New Roman"/>
          <w:bCs/>
          <w:iCs/>
          <w:sz w:val="28"/>
          <w:szCs w:val="28"/>
        </w:rPr>
        <w:t>структуре АООП НОО;</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w:t>
      </w:r>
      <w:r w:rsidRPr="00032AD4">
        <w:rPr>
          <w:rFonts w:ascii="Times New Roman" w:hAnsi="Times New Roman" w:cs="Times New Roman"/>
          <w:bCs/>
          <w:iCs/>
          <w:sz w:val="28"/>
          <w:szCs w:val="28"/>
        </w:rPr>
        <w:t xml:space="preserve">условиям реализации АООП НОО; </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w:t>
      </w:r>
      <w:r w:rsidRPr="00032AD4">
        <w:rPr>
          <w:rFonts w:ascii="Times New Roman" w:hAnsi="Times New Roman" w:cs="Times New Roman"/>
          <w:bCs/>
          <w:iCs/>
          <w:sz w:val="28"/>
          <w:szCs w:val="28"/>
        </w:rPr>
        <w:t>результатам освоения АООП НОО.</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bCs/>
          <w:iCs/>
          <w:sz w:val="28"/>
          <w:szCs w:val="28"/>
        </w:rPr>
        <w:t xml:space="preserve">Применение дифференцированного подхода к созданию и реализации АООП НОО обеспечивает </w:t>
      </w:r>
      <w:r w:rsidRPr="00032AD4">
        <w:rPr>
          <w:rFonts w:ascii="Times New Roman" w:hAnsi="Times New Roman" w:cs="Times New Roman"/>
          <w:sz w:val="28"/>
          <w:szCs w:val="28"/>
        </w:rPr>
        <w:t>разнообразие содержания, предоставляя учащимся</w:t>
      </w:r>
      <w:r w:rsidRPr="00032AD4">
        <w:rPr>
          <w:rFonts w:ascii="Times New Roman" w:hAnsi="Times New Roman" w:cs="Times New Roman"/>
          <w:bCs/>
          <w:iCs/>
          <w:sz w:val="28"/>
          <w:szCs w:val="28"/>
        </w:rPr>
        <w:t xml:space="preserve"> с ЗПР </w:t>
      </w:r>
      <w:r w:rsidRPr="00032AD4">
        <w:rPr>
          <w:rFonts w:ascii="Times New Roman" w:hAnsi="Times New Roman" w:cs="Times New Roman"/>
          <w:sz w:val="28"/>
          <w:szCs w:val="28"/>
        </w:rPr>
        <w:t xml:space="preserve">возможность реализовать индивидуальный потенциал развития. </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bCs/>
          <w:i/>
          <w:iCs/>
          <w:sz w:val="28"/>
          <w:szCs w:val="28"/>
        </w:rPr>
        <w:t>Деятельностный</w:t>
      </w:r>
      <w:r w:rsidRPr="00032AD4">
        <w:rPr>
          <w:rFonts w:ascii="Times New Roman" w:hAnsi="Times New Roman" w:cs="Times New Roman"/>
          <w:i/>
          <w:sz w:val="28"/>
          <w:szCs w:val="28"/>
        </w:rPr>
        <w:t xml:space="preserve"> подход</w:t>
      </w:r>
      <w:r w:rsidRPr="00032AD4">
        <w:rPr>
          <w:rFonts w:ascii="Times New Roman" w:hAnsi="Times New Roman" w:cs="Times New Roman"/>
          <w:sz w:val="28"/>
          <w:szCs w:val="28"/>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Деятельностный подход в образовании строится на признании того, что развитие личности учащихся с ЗПР младшего школьного возраста определяется характером организации доступной им деятельности (предметно-практической и учебной). </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Основным средством реализации деятельностного подхода в образовании является обучение как процесс организации познавательной и </w:t>
      </w:r>
      <w:r w:rsidRPr="00032AD4">
        <w:rPr>
          <w:rFonts w:ascii="Times New Roman" w:hAnsi="Times New Roman" w:cs="Times New Roman"/>
          <w:sz w:val="28"/>
          <w:szCs w:val="28"/>
        </w:rPr>
        <w:lastRenderedPageBreak/>
        <w:t>предметно-практической деятельности учащихся, обеспечивающий овладение ими содержанием образования.</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В контексте разработки АООП НОО учащихся с ЗПР реализация деятельностного подхода обеспечивает:</w:t>
      </w:r>
    </w:p>
    <w:p w:rsidR="007604F6" w:rsidRPr="00032AD4" w:rsidRDefault="007604F6" w:rsidP="007604F6">
      <w:pPr>
        <w:pStyle w:val="1a"/>
        <w:numPr>
          <w:ilvl w:val="0"/>
          <w:numId w:val="125"/>
        </w:numPr>
        <w:suppressAutoHyphens w:val="0"/>
        <w:spacing w:after="0" w:line="240" w:lineRule="auto"/>
        <w:ind w:left="0"/>
        <w:jc w:val="both"/>
        <w:rPr>
          <w:rFonts w:ascii="Times New Roman" w:hAnsi="Times New Roman" w:cs="Times New Roman"/>
          <w:sz w:val="28"/>
          <w:szCs w:val="28"/>
        </w:rPr>
      </w:pPr>
      <w:r w:rsidRPr="00032AD4">
        <w:rPr>
          <w:rFonts w:ascii="Times New Roman" w:hAnsi="Times New Roman" w:cs="Times New Roman"/>
          <w:sz w:val="28"/>
          <w:szCs w:val="28"/>
        </w:rPr>
        <w:t>придание результатам образования социально и личностно значимого характера;</w:t>
      </w:r>
    </w:p>
    <w:p w:rsidR="007604F6" w:rsidRPr="00032AD4" w:rsidRDefault="007604F6" w:rsidP="007604F6">
      <w:pPr>
        <w:pStyle w:val="1a"/>
        <w:numPr>
          <w:ilvl w:val="0"/>
          <w:numId w:val="125"/>
        </w:numPr>
        <w:suppressAutoHyphens w:val="0"/>
        <w:spacing w:after="0" w:line="240" w:lineRule="auto"/>
        <w:ind w:left="0"/>
        <w:jc w:val="both"/>
        <w:rPr>
          <w:rFonts w:ascii="Times New Roman" w:hAnsi="Times New Roman" w:cs="Times New Roman"/>
          <w:sz w:val="28"/>
          <w:szCs w:val="28"/>
        </w:rPr>
      </w:pPr>
      <w:r w:rsidRPr="00032AD4">
        <w:rPr>
          <w:rFonts w:ascii="Times New Roman" w:hAnsi="Times New Roman" w:cs="Times New Roman"/>
          <w:sz w:val="28"/>
          <w:szCs w:val="28"/>
        </w:rPr>
        <w:t>прочное усвоение учащимися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7604F6" w:rsidRPr="00032AD4" w:rsidRDefault="007604F6" w:rsidP="007604F6">
      <w:pPr>
        <w:pStyle w:val="1a"/>
        <w:numPr>
          <w:ilvl w:val="0"/>
          <w:numId w:val="125"/>
        </w:numPr>
        <w:suppressAutoHyphens w:val="0"/>
        <w:spacing w:after="0" w:line="240" w:lineRule="auto"/>
        <w:ind w:left="0"/>
        <w:jc w:val="both"/>
        <w:rPr>
          <w:rFonts w:ascii="Times New Roman" w:hAnsi="Times New Roman" w:cs="Times New Roman"/>
          <w:sz w:val="28"/>
          <w:szCs w:val="28"/>
        </w:rPr>
      </w:pPr>
      <w:r w:rsidRPr="00032AD4">
        <w:rPr>
          <w:rFonts w:ascii="Times New Roman" w:hAnsi="Times New Roman" w:cs="Times New Roman"/>
          <w:sz w:val="28"/>
          <w:szCs w:val="28"/>
        </w:rPr>
        <w:t>существенное повышение мотивации и интереса к учению, приобретению нового опыта деятельности и поведения;</w:t>
      </w:r>
    </w:p>
    <w:p w:rsidR="007604F6" w:rsidRPr="00032AD4" w:rsidRDefault="007604F6" w:rsidP="007604F6">
      <w:pPr>
        <w:pStyle w:val="1a"/>
        <w:numPr>
          <w:ilvl w:val="0"/>
          <w:numId w:val="125"/>
        </w:numPr>
        <w:suppressAutoHyphens w:val="0"/>
        <w:spacing w:after="0" w:line="240" w:lineRule="auto"/>
        <w:ind w:left="0"/>
        <w:jc w:val="both"/>
        <w:rPr>
          <w:rFonts w:ascii="Times New Roman" w:hAnsi="Times New Roman" w:cs="Times New Roman"/>
          <w:sz w:val="28"/>
          <w:szCs w:val="28"/>
        </w:rPr>
      </w:pPr>
      <w:r w:rsidRPr="00032AD4">
        <w:rPr>
          <w:rFonts w:ascii="Times New Roman" w:hAnsi="Times New Roman" w:cs="Times New Roman"/>
          <w:sz w:val="28"/>
          <w:szCs w:val="28"/>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В основу </w:t>
      </w:r>
      <w:r w:rsidRPr="00032AD4">
        <w:rPr>
          <w:rFonts w:ascii="Times New Roman" w:hAnsi="Times New Roman" w:cs="Times New Roman"/>
          <w:spacing w:val="2"/>
          <w:sz w:val="28"/>
          <w:szCs w:val="28"/>
        </w:rPr>
        <w:t xml:space="preserve">формирования АООП НОО </w:t>
      </w:r>
      <w:r w:rsidRPr="00032AD4">
        <w:rPr>
          <w:rFonts w:ascii="Times New Roman" w:hAnsi="Times New Roman" w:cs="Times New Roman"/>
          <w:sz w:val="28"/>
          <w:szCs w:val="28"/>
        </w:rPr>
        <w:t xml:space="preserve">учащихся с ЗПР положены следующие </w:t>
      </w:r>
      <w:r w:rsidRPr="00032AD4">
        <w:rPr>
          <w:rFonts w:ascii="Times New Roman" w:hAnsi="Times New Roman" w:cs="Times New Roman"/>
          <w:b/>
          <w:sz w:val="28"/>
          <w:szCs w:val="28"/>
        </w:rPr>
        <w:t>принципы</w:t>
      </w:r>
      <w:r w:rsidRPr="00032AD4">
        <w:rPr>
          <w:rFonts w:ascii="Times New Roman" w:hAnsi="Times New Roman" w:cs="Times New Roman"/>
          <w:sz w:val="28"/>
          <w:szCs w:val="28"/>
        </w:rPr>
        <w:t>:</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•принципы государственной политики РФ в области образования</w:t>
      </w:r>
      <w:r w:rsidRPr="00032AD4">
        <w:rPr>
          <w:rStyle w:val="afff1"/>
          <w:rFonts w:ascii="Times New Roman" w:hAnsi="Times New Roman" w:cs="Times New Roman"/>
          <w:sz w:val="28"/>
          <w:szCs w:val="28"/>
        </w:rPr>
        <w:footnoteReference w:id="2"/>
      </w:r>
      <w:r w:rsidRPr="00032AD4">
        <w:rPr>
          <w:rFonts w:ascii="Times New Roman" w:hAnsi="Times New Roman" w:cs="Times New Roman"/>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•принцип учета типологических и индивидуальных образовательных потребностей обучающихся;</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•принцип коррекционной направленности образовательного процесса;</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•принцип развивающей направленности образовательного процесса, ориентирующий его на развитие личности учащегося и расширение его «зоны ближайшего развития» с учетом особых образовательных потребностей;</w:t>
      </w:r>
    </w:p>
    <w:p w:rsidR="007604F6" w:rsidRPr="00032AD4" w:rsidRDefault="007604F6" w:rsidP="007604F6">
      <w:pPr>
        <w:pStyle w:val="1a"/>
        <w:spacing w:after="0" w:line="240" w:lineRule="auto"/>
        <w:ind w:firstLine="709"/>
        <w:rPr>
          <w:rFonts w:ascii="Times New Roman" w:hAnsi="Times New Roman" w:cs="Times New Roman"/>
          <w:sz w:val="28"/>
          <w:szCs w:val="28"/>
        </w:rPr>
      </w:pPr>
      <w:r w:rsidRPr="00032AD4">
        <w:rPr>
          <w:rFonts w:ascii="Times New Roman" w:hAnsi="Times New Roman" w:cs="Times New Roman"/>
          <w:sz w:val="28"/>
          <w:szCs w:val="28"/>
        </w:rPr>
        <w:t xml:space="preserve">•онтогенетический принцип; </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учащихся с задержкой психического развития;</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lastRenderedPageBreak/>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7604F6" w:rsidRPr="00032AD4" w:rsidRDefault="007604F6" w:rsidP="007604F6">
      <w:pPr>
        <w:pStyle w:val="1a"/>
        <w:spacing w:after="0" w:line="24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•принцип сотрудничества с семьей.</w:t>
      </w:r>
    </w:p>
    <w:p w:rsidR="007604F6" w:rsidRPr="00032AD4" w:rsidRDefault="007604F6" w:rsidP="007604F6">
      <w:pPr>
        <w:pStyle w:val="1a"/>
        <w:tabs>
          <w:tab w:val="left" w:pos="0"/>
          <w:tab w:val="right" w:leader="dot" w:pos="9639"/>
        </w:tabs>
        <w:spacing w:after="0" w:line="240" w:lineRule="auto"/>
        <w:ind w:firstLine="720"/>
        <w:jc w:val="both"/>
        <w:rPr>
          <w:rFonts w:ascii="Times New Roman" w:hAnsi="Times New Roman" w:cs="Times New Roman"/>
          <w:b/>
          <w:caps/>
          <w:sz w:val="28"/>
          <w:szCs w:val="28"/>
        </w:rPr>
      </w:pPr>
    </w:p>
    <w:p w:rsidR="007604F6" w:rsidRPr="00032AD4" w:rsidRDefault="007604F6" w:rsidP="007604F6">
      <w:pPr>
        <w:pStyle w:val="1a"/>
        <w:tabs>
          <w:tab w:val="left" w:pos="0"/>
          <w:tab w:val="right" w:leader="dot" w:pos="9639"/>
        </w:tabs>
        <w:spacing w:after="0" w:line="360" w:lineRule="auto"/>
        <w:ind w:firstLine="720"/>
        <w:jc w:val="both"/>
        <w:rPr>
          <w:rFonts w:ascii="Times New Roman" w:hAnsi="Times New Roman" w:cs="Times New Roman"/>
          <w:b/>
          <w:caps/>
          <w:sz w:val="28"/>
          <w:szCs w:val="28"/>
        </w:rPr>
      </w:pPr>
    </w:p>
    <w:p w:rsidR="006E5732" w:rsidRPr="00032AD4" w:rsidRDefault="006E5732" w:rsidP="00C432C4">
      <w:pP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7604F6" w:rsidRPr="00032AD4" w:rsidRDefault="007604F6">
      <w:pPr>
        <w:jc w:val="center"/>
        <w:rPr>
          <w:rFonts w:ascii="Times New Roman" w:hAnsi="Times New Roman" w:cs="Times New Roman"/>
          <w:b/>
          <w:sz w:val="28"/>
          <w:szCs w:val="28"/>
        </w:rPr>
      </w:pPr>
    </w:p>
    <w:p w:rsidR="00DE02BF" w:rsidRPr="00032AD4" w:rsidRDefault="007604F6">
      <w:pPr>
        <w:jc w:val="center"/>
        <w:rPr>
          <w:rFonts w:ascii="Times New Roman" w:hAnsi="Times New Roman" w:cs="Times New Roman"/>
          <w:b/>
          <w:sz w:val="28"/>
          <w:szCs w:val="28"/>
        </w:rPr>
      </w:pPr>
      <w:r w:rsidRPr="00032AD4">
        <w:rPr>
          <w:rFonts w:ascii="Times New Roman" w:hAnsi="Times New Roman" w:cs="Times New Roman"/>
          <w:b/>
          <w:sz w:val="28"/>
          <w:szCs w:val="28"/>
        </w:rPr>
        <w:lastRenderedPageBreak/>
        <w:t>2</w:t>
      </w:r>
      <w:r w:rsidR="00DE02BF" w:rsidRPr="00032AD4">
        <w:rPr>
          <w:rFonts w:ascii="Times New Roman" w:hAnsi="Times New Roman" w:cs="Times New Roman"/>
          <w:b/>
          <w:sz w:val="28"/>
          <w:szCs w:val="28"/>
        </w:rPr>
        <w:t>.</w:t>
      </w:r>
      <w:r w:rsidRPr="00032AD4">
        <w:rPr>
          <w:rFonts w:ascii="Times New Roman" w:hAnsi="Times New Roman" w:cs="Times New Roman"/>
          <w:b/>
          <w:sz w:val="28"/>
          <w:szCs w:val="28"/>
        </w:rPr>
        <w:t xml:space="preserve"> </w:t>
      </w:r>
      <w:r w:rsidR="00DE02BF" w:rsidRPr="00032AD4">
        <w:rPr>
          <w:rFonts w:ascii="Times New Roman" w:hAnsi="Times New Roman" w:cs="Times New Roman"/>
          <w:b/>
          <w:sz w:val="28"/>
          <w:szCs w:val="28"/>
        </w:rPr>
        <w:t>ЦЕЛЕВОЙ РАЗДЕЛ</w:t>
      </w:r>
    </w:p>
    <w:p w:rsidR="00DE02BF" w:rsidRPr="00032AD4" w:rsidRDefault="00DE02BF">
      <w:pPr>
        <w:jc w:val="center"/>
        <w:rPr>
          <w:rFonts w:ascii="Times New Roman" w:hAnsi="Times New Roman" w:cs="Times New Roman"/>
          <w:b/>
          <w:sz w:val="28"/>
          <w:szCs w:val="28"/>
        </w:rPr>
      </w:pPr>
    </w:p>
    <w:p w:rsidR="00DE02BF" w:rsidRPr="00032AD4" w:rsidRDefault="007604F6">
      <w:pPr>
        <w:jc w:val="center"/>
        <w:rPr>
          <w:rFonts w:ascii="Times New Roman" w:hAnsi="Times New Roman" w:cs="Times New Roman"/>
          <w:b/>
          <w:kern w:val="28"/>
          <w:sz w:val="28"/>
          <w:szCs w:val="28"/>
        </w:rPr>
      </w:pPr>
      <w:r w:rsidRPr="00032AD4">
        <w:rPr>
          <w:rFonts w:ascii="Times New Roman" w:hAnsi="Times New Roman" w:cs="Times New Roman"/>
          <w:b/>
          <w:kern w:val="28"/>
          <w:sz w:val="28"/>
          <w:szCs w:val="28"/>
        </w:rPr>
        <w:t>2</w:t>
      </w:r>
      <w:r w:rsidR="00DE02BF" w:rsidRPr="00032AD4">
        <w:rPr>
          <w:rFonts w:ascii="Times New Roman" w:hAnsi="Times New Roman" w:cs="Times New Roman"/>
          <w:b/>
          <w:kern w:val="28"/>
          <w:sz w:val="28"/>
          <w:szCs w:val="28"/>
        </w:rPr>
        <w:t xml:space="preserve">.1. </w:t>
      </w:r>
      <w:r w:rsidRPr="00032AD4">
        <w:rPr>
          <w:rFonts w:ascii="Times New Roman" w:hAnsi="Times New Roman" w:cs="Times New Roman"/>
          <w:b/>
          <w:kern w:val="28"/>
          <w:sz w:val="28"/>
          <w:szCs w:val="28"/>
        </w:rPr>
        <w:t>Пояснительная записка</w:t>
      </w:r>
    </w:p>
    <w:p w:rsidR="00DE02BF" w:rsidRPr="00032AD4" w:rsidRDefault="00DE02BF">
      <w:pPr>
        <w:jc w:val="both"/>
        <w:rPr>
          <w:rFonts w:ascii="Times New Roman" w:hAnsi="Times New Roman" w:cs="Times New Roman"/>
          <w:b/>
          <w:sz w:val="28"/>
          <w:szCs w:val="28"/>
        </w:rPr>
      </w:pPr>
      <w:r w:rsidRPr="00032AD4">
        <w:rPr>
          <w:rFonts w:ascii="Times New Roman" w:hAnsi="Times New Roman" w:cs="Times New Roman"/>
          <w:b/>
          <w:sz w:val="28"/>
          <w:szCs w:val="28"/>
        </w:rPr>
        <w:t xml:space="preserve">       </w:t>
      </w:r>
    </w:p>
    <w:p w:rsidR="00DE02BF" w:rsidRPr="00032AD4" w:rsidRDefault="00520FED" w:rsidP="000C2A23">
      <w:pPr>
        <w:spacing w:line="100" w:lineRule="atLeast"/>
        <w:ind w:firstLine="709"/>
        <w:jc w:val="both"/>
        <w:rPr>
          <w:rFonts w:ascii="Times New Roman" w:hAnsi="Times New Roman" w:cs="Times New Roman"/>
          <w:sz w:val="28"/>
          <w:szCs w:val="28"/>
        </w:rPr>
      </w:pPr>
      <w:r w:rsidRPr="00032AD4">
        <w:rPr>
          <w:rFonts w:ascii="Times New Roman" w:hAnsi="Times New Roman" w:cs="Times New Roman"/>
          <w:b/>
          <w:sz w:val="28"/>
          <w:szCs w:val="28"/>
        </w:rPr>
        <w:t xml:space="preserve">Адаптированная основная </w:t>
      </w:r>
      <w:r w:rsidR="006C6591" w:rsidRPr="00032AD4">
        <w:rPr>
          <w:rFonts w:ascii="Times New Roman" w:hAnsi="Times New Roman" w:cs="Times New Roman"/>
          <w:b/>
          <w:sz w:val="28"/>
          <w:szCs w:val="28"/>
        </w:rPr>
        <w:t>образовательная программа начального общего образования обучающихся с задержкой психического развития</w:t>
      </w:r>
      <w:r w:rsidR="006C6591" w:rsidRPr="00032AD4">
        <w:rPr>
          <w:rFonts w:ascii="Times New Roman" w:hAnsi="Times New Roman" w:cs="Times New Roman"/>
          <w:sz w:val="28"/>
          <w:szCs w:val="28"/>
        </w:rPr>
        <w:t xml:space="preserve"> (далее – АООП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DE02BF" w:rsidRPr="00032AD4" w:rsidRDefault="00DE02BF">
      <w:pPr>
        <w:ind w:firstLine="709"/>
        <w:jc w:val="both"/>
        <w:rPr>
          <w:rFonts w:ascii="Times New Roman" w:hAnsi="Times New Roman" w:cs="Times New Roman"/>
          <w:sz w:val="28"/>
          <w:szCs w:val="28"/>
        </w:rPr>
      </w:pPr>
      <w:r w:rsidRPr="00032AD4">
        <w:rPr>
          <w:rFonts w:ascii="Times New Roman" w:hAnsi="Times New Roman" w:cs="Times New Roman"/>
          <w:sz w:val="28"/>
          <w:szCs w:val="28"/>
        </w:rPr>
        <w:t>Данная образовательная программа разработана на основе:</w:t>
      </w:r>
    </w:p>
    <w:p w:rsidR="00DE02BF" w:rsidRPr="00032AD4" w:rsidRDefault="00DE02BF">
      <w:pPr>
        <w:numPr>
          <w:ilvl w:val="0"/>
          <w:numId w:val="2"/>
        </w:numPr>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Федерального </w:t>
      </w:r>
      <w:r w:rsidR="00A40D51" w:rsidRPr="00032AD4">
        <w:rPr>
          <w:rFonts w:ascii="Times New Roman" w:hAnsi="Times New Roman" w:cs="Times New Roman"/>
          <w:sz w:val="28"/>
          <w:szCs w:val="28"/>
        </w:rPr>
        <w:t>закона «</w:t>
      </w:r>
      <w:r w:rsidRPr="00032AD4">
        <w:rPr>
          <w:rFonts w:ascii="Times New Roman" w:hAnsi="Times New Roman" w:cs="Times New Roman"/>
          <w:sz w:val="28"/>
          <w:szCs w:val="28"/>
        </w:rPr>
        <w:t>Об образовании в Российской Федерации</w:t>
      </w:r>
      <w:r w:rsidR="005D176C" w:rsidRPr="00032AD4">
        <w:rPr>
          <w:rFonts w:ascii="Times New Roman" w:hAnsi="Times New Roman" w:cs="Times New Roman"/>
          <w:sz w:val="28"/>
          <w:szCs w:val="28"/>
        </w:rPr>
        <w:t>» от 29.12.2012г.</w:t>
      </w:r>
      <w:r w:rsidRPr="00032AD4">
        <w:rPr>
          <w:rFonts w:ascii="Times New Roman" w:hAnsi="Times New Roman" w:cs="Times New Roman"/>
          <w:sz w:val="28"/>
          <w:szCs w:val="28"/>
        </w:rPr>
        <w:t xml:space="preserve"> №273-Ф3;</w:t>
      </w:r>
    </w:p>
    <w:p w:rsidR="00DE02BF" w:rsidRPr="00032AD4" w:rsidRDefault="00DE02BF">
      <w:pPr>
        <w:numPr>
          <w:ilvl w:val="0"/>
          <w:numId w:val="2"/>
        </w:numPr>
        <w:ind w:left="0" w:firstLine="709"/>
        <w:jc w:val="both"/>
        <w:rPr>
          <w:rFonts w:ascii="Times New Roman" w:eastAsia="Times New Roman" w:hAnsi="Times New Roman" w:cs="Times New Roman"/>
          <w:bCs/>
          <w:color w:val="000000"/>
          <w:sz w:val="28"/>
          <w:szCs w:val="28"/>
        </w:rPr>
      </w:pPr>
      <w:r w:rsidRPr="00032AD4">
        <w:rPr>
          <w:rFonts w:ascii="Times New Roman" w:eastAsia="Times New Roman" w:hAnsi="Times New Roman" w:cs="Times New Roman"/>
          <w:bCs/>
          <w:color w:val="000000"/>
          <w:sz w:val="28"/>
          <w:szCs w:val="28"/>
        </w:rPr>
        <w:t xml:space="preserve">Указа Президента РФ «О Национальной стратегии действий в интересах детей на 2012 - 2017 годы» </w:t>
      </w:r>
      <w:r w:rsidR="00A40D51" w:rsidRPr="00032AD4">
        <w:rPr>
          <w:rFonts w:ascii="Times New Roman" w:eastAsia="Times New Roman" w:hAnsi="Times New Roman" w:cs="Times New Roman"/>
          <w:bCs/>
          <w:color w:val="000000"/>
          <w:sz w:val="28"/>
          <w:szCs w:val="28"/>
        </w:rPr>
        <w:t>от 01.06.2012г.</w:t>
      </w:r>
      <w:r w:rsidRPr="00032AD4">
        <w:rPr>
          <w:rFonts w:ascii="Times New Roman" w:eastAsia="Times New Roman" w:hAnsi="Times New Roman" w:cs="Times New Roman"/>
          <w:bCs/>
          <w:color w:val="000000"/>
          <w:sz w:val="28"/>
          <w:szCs w:val="28"/>
        </w:rPr>
        <w:t xml:space="preserve"> № 761;</w:t>
      </w:r>
    </w:p>
    <w:p w:rsidR="005D176C" w:rsidRPr="00032AD4" w:rsidRDefault="005D176C" w:rsidP="005D176C">
      <w:pPr>
        <w:numPr>
          <w:ilvl w:val="0"/>
          <w:numId w:val="2"/>
        </w:numPr>
        <w:ind w:left="0" w:firstLine="709"/>
        <w:jc w:val="both"/>
        <w:rPr>
          <w:rFonts w:ascii="Times New Roman" w:hAnsi="Times New Roman" w:cs="Times New Roman"/>
          <w:color w:val="000000"/>
          <w:sz w:val="28"/>
          <w:szCs w:val="28"/>
        </w:rPr>
      </w:pPr>
      <w:r w:rsidRPr="00032AD4">
        <w:rPr>
          <w:rFonts w:ascii="Times New Roman" w:hAnsi="Times New Roman" w:cs="Times New Roman"/>
          <w:color w:val="000000"/>
          <w:sz w:val="28"/>
          <w:szCs w:val="28"/>
        </w:rPr>
        <w:t xml:space="preserve">Федерального государственного образовательного стандарта начального общего образования для детей с ограниченными возможностями здоровья (приказ Минобрнауки России от19.12.2014г. №1598); </w:t>
      </w:r>
    </w:p>
    <w:p w:rsidR="005D176C" w:rsidRPr="00032AD4" w:rsidRDefault="005D176C" w:rsidP="005D176C">
      <w:pPr>
        <w:numPr>
          <w:ilvl w:val="0"/>
          <w:numId w:val="2"/>
        </w:numPr>
        <w:ind w:left="0" w:firstLine="709"/>
        <w:jc w:val="both"/>
        <w:rPr>
          <w:rFonts w:ascii="Times New Roman" w:hAnsi="Times New Roman" w:cs="Times New Roman"/>
          <w:sz w:val="28"/>
          <w:szCs w:val="28"/>
        </w:rPr>
      </w:pPr>
      <w:r w:rsidRPr="00032AD4">
        <w:rPr>
          <w:rFonts w:ascii="Times New Roman" w:hAnsi="Times New Roman" w:cs="Times New Roman"/>
          <w:sz w:val="28"/>
          <w:szCs w:val="28"/>
        </w:rPr>
        <w:t>Примерной адаптированной основной общеобразовательной программы начального общего образования обучающихся с задержкой психического развития;</w:t>
      </w:r>
    </w:p>
    <w:p w:rsidR="0006509A" w:rsidRPr="00032AD4" w:rsidRDefault="0006509A" w:rsidP="005D176C">
      <w:pPr>
        <w:numPr>
          <w:ilvl w:val="0"/>
          <w:numId w:val="2"/>
        </w:numPr>
        <w:ind w:left="0" w:firstLine="709"/>
        <w:jc w:val="both"/>
        <w:rPr>
          <w:rFonts w:ascii="Times New Roman" w:hAnsi="Times New Roman" w:cs="Times New Roman"/>
          <w:sz w:val="28"/>
          <w:szCs w:val="28"/>
        </w:rPr>
      </w:pPr>
      <w:r w:rsidRPr="00032AD4">
        <w:rPr>
          <w:rFonts w:ascii="Times New Roman" w:hAnsi="Times New Roman" w:cs="Times New Roman"/>
          <w:sz w:val="28"/>
          <w:szCs w:val="28"/>
        </w:rPr>
        <w:t>Санитарно-эпидемиологических правил и нормативах СанПиН 2.4.2.3286-15, утвержденных постановлением Главного государственного санитарного врача РФ от 10.07.2015г. №26;</w:t>
      </w:r>
    </w:p>
    <w:p w:rsidR="00DE02BF" w:rsidRPr="00032AD4" w:rsidRDefault="00DE02BF">
      <w:pPr>
        <w:numPr>
          <w:ilvl w:val="0"/>
          <w:numId w:val="2"/>
        </w:numPr>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нормативно-методической документации Министерства образования и науки РФ и других нормативно-правовых актов в области образования; </w:t>
      </w:r>
    </w:p>
    <w:p w:rsidR="00DE02BF" w:rsidRPr="00032AD4" w:rsidRDefault="0092501A" w:rsidP="004A14A1">
      <w:pPr>
        <w:numPr>
          <w:ilvl w:val="0"/>
          <w:numId w:val="2"/>
        </w:numPr>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6E5732" w:rsidRPr="00032AD4">
        <w:rPr>
          <w:rFonts w:ascii="Times New Roman" w:hAnsi="Times New Roman" w:cs="Times New Roman"/>
          <w:sz w:val="28"/>
          <w:szCs w:val="28"/>
        </w:rPr>
        <w:t xml:space="preserve">Устава </w:t>
      </w:r>
      <w:r w:rsidR="007604F6" w:rsidRPr="00032AD4">
        <w:rPr>
          <w:rFonts w:ascii="Times New Roman" w:hAnsi="Times New Roman" w:cs="Times New Roman"/>
          <w:sz w:val="28"/>
          <w:szCs w:val="28"/>
        </w:rPr>
        <w:t>МАОУ СОШ №8.</w:t>
      </w:r>
    </w:p>
    <w:p w:rsidR="00DE02BF" w:rsidRPr="00032AD4" w:rsidRDefault="00DE02BF">
      <w:pPr>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          </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i/>
          <w:sz w:val="28"/>
          <w:szCs w:val="28"/>
        </w:rPr>
        <w:t xml:space="preserve">Адаптированная основная образовательная программа начального общего образования </w:t>
      </w:r>
      <w:r w:rsidR="001531C3" w:rsidRPr="00032AD4">
        <w:rPr>
          <w:rFonts w:ascii="Times New Roman" w:hAnsi="Times New Roman" w:cs="Times New Roman"/>
          <w:i/>
          <w:sz w:val="28"/>
          <w:szCs w:val="28"/>
        </w:rPr>
        <w:t xml:space="preserve">для обучающихся с ОВЗ </w:t>
      </w:r>
      <w:r w:rsidRPr="00032AD4">
        <w:rPr>
          <w:rFonts w:ascii="Times New Roman" w:hAnsi="Times New Roman" w:cs="Times New Roman"/>
          <w:i/>
          <w:sz w:val="28"/>
          <w:szCs w:val="28"/>
        </w:rPr>
        <w:t>(далее АООП НОО</w:t>
      </w:r>
      <w:r w:rsidR="001531C3" w:rsidRPr="00032AD4">
        <w:rPr>
          <w:rFonts w:ascii="Times New Roman" w:hAnsi="Times New Roman" w:cs="Times New Roman"/>
          <w:i/>
          <w:sz w:val="28"/>
          <w:szCs w:val="28"/>
        </w:rPr>
        <w:t xml:space="preserve"> ОВЗ</w:t>
      </w:r>
      <w:r w:rsidRPr="00032AD4">
        <w:rPr>
          <w:rFonts w:ascii="Times New Roman" w:hAnsi="Times New Roman" w:cs="Times New Roman"/>
          <w:i/>
          <w:sz w:val="28"/>
          <w:szCs w:val="28"/>
        </w:rPr>
        <w:t xml:space="preserve">) с задержкой психического развития (далее – </w:t>
      </w:r>
      <w:r w:rsidR="00B96745" w:rsidRPr="00032AD4">
        <w:rPr>
          <w:rFonts w:ascii="Times New Roman" w:hAnsi="Times New Roman" w:cs="Times New Roman"/>
          <w:i/>
          <w:sz w:val="28"/>
          <w:szCs w:val="28"/>
        </w:rPr>
        <w:t xml:space="preserve"> с </w:t>
      </w:r>
      <w:r w:rsidR="00A40D51" w:rsidRPr="00032AD4">
        <w:rPr>
          <w:rFonts w:ascii="Times New Roman" w:hAnsi="Times New Roman" w:cs="Times New Roman"/>
          <w:i/>
          <w:sz w:val="28"/>
          <w:szCs w:val="28"/>
        </w:rPr>
        <w:t>ЗПР)</w:t>
      </w:r>
      <w:r w:rsidRPr="00032AD4">
        <w:rPr>
          <w:rFonts w:ascii="Times New Roman" w:hAnsi="Times New Roman" w:cs="Times New Roman"/>
          <w:sz w:val="28"/>
          <w:szCs w:val="28"/>
        </w:rPr>
        <w:t xml:space="preserve"> </w:t>
      </w:r>
      <w:r w:rsidR="00F36C7C" w:rsidRPr="00032AD4">
        <w:rPr>
          <w:rFonts w:ascii="Times New Roman" w:hAnsi="Times New Roman" w:cs="Times New Roman"/>
          <w:i/>
          <w:sz w:val="28"/>
          <w:szCs w:val="28"/>
        </w:rPr>
        <w:t>разработа</w:t>
      </w:r>
      <w:r w:rsidR="0092501A" w:rsidRPr="00032AD4">
        <w:rPr>
          <w:rFonts w:ascii="Times New Roman" w:hAnsi="Times New Roman" w:cs="Times New Roman"/>
          <w:i/>
          <w:sz w:val="28"/>
          <w:szCs w:val="28"/>
        </w:rPr>
        <w:t>на на основа</w:t>
      </w:r>
      <w:r w:rsidR="00F36C7C" w:rsidRPr="00032AD4">
        <w:rPr>
          <w:rFonts w:ascii="Times New Roman" w:hAnsi="Times New Roman" w:cs="Times New Roman"/>
          <w:i/>
          <w:sz w:val="28"/>
          <w:szCs w:val="28"/>
        </w:rPr>
        <w:t>нии</w:t>
      </w:r>
      <w:r w:rsidR="00982D42" w:rsidRPr="00032AD4">
        <w:rPr>
          <w:rFonts w:ascii="Times New Roman" w:hAnsi="Times New Roman" w:cs="Times New Roman"/>
          <w:color w:val="000000"/>
          <w:sz w:val="28"/>
          <w:szCs w:val="28"/>
        </w:rPr>
        <w:t xml:space="preserve"> Федерального государственного образовательного стандарта начального общего образования для детей с ограниченными возможностями здоровья</w:t>
      </w:r>
      <w:r w:rsidR="00F36C7C" w:rsidRPr="00032AD4">
        <w:rPr>
          <w:rFonts w:ascii="Times New Roman" w:hAnsi="Times New Roman" w:cs="Times New Roman"/>
          <w:i/>
          <w:sz w:val="28"/>
          <w:szCs w:val="28"/>
        </w:rPr>
        <w:t xml:space="preserve"> </w:t>
      </w:r>
      <w:r w:rsidR="00982D42" w:rsidRPr="00032AD4">
        <w:rPr>
          <w:rFonts w:ascii="Times New Roman" w:hAnsi="Times New Roman" w:cs="Times New Roman"/>
          <w:i/>
          <w:sz w:val="28"/>
          <w:szCs w:val="28"/>
        </w:rPr>
        <w:t xml:space="preserve">(далее - </w:t>
      </w:r>
      <w:r w:rsidR="0092501A" w:rsidRPr="00032AD4">
        <w:rPr>
          <w:rFonts w:ascii="Times New Roman" w:hAnsi="Times New Roman" w:cs="Times New Roman"/>
          <w:i/>
          <w:sz w:val="28"/>
          <w:szCs w:val="28"/>
        </w:rPr>
        <w:t>ФГОС</w:t>
      </w:r>
      <w:r w:rsidR="00F36C7C" w:rsidRPr="00032AD4">
        <w:rPr>
          <w:rFonts w:ascii="Times New Roman" w:hAnsi="Times New Roman" w:cs="Times New Roman"/>
          <w:i/>
          <w:sz w:val="28"/>
          <w:szCs w:val="28"/>
        </w:rPr>
        <w:t xml:space="preserve"> НОО</w:t>
      </w:r>
      <w:r w:rsidR="0092501A" w:rsidRPr="00032AD4">
        <w:rPr>
          <w:rFonts w:ascii="Times New Roman" w:hAnsi="Times New Roman" w:cs="Times New Roman"/>
          <w:i/>
          <w:sz w:val="28"/>
          <w:szCs w:val="28"/>
        </w:rPr>
        <w:t xml:space="preserve"> ОВЗ</w:t>
      </w:r>
      <w:r w:rsidR="00982D42" w:rsidRPr="00032AD4">
        <w:rPr>
          <w:rFonts w:ascii="Times New Roman" w:hAnsi="Times New Roman" w:cs="Times New Roman"/>
          <w:i/>
          <w:sz w:val="28"/>
          <w:szCs w:val="28"/>
        </w:rPr>
        <w:t>)</w:t>
      </w:r>
      <w:r w:rsidR="0092501A" w:rsidRPr="00032AD4">
        <w:rPr>
          <w:rFonts w:ascii="Times New Roman" w:hAnsi="Times New Roman" w:cs="Times New Roman"/>
          <w:i/>
          <w:sz w:val="28"/>
          <w:szCs w:val="28"/>
        </w:rPr>
        <w:t xml:space="preserve"> </w:t>
      </w:r>
      <w:r w:rsidR="0092501A" w:rsidRPr="00032AD4">
        <w:rPr>
          <w:rFonts w:ascii="Times New Roman" w:hAnsi="Times New Roman" w:cs="Times New Roman"/>
          <w:sz w:val="28"/>
          <w:szCs w:val="28"/>
          <w:u w:val="single"/>
        </w:rPr>
        <w:t>с учётом</w:t>
      </w:r>
      <w:r w:rsidR="00B96745" w:rsidRPr="00032AD4">
        <w:rPr>
          <w:rFonts w:ascii="Times New Roman" w:hAnsi="Times New Roman" w:cs="Times New Roman"/>
          <w:sz w:val="28"/>
          <w:szCs w:val="28"/>
          <w:u w:val="single"/>
        </w:rPr>
        <w:t xml:space="preserve"> </w:t>
      </w:r>
      <w:r w:rsidR="0092501A" w:rsidRPr="00032AD4">
        <w:rPr>
          <w:rFonts w:ascii="Times New Roman" w:hAnsi="Times New Roman" w:cs="Times New Roman"/>
          <w:sz w:val="28"/>
          <w:szCs w:val="28"/>
        </w:rPr>
        <w:t>П</w:t>
      </w:r>
      <w:r w:rsidRPr="00032AD4">
        <w:rPr>
          <w:rFonts w:ascii="Times New Roman" w:hAnsi="Times New Roman" w:cs="Times New Roman"/>
          <w:sz w:val="28"/>
          <w:szCs w:val="28"/>
        </w:rPr>
        <w:t xml:space="preserve">римерной  адаптированной основной общеобразовательной программы начального общего образования </w:t>
      </w:r>
      <w:r w:rsidRPr="00032AD4">
        <w:rPr>
          <w:rFonts w:ascii="Times New Roman" w:hAnsi="Times New Roman" w:cs="Times New Roman"/>
          <w:i/>
          <w:sz w:val="28"/>
          <w:szCs w:val="28"/>
        </w:rPr>
        <w:t xml:space="preserve"> обучающихся с задержкой психического развития  </w:t>
      </w:r>
      <w:r w:rsidRPr="00032AD4">
        <w:rPr>
          <w:rFonts w:ascii="Times New Roman" w:hAnsi="Times New Roman" w:cs="Times New Roman"/>
          <w:sz w:val="28"/>
          <w:szCs w:val="28"/>
        </w:rPr>
        <w:t xml:space="preserve">(вариант 7.2). </w:t>
      </w:r>
    </w:p>
    <w:p w:rsidR="00B96745" w:rsidRPr="00032AD4" w:rsidRDefault="00B96745">
      <w:pPr>
        <w:spacing w:line="100" w:lineRule="atLeast"/>
        <w:ind w:firstLine="709"/>
        <w:jc w:val="both"/>
        <w:rPr>
          <w:rFonts w:ascii="Times New Roman" w:hAnsi="Times New Roman" w:cs="Times New Roman"/>
          <w:i/>
          <w:sz w:val="28"/>
          <w:szCs w:val="28"/>
        </w:rPr>
      </w:pPr>
      <w:r w:rsidRPr="00032AD4">
        <w:rPr>
          <w:rFonts w:ascii="Times New Roman" w:hAnsi="Times New Roman" w:cs="Times New Roman"/>
          <w:i/>
          <w:sz w:val="28"/>
          <w:szCs w:val="28"/>
        </w:rPr>
        <w:t>Вариант 7.2 предполагает, что обучающийся с ЗПР получает</w:t>
      </w:r>
      <w:r w:rsidR="00F020A7" w:rsidRPr="00032AD4">
        <w:rPr>
          <w:rFonts w:ascii="Times New Roman" w:hAnsi="Times New Roman" w:cs="Times New Roman"/>
          <w:i/>
          <w:sz w:val="28"/>
          <w:szCs w:val="28"/>
        </w:rPr>
        <w:t xml:space="preserve"> цензовое</w:t>
      </w:r>
      <w:r w:rsidRPr="00032AD4">
        <w:rPr>
          <w:rFonts w:ascii="Times New Roman" w:hAnsi="Times New Roman" w:cs="Times New Roman"/>
          <w:i/>
          <w:sz w:val="28"/>
          <w:szCs w:val="28"/>
        </w:rPr>
        <w:t xml:space="preserve">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но в пролонгированные сроки обучения: пять лет, за счёт введения первого дополнительного класса. </w:t>
      </w:r>
    </w:p>
    <w:p w:rsidR="00B96745" w:rsidRPr="00032AD4" w:rsidRDefault="00B96745">
      <w:pPr>
        <w:spacing w:line="100" w:lineRule="atLeast"/>
        <w:ind w:firstLine="709"/>
        <w:jc w:val="both"/>
        <w:rPr>
          <w:rFonts w:ascii="Times New Roman" w:hAnsi="Times New Roman" w:cs="Times New Roman"/>
          <w:i/>
          <w:sz w:val="28"/>
          <w:szCs w:val="28"/>
        </w:rPr>
      </w:pPr>
      <w:r w:rsidRPr="00032AD4">
        <w:rPr>
          <w:rFonts w:ascii="Times New Roman" w:hAnsi="Times New Roman" w:cs="Times New Roman"/>
          <w:i/>
          <w:sz w:val="28"/>
          <w:szCs w:val="28"/>
        </w:rPr>
        <w:t xml:space="preserve">Данный вариант характеризуется усилением внимания к </w:t>
      </w:r>
      <w:r w:rsidRPr="00032AD4">
        <w:rPr>
          <w:rFonts w:ascii="Times New Roman" w:hAnsi="Times New Roman" w:cs="Times New Roman"/>
          <w:i/>
          <w:sz w:val="28"/>
          <w:szCs w:val="28"/>
        </w:rPr>
        <w:lastRenderedPageBreak/>
        <w:t xml:space="preserve">формированию </w:t>
      </w:r>
      <w:r w:rsidR="00B0559D" w:rsidRPr="00032AD4">
        <w:rPr>
          <w:rFonts w:ascii="Times New Roman" w:hAnsi="Times New Roman" w:cs="Times New Roman"/>
          <w:i/>
          <w:sz w:val="28"/>
          <w:szCs w:val="28"/>
        </w:rPr>
        <w:t>у обучающихся с ЗПР полноценных социальных (жизненных) компетенций; коррекции недостатков в психическом и (или) физическом развитии, оказанию помощи в освоении содержания образования и формированию готовности к продолжению</w:t>
      </w:r>
      <w:r w:rsidR="00655954" w:rsidRPr="00032AD4">
        <w:rPr>
          <w:rFonts w:ascii="Times New Roman" w:hAnsi="Times New Roman" w:cs="Times New Roman"/>
          <w:i/>
          <w:sz w:val="28"/>
          <w:szCs w:val="28"/>
        </w:rPr>
        <w:t xml:space="preserve"> образования на последующей ступени основного общего образования.</w:t>
      </w:r>
    </w:p>
    <w:p w:rsidR="0092501A" w:rsidRPr="00032AD4" w:rsidRDefault="0092501A" w:rsidP="006C6591">
      <w:pPr>
        <w:ind w:firstLine="709"/>
        <w:jc w:val="both"/>
        <w:rPr>
          <w:rFonts w:ascii="Times New Roman" w:hAnsi="Times New Roman" w:cs="Times New Roman"/>
          <w:b/>
          <w:sz w:val="28"/>
          <w:szCs w:val="28"/>
        </w:rPr>
      </w:pPr>
    </w:p>
    <w:p w:rsidR="00EB6129" w:rsidRPr="00032AD4" w:rsidRDefault="00F36024" w:rsidP="00EB6129">
      <w:pPr>
        <w:ind w:firstLine="709"/>
        <w:jc w:val="both"/>
        <w:rPr>
          <w:rFonts w:ascii="Times New Roman" w:hAnsi="Times New Roman" w:cs="Times New Roman"/>
          <w:sz w:val="28"/>
          <w:szCs w:val="28"/>
        </w:rPr>
      </w:pPr>
      <w:r w:rsidRPr="00032AD4">
        <w:rPr>
          <w:rFonts w:ascii="Times New Roman" w:hAnsi="Times New Roman" w:cs="Times New Roman"/>
          <w:b/>
          <w:sz w:val="28"/>
          <w:szCs w:val="28"/>
        </w:rPr>
        <w:t xml:space="preserve">Цель реализации АООП НОО обучающихся с ЗПР — </w:t>
      </w:r>
      <w:r w:rsidRPr="00032AD4">
        <w:rPr>
          <w:rFonts w:ascii="Times New Roman" w:hAnsi="Times New Roman" w:cs="Times New Roman"/>
          <w:sz w:val="28"/>
          <w:szCs w:val="28"/>
        </w:rPr>
        <w:t xml:space="preserve">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 </w:t>
      </w:r>
    </w:p>
    <w:p w:rsidR="00DE02BF" w:rsidRPr="00032AD4" w:rsidRDefault="00F36024" w:rsidP="00EB6129">
      <w:pPr>
        <w:ind w:firstLine="709"/>
        <w:jc w:val="both"/>
        <w:rPr>
          <w:rFonts w:ascii="Times New Roman" w:hAnsi="Times New Roman" w:cs="Times New Roman"/>
          <w:color w:val="00000A"/>
          <w:sz w:val="28"/>
          <w:szCs w:val="28"/>
        </w:rPr>
      </w:pPr>
      <w:r w:rsidRPr="00032AD4">
        <w:rPr>
          <w:rFonts w:ascii="Times New Roman" w:hAnsi="Times New Roman" w:cs="Times New Roman"/>
          <w:sz w:val="28"/>
          <w:szCs w:val="28"/>
        </w:rPr>
        <w:t>Достижение поставленной цели при разр</w:t>
      </w:r>
      <w:r w:rsidR="00EB6129" w:rsidRPr="00032AD4">
        <w:rPr>
          <w:rFonts w:ascii="Times New Roman" w:hAnsi="Times New Roman" w:cs="Times New Roman"/>
          <w:sz w:val="28"/>
          <w:szCs w:val="28"/>
        </w:rPr>
        <w:t>аботке и реализации</w:t>
      </w:r>
      <w:r w:rsidRPr="00032AD4">
        <w:rPr>
          <w:rFonts w:ascii="Times New Roman" w:hAnsi="Times New Roman" w:cs="Times New Roman"/>
          <w:sz w:val="28"/>
          <w:szCs w:val="28"/>
        </w:rPr>
        <w:t xml:space="preserve"> АООП НОО обучающихся с ЗПР предусматривает решение следующих основных </w:t>
      </w:r>
      <w:r w:rsidRPr="00032AD4">
        <w:rPr>
          <w:rFonts w:ascii="Times New Roman" w:hAnsi="Times New Roman" w:cs="Times New Roman"/>
          <w:b/>
          <w:sz w:val="28"/>
          <w:szCs w:val="28"/>
        </w:rPr>
        <w:t xml:space="preserve">задач: </w:t>
      </w:r>
    </w:p>
    <w:p w:rsidR="00DE02BF" w:rsidRPr="00032AD4" w:rsidRDefault="00DE02BF">
      <w:pPr>
        <w:spacing w:line="100" w:lineRule="atLeast"/>
        <w:ind w:firstLine="709"/>
        <w:jc w:val="both"/>
        <w:rPr>
          <w:rFonts w:ascii="Times New Roman" w:hAnsi="Times New Roman" w:cs="Times New Roman"/>
          <w:sz w:val="28"/>
          <w:szCs w:val="28"/>
        </w:rPr>
      </w:pPr>
      <w:r w:rsidRPr="00032AD4">
        <w:rPr>
          <w:rFonts w:ascii="Times New Roman" w:hAnsi="Times New Roman" w:cs="Times New Roman"/>
          <w:sz w:val="28"/>
          <w:szCs w:val="28"/>
        </w:rPr>
        <w:t>• формирование общей культуры, обеспечивающей разностороннее развитие личности обучающихся с</w:t>
      </w:r>
      <w:r w:rsidR="00427C9F" w:rsidRPr="00032AD4">
        <w:rPr>
          <w:rFonts w:ascii="Times New Roman" w:hAnsi="Times New Roman" w:cs="Times New Roman"/>
          <w:sz w:val="28"/>
          <w:szCs w:val="28"/>
        </w:rPr>
        <w:t xml:space="preserve"> ОВЗ</w:t>
      </w:r>
      <w:r w:rsidRPr="00032AD4">
        <w:rPr>
          <w:rFonts w:ascii="Times New Roman" w:hAnsi="Times New Roman" w:cs="Times New Roman"/>
          <w:sz w:val="28"/>
          <w:szCs w:val="28"/>
        </w:rPr>
        <w:t xml:space="preserve"> </w:t>
      </w:r>
      <w:r w:rsidR="00427C9F" w:rsidRPr="00032AD4">
        <w:rPr>
          <w:rFonts w:ascii="Times New Roman" w:hAnsi="Times New Roman" w:cs="Times New Roman"/>
          <w:sz w:val="28"/>
          <w:szCs w:val="28"/>
        </w:rPr>
        <w:t>(</w:t>
      </w:r>
      <w:r w:rsidRPr="00032AD4">
        <w:rPr>
          <w:rFonts w:ascii="Times New Roman" w:hAnsi="Times New Roman" w:cs="Times New Roman"/>
          <w:sz w:val="28"/>
          <w:szCs w:val="28"/>
        </w:rPr>
        <w:t>ЗПР</w:t>
      </w:r>
      <w:r w:rsidR="00427C9F" w:rsidRPr="00032AD4">
        <w:rPr>
          <w:rFonts w:ascii="Times New Roman" w:hAnsi="Times New Roman" w:cs="Times New Roman"/>
          <w:sz w:val="28"/>
          <w:szCs w:val="28"/>
        </w:rPr>
        <w:t xml:space="preserve">) - </w:t>
      </w:r>
      <w:r w:rsidRPr="00032AD4">
        <w:rPr>
          <w:rFonts w:ascii="Times New Roman" w:hAnsi="Times New Roman" w:cs="Times New Roman"/>
          <w:sz w:val="28"/>
          <w:szCs w:val="28"/>
        </w:rPr>
        <w:t>нравственное, эстетическое, социально-личностно</w:t>
      </w:r>
      <w:r w:rsidR="00427C9F" w:rsidRPr="00032AD4">
        <w:rPr>
          <w:rFonts w:ascii="Times New Roman" w:hAnsi="Times New Roman" w:cs="Times New Roman"/>
          <w:sz w:val="28"/>
          <w:szCs w:val="28"/>
        </w:rPr>
        <w:t>е, интеллектуальное, физическое -</w:t>
      </w:r>
      <w:r w:rsidRPr="00032AD4">
        <w:rPr>
          <w:rFonts w:ascii="Times New Roman" w:hAnsi="Times New Roman" w:cs="Times New Roman"/>
          <w:sz w:val="28"/>
          <w:szCs w:val="28"/>
        </w:rPr>
        <w:t xml:space="preserve">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DE02BF" w:rsidRPr="00032AD4" w:rsidRDefault="00DE02BF" w:rsidP="00AA610A">
      <w:pPr>
        <w:numPr>
          <w:ilvl w:val="0"/>
          <w:numId w:val="79"/>
        </w:numPr>
        <w:tabs>
          <w:tab w:val="left" w:pos="876"/>
        </w:tabs>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достижение планируемых резу</w:t>
      </w:r>
      <w:r w:rsidR="00EC15C3" w:rsidRPr="00032AD4">
        <w:rPr>
          <w:rFonts w:ascii="Times New Roman" w:hAnsi="Times New Roman" w:cs="Times New Roman"/>
          <w:sz w:val="28"/>
          <w:szCs w:val="28"/>
        </w:rPr>
        <w:t xml:space="preserve">льтатов освоения АООП НОО </w:t>
      </w:r>
      <w:r w:rsidRPr="00032AD4">
        <w:rPr>
          <w:rFonts w:ascii="Times New Roman" w:hAnsi="Times New Roman" w:cs="Times New Roman"/>
          <w:sz w:val="28"/>
          <w:szCs w:val="28"/>
        </w:rPr>
        <w:t>обучающимися с</w:t>
      </w:r>
      <w:r w:rsidR="00427C9F" w:rsidRPr="00032AD4">
        <w:rPr>
          <w:rFonts w:ascii="Times New Roman" w:hAnsi="Times New Roman" w:cs="Times New Roman"/>
          <w:sz w:val="28"/>
          <w:szCs w:val="28"/>
        </w:rPr>
        <w:t xml:space="preserve"> ОВЗ</w:t>
      </w:r>
      <w:r w:rsidRPr="00032AD4">
        <w:rPr>
          <w:rFonts w:ascii="Times New Roman" w:hAnsi="Times New Roman" w:cs="Times New Roman"/>
          <w:sz w:val="28"/>
          <w:szCs w:val="28"/>
        </w:rPr>
        <w:t xml:space="preserve"> </w:t>
      </w:r>
      <w:r w:rsidR="00427C9F" w:rsidRPr="00032AD4">
        <w:rPr>
          <w:rFonts w:ascii="Times New Roman" w:hAnsi="Times New Roman" w:cs="Times New Roman"/>
          <w:sz w:val="28"/>
          <w:szCs w:val="28"/>
        </w:rPr>
        <w:t>(</w:t>
      </w:r>
      <w:r w:rsidRPr="00032AD4">
        <w:rPr>
          <w:rFonts w:ascii="Times New Roman" w:hAnsi="Times New Roman" w:cs="Times New Roman"/>
          <w:sz w:val="28"/>
          <w:szCs w:val="28"/>
        </w:rPr>
        <w:t>ЗПР</w:t>
      </w:r>
      <w:r w:rsidR="00427C9F" w:rsidRPr="00032AD4">
        <w:rPr>
          <w:rFonts w:ascii="Times New Roman" w:hAnsi="Times New Roman" w:cs="Times New Roman"/>
          <w:sz w:val="28"/>
          <w:szCs w:val="28"/>
        </w:rPr>
        <w:t>)</w:t>
      </w:r>
      <w:r w:rsidRPr="00032AD4">
        <w:rPr>
          <w:rFonts w:ascii="Times New Roman" w:hAnsi="Times New Roman" w:cs="Times New Roman"/>
          <w:sz w:val="28"/>
          <w:szCs w:val="28"/>
        </w:rPr>
        <w:t xml:space="preserve"> с учетом их особых образовательных потребностей, а также индивидуальных особенностей и возможностей; </w:t>
      </w:r>
    </w:p>
    <w:p w:rsidR="00DE02BF" w:rsidRPr="00032AD4" w:rsidRDefault="00DE02BF">
      <w:pPr>
        <w:spacing w:line="34" w:lineRule="exact"/>
        <w:jc w:val="both"/>
        <w:rPr>
          <w:rFonts w:ascii="Times New Roman" w:hAnsi="Times New Roman" w:cs="Times New Roman"/>
          <w:sz w:val="28"/>
          <w:szCs w:val="28"/>
        </w:rPr>
      </w:pPr>
    </w:p>
    <w:p w:rsidR="00DE02BF" w:rsidRPr="00032AD4" w:rsidRDefault="00DE02BF" w:rsidP="00AA610A">
      <w:pPr>
        <w:numPr>
          <w:ilvl w:val="0"/>
          <w:numId w:val="79"/>
        </w:numPr>
        <w:tabs>
          <w:tab w:val="left" w:pos="880"/>
        </w:tabs>
        <w:spacing w:line="228" w:lineRule="auto"/>
        <w:jc w:val="both"/>
        <w:rPr>
          <w:rFonts w:ascii="Times New Roman" w:hAnsi="Times New Roman" w:cs="Times New Roman"/>
          <w:sz w:val="28"/>
          <w:szCs w:val="28"/>
        </w:rPr>
      </w:pPr>
      <w:r w:rsidRPr="00032AD4">
        <w:rPr>
          <w:rFonts w:ascii="Times New Roman" w:hAnsi="Times New Roman" w:cs="Times New Roman"/>
          <w:sz w:val="28"/>
          <w:szCs w:val="28"/>
        </w:rPr>
        <w:t xml:space="preserve">обеспечение доступности получения начального общего образования; </w:t>
      </w:r>
    </w:p>
    <w:p w:rsidR="00DE02BF" w:rsidRPr="00032AD4" w:rsidRDefault="00DE02BF" w:rsidP="00AA610A">
      <w:pPr>
        <w:numPr>
          <w:ilvl w:val="0"/>
          <w:numId w:val="79"/>
        </w:numPr>
        <w:tabs>
          <w:tab w:val="left" w:pos="876"/>
        </w:tabs>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обеспечение преемственности начального общего и основного общего образования; </w:t>
      </w:r>
    </w:p>
    <w:p w:rsidR="00DE02BF" w:rsidRPr="00032AD4" w:rsidRDefault="00DE02BF" w:rsidP="00AA610A">
      <w:pPr>
        <w:numPr>
          <w:ilvl w:val="0"/>
          <w:numId w:val="79"/>
        </w:numPr>
        <w:tabs>
          <w:tab w:val="left" w:pos="876"/>
        </w:tabs>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использование в образовательном процессе современных образовательных технологий деятельностного типа; </w:t>
      </w:r>
    </w:p>
    <w:p w:rsidR="00DE02BF" w:rsidRPr="00032AD4" w:rsidRDefault="00DE02BF" w:rsidP="00AA610A">
      <w:pPr>
        <w:numPr>
          <w:ilvl w:val="0"/>
          <w:numId w:val="79"/>
        </w:numPr>
        <w:tabs>
          <w:tab w:val="left" w:pos="876"/>
        </w:tabs>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выявление и развитие возможностей и способностей обучающихся с </w:t>
      </w:r>
      <w:r w:rsidR="00357870" w:rsidRPr="00032AD4">
        <w:rPr>
          <w:rFonts w:ascii="Times New Roman" w:hAnsi="Times New Roman" w:cs="Times New Roman"/>
          <w:sz w:val="28"/>
          <w:szCs w:val="28"/>
        </w:rPr>
        <w:t>ОВЗ (</w:t>
      </w:r>
      <w:r w:rsidRPr="00032AD4">
        <w:rPr>
          <w:rFonts w:ascii="Times New Roman" w:hAnsi="Times New Roman" w:cs="Times New Roman"/>
          <w:sz w:val="28"/>
          <w:szCs w:val="28"/>
        </w:rPr>
        <w:t>ЗПР</w:t>
      </w:r>
      <w:r w:rsidR="00357870" w:rsidRPr="00032AD4">
        <w:rPr>
          <w:rFonts w:ascii="Times New Roman" w:hAnsi="Times New Roman" w:cs="Times New Roman"/>
          <w:sz w:val="28"/>
          <w:szCs w:val="28"/>
        </w:rPr>
        <w:t>)</w:t>
      </w:r>
      <w:r w:rsidRPr="00032AD4">
        <w:rPr>
          <w:rFonts w:ascii="Times New Roman" w:hAnsi="Times New Roman" w:cs="Times New Roman"/>
          <w:sz w:val="28"/>
          <w:szCs w:val="28"/>
        </w:rPr>
        <w:t xml:space="preserve">, через организацию их общественно полезной деятельности, проведения спортивно–оздоровительной работы, организацию художественного творчества </w:t>
      </w:r>
      <w:bookmarkStart w:id="0" w:name="page99"/>
      <w:bookmarkEnd w:id="0"/>
      <w:r w:rsidRPr="00032AD4">
        <w:rPr>
          <w:rFonts w:ascii="Times New Roman" w:hAnsi="Times New Roman" w:cs="Times New Roman"/>
          <w:sz w:val="28"/>
          <w:szCs w:val="28"/>
        </w:rPr>
        <w:t>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DE02BF" w:rsidRPr="00032AD4" w:rsidRDefault="00DE02BF" w:rsidP="00AA610A">
      <w:pPr>
        <w:numPr>
          <w:ilvl w:val="0"/>
          <w:numId w:val="79"/>
        </w:num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участие   педагогических </w:t>
      </w:r>
      <w:r w:rsidR="00A40D51"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  работников,  </w:t>
      </w:r>
      <w:r w:rsidR="00A40D51"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 обучающихся,  </w:t>
      </w:r>
      <w:r w:rsidR="00A40D51"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 их   родителей</w:t>
      </w:r>
    </w:p>
    <w:p w:rsidR="00DE02BF" w:rsidRPr="00032AD4" w:rsidRDefault="00DE02BF" w:rsidP="00A40D51">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(законных представителей) и общественности в проектировании и развитии внутришкольной социальной среды.</w:t>
      </w:r>
    </w:p>
    <w:p w:rsidR="0022721C" w:rsidRPr="00032AD4" w:rsidRDefault="0022721C" w:rsidP="00A40D51">
      <w:pPr>
        <w:spacing w:line="100" w:lineRule="atLeast"/>
        <w:jc w:val="both"/>
        <w:rPr>
          <w:rFonts w:ascii="Times New Roman" w:hAnsi="Times New Roman" w:cs="Times New Roman"/>
          <w:sz w:val="28"/>
          <w:szCs w:val="28"/>
        </w:rPr>
      </w:pPr>
    </w:p>
    <w:p w:rsidR="00DE02BF" w:rsidRPr="00032AD4" w:rsidRDefault="00DE02BF" w:rsidP="00A40D51">
      <w:pPr>
        <w:ind w:firstLine="708"/>
        <w:jc w:val="both"/>
        <w:rPr>
          <w:rFonts w:ascii="Times New Roman" w:hAnsi="Times New Roman" w:cs="Times New Roman"/>
          <w:b/>
          <w:sz w:val="28"/>
          <w:szCs w:val="28"/>
        </w:rPr>
      </w:pPr>
      <w:r w:rsidRPr="00032AD4">
        <w:rPr>
          <w:rFonts w:ascii="Times New Roman" w:hAnsi="Times New Roman" w:cs="Times New Roman"/>
          <w:b/>
          <w:sz w:val="28"/>
          <w:szCs w:val="28"/>
        </w:rPr>
        <w:t xml:space="preserve">В основу  АООП НОО  обучающихся с </w:t>
      </w:r>
      <w:r w:rsidR="00D970C5" w:rsidRPr="00032AD4">
        <w:rPr>
          <w:rFonts w:ascii="Times New Roman" w:hAnsi="Times New Roman" w:cs="Times New Roman"/>
          <w:b/>
          <w:sz w:val="28"/>
          <w:szCs w:val="28"/>
        </w:rPr>
        <w:t>ОВЗ (</w:t>
      </w:r>
      <w:r w:rsidRPr="00032AD4">
        <w:rPr>
          <w:rFonts w:ascii="Times New Roman" w:hAnsi="Times New Roman" w:cs="Times New Roman"/>
          <w:b/>
          <w:sz w:val="28"/>
          <w:szCs w:val="28"/>
        </w:rPr>
        <w:t>ЗПР</w:t>
      </w:r>
      <w:r w:rsidR="00D970C5" w:rsidRPr="00032AD4">
        <w:rPr>
          <w:rFonts w:ascii="Times New Roman" w:hAnsi="Times New Roman" w:cs="Times New Roman"/>
          <w:b/>
          <w:sz w:val="28"/>
          <w:szCs w:val="28"/>
        </w:rPr>
        <w:t xml:space="preserve">) </w:t>
      </w:r>
      <w:r w:rsidRPr="00032AD4">
        <w:rPr>
          <w:rFonts w:ascii="Times New Roman" w:hAnsi="Times New Roman" w:cs="Times New Roman"/>
          <w:b/>
          <w:sz w:val="28"/>
          <w:szCs w:val="28"/>
        </w:rPr>
        <w:t xml:space="preserve">заложены дифференцированный и деятельностный подходы. </w:t>
      </w:r>
    </w:p>
    <w:p w:rsidR="00DE02BF" w:rsidRPr="00032AD4" w:rsidRDefault="00DE02BF">
      <w:pPr>
        <w:spacing w:line="100" w:lineRule="atLeast"/>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Применение </w:t>
      </w:r>
      <w:r w:rsidRPr="00032AD4">
        <w:rPr>
          <w:rFonts w:ascii="Times New Roman" w:hAnsi="Times New Roman" w:cs="Times New Roman"/>
          <w:i/>
          <w:sz w:val="28"/>
          <w:szCs w:val="28"/>
        </w:rPr>
        <w:t>дифференцированного подхода</w:t>
      </w:r>
      <w:r w:rsidRPr="00032AD4">
        <w:rPr>
          <w:rFonts w:ascii="Times New Roman" w:hAnsi="Times New Roman" w:cs="Times New Roman"/>
          <w:sz w:val="28"/>
          <w:szCs w:val="28"/>
        </w:rPr>
        <w:t xml:space="preserve"> </w:t>
      </w:r>
      <w:r w:rsidR="002C1323" w:rsidRPr="00032AD4">
        <w:rPr>
          <w:rFonts w:ascii="Times New Roman" w:hAnsi="Times New Roman" w:cs="Times New Roman"/>
          <w:sz w:val="28"/>
          <w:szCs w:val="28"/>
        </w:rPr>
        <w:t xml:space="preserve">предполагает учет </w:t>
      </w:r>
      <w:r w:rsidRPr="00032AD4">
        <w:rPr>
          <w:rFonts w:ascii="Times New Roman" w:hAnsi="Times New Roman" w:cs="Times New Roman"/>
          <w:sz w:val="28"/>
          <w:szCs w:val="28"/>
        </w:rPr>
        <w:t xml:space="preserve">особых образовательных потребностей обучающихся с </w:t>
      </w:r>
      <w:r w:rsidR="002C1323" w:rsidRPr="00032AD4">
        <w:rPr>
          <w:rFonts w:ascii="Times New Roman" w:hAnsi="Times New Roman" w:cs="Times New Roman"/>
          <w:sz w:val="28"/>
          <w:szCs w:val="28"/>
        </w:rPr>
        <w:t xml:space="preserve">ОВЗ </w:t>
      </w:r>
      <w:r w:rsidR="00D970C5" w:rsidRPr="00032AD4">
        <w:rPr>
          <w:rFonts w:ascii="Times New Roman" w:hAnsi="Times New Roman" w:cs="Times New Roman"/>
          <w:sz w:val="28"/>
          <w:szCs w:val="28"/>
        </w:rPr>
        <w:t>(ЗПР)</w:t>
      </w:r>
      <w:r w:rsidRPr="00032AD4">
        <w:rPr>
          <w:rFonts w:ascii="Times New Roman" w:hAnsi="Times New Roman" w:cs="Times New Roman"/>
          <w:sz w:val="28"/>
          <w:szCs w:val="28"/>
        </w:rPr>
        <w:t xml:space="preserve">, которые </w:t>
      </w:r>
      <w:r w:rsidRPr="00032AD4">
        <w:rPr>
          <w:rFonts w:ascii="Times New Roman" w:hAnsi="Times New Roman" w:cs="Times New Roman"/>
          <w:sz w:val="28"/>
          <w:szCs w:val="28"/>
        </w:rPr>
        <w:lastRenderedPageBreak/>
        <w:t>проявляются в неоднородности по возможностям осв</w:t>
      </w:r>
      <w:r w:rsidR="00D970C5" w:rsidRPr="00032AD4">
        <w:rPr>
          <w:rFonts w:ascii="Times New Roman" w:hAnsi="Times New Roman" w:cs="Times New Roman"/>
          <w:sz w:val="28"/>
          <w:szCs w:val="28"/>
        </w:rPr>
        <w:t>оения содержания образования</w:t>
      </w:r>
      <w:r w:rsidR="002C1323" w:rsidRPr="00032AD4">
        <w:rPr>
          <w:rFonts w:ascii="Times New Roman" w:hAnsi="Times New Roman" w:cs="Times New Roman"/>
          <w:sz w:val="28"/>
          <w:szCs w:val="28"/>
        </w:rPr>
        <w:t>,</w:t>
      </w:r>
      <w:r w:rsidR="00D970C5" w:rsidRPr="00032AD4">
        <w:rPr>
          <w:rFonts w:ascii="Times New Roman" w:hAnsi="Times New Roman" w:cs="Times New Roman"/>
          <w:sz w:val="28"/>
          <w:szCs w:val="28"/>
        </w:rPr>
        <w:t xml:space="preserve"> и </w:t>
      </w:r>
      <w:r w:rsidR="002C1323" w:rsidRPr="00032AD4">
        <w:rPr>
          <w:rFonts w:ascii="Times New Roman" w:hAnsi="Times New Roman" w:cs="Times New Roman"/>
          <w:sz w:val="28"/>
          <w:szCs w:val="28"/>
        </w:rPr>
        <w:t>предоставление  обучающимся  возможности</w:t>
      </w:r>
      <w:r w:rsidRPr="00032AD4">
        <w:rPr>
          <w:rFonts w:ascii="Times New Roman" w:hAnsi="Times New Roman" w:cs="Times New Roman"/>
          <w:sz w:val="28"/>
          <w:szCs w:val="28"/>
        </w:rPr>
        <w:t xml:space="preserve"> реализовать индивидуальный потенциал развития. </w:t>
      </w:r>
    </w:p>
    <w:p w:rsidR="00DE02BF" w:rsidRPr="00032AD4" w:rsidRDefault="00DE02BF">
      <w:pPr>
        <w:spacing w:line="100" w:lineRule="atLeast"/>
        <w:ind w:firstLine="709"/>
        <w:jc w:val="both"/>
        <w:rPr>
          <w:rFonts w:ascii="Times New Roman" w:hAnsi="Times New Roman" w:cs="Times New Roman"/>
          <w:sz w:val="28"/>
          <w:szCs w:val="28"/>
        </w:rPr>
      </w:pPr>
      <w:r w:rsidRPr="00032AD4">
        <w:rPr>
          <w:rFonts w:ascii="Times New Roman" w:hAnsi="Times New Roman" w:cs="Times New Roman"/>
          <w:i/>
          <w:iCs/>
          <w:sz w:val="28"/>
          <w:szCs w:val="28"/>
        </w:rPr>
        <w:t>Деятельностн</w:t>
      </w:r>
      <w:r w:rsidR="00D970C5" w:rsidRPr="00032AD4">
        <w:rPr>
          <w:rFonts w:ascii="Times New Roman" w:hAnsi="Times New Roman" w:cs="Times New Roman"/>
          <w:i/>
          <w:iCs/>
          <w:sz w:val="28"/>
          <w:szCs w:val="28"/>
        </w:rPr>
        <w:t xml:space="preserve">ый подход в  </w:t>
      </w:r>
      <w:r w:rsidR="007604F6" w:rsidRPr="00032AD4">
        <w:rPr>
          <w:rFonts w:ascii="Times New Roman" w:hAnsi="Times New Roman" w:cs="Times New Roman"/>
          <w:i/>
          <w:iCs/>
          <w:sz w:val="28"/>
          <w:szCs w:val="28"/>
        </w:rPr>
        <w:t>М</w:t>
      </w:r>
      <w:r w:rsidR="00C74F68">
        <w:rPr>
          <w:rFonts w:ascii="Times New Roman" w:hAnsi="Times New Roman" w:cs="Times New Roman"/>
          <w:i/>
          <w:iCs/>
          <w:sz w:val="28"/>
          <w:szCs w:val="28"/>
        </w:rPr>
        <w:t>БОУ «СОШ №6»</w:t>
      </w:r>
      <w:r w:rsidRPr="00032AD4">
        <w:rPr>
          <w:rFonts w:ascii="Times New Roman" w:hAnsi="Times New Roman" w:cs="Times New Roman"/>
          <w:i/>
          <w:iCs/>
          <w:sz w:val="28"/>
          <w:szCs w:val="28"/>
        </w:rPr>
        <w:t xml:space="preserve"> </w:t>
      </w:r>
      <w:r w:rsidRPr="00032AD4">
        <w:rPr>
          <w:rFonts w:ascii="Times New Roman" w:hAnsi="Times New Roman" w:cs="Times New Roman"/>
          <w:sz w:val="28"/>
          <w:szCs w:val="28"/>
        </w:rPr>
        <w:t>основывается на теоретических положениях</w:t>
      </w:r>
      <w:r w:rsidRPr="00032AD4">
        <w:rPr>
          <w:rFonts w:ascii="Times New Roman" w:hAnsi="Times New Roman" w:cs="Times New Roman"/>
          <w:i/>
          <w:iCs/>
          <w:sz w:val="28"/>
          <w:szCs w:val="28"/>
        </w:rPr>
        <w:t xml:space="preserve"> </w:t>
      </w:r>
      <w:r w:rsidRPr="00032AD4">
        <w:rPr>
          <w:rFonts w:ascii="Times New Roman" w:hAnsi="Times New Roman" w:cs="Times New Roman"/>
          <w:sz w:val="28"/>
          <w:szCs w:val="28"/>
        </w:rPr>
        <w:t xml:space="preserve">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 и строится на признании того, что развитие личности обучающихся с </w:t>
      </w:r>
      <w:r w:rsidR="00D970C5" w:rsidRPr="00032AD4">
        <w:rPr>
          <w:rFonts w:ascii="Times New Roman" w:hAnsi="Times New Roman" w:cs="Times New Roman"/>
          <w:sz w:val="28"/>
          <w:szCs w:val="28"/>
        </w:rPr>
        <w:t>ОВЗ (</w:t>
      </w:r>
      <w:r w:rsidRPr="00032AD4">
        <w:rPr>
          <w:rFonts w:ascii="Times New Roman" w:hAnsi="Times New Roman" w:cs="Times New Roman"/>
          <w:sz w:val="28"/>
          <w:szCs w:val="28"/>
        </w:rPr>
        <w:t>ЗПР</w:t>
      </w:r>
      <w:r w:rsidR="00D970C5" w:rsidRPr="00032AD4">
        <w:rPr>
          <w:rFonts w:ascii="Times New Roman" w:hAnsi="Times New Roman" w:cs="Times New Roman"/>
          <w:sz w:val="28"/>
          <w:szCs w:val="28"/>
        </w:rPr>
        <w:t>)</w:t>
      </w:r>
      <w:r w:rsidRPr="00032AD4">
        <w:rPr>
          <w:rFonts w:ascii="Times New Roman" w:hAnsi="Times New Roman" w:cs="Times New Roman"/>
          <w:sz w:val="28"/>
          <w:szCs w:val="28"/>
        </w:rPr>
        <w:t xml:space="preserve"> младшего школьного возраста определяется характером организации доступной им деятельности (предметно-практической и учебной). </w:t>
      </w:r>
    </w:p>
    <w:p w:rsidR="00DE02BF" w:rsidRPr="00032AD4" w:rsidRDefault="00DE02BF" w:rsidP="00D970C5">
      <w:pPr>
        <w:spacing w:line="100" w:lineRule="atLeast"/>
        <w:ind w:firstLine="709"/>
        <w:jc w:val="both"/>
        <w:rPr>
          <w:rFonts w:ascii="Times New Roman" w:hAnsi="Times New Roman" w:cs="Times New Roman"/>
          <w:sz w:val="28"/>
          <w:szCs w:val="28"/>
        </w:rPr>
      </w:pPr>
      <w:r w:rsidRPr="00032AD4">
        <w:rPr>
          <w:rFonts w:ascii="Times New Roman" w:hAnsi="Times New Roman" w:cs="Times New Roman"/>
          <w:sz w:val="28"/>
          <w:szCs w:val="28"/>
        </w:rPr>
        <w:t>Основным средством реализации деятельностного подхода в образовании является обучение как процесс организации познават</w:t>
      </w:r>
      <w:r w:rsidR="00D970C5" w:rsidRPr="00032AD4">
        <w:rPr>
          <w:rFonts w:ascii="Times New Roman" w:hAnsi="Times New Roman" w:cs="Times New Roman"/>
          <w:sz w:val="28"/>
          <w:szCs w:val="28"/>
        </w:rPr>
        <w:t>ельной и предметно-</w:t>
      </w:r>
      <w:r w:rsidRPr="00032AD4">
        <w:rPr>
          <w:rFonts w:ascii="Times New Roman" w:hAnsi="Times New Roman" w:cs="Times New Roman"/>
          <w:sz w:val="28"/>
          <w:szCs w:val="28"/>
        </w:rPr>
        <w:t>практической деятельности обучающихся, обеспечивающий овладение ими содержанием образования.</w:t>
      </w:r>
    </w:p>
    <w:p w:rsidR="00A40D51" w:rsidRPr="00032AD4" w:rsidRDefault="00DE02BF" w:rsidP="00A40D51">
      <w:pPr>
        <w:spacing w:line="100" w:lineRule="atLeast"/>
        <w:ind w:left="946"/>
        <w:jc w:val="both"/>
        <w:rPr>
          <w:rFonts w:ascii="Times New Roman" w:hAnsi="Times New Roman" w:cs="Times New Roman"/>
          <w:sz w:val="28"/>
          <w:szCs w:val="28"/>
        </w:rPr>
      </w:pPr>
      <w:r w:rsidRPr="00032AD4">
        <w:rPr>
          <w:rFonts w:ascii="Times New Roman" w:hAnsi="Times New Roman" w:cs="Times New Roman"/>
          <w:sz w:val="28"/>
          <w:szCs w:val="28"/>
        </w:rPr>
        <w:t>Реализация деятельностного подхода обеспечивает:</w:t>
      </w:r>
    </w:p>
    <w:p w:rsidR="00DE02BF" w:rsidRPr="00032AD4" w:rsidRDefault="00DC500A" w:rsidP="00DC500A">
      <w:pPr>
        <w:numPr>
          <w:ilvl w:val="0"/>
          <w:numId w:val="47"/>
        </w:numPr>
        <w:tabs>
          <w:tab w:val="left" w:pos="1416"/>
        </w:tabs>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придание результатам образования социально и личностно значимого характера;</w:t>
      </w:r>
      <w:r w:rsidR="00DE02BF" w:rsidRPr="00032AD4">
        <w:rPr>
          <w:rFonts w:ascii="Times New Roman" w:hAnsi="Times New Roman" w:cs="Times New Roman"/>
          <w:sz w:val="28"/>
          <w:szCs w:val="28"/>
        </w:rPr>
        <w:t xml:space="preserve"> </w:t>
      </w:r>
    </w:p>
    <w:p w:rsidR="00DE02BF" w:rsidRPr="00032AD4" w:rsidRDefault="00DE02BF" w:rsidP="007F731F">
      <w:pPr>
        <w:numPr>
          <w:ilvl w:val="0"/>
          <w:numId w:val="47"/>
        </w:numPr>
        <w:tabs>
          <w:tab w:val="left" w:pos="1416"/>
        </w:tabs>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 </w:t>
      </w:r>
    </w:p>
    <w:p w:rsidR="00DE02BF" w:rsidRPr="00032AD4" w:rsidRDefault="00DE02BF" w:rsidP="002D6BC7">
      <w:pPr>
        <w:numPr>
          <w:ilvl w:val="0"/>
          <w:numId w:val="47"/>
        </w:numPr>
        <w:tabs>
          <w:tab w:val="left" w:pos="1420"/>
        </w:tabs>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существенное   повышение   мотивации   и   интереса   к   учению, приобретению нового</w:t>
      </w:r>
      <w:r w:rsidR="002E3922" w:rsidRPr="00032AD4">
        <w:rPr>
          <w:rFonts w:ascii="Times New Roman" w:hAnsi="Times New Roman" w:cs="Times New Roman"/>
          <w:sz w:val="28"/>
          <w:szCs w:val="28"/>
        </w:rPr>
        <w:t xml:space="preserve"> опыта деятельности и поведения.</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В основу АООП НОО  обучающихся с </w:t>
      </w:r>
      <w:r w:rsidR="00D970C5" w:rsidRPr="00032AD4">
        <w:rPr>
          <w:rFonts w:ascii="Times New Roman" w:hAnsi="Times New Roman" w:cs="Times New Roman"/>
          <w:sz w:val="28"/>
          <w:szCs w:val="28"/>
        </w:rPr>
        <w:t>ОВЗ (</w:t>
      </w:r>
      <w:r w:rsidRPr="00032AD4">
        <w:rPr>
          <w:rFonts w:ascii="Times New Roman" w:hAnsi="Times New Roman" w:cs="Times New Roman"/>
          <w:sz w:val="28"/>
          <w:szCs w:val="28"/>
        </w:rPr>
        <w:t>ЗПР</w:t>
      </w:r>
      <w:r w:rsidR="00D970C5" w:rsidRPr="00032AD4">
        <w:rPr>
          <w:rFonts w:ascii="Times New Roman" w:hAnsi="Times New Roman" w:cs="Times New Roman"/>
          <w:sz w:val="28"/>
          <w:szCs w:val="28"/>
        </w:rPr>
        <w:t xml:space="preserve">) </w:t>
      </w:r>
      <w:r w:rsidR="00C74F68">
        <w:rPr>
          <w:rFonts w:ascii="Times New Roman" w:hAnsi="Times New Roman" w:cs="Times New Roman"/>
          <w:sz w:val="28"/>
          <w:szCs w:val="28"/>
        </w:rPr>
        <w:t>МБОУ «СОШ№6</w:t>
      </w:r>
      <w:r w:rsidRPr="00032AD4">
        <w:rPr>
          <w:rFonts w:ascii="Times New Roman" w:hAnsi="Times New Roman" w:cs="Times New Roman"/>
          <w:sz w:val="28"/>
          <w:szCs w:val="28"/>
        </w:rPr>
        <w:t xml:space="preserve">  заложены следующие принципы:</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 -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принцип учета типологических и индивидуальных образовательных потребностей обучающихся;</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принцип коррекционной направленности образовательного процесса;</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онтогенетический принцип;</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принцип преемственности, предполагающий при проектировании АООП начального общего образования обучающихся с</w:t>
      </w:r>
      <w:r w:rsidR="00D970C5" w:rsidRPr="00032AD4">
        <w:rPr>
          <w:rFonts w:ascii="Times New Roman" w:hAnsi="Times New Roman" w:cs="Times New Roman"/>
          <w:sz w:val="28"/>
          <w:szCs w:val="28"/>
        </w:rPr>
        <w:t xml:space="preserve"> ОВЗ</w:t>
      </w:r>
      <w:r w:rsidRPr="00032AD4">
        <w:rPr>
          <w:rFonts w:ascii="Times New Roman" w:hAnsi="Times New Roman" w:cs="Times New Roman"/>
          <w:sz w:val="28"/>
          <w:szCs w:val="28"/>
        </w:rPr>
        <w:t xml:space="preserve"> </w:t>
      </w:r>
      <w:r w:rsidR="00F96CED" w:rsidRPr="00032AD4">
        <w:rPr>
          <w:rFonts w:ascii="Times New Roman" w:hAnsi="Times New Roman" w:cs="Times New Roman"/>
          <w:sz w:val="28"/>
          <w:szCs w:val="28"/>
        </w:rPr>
        <w:t>(</w:t>
      </w:r>
      <w:r w:rsidRPr="00032AD4">
        <w:rPr>
          <w:rFonts w:ascii="Times New Roman" w:hAnsi="Times New Roman" w:cs="Times New Roman"/>
          <w:sz w:val="28"/>
          <w:szCs w:val="28"/>
        </w:rPr>
        <w:t>ЗПР</w:t>
      </w:r>
      <w:r w:rsidR="00F96CED" w:rsidRPr="00032AD4">
        <w:rPr>
          <w:rFonts w:ascii="Times New Roman" w:hAnsi="Times New Roman" w:cs="Times New Roman"/>
          <w:sz w:val="28"/>
          <w:szCs w:val="28"/>
        </w:rPr>
        <w:t>)</w:t>
      </w:r>
      <w:r w:rsidRPr="00032AD4">
        <w:rPr>
          <w:rFonts w:ascii="Times New Roman" w:hAnsi="Times New Roman" w:cs="Times New Roman"/>
          <w:sz w:val="28"/>
          <w:szCs w:val="28"/>
        </w:rPr>
        <w:t xml:space="preserve">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lastRenderedPageBreak/>
        <w:t>- 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 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DE02BF" w:rsidRPr="00032AD4" w:rsidRDefault="00DE02BF" w:rsidP="00655954">
      <w:pPr>
        <w:ind w:firstLine="708"/>
        <w:jc w:val="both"/>
        <w:rPr>
          <w:rFonts w:ascii="Times New Roman" w:hAnsi="Times New Roman" w:cs="Times New Roman"/>
          <w:sz w:val="28"/>
          <w:szCs w:val="28"/>
        </w:rPr>
      </w:pPr>
      <w:r w:rsidRPr="00032AD4">
        <w:rPr>
          <w:rFonts w:ascii="Times New Roman" w:hAnsi="Times New Roman" w:cs="Times New Roman"/>
          <w:sz w:val="28"/>
          <w:szCs w:val="28"/>
        </w:rPr>
        <w:t>- 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DE02BF" w:rsidRPr="00032AD4" w:rsidRDefault="00DE02BF" w:rsidP="00655954">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 принцип сотрудничества с семьей. </w:t>
      </w:r>
    </w:p>
    <w:p w:rsidR="00DE02BF" w:rsidRPr="00032AD4" w:rsidRDefault="00DE02BF" w:rsidP="0022721C">
      <w:pPr>
        <w:tabs>
          <w:tab w:val="left" w:pos="2480"/>
          <w:tab w:val="left" w:pos="5440"/>
          <w:tab w:val="left" w:pos="8440"/>
        </w:tabs>
        <w:spacing w:line="100" w:lineRule="atLeast"/>
        <w:rPr>
          <w:rFonts w:ascii="Times New Roman" w:hAnsi="Times New Roman" w:cs="Times New Roman"/>
          <w:sz w:val="28"/>
          <w:szCs w:val="28"/>
        </w:rPr>
      </w:pPr>
    </w:p>
    <w:p w:rsidR="00C356C1" w:rsidRPr="00032AD4" w:rsidRDefault="00DE02BF" w:rsidP="00C356C1">
      <w:pPr>
        <w:tabs>
          <w:tab w:val="left" w:pos="2480"/>
          <w:tab w:val="left" w:pos="5440"/>
          <w:tab w:val="left" w:pos="8440"/>
        </w:tabs>
        <w:spacing w:line="100" w:lineRule="atLeast"/>
        <w:ind w:left="720"/>
        <w:jc w:val="center"/>
        <w:rPr>
          <w:rFonts w:ascii="Times New Roman" w:hAnsi="Times New Roman" w:cs="Times New Roman"/>
          <w:b/>
          <w:bCs/>
          <w:sz w:val="28"/>
          <w:szCs w:val="28"/>
        </w:rPr>
      </w:pPr>
      <w:r w:rsidRPr="00032AD4">
        <w:rPr>
          <w:rFonts w:ascii="Times New Roman" w:hAnsi="Times New Roman" w:cs="Times New Roman"/>
          <w:b/>
          <w:bCs/>
          <w:sz w:val="28"/>
          <w:szCs w:val="28"/>
        </w:rPr>
        <w:t xml:space="preserve">Общая характеристика АООП НОО обучающихся с </w:t>
      </w:r>
      <w:r w:rsidR="00C356C1" w:rsidRPr="00032AD4">
        <w:rPr>
          <w:rFonts w:ascii="Times New Roman" w:hAnsi="Times New Roman" w:cs="Times New Roman"/>
          <w:b/>
          <w:bCs/>
          <w:sz w:val="28"/>
          <w:szCs w:val="28"/>
        </w:rPr>
        <w:t>ОВЗ</w:t>
      </w:r>
    </w:p>
    <w:p w:rsidR="00DE02BF" w:rsidRPr="00032AD4" w:rsidRDefault="00C356C1" w:rsidP="00C356C1">
      <w:pPr>
        <w:tabs>
          <w:tab w:val="left" w:pos="2480"/>
          <w:tab w:val="left" w:pos="5440"/>
          <w:tab w:val="left" w:pos="8440"/>
        </w:tabs>
        <w:spacing w:line="100" w:lineRule="atLeast"/>
        <w:ind w:left="720"/>
        <w:jc w:val="center"/>
        <w:rPr>
          <w:rFonts w:ascii="Times New Roman" w:hAnsi="Times New Roman" w:cs="Times New Roman"/>
          <w:sz w:val="28"/>
          <w:szCs w:val="28"/>
        </w:rPr>
      </w:pPr>
      <w:r w:rsidRPr="00032AD4">
        <w:rPr>
          <w:rFonts w:ascii="Times New Roman" w:hAnsi="Times New Roman" w:cs="Times New Roman"/>
          <w:b/>
          <w:bCs/>
          <w:sz w:val="28"/>
          <w:szCs w:val="28"/>
        </w:rPr>
        <w:t xml:space="preserve">(с </w:t>
      </w:r>
      <w:r w:rsidR="00DE02BF" w:rsidRPr="00032AD4">
        <w:rPr>
          <w:rFonts w:ascii="Times New Roman" w:hAnsi="Times New Roman" w:cs="Times New Roman"/>
          <w:b/>
          <w:bCs/>
          <w:sz w:val="28"/>
          <w:szCs w:val="28"/>
        </w:rPr>
        <w:t>задержкой психического развития</w:t>
      </w:r>
      <w:r w:rsidRPr="00032AD4">
        <w:rPr>
          <w:rFonts w:ascii="Times New Roman" w:hAnsi="Times New Roman" w:cs="Times New Roman"/>
          <w:b/>
          <w:bCs/>
          <w:sz w:val="28"/>
          <w:szCs w:val="28"/>
        </w:rPr>
        <w:t>)</w:t>
      </w:r>
    </w:p>
    <w:p w:rsidR="0022721C" w:rsidRPr="00032AD4" w:rsidRDefault="00DE02BF" w:rsidP="00F020A7">
      <w:pPr>
        <w:spacing w:line="100" w:lineRule="atLeast"/>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АООП НОО обучающихся с </w:t>
      </w:r>
      <w:r w:rsidR="00C356C1" w:rsidRPr="00032AD4">
        <w:rPr>
          <w:rFonts w:ascii="Times New Roman" w:hAnsi="Times New Roman" w:cs="Times New Roman"/>
          <w:sz w:val="28"/>
          <w:szCs w:val="28"/>
        </w:rPr>
        <w:t>ОВЗ (</w:t>
      </w:r>
      <w:r w:rsidRPr="00032AD4">
        <w:rPr>
          <w:rFonts w:ascii="Times New Roman" w:hAnsi="Times New Roman" w:cs="Times New Roman"/>
          <w:sz w:val="28"/>
          <w:szCs w:val="28"/>
        </w:rPr>
        <w:t>ЗПР</w:t>
      </w:r>
      <w:r w:rsidR="00C356C1" w:rsidRPr="00032AD4">
        <w:rPr>
          <w:rFonts w:ascii="Times New Roman" w:hAnsi="Times New Roman" w:cs="Times New Roman"/>
          <w:sz w:val="28"/>
          <w:szCs w:val="28"/>
        </w:rPr>
        <w:t>)</w:t>
      </w:r>
      <w:r w:rsidRPr="00032AD4">
        <w:rPr>
          <w:rFonts w:ascii="Times New Roman" w:hAnsi="Times New Roman" w:cs="Times New Roman"/>
          <w:sz w:val="28"/>
          <w:szCs w:val="28"/>
        </w:rPr>
        <w:t xml:space="preserve"> представляет собой общеобразовательную программу, адаптированную для обучения обучающихся с </w:t>
      </w:r>
      <w:r w:rsidR="00C356C1" w:rsidRPr="00032AD4">
        <w:rPr>
          <w:rFonts w:ascii="Times New Roman" w:hAnsi="Times New Roman" w:cs="Times New Roman"/>
          <w:sz w:val="28"/>
          <w:szCs w:val="28"/>
        </w:rPr>
        <w:t>ОВЗ (</w:t>
      </w:r>
      <w:r w:rsidRPr="00032AD4">
        <w:rPr>
          <w:rFonts w:ascii="Times New Roman" w:hAnsi="Times New Roman" w:cs="Times New Roman"/>
          <w:sz w:val="28"/>
          <w:szCs w:val="28"/>
        </w:rPr>
        <w:t>ЗПР</w:t>
      </w:r>
      <w:r w:rsidR="00C356C1" w:rsidRPr="00032AD4">
        <w:rPr>
          <w:rFonts w:ascii="Times New Roman" w:hAnsi="Times New Roman" w:cs="Times New Roman"/>
          <w:sz w:val="28"/>
          <w:szCs w:val="28"/>
        </w:rPr>
        <w:t>)</w:t>
      </w:r>
      <w:r w:rsidRPr="00032AD4">
        <w:rPr>
          <w:rFonts w:ascii="Times New Roman" w:hAnsi="Times New Roman" w:cs="Times New Roman"/>
          <w:sz w:val="28"/>
          <w:szCs w:val="28"/>
        </w:rPr>
        <w:t xml:space="preserve"> с учетом особенностей их психофизического развития, индивидуальных возможностей, обеспечивающую коррекцию нарушений развития и социальную адаптацию. </w:t>
      </w:r>
      <w:r w:rsidR="0022721C" w:rsidRPr="00032AD4">
        <w:rPr>
          <w:rFonts w:ascii="Times New Roman" w:hAnsi="Times New Roman" w:cs="Times New Roman"/>
          <w:sz w:val="28"/>
          <w:szCs w:val="28"/>
        </w:rPr>
        <w:t xml:space="preserve">АООП НОО обучающихся с ОВЗ (ЗПР) обеспечивает   </w:t>
      </w:r>
      <w:r w:rsidR="0022721C" w:rsidRPr="00032AD4">
        <w:rPr>
          <w:rFonts w:ascii="Times New Roman" w:hAnsi="Times New Roman" w:cs="Times New Roman"/>
          <w:sz w:val="28"/>
          <w:szCs w:val="28"/>
          <w:u w:val="single"/>
        </w:rPr>
        <w:t>коррекционную направленность</w:t>
      </w:r>
      <w:r w:rsidR="0022721C" w:rsidRPr="00032AD4">
        <w:rPr>
          <w:rFonts w:ascii="Times New Roman" w:hAnsi="Times New Roman" w:cs="Times New Roman"/>
          <w:sz w:val="28"/>
          <w:szCs w:val="28"/>
        </w:rPr>
        <w:t xml:space="preserve">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содержания обучения на основе усиления внимания к формированию социальной компетенции. </w:t>
      </w:r>
    </w:p>
    <w:p w:rsidR="00DE02BF" w:rsidRPr="00032AD4" w:rsidRDefault="00DE02BF">
      <w:pPr>
        <w:tabs>
          <w:tab w:val="left" w:pos="4847"/>
        </w:tabs>
        <w:spacing w:line="100" w:lineRule="atLeast"/>
        <w:jc w:val="both"/>
        <w:rPr>
          <w:rFonts w:ascii="Times New Roman" w:hAnsi="Times New Roman" w:cs="Times New Roman"/>
          <w:sz w:val="28"/>
          <w:szCs w:val="28"/>
        </w:rPr>
      </w:pPr>
    </w:p>
    <w:p w:rsidR="0022721C" w:rsidRPr="00032AD4" w:rsidRDefault="00DE02BF">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A40D51"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 АООП НОО обучающихся с </w:t>
      </w:r>
      <w:r w:rsidR="00C356C1" w:rsidRPr="00032AD4">
        <w:rPr>
          <w:rFonts w:ascii="Times New Roman" w:hAnsi="Times New Roman" w:cs="Times New Roman"/>
          <w:sz w:val="28"/>
          <w:szCs w:val="28"/>
        </w:rPr>
        <w:t>ОВЗ (</w:t>
      </w:r>
      <w:r w:rsidR="00A40D51" w:rsidRPr="00032AD4">
        <w:rPr>
          <w:rFonts w:ascii="Times New Roman" w:hAnsi="Times New Roman" w:cs="Times New Roman"/>
          <w:sz w:val="28"/>
          <w:szCs w:val="28"/>
        </w:rPr>
        <w:t>ЗПР</w:t>
      </w:r>
      <w:r w:rsidR="00C356C1" w:rsidRPr="00032AD4">
        <w:rPr>
          <w:rFonts w:ascii="Times New Roman" w:hAnsi="Times New Roman" w:cs="Times New Roman"/>
          <w:sz w:val="28"/>
          <w:szCs w:val="28"/>
        </w:rPr>
        <w:t>)</w:t>
      </w:r>
      <w:r w:rsidRPr="00032AD4">
        <w:rPr>
          <w:rFonts w:ascii="Times New Roman" w:hAnsi="Times New Roman" w:cs="Times New Roman"/>
          <w:sz w:val="28"/>
          <w:szCs w:val="28"/>
        </w:rPr>
        <w:t xml:space="preserve"> содержит </w:t>
      </w:r>
      <w:r w:rsidR="0022721C" w:rsidRPr="00032AD4">
        <w:rPr>
          <w:rFonts w:ascii="Times New Roman" w:hAnsi="Times New Roman" w:cs="Times New Roman"/>
          <w:sz w:val="28"/>
          <w:szCs w:val="28"/>
        </w:rPr>
        <w:t xml:space="preserve">требования </w:t>
      </w:r>
      <w:r w:rsidRPr="00032AD4">
        <w:rPr>
          <w:rFonts w:ascii="Times New Roman" w:hAnsi="Times New Roman" w:cs="Times New Roman"/>
          <w:sz w:val="28"/>
          <w:szCs w:val="28"/>
        </w:rPr>
        <w:t>к</w:t>
      </w:r>
      <w:r w:rsidR="0022721C" w:rsidRPr="00032AD4">
        <w:rPr>
          <w:rFonts w:ascii="Times New Roman" w:hAnsi="Times New Roman" w:cs="Times New Roman"/>
          <w:sz w:val="28"/>
          <w:szCs w:val="28"/>
        </w:rPr>
        <w:t>:</w:t>
      </w:r>
    </w:p>
    <w:p w:rsidR="0022721C" w:rsidRPr="00032AD4" w:rsidRDefault="0022721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w:t>
      </w:r>
      <w:r w:rsidR="00DE02BF" w:rsidRPr="00032AD4">
        <w:rPr>
          <w:rFonts w:ascii="Times New Roman" w:hAnsi="Times New Roman" w:cs="Times New Roman"/>
          <w:b/>
          <w:sz w:val="28"/>
          <w:szCs w:val="28"/>
        </w:rPr>
        <w:t xml:space="preserve">структуре </w:t>
      </w:r>
      <w:r w:rsidRPr="00032AD4">
        <w:rPr>
          <w:rFonts w:ascii="Times New Roman" w:hAnsi="Times New Roman" w:cs="Times New Roman"/>
          <w:sz w:val="28"/>
          <w:szCs w:val="28"/>
        </w:rPr>
        <w:t xml:space="preserve">  АООП НОО,</w:t>
      </w:r>
    </w:p>
    <w:p w:rsidR="0022721C" w:rsidRPr="00032AD4" w:rsidRDefault="0022721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b/>
          <w:sz w:val="28"/>
          <w:szCs w:val="28"/>
        </w:rPr>
        <w:t>условиям</w:t>
      </w:r>
      <w:r w:rsidRPr="00032AD4">
        <w:rPr>
          <w:rFonts w:ascii="Times New Roman" w:hAnsi="Times New Roman" w:cs="Times New Roman"/>
          <w:sz w:val="28"/>
          <w:szCs w:val="28"/>
        </w:rPr>
        <w:t xml:space="preserve"> ее реализации,</w:t>
      </w:r>
    </w:p>
    <w:p w:rsidR="0022721C" w:rsidRPr="00032AD4" w:rsidRDefault="0022721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b/>
          <w:sz w:val="28"/>
          <w:szCs w:val="28"/>
        </w:rPr>
        <w:t>результатам</w:t>
      </w:r>
      <w:r w:rsidR="00DE02BF" w:rsidRPr="00032AD4">
        <w:rPr>
          <w:rFonts w:ascii="Times New Roman" w:hAnsi="Times New Roman" w:cs="Times New Roman"/>
          <w:sz w:val="28"/>
          <w:szCs w:val="28"/>
        </w:rPr>
        <w:t xml:space="preserve"> освоения.</w:t>
      </w:r>
    </w:p>
    <w:p w:rsidR="0022721C" w:rsidRPr="00032AD4" w:rsidRDefault="0022721C">
      <w:pPr>
        <w:spacing w:line="100" w:lineRule="atLeast"/>
        <w:jc w:val="both"/>
        <w:rPr>
          <w:rFonts w:ascii="Times New Roman" w:hAnsi="Times New Roman" w:cs="Times New Roman"/>
          <w:sz w:val="28"/>
          <w:szCs w:val="28"/>
        </w:rPr>
      </w:pPr>
    </w:p>
    <w:p w:rsidR="0022721C" w:rsidRPr="00032AD4" w:rsidRDefault="0022721C" w:rsidP="0022721C">
      <w:pPr>
        <w:ind w:firstLine="360"/>
        <w:jc w:val="both"/>
        <w:rPr>
          <w:rStyle w:val="Zag11"/>
          <w:rFonts w:ascii="Times New Roman" w:eastAsia="@Arial Unicode MS" w:hAnsi="Times New Roman" w:cs="Times New Roman"/>
          <w:b/>
          <w:sz w:val="28"/>
          <w:szCs w:val="28"/>
        </w:rPr>
      </w:pPr>
      <w:r w:rsidRPr="00032AD4">
        <w:rPr>
          <w:rStyle w:val="Zag11"/>
          <w:rFonts w:ascii="Times New Roman" w:eastAsia="@Arial Unicode MS" w:hAnsi="Times New Roman" w:cs="Times New Roman"/>
          <w:b/>
          <w:sz w:val="28"/>
          <w:szCs w:val="28"/>
        </w:rPr>
        <w:t xml:space="preserve">АООП НОО обучающихся с ОВЗ (ЗПР) содержит: </w:t>
      </w:r>
    </w:p>
    <w:p w:rsidR="0022721C" w:rsidRPr="00032AD4" w:rsidRDefault="0022721C" w:rsidP="0022721C">
      <w:pPr>
        <w:pStyle w:val="afe"/>
        <w:numPr>
          <w:ilvl w:val="0"/>
          <w:numId w:val="48"/>
        </w:numPr>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пояснительную записку;</w:t>
      </w:r>
    </w:p>
    <w:p w:rsidR="0022721C" w:rsidRPr="00032AD4" w:rsidRDefault="0022721C" w:rsidP="0022721C">
      <w:pPr>
        <w:numPr>
          <w:ilvl w:val="0"/>
          <w:numId w:val="48"/>
        </w:numPr>
        <w:spacing w:line="100" w:lineRule="atLeast"/>
        <w:jc w:val="both"/>
        <w:rPr>
          <w:rFonts w:ascii="Times New Roman" w:eastAsia="@Arial Unicode MS" w:hAnsi="Times New Roman" w:cs="Times New Roman"/>
          <w:sz w:val="28"/>
          <w:szCs w:val="28"/>
        </w:rPr>
      </w:pPr>
      <w:r w:rsidRPr="00032AD4">
        <w:rPr>
          <w:rFonts w:ascii="Times New Roman" w:hAnsi="Times New Roman" w:cs="Times New Roman"/>
          <w:sz w:val="28"/>
          <w:szCs w:val="28"/>
        </w:rPr>
        <w:t>планируемые     результаты       освоения обучающимися с ОВЗ адаптированной основной общеобразовательной программы начального общего образования</w:t>
      </w:r>
      <w:r w:rsidRPr="00032AD4">
        <w:rPr>
          <w:rFonts w:ascii="Times New Roman" w:eastAsia="@Arial Unicode MS" w:hAnsi="Times New Roman" w:cs="Times New Roman"/>
          <w:sz w:val="28"/>
          <w:szCs w:val="28"/>
        </w:rPr>
        <w:t>;</w:t>
      </w:r>
    </w:p>
    <w:p w:rsidR="0022721C" w:rsidRPr="00032AD4" w:rsidRDefault="0022721C" w:rsidP="0022721C">
      <w:pPr>
        <w:numPr>
          <w:ilvl w:val="0"/>
          <w:numId w:val="48"/>
        </w:num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систему оценки достижения обучающимися с ОВЗ планируемых результатов освоения адаптированной основной общеобразовательной</w:t>
      </w:r>
    </w:p>
    <w:p w:rsidR="0022721C" w:rsidRPr="00032AD4" w:rsidRDefault="0022721C" w:rsidP="0022721C">
      <w:pPr>
        <w:pStyle w:val="afe"/>
        <w:spacing w:line="100" w:lineRule="atLeast"/>
        <w:ind w:left="0"/>
        <w:jc w:val="both"/>
        <w:rPr>
          <w:rFonts w:ascii="Times New Roman" w:eastAsia="@Arial Unicode MS" w:hAnsi="Times New Roman" w:cs="Times New Roman"/>
          <w:sz w:val="28"/>
          <w:szCs w:val="28"/>
        </w:rPr>
      </w:pPr>
      <w:r w:rsidRPr="00032AD4">
        <w:rPr>
          <w:rFonts w:ascii="Times New Roman" w:eastAsia="@Arial Unicode MS" w:hAnsi="Times New Roman" w:cs="Times New Roman"/>
          <w:sz w:val="28"/>
          <w:szCs w:val="28"/>
        </w:rPr>
        <w:t xml:space="preserve">          программы начального общего образования;</w:t>
      </w:r>
    </w:p>
    <w:p w:rsidR="0022721C" w:rsidRPr="00032AD4" w:rsidRDefault="0022721C" w:rsidP="0022721C">
      <w:pPr>
        <w:pStyle w:val="afe"/>
        <w:numPr>
          <w:ilvl w:val="0"/>
          <w:numId w:val="48"/>
        </w:numPr>
        <w:jc w:val="both"/>
        <w:rPr>
          <w:rFonts w:ascii="Times New Roman" w:eastAsia="@Arial Unicode MS" w:hAnsi="Times New Roman" w:cs="Times New Roman"/>
          <w:sz w:val="28"/>
          <w:szCs w:val="28"/>
        </w:rPr>
      </w:pPr>
      <w:r w:rsidRPr="00032AD4">
        <w:rPr>
          <w:rFonts w:ascii="Times New Roman" w:eastAsia="@Arial Unicode MS" w:hAnsi="Times New Roman" w:cs="Times New Roman"/>
          <w:sz w:val="28"/>
          <w:szCs w:val="28"/>
        </w:rPr>
        <w:t>программу формирования универсальных учебных действий;</w:t>
      </w:r>
    </w:p>
    <w:p w:rsidR="0022721C" w:rsidRPr="00032AD4" w:rsidRDefault="0022721C" w:rsidP="0022721C">
      <w:pPr>
        <w:numPr>
          <w:ilvl w:val="0"/>
          <w:numId w:val="48"/>
        </w:numPr>
        <w:autoSpaceDE w:val="0"/>
        <w:rPr>
          <w:rFonts w:ascii="Times New Roman" w:eastAsia="@Arial Unicode MS" w:hAnsi="Times New Roman" w:cs="Times New Roman"/>
          <w:sz w:val="28"/>
          <w:szCs w:val="28"/>
        </w:rPr>
      </w:pPr>
      <w:r w:rsidRPr="00032AD4">
        <w:rPr>
          <w:rFonts w:ascii="Times New Roman" w:hAnsi="Times New Roman" w:cs="Times New Roman"/>
          <w:bCs/>
          <w:color w:val="00000A"/>
          <w:sz w:val="28"/>
          <w:szCs w:val="28"/>
        </w:rPr>
        <w:t>программу учебных предметов, курсов коррекционно-развивающей</w:t>
      </w:r>
      <w:r w:rsidRPr="00032AD4">
        <w:rPr>
          <w:rFonts w:ascii="Times New Roman" w:eastAsia="@Arial Unicode MS" w:hAnsi="Times New Roman" w:cs="Times New Roman"/>
          <w:bCs/>
          <w:color w:val="00000A"/>
          <w:sz w:val="28"/>
          <w:szCs w:val="28"/>
        </w:rPr>
        <w:t xml:space="preserve">                 области</w:t>
      </w:r>
      <w:r w:rsidRPr="00032AD4">
        <w:rPr>
          <w:rFonts w:ascii="Times New Roman" w:eastAsia="@Arial Unicode MS" w:hAnsi="Times New Roman" w:cs="Times New Roman"/>
          <w:sz w:val="28"/>
          <w:szCs w:val="28"/>
        </w:rPr>
        <w:t>;</w:t>
      </w:r>
    </w:p>
    <w:p w:rsidR="0022721C" w:rsidRPr="00032AD4" w:rsidRDefault="0022721C" w:rsidP="0022721C">
      <w:pPr>
        <w:pStyle w:val="afe"/>
        <w:numPr>
          <w:ilvl w:val="0"/>
          <w:numId w:val="48"/>
        </w:numPr>
        <w:jc w:val="both"/>
        <w:rPr>
          <w:rFonts w:ascii="Times New Roman" w:eastAsia="@Arial Unicode MS" w:hAnsi="Times New Roman" w:cs="Times New Roman"/>
          <w:sz w:val="28"/>
          <w:szCs w:val="28"/>
        </w:rPr>
      </w:pPr>
      <w:r w:rsidRPr="00032AD4">
        <w:rPr>
          <w:rFonts w:ascii="Times New Roman" w:eastAsia="@Arial Unicode MS" w:hAnsi="Times New Roman" w:cs="Times New Roman"/>
          <w:sz w:val="28"/>
          <w:szCs w:val="28"/>
        </w:rPr>
        <w:t>программу духовно-нравственного развития и воспитания;</w:t>
      </w:r>
    </w:p>
    <w:p w:rsidR="0022721C" w:rsidRPr="00032AD4" w:rsidRDefault="0022721C" w:rsidP="0022721C">
      <w:pPr>
        <w:pStyle w:val="afe"/>
        <w:numPr>
          <w:ilvl w:val="0"/>
          <w:numId w:val="48"/>
        </w:numPr>
        <w:jc w:val="both"/>
        <w:rPr>
          <w:rFonts w:ascii="Times New Roman" w:eastAsia="@Arial Unicode MS" w:hAnsi="Times New Roman" w:cs="Times New Roman"/>
          <w:sz w:val="28"/>
          <w:szCs w:val="28"/>
        </w:rPr>
      </w:pPr>
      <w:r w:rsidRPr="00032AD4">
        <w:rPr>
          <w:rFonts w:ascii="Times New Roman" w:eastAsia="@Arial Unicode MS" w:hAnsi="Times New Roman" w:cs="Times New Roman"/>
          <w:sz w:val="28"/>
          <w:szCs w:val="28"/>
        </w:rPr>
        <w:lastRenderedPageBreak/>
        <w:t>программу формирования экологической культуры, здорового и безопасного образа жизни;</w:t>
      </w:r>
    </w:p>
    <w:p w:rsidR="0022721C" w:rsidRPr="00032AD4" w:rsidRDefault="0022721C" w:rsidP="0022721C">
      <w:pPr>
        <w:pStyle w:val="afe"/>
        <w:numPr>
          <w:ilvl w:val="0"/>
          <w:numId w:val="48"/>
        </w:numPr>
        <w:jc w:val="both"/>
        <w:rPr>
          <w:rFonts w:ascii="Times New Roman" w:eastAsia="@Arial Unicode MS" w:hAnsi="Times New Roman" w:cs="Times New Roman"/>
          <w:sz w:val="28"/>
          <w:szCs w:val="28"/>
        </w:rPr>
      </w:pPr>
      <w:r w:rsidRPr="00032AD4">
        <w:rPr>
          <w:rFonts w:ascii="Times New Roman" w:eastAsia="@Arial Unicode MS" w:hAnsi="Times New Roman" w:cs="Times New Roman"/>
          <w:sz w:val="28"/>
          <w:szCs w:val="28"/>
        </w:rPr>
        <w:t>программу коррекционной работы;</w:t>
      </w:r>
    </w:p>
    <w:p w:rsidR="0022721C" w:rsidRPr="00032AD4" w:rsidRDefault="0022721C" w:rsidP="0022721C">
      <w:pPr>
        <w:pStyle w:val="afe"/>
        <w:numPr>
          <w:ilvl w:val="0"/>
          <w:numId w:val="48"/>
        </w:numPr>
        <w:jc w:val="both"/>
        <w:rPr>
          <w:rFonts w:ascii="Times New Roman" w:eastAsia="@Arial Unicode MS" w:hAnsi="Times New Roman" w:cs="Times New Roman"/>
          <w:sz w:val="28"/>
          <w:szCs w:val="28"/>
        </w:rPr>
      </w:pPr>
      <w:r w:rsidRPr="00032AD4">
        <w:rPr>
          <w:rFonts w:ascii="Times New Roman" w:eastAsia="@Arial Unicode MS" w:hAnsi="Times New Roman" w:cs="Times New Roman"/>
          <w:sz w:val="28"/>
          <w:szCs w:val="28"/>
        </w:rPr>
        <w:t>программу внеурочной деятельности;</w:t>
      </w:r>
    </w:p>
    <w:p w:rsidR="0022721C" w:rsidRPr="00032AD4" w:rsidRDefault="0022721C" w:rsidP="0022721C">
      <w:pPr>
        <w:pStyle w:val="afe"/>
        <w:numPr>
          <w:ilvl w:val="0"/>
          <w:numId w:val="48"/>
        </w:numPr>
        <w:jc w:val="both"/>
        <w:rPr>
          <w:rFonts w:ascii="Times New Roman" w:eastAsia="@Arial Unicode MS" w:hAnsi="Times New Roman" w:cs="Times New Roman"/>
          <w:sz w:val="28"/>
          <w:szCs w:val="28"/>
        </w:rPr>
      </w:pPr>
      <w:r w:rsidRPr="00032AD4">
        <w:rPr>
          <w:rFonts w:ascii="Times New Roman" w:eastAsia="@Arial Unicode MS" w:hAnsi="Times New Roman" w:cs="Times New Roman"/>
          <w:sz w:val="28"/>
          <w:szCs w:val="28"/>
        </w:rPr>
        <w:t>учебный план;</w:t>
      </w:r>
    </w:p>
    <w:p w:rsidR="0022721C" w:rsidRPr="00032AD4" w:rsidRDefault="0022721C" w:rsidP="0022721C">
      <w:pPr>
        <w:numPr>
          <w:ilvl w:val="0"/>
          <w:numId w:val="48"/>
        </w:numPr>
        <w:overflowPunct w:val="0"/>
        <w:autoSpaceDE w:val="0"/>
        <w:spacing w:line="228" w:lineRule="auto"/>
        <w:jc w:val="both"/>
        <w:rPr>
          <w:rFonts w:ascii="Times New Roman" w:eastAsia="@Arial Unicode MS" w:hAnsi="Times New Roman" w:cs="Times New Roman"/>
          <w:color w:val="00000A"/>
          <w:sz w:val="28"/>
          <w:szCs w:val="28"/>
        </w:rPr>
      </w:pPr>
      <w:r w:rsidRPr="00032AD4">
        <w:rPr>
          <w:rFonts w:ascii="Times New Roman" w:eastAsia="@Arial Unicode MS" w:hAnsi="Times New Roman" w:cs="Times New Roman"/>
          <w:color w:val="00000A"/>
          <w:sz w:val="28"/>
          <w:szCs w:val="28"/>
        </w:rPr>
        <w:t>систему условий реализации адаптированной основной общеобразовательной программы начального общего образования.</w:t>
      </w:r>
    </w:p>
    <w:p w:rsidR="0022721C" w:rsidRPr="00032AD4" w:rsidRDefault="0022721C">
      <w:pPr>
        <w:spacing w:line="100" w:lineRule="atLeast"/>
        <w:jc w:val="both"/>
        <w:rPr>
          <w:rFonts w:ascii="Times New Roman" w:hAnsi="Times New Roman" w:cs="Times New Roman"/>
          <w:sz w:val="28"/>
          <w:szCs w:val="28"/>
        </w:rPr>
      </w:pPr>
    </w:p>
    <w:p w:rsidR="00DE02BF" w:rsidRPr="00032AD4" w:rsidRDefault="00DE02BF">
      <w:pPr>
        <w:spacing w:line="100" w:lineRule="atLeast"/>
        <w:jc w:val="both"/>
        <w:rPr>
          <w:rFonts w:ascii="Times New Roman" w:hAnsi="Times New Roman" w:cs="Times New Roman"/>
          <w:color w:val="00000A"/>
          <w:sz w:val="28"/>
          <w:szCs w:val="28"/>
        </w:rPr>
      </w:pPr>
      <w:r w:rsidRPr="00032AD4">
        <w:rPr>
          <w:rFonts w:ascii="Times New Roman" w:hAnsi="Times New Roman" w:cs="Times New Roman"/>
          <w:color w:val="00000A"/>
          <w:sz w:val="28"/>
          <w:szCs w:val="28"/>
        </w:rPr>
        <w:t xml:space="preserve">       В процессе всего школьного обучения сохраняется возможность перехода обучающегося с одного варианта программы на другой</w:t>
      </w:r>
      <w:r w:rsidRPr="00032AD4">
        <w:rPr>
          <w:rFonts w:ascii="Times New Roman" w:hAnsi="Times New Roman" w:cs="Times New Roman"/>
          <w:i/>
          <w:iCs/>
          <w:color w:val="00000A"/>
          <w:sz w:val="28"/>
          <w:szCs w:val="28"/>
        </w:rPr>
        <w:t xml:space="preserve"> </w:t>
      </w:r>
      <w:r w:rsidRPr="00032AD4">
        <w:rPr>
          <w:rFonts w:ascii="Times New Roman" w:hAnsi="Times New Roman" w:cs="Times New Roman"/>
          <w:b/>
          <w:bCs/>
          <w:color w:val="00000A"/>
          <w:sz w:val="28"/>
          <w:szCs w:val="28"/>
        </w:rPr>
        <w:t>(</w:t>
      </w:r>
      <w:r w:rsidRPr="00032AD4">
        <w:rPr>
          <w:rFonts w:ascii="Times New Roman" w:hAnsi="Times New Roman" w:cs="Times New Roman"/>
          <w:color w:val="00000A"/>
          <w:sz w:val="28"/>
          <w:szCs w:val="28"/>
        </w:rPr>
        <w:t>основанием</w:t>
      </w:r>
      <w:r w:rsidRPr="00032AD4">
        <w:rPr>
          <w:rFonts w:ascii="Times New Roman" w:hAnsi="Times New Roman" w:cs="Times New Roman"/>
          <w:i/>
          <w:iCs/>
          <w:color w:val="00000A"/>
          <w:sz w:val="28"/>
          <w:szCs w:val="28"/>
        </w:rPr>
        <w:t xml:space="preserve"> </w:t>
      </w:r>
      <w:r w:rsidRPr="00032AD4">
        <w:rPr>
          <w:rFonts w:ascii="Times New Roman" w:hAnsi="Times New Roman" w:cs="Times New Roman"/>
          <w:color w:val="00000A"/>
          <w:sz w:val="28"/>
          <w:szCs w:val="28"/>
        </w:rPr>
        <w:t xml:space="preserve">для этого является заключение ПМПК). Перевод обучающегося с ЗПР с одного </w:t>
      </w:r>
      <w:bookmarkStart w:id="1" w:name="page103"/>
      <w:bookmarkEnd w:id="1"/>
      <w:r w:rsidRPr="00032AD4">
        <w:rPr>
          <w:rFonts w:ascii="Times New Roman" w:hAnsi="Times New Roman" w:cs="Times New Roman"/>
          <w:color w:val="00000A"/>
          <w:sz w:val="28"/>
          <w:szCs w:val="28"/>
        </w:rPr>
        <w:t>варианта АООП НОО на другой осуществляется на основании комплексной оценки личностных, метапредметных и предметных результатов по рекомендации ПМПК и с согласия родителей (законных представителей).</w:t>
      </w:r>
    </w:p>
    <w:p w:rsidR="00DE02BF" w:rsidRPr="00032AD4" w:rsidRDefault="00DE02BF">
      <w:pPr>
        <w:spacing w:line="100" w:lineRule="atLeast"/>
        <w:jc w:val="both"/>
        <w:rPr>
          <w:rFonts w:ascii="Times New Roman" w:hAnsi="Times New Roman" w:cs="Times New Roman"/>
          <w:color w:val="00000A"/>
          <w:sz w:val="28"/>
          <w:szCs w:val="28"/>
          <w:u w:val="single"/>
        </w:rPr>
      </w:pPr>
      <w:r w:rsidRPr="00032AD4">
        <w:rPr>
          <w:rFonts w:ascii="Times New Roman" w:hAnsi="Times New Roman" w:cs="Times New Roman"/>
          <w:color w:val="00000A"/>
          <w:sz w:val="28"/>
          <w:szCs w:val="28"/>
          <w:u w:val="single"/>
        </w:rPr>
        <w:t xml:space="preserve">     </w:t>
      </w:r>
      <w:r w:rsidR="00A40D51" w:rsidRPr="00032AD4">
        <w:rPr>
          <w:rFonts w:ascii="Times New Roman" w:hAnsi="Times New Roman" w:cs="Times New Roman"/>
          <w:color w:val="00000A"/>
          <w:sz w:val="28"/>
          <w:szCs w:val="28"/>
          <w:u w:val="single"/>
        </w:rPr>
        <w:t xml:space="preserve"> </w:t>
      </w:r>
      <w:r w:rsidRPr="00032AD4">
        <w:rPr>
          <w:rFonts w:ascii="Times New Roman" w:hAnsi="Times New Roman" w:cs="Times New Roman"/>
          <w:color w:val="00000A"/>
          <w:sz w:val="28"/>
          <w:szCs w:val="28"/>
          <w:u w:val="single"/>
        </w:rPr>
        <w:t>Неспособность обучающегося с ЗПР полноценно освоить отдельн</w:t>
      </w:r>
      <w:r w:rsidR="00DB58D2" w:rsidRPr="00032AD4">
        <w:rPr>
          <w:rFonts w:ascii="Times New Roman" w:hAnsi="Times New Roman" w:cs="Times New Roman"/>
          <w:color w:val="00000A"/>
          <w:sz w:val="28"/>
          <w:szCs w:val="28"/>
          <w:u w:val="single"/>
        </w:rPr>
        <w:t>ый предмет в структуре АООП НОО</w:t>
      </w:r>
      <w:r w:rsidR="00F020A7" w:rsidRPr="00032AD4">
        <w:rPr>
          <w:rFonts w:ascii="Times New Roman" w:hAnsi="Times New Roman" w:cs="Times New Roman"/>
          <w:color w:val="00000A"/>
          <w:sz w:val="28"/>
          <w:szCs w:val="28"/>
          <w:u w:val="single"/>
        </w:rPr>
        <w:t xml:space="preserve"> ОВЗ</w:t>
      </w:r>
      <w:r w:rsidRPr="00032AD4">
        <w:rPr>
          <w:rFonts w:ascii="Times New Roman" w:hAnsi="Times New Roman" w:cs="Times New Roman"/>
          <w:color w:val="00000A"/>
          <w:sz w:val="28"/>
          <w:szCs w:val="28"/>
          <w:u w:val="single"/>
        </w:rPr>
        <w:t xml:space="preserve"> не должна служить препятствием для выбора или продолжения освоения АООП НОО для обучающихся с ЗПР</w:t>
      </w:r>
      <w:r w:rsidRPr="00032AD4">
        <w:rPr>
          <w:rFonts w:ascii="Times New Roman" w:hAnsi="Times New Roman" w:cs="Times New Roman"/>
          <w:color w:val="00000A"/>
          <w:sz w:val="28"/>
          <w:szCs w:val="28"/>
        </w:rPr>
        <w:t xml:space="preserve">, поскольку у данной категории обучающихся может </w:t>
      </w:r>
      <w:r w:rsidRPr="00032AD4">
        <w:rPr>
          <w:rFonts w:ascii="Times New Roman" w:hAnsi="Times New Roman" w:cs="Times New Roman"/>
          <w:sz w:val="28"/>
          <w:szCs w:val="28"/>
        </w:rPr>
        <w:t xml:space="preserve">быть специфическое расстройство чтения, письма, арифметических навыков (дислексия, </w:t>
      </w:r>
      <w:r w:rsidR="007A091F" w:rsidRPr="00032AD4">
        <w:rPr>
          <w:rFonts w:ascii="Times New Roman" w:hAnsi="Times New Roman" w:cs="Times New Roman"/>
          <w:sz w:val="28"/>
          <w:szCs w:val="28"/>
        </w:rPr>
        <w:t>дисграфия, дискалькулия), а так</w:t>
      </w:r>
      <w:r w:rsidRPr="00032AD4">
        <w:rPr>
          <w:rFonts w:ascii="Times New Roman" w:hAnsi="Times New Roman" w:cs="Times New Roman"/>
          <w:color w:val="00000A"/>
          <w:sz w:val="28"/>
          <w:szCs w:val="28"/>
        </w:rPr>
        <w:t xml:space="preserve">же выраженные нарушения внимания и работоспособности, нарушения со стороны двигательной сферы, препятствующие освоению программы в полном объеме. При возникновении трудностей в освоении обучающимся с ЗПР содержания АООП НОО специалисты, осуществляющие его психолого-педагогическое сопровождение, </w:t>
      </w:r>
      <w:r w:rsidRPr="00032AD4">
        <w:rPr>
          <w:rFonts w:ascii="Times New Roman" w:hAnsi="Times New Roman" w:cs="Times New Roman"/>
          <w:color w:val="00000A"/>
          <w:sz w:val="28"/>
          <w:szCs w:val="28"/>
          <w:u w:val="single"/>
        </w:rPr>
        <w:t xml:space="preserve">должны </w:t>
      </w:r>
      <w:r w:rsidR="00F020A7" w:rsidRPr="00032AD4">
        <w:rPr>
          <w:rFonts w:ascii="Times New Roman" w:hAnsi="Times New Roman" w:cs="Times New Roman"/>
          <w:color w:val="00000A"/>
          <w:sz w:val="28"/>
          <w:szCs w:val="28"/>
          <w:u w:val="single"/>
        </w:rPr>
        <w:t>оперативно дополнить структуру П</w:t>
      </w:r>
      <w:r w:rsidRPr="00032AD4">
        <w:rPr>
          <w:rFonts w:ascii="Times New Roman" w:hAnsi="Times New Roman" w:cs="Times New Roman"/>
          <w:color w:val="00000A"/>
          <w:sz w:val="28"/>
          <w:szCs w:val="28"/>
          <w:u w:val="single"/>
        </w:rPr>
        <w:t>рограммы коррекционной работы соотв</w:t>
      </w:r>
      <w:r w:rsidR="000E1DD6" w:rsidRPr="00032AD4">
        <w:rPr>
          <w:rFonts w:ascii="Times New Roman" w:hAnsi="Times New Roman" w:cs="Times New Roman"/>
          <w:color w:val="00000A"/>
          <w:sz w:val="28"/>
          <w:szCs w:val="28"/>
          <w:u w:val="single"/>
        </w:rPr>
        <w:t xml:space="preserve">етствующим направлением работы. </w:t>
      </w:r>
    </w:p>
    <w:p w:rsidR="00DE02BF" w:rsidRPr="00032AD4" w:rsidRDefault="00DE02BF">
      <w:pPr>
        <w:spacing w:line="100" w:lineRule="atLeast"/>
        <w:jc w:val="both"/>
        <w:rPr>
          <w:rFonts w:ascii="Times New Roman" w:hAnsi="Times New Roman" w:cs="Times New Roman"/>
          <w:color w:val="00000A"/>
          <w:sz w:val="28"/>
          <w:szCs w:val="28"/>
        </w:rPr>
      </w:pPr>
      <w:r w:rsidRPr="00032AD4">
        <w:rPr>
          <w:rFonts w:ascii="Times New Roman" w:hAnsi="Times New Roman" w:cs="Times New Roman"/>
          <w:color w:val="00000A"/>
          <w:sz w:val="28"/>
          <w:szCs w:val="28"/>
        </w:rPr>
        <w:t xml:space="preserve">      Общий подход к оценке знаний и </w:t>
      </w:r>
      <w:r w:rsidRPr="00032AD4">
        <w:rPr>
          <w:rFonts w:ascii="Times New Roman" w:hAnsi="Times New Roman" w:cs="Times New Roman"/>
          <w:sz w:val="28"/>
          <w:szCs w:val="28"/>
        </w:rPr>
        <w:t>умений,</w:t>
      </w:r>
      <w:r w:rsidRPr="00032AD4">
        <w:rPr>
          <w:rFonts w:ascii="Times New Roman" w:hAnsi="Times New Roman" w:cs="Times New Roman"/>
          <w:color w:val="00000A"/>
          <w:sz w:val="28"/>
          <w:szCs w:val="28"/>
        </w:rPr>
        <w:t xml:space="preserve"> </w:t>
      </w:r>
      <w:r w:rsidRPr="00032AD4">
        <w:rPr>
          <w:rFonts w:ascii="Times New Roman" w:hAnsi="Times New Roman" w:cs="Times New Roman"/>
          <w:sz w:val="28"/>
          <w:szCs w:val="28"/>
        </w:rPr>
        <w:t>составляющих предметные</w:t>
      </w:r>
      <w:r w:rsidRPr="00032AD4">
        <w:rPr>
          <w:rFonts w:ascii="Times New Roman" w:hAnsi="Times New Roman" w:cs="Times New Roman"/>
          <w:color w:val="00000A"/>
          <w:sz w:val="28"/>
          <w:szCs w:val="28"/>
        </w:rPr>
        <w:t xml:space="preserve"> </w:t>
      </w:r>
      <w:r w:rsidRPr="00032AD4">
        <w:rPr>
          <w:rFonts w:ascii="Times New Roman" w:hAnsi="Times New Roman" w:cs="Times New Roman"/>
          <w:sz w:val="28"/>
          <w:szCs w:val="28"/>
        </w:rPr>
        <w:t xml:space="preserve">результаты освоения АООП НОО </w:t>
      </w:r>
      <w:r w:rsidR="0007621E" w:rsidRPr="00032AD4">
        <w:rPr>
          <w:rFonts w:ascii="Times New Roman" w:hAnsi="Times New Roman" w:cs="Times New Roman"/>
          <w:sz w:val="28"/>
          <w:szCs w:val="28"/>
        </w:rPr>
        <w:t>ОВЗ</w:t>
      </w:r>
      <w:r w:rsidRPr="00032AD4">
        <w:rPr>
          <w:rFonts w:ascii="Times New Roman" w:hAnsi="Times New Roman" w:cs="Times New Roman"/>
          <w:color w:val="00000A"/>
          <w:sz w:val="28"/>
          <w:szCs w:val="28"/>
        </w:rPr>
        <w:t xml:space="preserve"> сохраняется в его традиционном виде. При этом, обучающийся с ЗПР имеет право на прохождение текущей, промежуточной и государственной итоговой аттестации </w:t>
      </w:r>
      <w:r w:rsidRPr="00032AD4">
        <w:rPr>
          <w:rFonts w:ascii="Times New Roman" w:hAnsi="Times New Roman" w:cs="Times New Roman"/>
          <w:color w:val="00000A"/>
          <w:sz w:val="28"/>
          <w:szCs w:val="28"/>
          <w:u w:val="single"/>
        </w:rPr>
        <w:t>в иных формах.</w:t>
      </w:r>
      <w:r w:rsidRPr="00032AD4">
        <w:rPr>
          <w:rFonts w:ascii="Times New Roman" w:hAnsi="Times New Roman" w:cs="Times New Roman"/>
          <w:color w:val="00000A"/>
          <w:sz w:val="28"/>
          <w:szCs w:val="28"/>
        </w:rPr>
        <w:t xml:space="preserve"> Текущая, промежуточная и итоговая  аттестация  на  ступени  начального  общего  образования проводится с учетом возможных специфических трудностей ребенка с ЗПР в овладен</w:t>
      </w:r>
      <w:r w:rsidR="00B97F2D" w:rsidRPr="00032AD4">
        <w:rPr>
          <w:rFonts w:ascii="Times New Roman" w:hAnsi="Times New Roman" w:cs="Times New Roman"/>
          <w:color w:val="00000A"/>
          <w:sz w:val="28"/>
          <w:szCs w:val="28"/>
        </w:rPr>
        <w:t>ии письмом, чтением или счетом</w:t>
      </w:r>
      <w:r w:rsidRPr="00032AD4">
        <w:rPr>
          <w:rFonts w:ascii="Times New Roman" w:hAnsi="Times New Roman" w:cs="Times New Roman"/>
          <w:color w:val="00000A"/>
          <w:sz w:val="28"/>
          <w:szCs w:val="28"/>
        </w:rPr>
        <w:t>. Вывод об успешности овладения содержанием АООП НОО</w:t>
      </w:r>
      <w:r w:rsidR="0007621E" w:rsidRPr="00032AD4">
        <w:rPr>
          <w:rFonts w:ascii="Times New Roman" w:hAnsi="Times New Roman" w:cs="Times New Roman"/>
          <w:color w:val="00000A"/>
          <w:sz w:val="28"/>
          <w:szCs w:val="28"/>
        </w:rPr>
        <w:t xml:space="preserve"> ОВЗ</w:t>
      </w:r>
      <w:r w:rsidRPr="00032AD4">
        <w:rPr>
          <w:rFonts w:ascii="Times New Roman" w:hAnsi="Times New Roman" w:cs="Times New Roman"/>
          <w:color w:val="00000A"/>
          <w:sz w:val="28"/>
          <w:szCs w:val="28"/>
        </w:rPr>
        <w:t xml:space="preserve"> обучающихся с ЗПР   делается </w:t>
      </w:r>
      <w:r w:rsidRPr="00032AD4">
        <w:rPr>
          <w:rFonts w:ascii="Times New Roman" w:hAnsi="Times New Roman" w:cs="Times New Roman"/>
          <w:color w:val="00000A"/>
          <w:sz w:val="28"/>
          <w:szCs w:val="28"/>
          <w:u w:val="single"/>
        </w:rPr>
        <w:t>на основании положительной индивидуальной динамики.</w:t>
      </w:r>
    </w:p>
    <w:p w:rsidR="00DE02BF" w:rsidRPr="00032AD4" w:rsidRDefault="00DE02BF" w:rsidP="002E3922">
      <w:pPr>
        <w:jc w:val="both"/>
        <w:rPr>
          <w:rFonts w:ascii="Times New Roman" w:hAnsi="Times New Roman" w:cs="Times New Roman"/>
          <w:i/>
          <w:sz w:val="28"/>
          <w:szCs w:val="28"/>
        </w:rPr>
      </w:pPr>
      <w:r w:rsidRPr="00032AD4">
        <w:rPr>
          <w:rFonts w:ascii="Times New Roman" w:hAnsi="Times New Roman" w:cs="Times New Roman"/>
          <w:i/>
          <w:color w:val="00000A"/>
          <w:sz w:val="28"/>
          <w:szCs w:val="28"/>
        </w:rPr>
        <w:t xml:space="preserve">      </w:t>
      </w:r>
      <w:r w:rsidRPr="00032AD4">
        <w:rPr>
          <w:rFonts w:ascii="Times New Roman" w:hAnsi="Times New Roman" w:cs="Times New Roman"/>
          <w:i/>
          <w:sz w:val="28"/>
          <w:szCs w:val="28"/>
        </w:rPr>
        <w:t xml:space="preserve">Обучающиеся, </w:t>
      </w:r>
      <w:r w:rsidRPr="00032AD4">
        <w:rPr>
          <w:rFonts w:ascii="Times New Roman" w:hAnsi="Times New Roman" w:cs="Times New Roman"/>
          <w:i/>
          <w:sz w:val="28"/>
          <w:szCs w:val="28"/>
          <w:u w:val="single"/>
        </w:rPr>
        <w:t>не ликвидировавшие</w:t>
      </w:r>
      <w:r w:rsidRPr="00032AD4">
        <w:rPr>
          <w:rFonts w:ascii="Times New Roman" w:hAnsi="Times New Roman" w:cs="Times New Roman"/>
          <w:i/>
          <w:sz w:val="28"/>
          <w:szCs w:val="28"/>
        </w:rPr>
        <w:t xml:space="preserve"> в установленные сроки академической задолженности с момента её образования, по усмотрению их родителей (законных представителей) оставляются на пов</w:t>
      </w:r>
      <w:r w:rsidR="002E3922" w:rsidRPr="00032AD4">
        <w:rPr>
          <w:rFonts w:ascii="Times New Roman" w:hAnsi="Times New Roman" w:cs="Times New Roman"/>
          <w:i/>
          <w:sz w:val="28"/>
          <w:szCs w:val="28"/>
        </w:rPr>
        <w:t xml:space="preserve">торное обучение, переводятся на </w:t>
      </w:r>
      <w:r w:rsidRPr="00032AD4">
        <w:rPr>
          <w:rFonts w:ascii="Times New Roman" w:hAnsi="Times New Roman" w:cs="Times New Roman"/>
          <w:i/>
          <w:sz w:val="28"/>
          <w:szCs w:val="28"/>
        </w:rPr>
        <w:t>обучение по другому варианту АООП НОО</w:t>
      </w:r>
      <w:r w:rsidR="0007621E" w:rsidRPr="00032AD4">
        <w:rPr>
          <w:rFonts w:ascii="Times New Roman" w:hAnsi="Times New Roman" w:cs="Times New Roman"/>
          <w:i/>
          <w:sz w:val="28"/>
          <w:szCs w:val="28"/>
        </w:rPr>
        <w:t xml:space="preserve"> ОВЗ</w:t>
      </w:r>
      <w:r w:rsidRPr="00032AD4">
        <w:rPr>
          <w:rFonts w:ascii="Times New Roman" w:hAnsi="Times New Roman" w:cs="Times New Roman"/>
          <w:i/>
          <w:sz w:val="28"/>
          <w:szCs w:val="28"/>
        </w:rPr>
        <w:t xml:space="preserve"> в соответствии с рекомендациями ПМПК, либо на обучение по индивидуальному учебному плану.</w:t>
      </w:r>
    </w:p>
    <w:p w:rsidR="00DE02BF" w:rsidRDefault="00DE02BF">
      <w:pPr>
        <w:spacing w:line="100" w:lineRule="atLeast"/>
        <w:jc w:val="both"/>
        <w:rPr>
          <w:rFonts w:ascii="Times New Roman" w:hAnsi="Times New Roman" w:cs="Times New Roman"/>
          <w:sz w:val="28"/>
          <w:szCs w:val="28"/>
        </w:rPr>
      </w:pPr>
    </w:p>
    <w:p w:rsidR="00032AD4" w:rsidRDefault="00032AD4">
      <w:pPr>
        <w:spacing w:line="100" w:lineRule="atLeast"/>
        <w:jc w:val="both"/>
        <w:rPr>
          <w:rFonts w:ascii="Times New Roman" w:hAnsi="Times New Roman" w:cs="Times New Roman"/>
          <w:sz w:val="28"/>
          <w:szCs w:val="28"/>
        </w:rPr>
      </w:pPr>
    </w:p>
    <w:p w:rsidR="00032AD4" w:rsidRPr="00032AD4" w:rsidRDefault="00032AD4">
      <w:pPr>
        <w:spacing w:line="100" w:lineRule="atLeast"/>
        <w:jc w:val="both"/>
        <w:rPr>
          <w:rFonts w:ascii="Times New Roman" w:hAnsi="Times New Roman" w:cs="Times New Roman"/>
          <w:sz w:val="28"/>
          <w:szCs w:val="28"/>
        </w:rPr>
      </w:pPr>
    </w:p>
    <w:p w:rsidR="00DE02BF" w:rsidRPr="00032AD4" w:rsidRDefault="00DE02BF">
      <w:pPr>
        <w:spacing w:line="100" w:lineRule="atLeast"/>
        <w:jc w:val="center"/>
        <w:rPr>
          <w:rFonts w:ascii="Times New Roman" w:hAnsi="Times New Roman" w:cs="Times New Roman"/>
          <w:b/>
          <w:bCs/>
          <w:sz w:val="28"/>
          <w:szCs w:val="28"/>
        </w:rPr>
      </w:pPr>
      <w:r w:rsidRPr="00032AD4">
        <w:rPr>
          <w:rFonts w:ascii="Times New Roman" w:hAnsi="Times New Roman" w:cs="Times New Roman"/>
          <w:b/>
          <w:bCs/>
          <w:sz w:val="28"/>
          <w:szCs w:val="28"/>
        </w:rPr>
        <w:lastRenderedPageBreak/>
        <w:t>Психолого-педагогическая характеристика обучающихся с ЗПР</w:t>
      </w:r>
    </w:p>
    <w:p w:rsidR="00DE02BF" w:rsidRPr="00032AD4" w:rsidRDefault="00DE02BF">
      <w:pPr>
        <w:spacing w:line="100" w:lineRule="atLeast"/>
        <w:jc w:val="center"/>
        <w:rPr>
          <w:rFonts w:ascii="Times New Roman" w:hAnsi="Times New Roman" w:cs="Times New Roman"/>
          <w:b/>
          <w:bCs/>
          <w:sz w:val="28"/>
          <w:szCs w:val="28"/>
        </w:rPr>
      </w:pPr>
    </w:p>
    <w:p w:rsidR="00DE02BF" w:rsidRPr="00032AD4" w:rsidRDefault="00DE02BF">
      <w:pPr>
        <w:tabs>
          <w:tab w:val="left" w:pos="4140"/>
        </w:tabs>
        <w:spacing w:line="100" w:lineRule="atLeast"/>
        <w:jc w:val="both"/>
        <w:rPr>
          <w:rFonts w:ascii="Times New Roman" w:hAnsi="Times New Roman" w:cs="Times New Roman"/>
          <w:color w:val="00000A"/>
          <w:sz w:val="28"/>
          <w:szCs w:val="28"/>
        </w:rPr>
      </w:pPr>
      <w:r w:rsidRPr="00032AD4">
        <w:rPr>
          <w:rFonts w:ascii="Times New Roman" w:hAnsi="Times New Roman" w:cs="Times New Roman"/>
          <w:sz w:val="28"/>
          <w:szCs w:val="28"/>
        </w:rPr>
        <w:t xml:space="preserve">     Об</w:t>
      </w:r>
      <w:r w:rsidR="007A091F" w:rsidRPr="00032AD4">
        <w:rPr>
          <w:rFonts w:ascii="Times New Roman" w:hAnsi="Times New Roman" w:cs="Times New Roman"/>
          <w:sz w:val="28"/>
          <w:szCs w:val="28"/>
        </w:rPr>
        <w:t>учающиеся с ЗПР -  это   дети, имеющи</w:t>
      </w:r>
      <w:r w:rsidRPr="00032AD4">
        <w:rPr>
          <w:rFonts w:ascii="Times New Roman" w:hAnsi="Times New Roman" w:cs="Times New Roman"/>
          <w:sz w:val="28"/>
          <w:szCs w:val="28"/>
        </w:rPr>
        <w:t>е   недостатки   в психологическом развитии, подтвержденные ПМПК и препятствующие получению образования без создания специальных условий.</w:t>
      </w:r>
      <w:r w:rsidRPr="00032AD4">
        <w:rPr>
          <w:rFonts w:ascii="Times New Roman" w:hAnsi="Times New Roman" w:cs="Times New Roman"/>
          <w:sz w:val="28"/>
          <w:szCs w:val="28"/>
          <w:vertAlign w:val="superscript"/>
        </w:rPr>
        <w:t xml:space="preserve"> </w:t>
      </w:r>
      <w:r w:rsidRPr="00032AD4">
        <w:rPr>
          <w:rFonts w:ascii="Times New Roman" w:hAnsi="Times New Roman" w:cs="Times New Roman"/>
          <w:color w:val="00000A"/>
          <w:sz w:val="28"/>
          <w:szCs w:val="28"/>
        </w:rPr>
        <w:t>Категория о</w:t>
      </w:r>
      <w:r w:rsidR="0007621E" w:rsidRPr="00032AD4">
        <w:rPr>
          <w:rFonts w:ascii="Times New Roman" w:hAnsi="Times New Roman" w:cs="Times New Roman"/>
          <w:color w:val="00000A"/>
          <w:sz w:val="28"/>
          <w:szCs w:val="28"/>
        </w:rPr>
        <w:t xml:space="preserve">бучающихся с ЗПР – </w:t>
      </w:r>
      <w:r w:rsidRPr="00032AD4">
        <w:rPr>
          <w:rFonts w:ascii="Times New Roman" w:hAnsi="Times New Roman" w:cs="Times New Roman"/>
          <w:color w:val="00000A"/>
          <w:sz w:val="28"/>
          <w:szCs w:val="28"/>
        </w:rPr>
        <w:t>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Все обучающиеся с ЗПР испытывают в той или иной степени выраженные затруднения в усвоении учебных программ, обусловленные недостаточными</w:t>
      </w:r>
      <w:bookmarkStart w:id="2" w:name="page107"/>
      <w:bookmarkEnd w:id="2"/>
      <w:r w:rsidRPr="00032AD4">
        <w:rPr>
          <w:rFonts w:ascii="Times New Roman" w:hAnsi="Times New Roman" w:cs="Times New Roman"/>
          <w:color w:val="00000A"/>
          <w:sz w:val="28"/>
          <w:szCs w:val="28"/>
        </w:rPr>
        <w:t xml:space="preserve">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DE02BF" w:rsidRPr="00032AD4" w:rsidRDefault="00DE02BF">
      <w:pPr>
        <w:tabs>
          <w:tab w:val="left" w:pos="4140"/>
        </w:tabs>
        <w:spacing w:line="100" w:lineRule="atLeast"/>
        <w:jc w:val="both"/>
        <w:rPr>
          <w:rFonts w:ascii="Times New Roman" w:hAnsi="Times New Roman" w:cs="Times New Roman"/>
          <w:sz w:val="28"/>
          <w:szCs w:val="28"/>
        </w:rPr>
      </w:pPr>
      <w:r w:rsidRPr="00032AD4">
        <w:rPr>
          <w:rFonts w:ascii="Times New Roman" w:hAnsi="Times New Roman" w:cs="Times New Roman"/>
          <w:color w:val="00000A"/>
          <w:sz w:val="28"/>
          <w:szCs w:val="28"/>
        </w:rPr>
        <w:t xml:space="preserve">     </w:t>
      </w:r>
      <w:r w:rsidRPr="00032AD4">
        <w:rPr>
          <w:rFonts w:ascii="Times New Roman" w:hAnsi="Times New Roman" w:cs="Times New Roman"/>
          <w:sz w:val="28"/>
          <w:szCs w:val="28"/>
        </w:rPr>
        <w:t xml:space="preserve">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 </w:t>
      </w:r>
    </w:p>
    <w:p w:rsidR="00DE02BF" w:rsidRPr="00032AD4" w:rsidRDefault="00DE02BF">
      <w:pPr>
        <w:tabs>
          <w:tab w:val="left" w:pos="4140"/>
        </w:tabs>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DE02BF" w:rsidRPr="00032AD4" w:rsidRDefault="00DE02BF">
      <w:pPr>
        <w:tabs>
          <w:tab w:val="left" w:pos="4140"/>
        </w:tabs>
        <w:spacing w:line="100" w:lineRule="atLeast"/>
        <w:jc w:val="both"/>
        <w:rPr>
          <w:rFonts w:ascii="Times New Roman" w:hAnsi="Times New Roman" w:cs="Times New Roman"/>
          <w:color w:val="00000A"/>
          <w:sz w:val="28"/>
          <w:szCs w:val="28"/>
        </w:rPr>
      </w:pPr>
      <w:r w:rsidRPr="00032AD4">
        <w:rPr>
          <w:rFonts w:ascii="Times New Roman" w:hAnsi="Times New Roman" w:cs="Times New Roman"/>
          <w:color w:val="00000A"/>
          <w:sz w:val="28"/>
          <w:szCs w:val="28"/>
        </w:rPr>
        <w:t xml:space="preserve">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032AD4">
        <w:rPr>
          <w:rFonts w:ascii="Times New Roman" w:hAnsi="Times New Roman" w:cs="Times New Roman"/>
          <w:sz w:val="28"/>
          <w:szCs w:val="28"/>
        </w:rPr>
        <w:t>соответствующих</w:t>
      </w:r>
      <w:r w:rsidRPr="00032AD4">
        <w:rPr>
          <w:rFonts w:ascii="Times New Roman" w:hAnsi="Times New Roman" w:cs="Times New Roman"/>
          <w:color w:val="00000A"/>
          <w:sz w:val="28"/>
          <w:szCs w:val="28"/>
        </w:rPr>
        <w:t xml:space="preserve"> </w:t>
      </w:r>
      <w:r w:rsidRPr="00032AD4">
        <w:rPr>
          <w:rFonts w:ascii="Times New Roman" w:hAnsi="Times New Roman" w:cs="Times New Roman"/>
          <w:sz w:val="28"/>
          <w:szCs w:val="28"/>
        </w:rPr>
        <w:t xml:space="preserve">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w:t>
      </w:r>
      <w:r w:rsidRPr="00032AD4">
        <w:rPr>
          <w:rFonts w:ascii="Times New Roman" w:hAnsi="Times New Roman" w:cs="Times New Roman"/>
          <w:sz w:val="28"/>
          <w:szCs w:val="28"/>
        </w:rPr>
        <w:lastRenderedPageBreak/>
        <w:t>неспособностью обучающегося к освоению образования, сопоставимого по срокам с образованием здоровых</w:t>
      </w:r>
      <w:bookmarkStart w:id="3" w:name="page109"/>
      <w:bookmarkEnd w:id="3"/>
      <w:r w:rsidRPr="00032AD4">
        <w:rPr>
          <w:rFonts w:ascii="Times New Roman" w:hAnsi="Times New Roman" w:cs="Times New Roman"/>
          <w:sz w:val="28"/>
          <w:szCs w:val="28"/>
        </w:rPr>
        <w:t xml:space="preserve"> сверстников</w:t>
      </w:r>
      <w:r w:rsidRPr="00032AD4">
        <w:rPr>
          <w:rFonts w:ascii="Times New Roman" w:hAnsi="Times New Roman" w:cs="Times New Roman"/>
          <w:color w:val="00000A"/>
          <w:sz w:val="28"/>
          <w:szCs w:val="28"/>
        </w:rPr>
        <w:t xml:space="preserve">. </w:t>
      </w:r>
    </w:p>
    <w:p w:rsidR="00DE02BF" w:rsidRPr="00032AD4" w:rsidRDefault="00DE02BF">
      <w:pPr>
        <w:tabs>
          <w:tab w:val="left" w:pos="4140"/>
        </w:tabs>
        <w:spacing w:line="100" w:lineRule="atLeast"/>
        <w:jc w:val="both"/>
        <w:rPr>
          <w:rFonts w:ascii="Times New Roman" w:hAnsi="Times New Roman" w:cs="Times New Roman"/>
          <w:sz w:val="28"/>
          <w:szCs w:val="28"/>
        </w:rPr>
      </w:pPr>
      <w:r w:rsidRPr="00032AD4">
        <w:rPr>
          <w:rFonts w:ascii="Times New Roman" w:hAnsi="Times New Roman" w:cs="Times New Roman"/>
          <w:color w:val="00000A"/>
          <w:sz w:val="28"/>
          <w:szCs w:val="28"/>
        </w:rPr>
        <w:t xml:space="preserve">     </w:t>
      </w:r>
      <w:r w:rsidRPr="00032AD4">
        <w:rPr>
          <w:rFonts w:ascii="Times New Roman" w:hAnsi="Times New Roman" w:cs="Times New Roman"/>
          <w:sz w:val="28"/>
          <w:szCs w:val="28"/>
        </w:rPr>
        <w:t xml:space="preserve">Дифференциация образовательных программ начального общего образования обучающихся с </w:t>
      </w:r>
      <w:r w:rsidR="00A40D51" w:rsidRPr="00032AD4">
        <w:rPr>
          <w:rFonts w:ascii="Times New Roman" w:hAnsi="Times New Roman" w:cs="Times New Roman"/>
          <w:sz w:val="28"/>
          <w:szCs w:val="28"/>
        </w:rPr>
        <w:t>ЗПР соотносится</w:t>
      </w:r>
      <w:r w:rsidRPr="00032AD4">
        <w:rPr>
          <w:rFonts w:ascii="Times New Roman" w:hAnsi="Times New Roman" w:cs="Times New Roman"/>
          <w:sz w:val="28"/>
          <w:szCs w:val="28"/>
        </w:rPr>
        <w:t xml:space="preserve">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w:t>
      </w:r>
    </w:p>
    <w:p w:rsidR="00DE02BF" w:rsidRPr="00032AD4" w:rsidRDefault="00DE02BF">
      <w:pPr>
        <w:tabs>
          <w:tab w:val="left" w:pos="4140"/>
        </w:tabs>
        <w:spacing w:line="100" w:lineRule="atLeast"/>
        <w:jc w:val="both"/>
        <w:rPr>
          <w:rFonts w:ascii="Times New Roman" w:hAnsi="Times New Roman" w:cs="Times New Roman"/>
          <w:color w:val="00000A"/>
          <w:sz w:val="28"/>
          <w:szCs w:val="28"/>
        </w:rPr>
      </w:pPr>
      <w:r w:rsidRPr="00032AD4">
        <w:rPr>
          <w:rFonts w:ascii="Times New Roman" w:hAnsi="Times New Roman" w:cs="Times New Roman"/>
          <w:color w:val="00000A"/>
          <w:sz w:val="28"/>
          <w:szCs w:val="28"/>
        </w:rPr>
        <w:t xml:space="preserve">    </w:t>
      </w:r>
      <w:r w:rsidR="007621DC" w:rsidRPr="00032AD4">
        <w:rPr>
          <w:rFonts w:ascii="Times New Roman" w:hAnsi="Times New Roman" w:cs="Times New Roman"/>
          <w:color w:val="00000A"/>
          <w:sz w:val="28"/>
          <w:szCs w:val="28"/>
        </w:rPr>
        <w:t xml:space="preserve">   АООП НОО ОВЗ </w:t>
      </w:r>
      <w:r w:rsidRPr="00032AD4">
        <w:rPr>
          <w:rFonts w:ascii="Times New Roman" w:hAnsi="Times New Roman" w:cs="Times New Roman"/>
          <w:color w:val="00000A"/>
          <w:sz w:val="28"/>
          <w:szCs w:val="28"/>
        </w:rPr>
        <w:t>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w:t>
      </w:r>
    </w:p>
    <w:p w:rsidR="00DE02BF" w:rsidRPr="00032AD4" w:rsidRDefault="00DE02BF">
      <w:pPr>
        <w:spacing w:line="28" w:lineRule="exact"/>
        <w:rPr>
          <w:rFonts w:ascii="Times New Roman" w:hAnsi="Times New Roman" w:cs="Times New Roman"/>
          <w:sz w:val="28"/>
          <w:szCs w:val="28"/>
        </w:rPr>
      </w:pPr>
    </w:p>
    <w:p w:rsidR="00A40D51" w:rsidRPr="00032AD4" w:rsidRDefault="00A40D51" w:rsidP="0010181C">
      <w:pPr>
        <w:spacing w:line="100" w:lineRule="atLeast"/>
        <w:rPr>
          <w:rFonts w:ascii="Times New Roman" w:hAnsi="Times New Roman" w:cs="Times New Roman"/>
          <w:b/>
          <w:bCs/>
          <w:sz w:val="28"/>
          <w:szCs w:val="28"/>
        </w:rPr>
      </w:pPr>
    </w:p>
    <w:p w:rsidR="00DE02BF" w:rsidRPr="00032AD4" w:rsidRDefault="00DE02BF">
      <w:pPr>
        <w:spacing w:line="100" w:lineRule="atLeast"/>
        <w:ind w:left="720"/>
        <w:jc w:val="center"/>
        <w:rPr>
          <w:rFonts w:ascii="Times New Roman" w:hAnsi="Times New Roman" w:cs="Times New Roman"/>
          <w:b/>
          <w:bCs/>
          <w:sz w:val="28"/>
          <w:szCs w:val="28"/>
        </w:rPr>
      </w:pPr>
      <w:r w:rsidRPr="00032AD4">
        <w:rPr>
          <w:rFonts w:ascii="Times New Roman" w:hAnsi="Times New Roman" w:cs="Times New Roman"/>
          <w:b/>
          <w:bCs/>
          <w:sz w:val="28"/>
          <w:szCs w:val="28"/>
        </w:rPr>
        <w:t>Особые образовательные потребности обучающихся с ЗПР</w:t>
      </w:r>
    </w:p>
    <w:p w:rsidR="00DE02BF" w:rsidRPr="00032AD4" w:rsidRDefault="00DE02BF">
      <w:pPr>
        <w:spacing w:line="223" w:lineRule="exact"/>
        <w:rPr>
          <w:rFonts w:ascii="Times New Roman" w:hAnsi="Times New Roman" w:cs="Times New Roman"/>
          <w:sz w:val="28"/>
          <w:szCs w:val="28"/>
        </w:rPr>
      </w:pPr>
    </w:p>
    <w:p w:rsidR="00DE02BF" w:rsidRPr="00032AD4" w:rsidRDefault="00DE02BF">
      <w:pPr>
        <w:spacing w:line="100" w:lineRule="atLeast"/>
        <w:ind w:firstLine="709"/>
        <w:jc w:val="both"/>
        <w:rPr>
          <w:rFonts w:ascii="Times New Roman" w:hAnsi="Times New Roman" w:cs="Times New Roman"/>
          <w:sz w:val="28"/>
          <w:szCs w:val="28"/>
        </w:rPr>
      </w:pPr>
      <w:r w:rsidRPr="00032AD4">
        <w:rPr>
          <w:rFonts w:ascii="Times New Roman" w:hAnsi="Times New Roman" w:cs="Times New Roman"/>
          <w:sz w:val="28"/>
          <w:szCs w:val="28"/>
        </w:rP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w:t>
      </w:r>
      <w:bookmarkStart w:id="4" w:name="page111"/>
      <w:bookmarkEnd w:id="4"/>
      <w:r w:rsidRPr="00032AD4">
        <w:rPr>
          <w:rFonts w:ascii="Times New Roman" w:hAnsi="Times New Roman" w:cs="Times New Roman"/>
          <w:sz w:val="28"/>
          <w:szCs w:val="28"/>
        </w:rPr>
        <w:t xml:space="preserve"> развития разных групп обучающихся позволяют выделить образовательные потребности, как общие для всех обучающихся с ОВЗ, так и специфические.</w:t>
      </w:r>
    </w:p>
    <w:p w:rsidR="00DE02BF" w:rsidRPr="00032AD4" w:rsidRDefault="00DE02BF">
      <w:pPr>
        <w:spacing w:line="100" w:lineRule="atLeast"/>
        <w:ind w:left="720"/>
        <w:jc w:val="both"/>
        <w:rPr>
          <w:rFonts w:ascii="Times New Roman" w:hAnsi="Times New Roman" w:cs="Times New Roman"/>
          <w:i/>
          <w:sz w:val="28"/>
          <w:szCs w:val="28"/>
        </w:rPr>
      </w:pPr>
      <w:r w:rsidRPr="00032AD4">
        <w:rPr>
          <w:rFonts w:ascii="Times New Roman" w:hAnsi="Times New Roman" w:cs="Times New Roman"/>
          <w:i/>
          <w:sz w:val="28"/>
          <w:szCs w:val="28"/>
        </w:rPr>
        <w:t>К общим потребностям относятся:</w:t>
      </w:r>
    </w:p>
    <w:p w:rsidR="00DE02BF" w:rsidRPr="00032AD4" w:rsidRDefault="00A43051" w:rsidP="00A43051">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2E3922"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xml:space="preserve">получение специальной помощи </w:t>
      </w:r>
      <w:r w:rsidR="002E3922" w:rsidRPr="00032AD4">
        <w:rPr>
          <w:rFonts w:ascii="Times New Roman" w:hAnsi="Times New Roman" w:cs="Times New Roman"/>
          <w:sz w:val="28"/>
          <w:szCs w:val="28"/>
        </w:rPr>
        <w:t xml:space="preserve">средствами образования сразу же </w:t>
      </w:r>
      <w:r w:rsidR="00DE02BF" w:rsidRPr="00032AD4">
        <w:rPr>
          <w:rFonts w:ascii="Times New Roman" w:hAnsi="Times New Roman" w:cs="Times New Roman"/>
          <w:sz w:val="28"/>
          <w:szCs w:val="28"/>
        </w:rPr>
        <w:t xml:space="preserve">после выявления первичного нарушения развития; </w:t>
      </w:r>
    </w:p>
    <w:p w:rsidR="00DE02BF" w:rsidRPr="00032AD4" w:rsidRDefault="002E3922">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xml:space="preserve">- 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 </w:t>
      </w:r>
    </w:p>
    <w:p w:rsidR="00DE02BF" w:rsidRPr="00032AD4" w:rsidRDefault="002E3922">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обязательность непрерывности корре</w:t>
      </w:r>
      <w:r w:rsidR="0010181C" w:rsidRPr="00032AD4">
        <w:rPr>
          <w:rFonts w:ascii="Times New Roman" w:hAnsi="Times New Roman" w:cs="Times New Roman"/>
          <w:sz w:val="28"/>
          <w:szCs w:val="28"/>
        </w:rPr>
        <w:t xml:space="preserve">кционно-развивающего процесса, </w:t>
      </w:r>
      <w:r w:rsidR="00DE02BF" w:rsidRPr="00032AD4">
        <w:rPr>
          <w:rFonts w:ascii="Times New Roman" w:hAnsi="Times New Roman" w:cs="Times New Roman"/>
          <w:sz w:val="28"/>
          <w:szCs w:val="28"/>
        </w:rPr>
        <w:t>реализуемого, как через содержание предме</w:t>
      </w:r>
      <w:r w:rsidR="0010181C" w:rsidRPr="00032AD4">
        <w:rPr>
          <w:rFonts w:ascii="Times New Roman" w:hAnsi="Times New Roman" w:cs="Times New Roman"/>
          <w:sz w:val="28"/>
          <w:szCs w:val="28"/>
        </w:rPr>
        <w:t xml:space="preserve">тных областей, так и в процессе </w:t>
      </w:r>
      <w:r w:rsidR="00DE02BF" w:rsidRPr="00032AD4">
        <w:rPr>
          <w:rFonts w:ascii="Times New Roman" w:hAnsi="Times New Roman" w:cs="Times New Roman"/>
          <w:sz w:val="28"/>
          <w:szCs w:val="28"/>
        </w:rPr>
        <w:t>индивидуальной работы;</w:t>
      </w:r>
    </w:p>
    <w:p w:rsidR="00DE02BF" w:rsidRPr="00032AD4" w:rsidRDefault="00DE02BF">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7621DC" w:rsidRPr="00032AD4">
        <w:rPr>
          <w:rFonts w:ascii="Times New Roman" w:hAnsi="Times New Roman" w:cs="Times New Roman"/>
          <w:sz w:val="28"/>
          <w:szCs w:val="28"/>
        </w:rPr>
        <w:t>-</w:t>
      </w:r>
      <w:r w:rsidRPr="00032AD4">
        <w:rPr>
          <w:rFonts w:ascii="Times New Roman" w:hAnsi="Times New Roman" w:cs="Times New Roman"/>
          <w:sz w:val="28"/>
          <w:szCs w:val="28"/>
        </w:rPr>
        <w:t xml:space="preserve">психологическое сопровождение, оптимизирующее взаимодействие ребенка с педагогами и соучениками; </w:t>
      </w:r>
    </w:p>
    <w:p w:rsidR="00DE02BF" w:rsidRPr="00032AD4" w:rsidRDefault="007621D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xml:space="preserve">психологическое сопровождение, направленное на установление взаимодействия семьи </w:t>
      </w:r>
      <w:r w:rsidR="002C1323" w:rsidRPr="00032AD4">
        <w:rPr>
          <w:rFonts w:ascii="Times New Roman" w:hAnsi="Times New Roman" w:cs="Times New Roman"/>
          <w:sz w:val="28"/>
          <w:szCs w:val="28"/>
        </w:rPr>
        <w:t>и образовательной организации</w:t>
      </w:r>
      <w:r w:rsidR="00DE02BF" w:rsidRPr="00032AD4">
        <w:rPr>
          <w:rFonts w:ascii="Times New Roman" w:hAnsi="Times New Roman" w:cs="Times New Roman"/>
          <w:sz w:val="28"/>
          <w:szCs w:val="28"/>
        </w:rPr>
        <w:t xml:space="preserve">. </w:t>
      </w:r>
    </w:p>
    <w:p w:rsidR="00DE02BF" w:rsidRPr="00032AD4" w:rsidRDefault="00DE02BF">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Для  обучающихся  с  ЗПР,  осваивающих  АООП  НОО </w:t>
      </w:r>
      <w:r w:rsidR="007621DC" w:rsidRPr="00032AD4">
        <w:rPr>
          <w:rFonts w:ascii="Times New Roman" w:hAnsi="Times New Roman" w:cs="Times New Roman"/>
          <w:sz w:val="28"/>
          <w:szCs w:val="28"/>
        </w:rPr>
        <w:t>ОВЗ</w:t>
      </w:r>
      <w:r w:rsidRPr="00032AD4">
        <w:rPr>
          <w:rFonts w:ascii="Times New Roman" w:hAnsi="Times New Roman" w:cs="Times New Roman"/>
          <w:sz w:val="28"/>
          <w:szCs w:val="28"/>
        </w:rPr>
        <w:t xml:space="preserve"> (вариант  </w:t>
      </w:r>
      <w:r w:rsidRPr="00032AD4">
        <w:rPr>
          <w:rFonts w:ascii="Times New Roman" w:hAnsi="Times New Roman" w:cs="Times New Roman"/>
          <w:sz w:val="28"/>
          <w:szCs w:val="28"/>
        </w:rPr>
        <w:lastRenderedPageBreak/>
        <w:t xml:space="preserve">7.2), характерны следующие </w:t>
      </w:r>
      <w:r w:rsidRPr="00032AD4">
        <w:rPr>
          <w:rFonts w:ascii="Times New Roman" w:hAnsi="Times New Roman" w:cs="Times New Roman"/>
          <w:i/>
          <w:sz w:val="28"/>
          <w:szCs w:val="28"/>
        </w:rPr>
        <w:t>специфические образовательные потребности:</w:t>
      </w:r>
    </w:p>
    <w:p w:rsidR="00DE02BF" w:rsidRPr="00032AD4" w:rsidRDefault="00A43051" w:rsidP="00A43051">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w:t>
      </w:r>
      <w:r w:rsidRPr="00032AD4">
        <w:rPr>
          <w:rFonts w:ascii="Times New Roman" w:hAnsi="Times New Roman" w:cs="Times New Roman"/>
          <w:sz w:val="28"/>
          <w:szCs w:val="28"/>
        </w:rPr>
        <w:t></w:t>
      </w:r>
      <w:r w:rsidRPr="00032AD4">
        <w:rPr>
          <w:rFonts w:ascii="Times New Roman" w:hAnsi="Times New Roman" w:cs="Times New Roman"/>
          <w:sz w:val="28"/>
          <w:szCs w:val="28"/>
        </w:rPr>
        <w:t></w:t>
      </w:r>
      <w:r w:rsidRPr="00032AD4">
        <w:rPr>
          <w:rFonts w:ascii="Times New Roman" w:hAnsi="Times New Roman" w:cs="Times New Roman"/>
          <w:sz w:val="28"/>
          <w:szCs w:val="28"/>
        </w:rPr>
        <w:t></w:t>
      </w: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DE02BF" w:rsidRPr="00032AD4" w:rsidRDefault="00A43051" w:rsidP="00A43051">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w:t>
      </w:r>
      <w:r w:rsidRPr="00032AD4">
        <w:rPr>
          <w:rFonts w:ascii="Times New Roman" w:hAnsi="Times New Roman" w:cs="Times New Roman"/>
          <w:sz w:val="28"/>
          <w:szCs w:val="28"/>
        </w:rPr>
        <w:t></w:t>
      </w:r>
      <w:r w:rsidRPr="00032AD4">
        <w:rPr>
          <w:rFonts w:ascii="Times New Roman" w:hAnsi="Times New Roman" w:cs="Times New Roman"/>
          <w:sz w:val="28"/>
          <w:szCs w:val="28"/>
        </w:rPr>
        <w:t></w:t>
      </w:r>
      <w:r w:rsidRPr="00032AD4">
        <w:rPr>
          <w:rFonts w:ascii="Times New Roman" w:hAnsi="Times New Roman" w:cs="Times New Roman"/>
          <w:sz w:val="28"/>
          <w:szCs w:val="28"/>
        </w:rPr>
        <w:t></w:t>
      </w: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увеличение сроков освоения АООП НОО</w:t>
      </w:r>
      <w:r w:rsidR="007621DC" w:rsidRPr="00032AD4">
        <w:rPr>
          <w:rFonts w:ascii="Times New Roman" w:hAnsi="Times New Roman" w:cs="Times New Roman"/>
          <w:sz w:val="28"/>
          <w:szCs w:val="28"/>
        </w:rPr>
        <w:t xml:space="preserve"> ОВЗ</w:t>
      </w:r>
      <w:r w:rsidR="00DE02BF" w:rsidRPr="00032AD4">
        <w:rPr>
          <w:rFonts w:ascii="Times New Roman" w:hAnsi="Times New Roman" w:cs="Times New Roman"/>
          <w:sz w:val="28"/>
          <w:szCs w:val="28"/>
        </w:rPr>
        <w:t xml:space="preserve"> до 5 лет;</w:t>
      </w:r>
    </w:p>
    <w:p w:rsidR="00DE02BF" w:rsidRPr="00032AD4" w:rsidRDefault="00DE02BF">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w:t>
      </w:r>
      <w:r w:rsidRPr="00032AD4">
        <w:rPr>
          <w:rFonts w:ascii="Times New Roman" w:hAnsi="Times New Roman" w:cs="Times New Roman"/>
          <w:sz w:val="28"/>
          <w:szCs w:val="28"/>
        </w:rPr>
        <w:t></w:t>
      </w:r>
      <w:r w:rsidR="00A43051" w:rsidRPr="00032AD4">
        <w:rPr>
          <w:rFonts w:ascii="Times New Roman" w:hAnsi="Times New Roman" w:cs="Times New Roman"/>
          <w:sz w:val="28"/>
          <w:szCs w:val="28"/>
        </w:rPr>
        <w:t></w:t>
      </w:r>
      <w:r w:rsidR="00A43051" w:rsidRPr="00032AD4">
        <w:rPr>
          <w:rFonts w:ascii="Times New Roman" w:hAnsi="Times New Roman" w:cs="Times New Roman"/>
          <w:sz w:val="28"/>
          <w:szCs w:val="28"/>
        </w:rPr>
        <w:t></w:t>
      </w:r>
      <w:r w:rsidRPr="00032AD4">
        <w:rPr>
          <w:rFonts w:ascii="Times New Roman" w:hAnsi="Times New Roman" w:cs="Times New Roman"/>
          <w:sz w:val="28"/>
          <w:szCs w:val="28"/>
        </w:rPr>
        <w:t></w:t>
      </w:r>
      <w:r w:rsidRPr="00032AD4">
        <w:rPr>
          <w:rFonts w:ascii="Times New Roman" w:hAnsi="Times New Roman" w:cs="Times New Roman"/>
          <w:sz w:val="28"/>
          <w:szCs w:val="28"/>
        </w:rPr>
        <w:t></w:t>
      </w:r>
      <w:r w:rsidR="00A43051" w:rsidRPr="00032AD4">
        <w:rPr>
          <w:rFonts w:ascii="Times New Roman" w:hAnsi="Times New Roman" w:cs="Times New Roman"/>
          <w:sz w:val="28"/>
          <w:szCs w:val="28"/>
        </w:rPr>
        <w:t></w:t>
      </w:r>
      <w:r w:rsidRPr="00032AD4">
        <w:rPr>
          <w:rFonts w:ascii="Times New Roman" w:hAnsi="Times New Roman" w:cs="Times New Roman"/>
          <w:sz w:val="28"/>
          <w:szCs w:val="28"/>
        </w:rPr>
        <w:t xml:space="preserve">гибкое варьирование организации процесса обучения </w:t>
      </w:r>
      <w:r w:rsidRPr="00032AD4">
        <w:rPr>
          <w:rFonts w:ascii="Times New Roman" w:hAnsi="Times New Roman" w:cs="Times New Roman"/>
          <w:sz w:val="28"/>
          <w:szCs w:val="28"/>
          <w:u w:val="single"/>
        </w:rPr>
        <w:t>путем расширения/сокращения</w:t>
      </w:r>
      <w:r w:rsidRPr="00032AD4">
        <w:rPr>
          <w:rFonts w:ascii="Times New Roman" w:hAnsi="Times New Roman" w:cs="Times New Roman"/>
          <w:sz w:val="28"/>
          <w:szCs w:val="28"/>
        </w:rPr>
        <w:t xml:space="preserve"> содержания отд</w:t>
      </w:r>
      <w:r w:rsidR="005611C6" w:rsidRPr="00032AD4">
        <w:rPr>
          <w:rFonts w:ascii="Times New Roman" w:hAnsi="Times New Roman" w:cs="Times New Roman"/>
          <w:sz w:val="28"/>
          <w:szCs w:val="28"/>
        </w:rPr>
        <w:t>ельных предметных областей,</w:t>
      </w:r>
      <w:r w:rsidRPr="00032AD4">
        <w:rPr>
          <w:rFonts w:ascii="Times New Roman" w:hAnsi="Times New Roman" w:cs="Times New Roman"/>
          <w:sz w:val="28"/>
          <w:szCs w:val="28"/>
        </w:rPr>
        <w:t xml:space="preserve"> использования соответствующих методик и технологий;</w:t>
      </w:r>
    </w:p>
    <w:p w:rsidR="00DE02BF" w:rsidRPr="00032AD4" w:rsidRDefault="00DE02BF">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 </w:t>
      </w:r>
      <w:r w:rsidRPr="00032AD4">
        <w:rPr>
          <w:rFonts w:ascii="Times New Roman" w:hAnsi="Times New Roman" w:cs="Times New Roman"/>
          <w:sz w:val="28"/>
          <w:szCs w:val="28"/>
          <w:u w:val="single"/>
        </w:rPr>
        <w:t>упрощение системы учебно-познавательных задач</w:t>
      </w:r>
      <w:r w:rsidRPr="00032AD4">
        <w:rPr>
          <w:rFonts w:ascii="Times New Roman" w:hAnsi="Times New Roman" w:cs="Times New Roman"/>
          <w:sz w:val="28"/>
          <w:szCs w:val="28"/>
        </w:rPr>
        <w:t xml:space="preserve">, решаемых в процессе образования; </w:t>
      </w:r>
    </w:p>
    <w:p w:rsidR="00DE02BF" w:rsidRPr="00032AD4" w:rsidRDefault="00DE02BF">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A43051"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 организация процесса обучения с учетом специфики усвоения знаний, умений и навыков обучающимися с ЗПР </w:t>
      </w:r>
      <w:r w:rsidR="0010181C" w:rsidRPr="00032AD4">
        <w:rPr>
          <w:rFonts w:ascii="Times New Roman" w:hAnsi="Times New Roman" w:cs="Times New Roman"/>
          <w:sz w:val="28"/>
          <w:szCs w:val="28"/>
          <w:u w:val="single"/>
        </w:rPr>
        <w:t>(«</w:t>
      </w:r>
      <w:r w:rsidRPr="00032AD4">
        <w:rPr>
          <w:rFonts w:ascii="Times New Roman" w:hAnsi="Times New Roman" w:cs="Times New Roman"/>
          <w:sz w:val="28"/>
          <w:szCs w:val="28"/>
          <w:u w:val="single"/>
        </w:rPr>
        <w:t>пошаговом»</w:t>
      </w:r>
      <w:r w:rsidRPr="00032AD4">
        <w:rPr>
          <w:rFonts w:ascii="Times New Roman" w:hAnsi="Times New Roman" w:cs="Times New Roman"/>
          <w:sz w:val="28"/>
          <w:szCs w:val="28"/>
        </w:rPr>
        <w:t xml:space="preserve"> предъявлении материала, </w:t>
      </w:r>
      <w:r w:rsidRPr="00032AD4">
        <w:rPr>
          <w:rFonts w:ascii="Times New Roman" w:hAnsi="Times New Roman" w:cs="Times New Roman"/>
          <w:sz w:val="28"/>
          <w:szCs w:val="28"/>
          <w:u w:val="single"/>
        </w:rPr>
        <w:t>дозированной помощи</w:t>
      </w:r>
      <w:r w:rsidRPr="00032AD4">
        <w:rPr>
          <w:rFonts w:ascii="Times New Roman" w:hAnsi="Times New Roman" w:cs="Times New Roman"/>
          <w:sz w:val="28"/>
          <w:szCs w:val="28"/>
        </w:rPr>
        <w:t xml:space="preserve"> </w:t>
      </w:r>
      <w:r w:rsidRPr="00032AD4">
        <w:rPr>
          <w:rFonts w:ascii="Times New Roman" w:hAnsi="Times New Roman" w:cs="Times New Roman"/>
          <w:sz w:val="28"/>
          <w:szCs w:val="28"/>
          <w:u w:val="single"/>
        </w:rPr>
        <w:t>взрослого</w:t>
      </w:r>
      <w:r w:rsidRPr="00032AD4">
        <w:rPr>
          <w:rFonts w:ascii="Times New Roman" w:hAnsi="Times New Roman" w:cs="Times New Roman"/>
          <w:sz w:val="28"/>
          <w:szCs w:val="28"/>
        </w:rPr>
        <w:t>,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DE02BF" w:rsidRPr="00032AD4" w:rsidRDefault="00DE02BF">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 наглядно-действенный характер содержания образования; </w:t>
      </w:r>
    </w:p>
    <w:p w:rsidR="00DE02BF" w:rsidRPr="00032AD4" w:rsidRDefault="00DE02BF">
      <w:pPr>
        <w:spacing w:line="100" w:lineRule="atLeast"/>
        <w:jc w:val="both"/>
        <w:rPr>
          <w:rFonts w:ascii="Times New Roman" w:hAnsi="Times New Roman" w:cs="Times New Roman"/>
          <w:sz w:val="28"/>
          <w:szCs w:val="28"/>
          <w:u w:val="single"/>
        </w:rPr>
      </w:pPr>
      <w:r w:rsidRPr="00032AD4">
        <w:rPr>
          <w:rFonts w:ascii="Times New Roman" w:hAnsi="Times New Roman" w:cs="Times New Roman"/>
          <w:sz w:val="28"/>
          <w:szCs w:val="28"/>
        </w:rPr>
        <w:t xml:space="preserve">  </w:t>
      </w:r>
      <w:r w:rsidR="00DA7B8C"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 - обеспечение   непрерывного   контроля   за   становлением   учебн</w:t>
      </w:r>
      <w:r w:rsidR="0010181C" w:rsidRPr="00032AD4">
        <w:rPr>
          <w:rFonts w:ascii="Times New Roman" w:hAnsi="Times New Roman" w:cs="Times New Roman"/>
          <w:sz w:val="28"/>
          <w:szCs w:val="28"/>
        </w:rPr>
        <w:t>о-</w:t>
      </w:r>
      <w:r w:rsidRPr="00032AD4">
        <w:rPr>
          <w:rFonts w:ascii="Times New Roman" w:hAnsi="Times New Roman" w:cs="Times New Roman"/>
          <w:sz w:val="28"/>
          <w:szCs w:val="28"/>
        </w:rPr>
        <w:t>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DE02BF" w:rsidRPr="00032AD4" w:rsidRDefault="00DE02BF">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A7B8C"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 - постоянная помощь в осмыслении и расширении контекста усваиваемых знаний, в закреплении и совершенствовании освоенных умений; </w:t>
      </w:r>
    </w:p>
    <w:p w:rsidR="00DE02BF" w:rsidRPr="00032AD4" w:rsidRDefault="00DA7B8C" w:rsidP="00DA7B8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 </w:t>
      </w:r>
      <w:r w:rsidR="00DE02BF" w:rsidRPr="00032AD4">
        <w:rPr>
          <w:rFonts w:ascii="Times New Roman" w:hAnsi="Times New Roman" w:cs="Times New Roman"/>
          <w:sz w:val="28"/>
          <w:szCs w:val="28"/>
        </w:rPr>
        <w:t>специальное обучение «переносу» сформированных знаний и умений в новые ситуации взаимодействия с действительностью;</w:t>
      </w:r>
    </w:p>
    <w:p w:rsidR="00DE02BF" w:rsidRPr="00032AD4" w:rsidRDefault="00DA7B8C" w:rsidP="00DA7B8C">
      <w:pPr>
        <w:spacing w:line="100" w:lineRule="atLeast"/>
        <w:jc w:val="both"/>
        <w:rPr>
          <w:rFonts w:ascii="Times New Roman" w:hAnsi="Times New Roman" w:cs="Times New Roman"/>
          <w:sz w:val="28"/>
          <w:szCs w:val="28"/>
          <w:u w:val="single"/>
        </w:rPr>
      </w:pPr>
      <w:r w:rsidRPr="00032AD4">
        <w:rPr>
          <w:rFonts w:ascii="Times New Roman" w:hAnsi="Times New Roman" w:cs="Times New Roman"/>
          <w:sz w:val="28"/>
          <w:szCs w:val="28"/>
        </w:rPr>
        <w:t xml:space="preserve">      - </w:t>
      </w:r>
      <w:r w:rsidR="00DE02BF" w:rsidRPr="00032AD4">
        <w:rPr>
          <w:rFonts w:ascii="Times New Roman" w:hAnsi="Times New Roman" w:cs="Times New Roman"/>
          <w:sz w:val="28"/>
          <w:szCs w:val="28"/>
        </w:rPr>
        <w:t xml:space="preserve">необходимость </w:t>
      </w:r>
      <w:r w:rsidR="00DE02BF" w:rsidRPr="00032AD4">
        <w:rPr>
          <w:rFonts w:ascii="Times New Roman" w:hAnsi="Times New Roman" w:cs="Times New Roman"/>
          <w:sz w:val="28"/>
          <w:szCs w:val="28"/>
          <w:u w:val="single"/>
        </w:rPr>
        <w:t>постоянной актуализации знаний,</w:t>
      </w:r>
      <w:r w:rsidR="00DE02BF" w:rsidRPr="00032AD4">
        <w:rPr>
          <w:rFonts w:ascii="Times New Roman" w:hAnsi="Times New Roman" w:cs="Times New Roman"/>
          <w:sz w:val="28"/>
          <w:szCs w:val="28"/>
        </w:rPr>
        <w:t xml:space="preserve"> умений и одобряемых обществом норм поведения;</w:t>
      </w:r>
    </w:p>
    <w:p w:rsidR="00DE02BF" w:rsidRPr="00032AD4" w:rsidRDefault="00DA7B8C" w:rsidP="00DA7B8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u w:val="single"/>
        </w:rPr>
        <w:t xml:space="preserve">      - </w:t>
      </w:r>
      <w:r w:rsidR="00DE02BF" w:rsidRPr="00032AD4">
        <w:rPr>
          <w:rFonts w:ascii="Times New Roman" w:hAnsi="Times New Roman" w:cs="Times New Roman"/>
          <w:sz w:val="28"/>
          <w:szCs w:val="28"/>
          <w:u w:val="single"/>
        </w:rPr>
        <w:t>постоянное стимулирование познавательной активности</w:t>
      </w:r>
      <w:r w:rsidR="00DE02BF" w:rsidRPr="00032AD4">
        <w:rPr>
          <w:rFonts w:ascii="Times New Roman" w:hAnsi="Times New Roman" w:cs="Times New Roman"/>
          <w:sz w:val="28"/>
          <w:szCs w:val="28"/>
        </w:rPr>
        <w:t>, побуждение интереса к себе, окружающему предметному и социальному миру;</w:t>
      </w:r>
    </w:p>
    <w:p w:rsidR="00DE02BF" w:rsidRPr="00032AD4" w:rsidRDefault="00DA7B8C" w:rsidP="00DA7B8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 </w:t>
      </w:r>
      <w:r w:rsidR="00DE02BF" w:rsidRPr="00032AD4">
        <w:rPr>
          <w:rFonts w:ascii="Times New Roman" w:hAnsi="Times New Roman" w:cs="Times New Roman"/>
          <w:sz w:val="28"/>
          <w:szCs w:val="28"/>
        </w:rPr>
        <w:t xml:space="preserve">использование преимущественно </w:t>
      </w:r>
      <w:r w:rsidR="00DE02BF" w:rsidRPr="00032AD4">
        <w:rPr>
          <w:rFonts w:ascii="Times New Roman" w:hAnsi="Times New Roman" w:cs="Times New Roman"/>
          <w:sz w:val="28"/>
          <w:szCs w:val="28"/>
          <w:u w:val="single"/>
        </w:rPr>
        <w:t>позитивных средств</w:t>
      </w:r>
      <w:r w:rsidR="00DE02BF" w:rsidRPr="00032AD4">
        <w:rPr>
          <w:rFonts w:ascii="Times New Roman" w:hAnsi="Times New Roman" w:cs="Times New Roman"/>
          <w:sz w:val="28"/>
          <w:szCs w:val="28"/>
        </w:rPr>
        <w:t xml:space="preserve"> стимуляци</w:t>
      </w:r>
      <w:r w:rsidR="0010181C" w:rsidRPr="00032AD4">
        <w:rPr>
          <w:rFonts w:ascii="Times New Roman" w:hAnsi="Times New Roman" w:cs="Times New Roman"/>
          <w:sz w:val="28"/>
          <w:szCs w:val="28"/>
        </w:rPr>
        <w:t>и</w:t>
      </w:r>
      <w:r w:rsidR="00DE02BF" w:rsidRPr="00032AD4">
        <w:rPr>
          <w:rFonts w:ascii="Times New Roman" w:hAnsi="Times New Roman" w:cs="Times New Roman"/>
          <w:sz w:val="28"/>
          <w:szCs w:val="28"/>
        </w:rPr>
        <w:t xml:space="preserve"> деятельности и поведения;</w:t>
      </w:r>
    </w:p>
    <w:p w:rsidR="00DE02BF" w:rsidRPr="00032AD4" w:rsidRDefault="00DA7B8C" w:rsidP="00DA7B8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 </w:t>
      </w:r>
      <w:r w:rsidR="00DE02BF" w:rsidRPr="00032AD4">
        <w:rPr>
          <w:rFonts w:ascii="Times New Roman" w:hAnsi="Times New Roman" w:cs="Times New Roman"/>
          <w:sz w:val="28"/>
          <w:szCs w:val="28"/>
          <w:u w:val="single"/>
        </w:rPr>
        <w:t>комплексное сопровождение</w:t>
      </w:r>
      <w:r w:rsidR="005611C6" w:rsidRPr="00032AD4">
        <w:rPr>
          <w:rFonts w:ascii="Times New Roman" w:hAnsi="Times New Roman" w:cs="Times New Roman"/>
          <w:sz w:val="28"/>
          <w:szCs w:val="28"/>
        </w:rPr>
        <w:t>, включающее специальную психокоррекционную помощь, направленную</w:t>
      </w:r>
      <w:r w:rsidR="00DE02BF" w:rsidRPr="00032AD4">
        <w:rPr>
          <w:rFonts w:ascii="Times New Roman" w:hAnsi="Times New Roman" w:cs="Times New Roman"/>
          <w:sz w:val="28"/>
          <w:szCs w:val="28"/>
        </w:rPr>
        <w:t xml:space="preserve"> на </w:t>
      </w:r>
      <w:bookmarkStart w:id="5" w:name="page115"/>
      <w:bookmarkEnd w:id="5"/>
      <w:r w:rsidR="005611C6" w:rsidRPr="00032AD4">
        <w:rPr>
          <w:rFonts w:ascii="Times New Roman" w:hAnsi="Times New Roman" w:cs="Times New Roman"/>
          <w:sz w:val="28"/>
          <w:szCs w:val="28"/>
        </w:rPr>
        <w:t xml:space="preserve">компенсацию дефицитов </w:t>
      </w:r>
      <w:r w:rsidR="00DE02BF" w:rsidRPr="00032AD4">
        <w:rPr>
          <w:rFonts w:ascii="Times New Roman" w:hAnsi="Times New Roman" w:cs="Times New Roman"/>
          <w:sz w:val="28"/>
          <w:szCs w:val="28"/>
        </w:rPr>
        <w:t>эмоционального развития   и   формирование осознанной саморегуляции познавательной деятельности и поведения;</w:t>
      </w:r>
    </w:p>
    <w:p w:rsidR="00DE02BF" w:rsidRPr="00032AD4" w:rsidRDefault="00DA7B8C" w:rsidP="00DA7B8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 </w:t>
      </w:r>
      <w:r w:rsidR="00DE02BF" w:rsidRPr="00032AD4">
        <w:rPr>
          <w:rFonts w:ascii="Times New Roman" w:hAnsi="Times New Roman" w:cs="Times New Roman"/>
          <w:sz w:val="28"/>
          <w:szCs w:val="28"/>
        </w:rPr>
        <w:t xml:space="preserve">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 </w:t>
      </w:r>
    </w:p>
    <w:p w:rsidR="00DE02BF" w:rsidRPr="00032AD4" w:rsidRDefault="00DA7B8C" w:rsidP="00DA7B8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 </w:t>
      </w:r>
      <w:r w:rsidR="00DE02BF" w:rsidRPr="00032AD4">
        <w:rPr>
          <w:rFonts w:ascii="Times New Roman" w:hAnsi="Times New Roman" w:cs="Times New Roman"/>
          <w:sz w:val="28"/>
          <w:szCs w:val="28"/>
        </w:rPr>
        <w:t>развитие и отработка средств коммуникации, приемов конструктивного общения и взаимодействия (с ч</w:t>
      </w:r>
      <w:r w:rsidR="00521470" w:rsidRPr="00032AD4">
        <w:rPr>
          <w:rFonts w:ascii="Times New Roman" w:hAnsi="Times New Roman" w:cs="Times New Roman"/>
          <w:sz w:val="28"/>
          <w:szCs w:val="28"/>
        </w:rPr>
        <w:t>ленами семьи, со сверстниками и</w:t>
      </w:r>
      <w:r w:rsidR="00DE02BF" w:rsidRPr="00032AD4">
        <w:rPr>
          <w:rFonts w:ascii="Times New Roman" w:hAnsi="Times New Roman" w:cs="Times New Roman"/>
          <w:sz w:val="28"/>
          <w:szCs w:val="28"/>
        </w:rPr>
        <w:t xml:space="preserve"> взрослыми), формирование навыков социально одобряемого поведения, максимальное расширение социальных контактов;</w:t>
      </w:r>
    </w:p>
    <w:p w:rsidR="00DE02BF" w:rsidRPr="00032AD4" w:rsidRDefault="00DA7B8C" w:rsidP="00521470">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lastRenderedPageBreak/>
        <w:t xml:space="preserve">       - </w:t>
      </w:r>
      <w:r w:rsidR="00DE02BF" w:rsidRPr="00032AD4">
        <w:rPr>
          <w:rFonts w:ascii="Times New Roman" w:hAnsi="Times New Roman" w:cs="Times New Roman"/>
          <w:sz w:val="28"/>
          <w:szCs w:val="28"/>
        </w:rPr>
        <w:t>обеспечение  взаимодействия  семьи  и  образовательного  учреждения</w:t>
      </w:r>
      <w:r w:rsidR="00521470"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(организация сотрудничества с родителями, активизация ресурсов семьи для формирования социально активной позиции, нравственн</w:t>
      </w:r>
      <w:r w:rsidR="00521470" w:rsidRPr="00032AD4">
        <w:rPr>
          <w:rFonts w:ascii="Times New Roman" w:hAnsi="Times New Roman" w:cs="Times New Roman"/>
          <w:sz w:val="28"/>
          <w:szCs w:val="28"/>
        </w:rPr>
        <w:t>ых и общекультурных ценностей).</w:t>
      </w:r>
    </w:p>
    <w:p w:rsidR="00DE02BF" w:rsidRPr="00032AD4" w:rsidRDefault="00DE02BF">
      <w:pPr>
        <w:spacing w:line="100" w:lineRule="atLeast"/>
        <w:jc w:val="both"/>
        <w:rPr>
          <w:rFonts w:ascii="Times New Roman" w:hAnsi="Times New Roman" w:cs="Times New Roman"/>
          <w:i/>
          <w:sz w:val="28"/>
          <w:szCs w:val="28"/>
        </w:rPr>
      </w:pPr>
      <w:r w:rsidRPr="00032AD4">
        <w:rPr>
          <w:rFonts w:ascii="Times New Roman" w:hAnsi="Times New Roman" w:cs="Times New Roman"/>
          <w:i/>
          <w:sz w:val="28"/>
          <w:szCs w:val="28"/>
        </w:rPr>
        <w:t xml:space="preserve">   </w:t>
      </w:r>
      <w:r w:rsidR="00A40D51" w:rsidRPr="00032AD4">
        <w:rPr>
          <w:rFonts w:ascii="Times New Roman" w:hAnsi="Times New Roman" w:cs="Times New Roman"/>
          <w:i/>
          <w:sz w:val="28"/>
          <w:szCs w:val="28"/>
        </w:rPr>
        <w:t xml:space="preserve">   </w:t>
      </w:r>
      <w:r w:rsidR="0022721C" w:rsidRPr="00032AD4">
        <w:rPr>
          <w:rFonts w:ascii="Times New Roman" w:hAnsi="Times New Roman" w:cs="Times New Roman"/>
          <w:i/>
          <w:sz w:val="28"/>
          <w:szCs w:val="28"/>
        </w:rPr>
        <w:tab/>
      </w:r>
      <w:r w:rsidRPr="00032AD4">
        <w:rPr>
          <w:rFonts w:ascii="Times New Roman" w:hAnsi="Times New Roman" w:cs="Times New Roman"/>
          <w:i/>
          <w:sz w:val="28"/>
          <w:szCs w:val="28"/>
        </w:rPr>
        <w:t>Только удовлетворяя особые образовательные потребности обучающегося с ЗПР, можно открыть ему путь к получению качественного образования.</w:t>
      </w:r>
    </w:p>
    <w:p w:rsidR="00DE02BF" w:rsidRPr="00032AD4" w:rsidRDefault="0010181C">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22721C" w:rsidRPr="00032AD4">
        <w:rPr>
          <w:rFonts w:ascii="Times New Roman" w:hAnsi="Times New Roman" w:cs="Times New Roman"/>
          <w:sz w:val="28"/>
          <w:szCs w:val="28"/>
        </w:rPr>
        <w:tab/>
      </w:r>
      <w:r w:rsidR="00DE02BF" w:rsidRPr="00032AD4">
        <w:rPr>
          <w:rFonts w:ascii="Times New Roman" w:hAnsi="Times New Roman" w:cs="Times New Roman"/>
          <w:sz w:val="28"/>
          <w:szCs w:val="28"/>
        </w:rPr>
        <w:t xml:space="preserve">Педагогическим коллективом </w:t>
      </w:r>
      <w:r w:rsidR="00521470" w:rsidRPr="00032AD4">
        <w:rPr>
          <w:rFonts w:ascii="Times New Roman" w:hAnsi="Times New Roman" w:cs="Times New Roman"/>
          <w:sz w:val="28"/>
          <w:szCs w:val="28"/>
        </w:rPr>
        <w:t xml:space="preserve"> </w:t>
      </w:r>
      <w:r w:rsidR="007604F6" w:rsidRPr="00032AD4">
        <w:rPr>
          <w:rFonts w:ascii="Times New Roman" w:hAnsi="Times New Roman" w:cs="Times New Roman"/>
          <w:sz w:val="28"/>
          <w:szCs w:val="28"/>
        </w:rPr>
        <w:t>М</w:t>
      </w:r>
      <w:r w:rsidR="00C74F68">
        <w:rPr>
          <w:rFonts w:ascii="Times New Roman" w:hAnsi="Times New Roman" w:cs="Times New Roman"/>
          <w:sz w:val="28"/>
          <w:szCs w:val="28"/>
        </w:rPr>
        <w:t>БОУ «СОШ №6»</w:t>
      </w:r>
      <w:r w:rsidR="00DE02BF" w:rsidRPr="00032AD4">
        <w:rPr>
          <w:rFonts w:ascii="Times New Roman" w:hAnsi="Times New Roman" w:cs="Times New Roman"/>
          <w:sz w:val="28"/>
          <w:szCs w:val="28"/>
        </w:rPr>
        <w:t xml:space="preserve"> </w:t>
      </w:r>
      <w:r w:rsidRPr="00032AD4">
        <w:rPr>
          <w:rFonts w:ascii="Times New Roman" w:hAnsi="Times New Roman" w:cs="Times New Roman"/>
          <w:sz w:val="28"/>
          <w:szCs w:val="28"/>
        </w:rPr>
        <w:t>создана комфортная коррекционно</w:t>
      </w:r>
      <w:r w:rsidR="00DE02BF" w:rsidRPr="00032AD4">
        <w:rPr>
          <w:rFonts w:ascii="Times New Roman" w:hAnsi="Times New Roman" w:cs="Times New Roman"/>
          <w:sz w:val="28"/>
          <w:szCs w:val="28"/>
        </w:rPr>
        <w:t>-развивающая среда и жизненное пространство для разнообразной и разносторонней  деятельности учащихся, что способствует обеспечению комплекса условий психолого-медико-педагогического сопровождения индивидуального развития обучающихся  с ЗПР в соответствии с его индивидуальными потребностями и возможностями.</w:t>
      </w:r>
    </w:p>
    <w:p w:rsidR="00DE02BF" w:rsidRPr="00032AD4" w:rsidRDefault="00DE02BF">
      <w:pPr>
        <w:pStyle w:val="afe"/>
        <w:ind w:left="709"/>
        <w:jc w:val="both"/>
        <w:rPr>
          <w:rFonts w:ascii="Times New Roman" w:eastAsia="@Arial Unicode MS" w:hAnsi="Times New Roman" w:cs="Times New Roman"/>
          <w:sz w:val="28"/>
          <w:szCs w:val="28"/>
        </w:rPr>
      </w:pPr>
    </w:p>
    <w:p w:rsidR="0022721C" w:rsidRPr="00032AD4" w:rsidRDefault="0022721C" w:rsidP="00762A2B">
      <w:pPr>
        <w:pStyle w:val="afe"/>
        <w:widowControl/>
        <w:spacing w:after="120"/>
        <w:ind w:left="0"/>
        <w:rPr>
          <w:rFonts w:ascii="Times New Roman" w:eastAsia="Times New Roman" w:hAnsi="Times New Roman" w:cs="Times New Roman"/>
          <w:b/>
          <w:bCs/>
          <w:sz w:val="28"/>
          <w:szCs w:val="28"/>
          <w:lang w:eastAsia="ar-SA" w:bidi="ar-SA"/>
        </w:rPr>
      </w:pPr>
    </w:p>
    <w:p w:rsidR="00DE02BF" w:rsidRPr="00032AD4" w:rsidRDefault="00DE02BF" w:rsidP="0022721C">
      <w:pPr>
        <w:pStyle w:val="afe"/>
        <w:widowControl/>
        <w:spacing w:after="120"/>
        <w:jc w:val="center"/>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z w:val="28"/>
          <w:szCs w:val="28"/>
          <w:lang w:eastAsia="ar-SA" w:bidi="ar-SA"/>
        </w:rPr>
        <w:t xml:space="preserve"> </w:t>
      </w:r>
      <w:r w:rsidR="007604F6" w:rsidRPr="00032AD4">
        <w:rPr>
          <w:rFonts w:ascii="Times New Roman" w:eastAsia="Times New Roman" w:hAnsi="Times New Roman" w:cs="Times New Roman"/>
          <w:b/>
          <w:bCs/>
          <w:sz w:val="28"/>
          <w:szCs w:val="28"/>
          <w:lang w:eastAsia="ar-SA" w:bidi="ar-SA"/>
        </w:rPr>
        <w:t>2</w:t>
      </w:r>
      <w:r w:rsidRPr="00032AD4">
        <w:rPr>
          <w:rFonts w:ascii="Times New Roman" w:eastAsia="Times New Roman" w:hAnsi="Times New Roman" w:cs="Times New Roman"/>
          <w:b/>
          <w:bCs/>
          <w:sz w:val="28"/>
          <w:szCs w:val="28"/>
          <w:lang w:eastAsia="ar-SA" w:bidi="ar-SA"/>
        </w:rPr>
        <w:t xml:space="preserve">. 2. ПЛАНИРУЕМЫЕ РЕЗУЛЬТАТЫ ОСВОЕНИЯ ОБУЧАЮЩИМИСЯ </w:t>
      </w:r>
      <w:r w:rsidRPr="00032AD4">
        <w:rPr>
          <w:rFonts w:ascii="Times New Roman" w:eastAsia="Times New Roman" w:hAnsi="Times New Roman" w:cs="Times New Roman"/>
          <w:b/>
          <w:bCs/>
          <w:color w:val="000000"/>
          <w:sz w:val="28"/>
          <w:szCs w:val="28"/>
          <w:lang w:eastAsia="ar-SA" w:bidi="ar-SA"/>
        </w:rPr>
        <w:t xml:space="preserve">С </w:t>
      </w:r>
      <w:r w:rsidR="00A0401A" w:rsidRPr="00032AD4">
        <w:rPr>
          <w:rFonts w:ascii="Times New Roman" w:eastAsia="Times New Roman" w:hAnsi="Times New Roman" w:cs="Times New Roman"/>
          <w:b/>
          <w:bCs/>
          <w:color w:val="000000"/>
          <w:sz w:val="28"/>
          <w:szCs w:val="28"/>
          <w:lang w:eastAsia="ar-SA" w:bidi="ar-SA"/>
        </w:rPr>
        <w:t>ОВЗ (</w:t>
      </w:r>
      <w:r w:rsidRPr="00032AD4">
        <w:rPr>
          <w:rFonts w:ascii="Times New Roman" w:eastAsia="Times New Roman" w:hAnsi="Times New Roman" w:cs="Times New Roman"/>
          <w:b/>
          <w:bCs/>
          <w:color w:val="000000"/>
          <w:sz w:val="28"/>
          <w:szCs w:val="28"/>
          <w:lang w:eastAsia="ar-SA" w:bidi="ar-SA"/>
        </w:rPr>
        <w:t>ЗАДЕРЖКОЙ ПСИХИЧЕСКОГО РАЗВИТИЯ</w:t>
      </w:r>
      <w:r w:rsidR="00A0401A" w:rsidRPr="00032AD4">
        <w:rPr>
          <w:rFonts w:ascii="Times New Roman" w:eastAsia="Times New Roman" w:hAnsi="Times New Roman" w:cs="Times New Roman"/>
          <w:b/>
          <w:bCs/>
          <w:color w:val="000000"/>
          <w:sz w:val="28"/>
          <w:szCs w:val="28"/>
          <w:lang w:eastAsia="ar-SA" w:bidi="ar-SA"/>
        </w:rPr>
        <w:t>)</w:t>
      </w:r>
      <w:r w:rsidR="00D52682" w:rsidRPr="00032AD4">
        <w:rPr>
          <w:rFonts w:ascii="Times New Roman" w:eastAsia="Times New Roman" w:hAnsi="Times New Roman" w:cs="Times New Roman"/>
          <w:b/>
          <w:bCs/>
          <w:color w:val="000000"/>
          <w:sz w:val="28"/>
          <w:szCs w:val="28"/>
          <w:lang w:eastAsia="ar-SA" w:bidi="ar-SA"/>
        </w:rPr>
        <w:t xml:space="preserve"> АДАПТИРОВАННОЙ ОСНОВНОЙ </w:t>
      </w:r>
      <w:r w:rsidRPr="00032AD4">
        <w:rPr>
          <w:rFonts w:ascii="Times New Roman" w:eastAsia="Times New Roman" w:hAnsi="Times New Roman" w:cs="Times New Roman"/>
          <w:b/>
          <w:bCs/>
          <w:color w:val="000000"/>
          <w:sz w:val="28"/>
          <w:szCs w:val="28"/>
          <w:lang w:eastAsia="ar-SA" w:bidi="ar-SA"/>
        </w:rPr>
        <w:t>ОБРАЗОВАТЕЛЬНОЙ</w:t>
      </w:r>
      <w:r w:rsidRPr="00032AD4">
        <w:rPr>
          <w:rFonts w:ascii="Times New Roman" w:eastAsia="Times New Roman" w:hAnsi="Times New Roman" w:cs="Times New Roman"/>
          <w:b/>
          <w:bCs/>
          <w:sz w:val="28"/>
          <w:szCs w:val="28"/>
          <w:lang w:eastAsia="ar-SA" w:bidi="ar-SA"/>
        </w:rPr>
        <w:t xml:space="preserve"> ПРОГРАММ</w:t>
      </w:r>
      <w:r w:rsidR="0022721C" w:rsidRPr="00032AD4">
        <w:rPr>
          <w:rFonts w:ascii="Times New Roman" w:eastAsia="Times New Roman" w:hAnsi="Times New Roman" w:cs="Times New Roman"/>
          <w:b/>
          <w:bCs/>
          <w:sz w:val="28"/>
          <w:szCs w:val="28"/>
          <w:lang w:eastAsia="ar-SA" w:bidi="ar-SA"/>
        </w:rPr>
        <w:t>Ы НАЧАЛЬНОГО ОБЩЕГО ОБРАЗОВАНИЯ</w:t>
      </w:r>
    </w:p>
    <w:p w:rsidR="00DE02BF" w:rsidRPr="00032AD4" w:rsidRDefault="00DE02BF">
      <w:pPr>
        <w:widowControl/>
        <w:spacing w:after="202" w:line="100" w:lineRule="atLeast"/>
        <w:ind w:firstLine="709"/>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Планируемые результаты освоения АООП НОО</w:t>
      </w:r>
      <w:r w:rsidR="00A0401A" w:rsidRPr="00032AD4">
        <w:rPr>
          <w:rFonts w:ascii="Times New Roman" w:eastAsia="@Arial Unicode MS" w:hAnsi="Times New Roman" w:cs="Times New Roman"/>
          <w:sz w:val="28"/>
          <w:szCs w:val="28"/>
          <w:lang w:eastAsia="ar-SA" w:bidi="ar-SA"/>
        </w:rPr>
        <w:t xml:space="preserve"> ОВЗ</w:t>
      </w:r>
      <w:r w:rsidRPr="00032AD4">
        <w:rPr>
          <w:rFonts w:ascii="Times New Roman" w:eastAsia="@Arial Unicode MS" w:hAnsi="Times New Roman" w:cs="Times New Roman"/>
          <w:sz w:val="28"/>
          <w:szCs w:val="28"/>
          <w:lang w:eastAsia="ar-SA" w:bidi="ar-SA"/>
        </w:rPr>
        <w:t xml:space="preserve"> (далее — планируемые результаты) являются одним из важнейших механизмов реализации требований Стандарта к результатам обучающихся, освоивших основную образовательную программу начального общего образования. </w:t>
      </w:r>
      <w:r w:rsidRPr="00032AD4">
        <w:rPr>
          <w:rFonts w:ascii="Times New Roman" w:eastAsia="Times New Roman" w:hAnsi="Times New Roman" w:cs="Times New Roman"/>
          <w:sz w:val="28"/>
          <w:szCs w:val="28"/>
          <w:lang w:eastAsia="ar-SA" w:bidi="ar-SA"/>
        </w:rPr>
        <w:t>Личностные, метапредметные и предметные резуль</w:t>
      </w:r>
      <w:r w:rsidR="00A0401A" w:rsidRPr="00032AD4">
        <w:rPr>
          <w:rFonts w:ascii="Times New Roman" w:eastAsia="Times New Roman" w:hAnsi="Times New Roman" w:cs="Times New Roman"/>
          <w:sz w:val="28"/>
          <w:szCs w:val="28"/>
          <w:lang w:eastAsia="ar-SA" w:bidi="ar-SA"/>
        </w:rPr>
        <w:t>таты освоения обучающимися с ОВЗ</w:t>
      </w:r>
      <w:r w:rsidRPr="00032AD4">
        <w:rPr>
          <w:rFonts w:ascii="Times New Roman" w:eastAsia="Times New Roman" w:hAnsi="Times New Roman" w:cs="Times New Roman"/>
          <w:sz w:val="28"/>
          <w:szCs w:val="28"/>
          <w:lang w:eastAsia="ar-SA" w:bidi="ar-SA"/>
        </w:rPr>
        <w:t xml:space="preserve"> АООП НОО соответствуют ФГОС НОО. Планируемые результаты </w:t>
      </w:r>
      <w:r w:rsidRPr="00032AD4">
        <w:rPr>
          <w:rFonts w:ascii="Times New Roman" w:eastAsia="@Arial Unicode MS" w:hAnsi="Times New Roman" w:cs="Times New Roman"/>
          <w:sz w:val="28"/>
          <w:szCs w:val="28"/>
          <w:lang w:eastAsia="ar-SA" w:bidi="ar-SA"/>
        </w:rPr>
        <w:t xml:space="preserve"> представляют собой систему </w:t>
      </w:r>
      <w:r w:rsidR="00CF75A2" w:rsidRPr="00032AD4">
        <w:rPr>
          <w:rFonts w:ascii="Times New Roman" w:eastAsia="@Arial Unicode MS" w:hAnsi="Times New Roman" w:cs="Times New Roman"/>
          <w:bCs/>
          <w:i/>
          <w:iCs/>
          <w:sz w:val="28"/>
          <w:szCs w:val="28"/>
          <w:lang w:eastAsia="ar-SA" w:bidi="ar-SA"/>
        </w:rPr>
        <w:t>обобщённых личностно-</w:t>
      </w:r>
      <w:r w:rsidRPr="00032AD4">
        <w:rPr>
          <w:rFonts w:ascii="Times New Roman" w:eastAsia="@Arial Unicode MS" w:hAnsi="Times New Roman" w:cs="Times New Roman"/>
          <w:bCs/>
          <w:i/>
          <w:iCs/>
          <w:sz w:val="28"/>
          <w:szCs w:val="28"/>
          <w:lang w:eastAsia="ar-SA" w:bidi="ar-SA"/>
        </w:rPr>
        <w:t>ориентированных целей образования</w:t>
      </w:r>
      <w:r w:rsidRPr="00032AD4">
        <w:rPr>
          <w:rFonts w:ascii="Times New Roman" w:eastAsia="@Arial Unicode MS" w:hAnsi="Times New Roman" w:cs="Times New Roman"/>
          <w:sz w:val="28"/>
          <w:szCs w:val="28"/>
          <w:lang w:eastAsia="ar-SA" w:bidi="ar-SA"/>
        </w:rPr>
        <w:t>,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r w:rsidR="00E30AE6" w:rsidRPr="00032AD4">
        <w:rPr>
          <w:rFonts w:ascii="Times New Roman" w:eastAsia="Times New Roman" w:hAnsi="Times New Roman" w:cs="Times New Roman"/>
          <w:b/>
          <w:sz w:val="28"/>
          <w:szCs w:val="28"/>
          <w:lang w:eastAsia="ar-SA" w:bidi="ar-SA"/>
        </w:rPr>
        <w:t xml:space="preserve"> Планируемые результаты освоения обучающимися с ОВЗ АООП НОО дополнены результатами освоения программы коррекционной работы.</w:t>
      </w:r>
    </w:p>
    <w:p w:rsidR="00DE02BF" w:rsidRPr="00032AD4" w:rsidRDefault="00DE02BF">
      <w:pPr>
        <w:widowControl/>
        <w:spacing w:after="202" w:line="100" w:lineRule="atLeast"/>
        <w:ind w:firstLine="709"/>
        <w:jc w:val="both"/>
        <w:rPr>
          <w:rFonts w:ascii="Times New Roman" w:eastAsia="@Arial Unicode MS" w:hAnsi="Times New Roman" w:cs="Times New Roman"/>
          <w:b/>
          <w:sz w:val="28"/>
          <w:szCs w:val="28"/>
          <w:lang w:eastAsia="en-US" w:bidi="en-US"/>
        </w:rPr>
      </w:pPr>
      <w:r w:rsidRPr="00032AD4">
        <w:rPr>
          <w:rFonts w:ascii="Times New Roman" w:eastAsia="@Arial Unicode MS" w:hAnsi="Times New Roman" w:cs="Times New Roman"/>
          <w:b/>
          <w:sz w:val="28"/>
          <w:szCs w:val="28"/>
          <w:lang w:eastAsia="en-US" w:bidi="en-US"/>
        </w:rPr>
        <w:t>Планируемые результаты:</w:t>
      </w:r>
    </w:p>
    <w:p w:rsidR="00DE02BF" w:rsidRPr="00032AD4" w:rsidRDefault="00DE02BF" w:rsidP="007F731F">
      <w:pPr>
        <w:pStyle w:val="afe"/>
        <w:widowControl/>
        <w:numPr>
          <w:ilvl w:val="0"/>
          <w:numId w:val="22"/>
        </w:numPr>
        <w:spacing w:line="100" w:lineRule="atLeast"/>
        <w:ind w:left="0" w:firstLine="709"/>
        <w:jc w:val="both"/>
        <w:rPr>
          <w:rFonts w:ascii="Times New Roman" w:eastAsia="@Arial Unicode MS" w:hAnsi="Times New Roman" w:cs="Times New Roman"/>
          <w:sz w:val="28"/>
          <w:szCs w:val="28"/>
          <w:lang w:eastAsia="en-US" w:bidi="en-US"/>
        </w:rPr>
      </w:pPr>
      <w:r w:rsidRPr="00032AD4">
        <w:rPr>
          <w:rFonts w:ascii="Times New Roman" w:eastAsia="@Arial Unicode MS" w:hAnsi="Times New Roman" w:cs="Times New Roman"/>
          <w:sz w:val="28"/>
          <w:szCs w:val="28"/>
          <w:lang w:eastAsia="en-US" w:bidi="en-US"/>
        </w:rPr>
        <w:t>обеспечивают связь между требованиями Стандарта, образовательным процессом и системой оценки результатов освоения  адаптированной основной общеобразовательной программы начального общего об</w:t>
      </w:r>
      <w:r w:rsidR="00777801" w:rsidRPr="00032AD4">
        <w:rPr>
          <w:rFonts w:ascii="Times New Roman" w:eastAsia="@Arial Unicode MS" w:hAnsi="Times New Roman" w:cs="Times New Roman"/>
          <w:sz w:val="28"/>
          <w:szCs w:val="28"/>
          <w:lang w:eastAsia="en-US" w:bidi="en-US"/>
        </w:rPr>
        <w:t>разования для обучающихся с  ОВЗ</w:t>
      </w:r>
      <w:r w:rsidRPr="00032AD4">
        <w:rPr>
          <w:rFonts w:ascii="Times New Roman" w:eastAsia="@Arial Unicode MS" w:hAnsi="Times New Roman" w:cs="Times New Roman"/>
          <w:sz w:val="28"/>
          <w:szCs w:val="28"/>
          <w:lang w:eastAsia="en-US" w:bidi="en-US"/>
        </w:rPr>
        <w:t>;</w:t>
      </w:r>
    </w:p>
    <w:p w:rsidR="00DE02BF" w:rsidRPr="00032AD4" w:rsidRDefault="00DE02BF" w:rsidP="007F731F">
      <w:pPr>
        <w:pStyle w:val="afe"/>
        <w:widowControl/>
        <w:numPr>
          <w:ilvl w:val="0"/>
          <w:numId w:val="22"/>
        </w:numPr>
        <w:ind w:left="0" w:firstLine="709"/>
        <w:jc w:val="both"/>
        <w:rPr>
          <w:rFonts w:ascii="Times New Roman" w:eastAsia="@Arial Unicode MS" w:hAnsi="Times New Roman" w:cs="Times New Roman"/>
          <w:sz w:val="28"/>
          <w:szCs w:val="28"/>
          <w:lang w:eastAsia="en-US" w:bidi="en-US"/>
        </w:rPr>
      </w:pPr>
      <w:r w:rsidRPr="00032AD4">
        <w:rPr>
          <w:rFonts w:ascii="Times New Roman" w:eastAsia="@Arial Unicode MS" w:hAnsi="Times New Roman" w:cs="Times New Roman"/>
          <w:sz w:val="28"/>
          <w:szCs w:val="28"/>
          <w:lang w:eastAsia="en-US" w:bidi="en-US"/>
        </w:rPr>
        <w:t>являются содержательной и критериальной основой для разработки программ учебных предметов, курсов, учебно-методической литературы, а также для системы оценки качества освоения обучающимися</w:t>
      </w:r>
      <w:r w:rsidR="00777801" w:rsidRPr="00032AD4">
        <w:rPr>
          <w:rFonts w:ascii="Times New Roman" w:eastAsia="@Arial Unicode MS" w:hAnsi="Times New Roman" w:cs="Times New Roman"/>
          <w:sz w:val="28"/>
          <w:szCs w:val="28"/>
          <w:lang w:eastAsia="en-US" w:bidi="en-US"/>
        </w:rPr>
        <w:t xml:space="preserve"> с </w:t>
      </w:r>
      <w:r w:rsidR="00777801" w:rsidRPr="00032AD4">
        <w:rPr>
          <w:rFonts w:ascii="Times New Roman" w:eastAsia="@Arial Unicode MS" w:hAnsi="Times New Roman" w:cs="Times New Roman"/>
          <w:sz w:val="28"/>
          <w:szCs w:val="28"/>
          <w:lang w:eastAsia="en-US" w:bidi="en-US"/>
        </w:rPr>
        <w:lastRenderedPageBreak/>
        <w:t>ОВЗ</w:t>
      </w:r>
      <w:r w:rsidRPr="00032AD4">
        <w:rPr>
          <w:rFonts w:ascii="Times New Roman" w:eastAsia="@Arial Unicode MS" w:hAnsi="Times New Roman" w:cs="Times New Roman"/>
          <w:sz w:val="28"/>
          <w:szCs w:val="28"/>
          <w:lang w:eastAsia="en-US" w:bidi="en-US"/>
        </w:rPr>
        <w:t xml:space="preserve"> адаптированной основной общеобразовательной программы начального общего о</w:t>
      </w:r>
      <w:r w:rsidR="00777801" w:rsidRPr="00032AD4">
        <w:rPr>
          <w:rFonts w:ascii="Times New Roman" w:eastAsia="@Arial Unicode MS" w:hAnsi="Times New Roman" w:cs="Times New Roman"/>
          <w:sz w:val="28"/>
          <w:szCs w:val="28"/>
          <w:lang w:eastAsia="en-US" w:bidi="en-US"/>
        </w:rPr>
        <w:t>бразования</w:t>
      </w:r>
      <w:r w:rsidRPr="00032AD4">
        <w:rPr>
          <w:rFonts w:ascii="Times New Roman" w:eastAsia="@Arial Unicode MS" w:hAnsi="Times New Roman" w:cs="Times New Roman"/>
          <w:sz w:val="28"/>
          <w:szCs w:val="28"/>
          <w:lang w:eastAsia="en-US" w:bidi="en-US"/>
        </w:rPr>
        <w:t>.</w:t>
      </w:r>
    </w:p>
    <w:p w:rsidR="00E30AE6" w:rsidRPr="00032AD4" w:rsidRDefault="00E30AE6" w:rsidP="00E30AE6">
      <w:pPr>
        <w:widowControl/>
        <w:spacing w:before="280"/>
        <w:ind w:firstLine="709"/>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Структура и содержание планируемых результатов освоения АООП НОО адекватно отражают требования ФГОС НОО обучающихся с ОВЗ, передают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соответствуют возрастным возможностям и особым образовательным потребностям обучающихся с ЗПР.               Результаты освоения обучающимися с ЗПР АООП НОО оцениваются как итоговые на момент завершения начального общего образования.</w:t>
      </w:r>
      <w:r w:rsidRPr="00032AD4">
        <w:rPr>
          <w:rFonts w:ascii="Times New Roman" w:hAnsi="Times New Roman" w:cs="Times New Roman"/>
          <w:sz w:val="28"/>
          <w:szCs w:val="28"/>
        </w:rPr>
        <w:t xml:space="preserve"> </w:t>
      </w:r>
      <w:r w:rsidRPr="00032AD4">
        <w:rPr>
          <w:rFonts w:ascii="Times New Roman" w:eastAsia="Times New Roman" w:hAnsi="Times New Roman" w:cs="Times New Roman"/>
          <w:bCs/>
          <w:sz w:val="28"/>
          <w:szCs w:val="28"/>
          <w:lang w:eastAsia="ar-SA" w:bidi="ar-SA"/>
        </w:rPr>
        <w:t>Освоение АООП НОО (вариант 7.2) обеспечивает достижение обучающимися с ЗПР трех видов результатов:</w:t>
      </w:r>
      <w:r w:rsidRPr="00032AD4">
        <w:rPr>
          <w:rFonts w:ascii="Times New Roman" w:eastAsia="Times New Roman" w:hAnsi="Times New Roman" w:cs="Times New Roman"/>
          <w:b/>
          <w:bCs/>
          <w:sz w:val="28"/>
          <w:szCs w:val="28"/>
          <w:lang w:eastAsia="ar-SA" w:bidi="ar-SA"/>
        </w:rPr>
        <w:t xml:space="preserve"> личностных, предметных и метапредметных.  </w:t>
      </w:r>
    </w:p>
    <w:p w:rsidR="00E30AE6" w:rsidRPr="00032AD4" w:rsidRDefault="00E30AE6" w:rsidP="00CF75A2">
      <w:pPr>
        <w:widowControl/>
        <w:spacing w:before="280"/>
        <w:ind w:firstLine="709"/>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
          <w:bCs/>
          <w:sz w:val="28"/>
          <w:szCs w:val="28"/>
          <w:lang w:eastAsia="ar-SA" w:bidi="ar-SA"/>
        </w:rPr>
        <w:t xml:space="preserve">Личностные </w:t>
      </w:r>
      <w:r w:rsidRPr="00032AD4">
        <w:rPr>
          <w:rFonts w:ascii="Times New Roman" w:eastAsia="Times New Roman" w:hAnsi="Times New Roman" w:cs="Times New Roman"/>
          <w:bCs/>
          <w:sz w:val="28"/>
          <w:szCs w:val="28"/>
          <w:lang w:eastAsia="ar-SA" w:bidi="ar-SA"/>
        </w:rPr>
        <w:t xml:space="preserve">результаты освоения АООП НОО обучающимися с ЗПР включают индивидуально-личностные качества и социальные (жизненные) компетенции, 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социо-культурным опытом. </w:t>
      </w:r>
    </w:p>
    <w:p w:rsidR="00E30AE6" w:rsidRPr="00032AD4" w:rsidRDefault="00E30AE6" w:rsidP="00CF75A2">
      <w:pPr>
        <w:widowControl/>
        <w:spacing w:before="280"/>
        <w:ind w:firstLine="709"/>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z w:val="28"/>
          <w:szCs w:val="28"/>
          <w:lang w:eastAsia="ar-SA" w:bidi="ar-SA"/>
        </w:rPr>
        <w:t>Предметные</w:t>
      </w:r>
      <w:r w:rsidRPr="00032AD4">
        <w:rPr>
          <w:rFonts w:ascii="Times New Roman" w:eastAsia="Times New Roman" w:hAnsi="Times New Roman" w:cs="Times New Roman"/>
          <w:bCs/>
          <w:sz w:val="28"/>
          <w:szCs w:val="28"/>
          <w:lang w:eastAsia="ar-SA" w:bidi="ar-SA"/>
        </w:rPr>
        <w:t xml:space="preserve"> результаты освоения АООП НОО с учетом специфики содержания предметных областей включают освоенные обучающимися знания и умения, специфичные для каждой предметной области, готовность их применения.</w:t>
      </w:r>
    </w:p>
    <w:p w:rsidR="00CF75A2" w:rsidRPr="00032AD4" w:rsidRDefault="00E30AE6" w:rsidP="00067B24">
      <w:pPr>
        <w:widowControl/>
        <w:spacing w:before="280"/>
        <w:ind w:firstLine="709"/>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z w:val="28"/>
          <w:szCs w:val="28"/>
          <w:lang w:eastAsia="ar-SA" w:bidi="ar-SA"/>
        </w:rPr>
        <w:t xml:space="preserve">Метапредметные </w:t>
      </w:r>
      <w:r w:rsidRPr="00032AD4">
        <w:rPr>
          <w:rFonts w:ascii="Times New Roman" w:eastAsia="Times New Roman" w:hAnsi="Times New Roman" w:cs="Times New Roman"/>
          <w:bCs/>
          <w:sz w:val="28"/>
          <w:szCs w:val="28"/>
          <w:lang w:eastAsia="ar-SA" w:bidi="ar-SA"/>
        </w:rPr>
        <w:t>результаты 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6004AE" w:rsidRPr="00032AD4" w:rsidRDefault="00DE02BF">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В результате изучения </w:t>
      </w:r>
      <w:r w:rsidRPr="00032AD4">
        <w:rPr>
          <w:rFonts w:ascii="Times New Roman" w:eastAsia="Times New Roman" w:hAnsi="Times New Roman" w:cs="Times New Roman"/>
          <w:b/>
          <w:bCs/>
          <w:sz w:val="28"/>
          <w:szCs w:val="28"/>
          <w:lang w:eastAsia="ar-SA" w:bidi="ar-SA"/>
        </w:rPr>
        <w:t xml:space="preserve">всех без исключения предметов </w:t>
      </w:r>
      <w:r w:rsidRPr="00032AD4">
        <w:rPr>
          <w:rFonts w:ascii="Times New Roman" w:eastAsia="Times New Roman" w:hAnsi="Times New Roman" w:cs="Times New Roman"/>
          <w:sz w:val="28"/>
          <w:szCs w:val="28"/>
          <w:lang w:eastAsia="ar-SA" w:bidi="ar-SA"/>
        </w:rPr>
        <w:t xml:space="preserve">на ступени начального общего образования у выпускников будут сформированы </w:t>
      </w:r>
      <w:r w:rsidRPr="00032AD4">
        <w:rPr>
          <w:rFonts w:ascii="Times New Roman" w:eastAsia="Times New Roman" w:hAnsi="Times New Roman" w:cs="Times New Roman"/>
          <w:i/>
          <w:iCs/>
          <w:sz w:val="28"/>
          <w:szCs w:val="28"/>
          <w:lang w:eastAsia="ar-SA" w:bidi="ar-SA"/>
        </w:rPr>
        <w:t xml:space="preserve">личностные, регулятивные, познавательные </w:t>
      </w:r>
      <w:r w:rsidRPr="00032AD4">
        <w:rPr>
          <w:rFonts w:ascii="Times New Roman" w:eastAsia="Times New Roman" w:hAnsi="Times New Roman" w:cs="Times New Roman"/>
          <w:sz w:val="28"/>
          <w:szCs w:val="28"/>
          <w:lang w:eastAsia="ar-SA" w:bidi="ar-SA"/>
        </w:rPr>
        <w:t xml:space="preserve">и </w:t>
      </w:r>
      <w:r w:rsidRPr="00032AD4">
        <w:rPr>
          <w:rFonts w:ascii="Times New Roman" w:eastAsia="Times New Roman" w:hAnsi="Times New Roman" w:cs="Times New Roman"/>
          <w:i/>
          <w:iCs/>
          <w:sz w:val="28"/>
          <w:szCs w:val="28"/>
          <w:lang w:eastAsia="ar-SA" w:bidi="ar-SA"/>
        </w:rPr>
        <w:t xml:space="preserve">коммуникативные </w:t>
      </w:r>
      <w:r w:rsidRPr="00032AD4">
        <w:rPr>
          <w:rFonts w:ascii="Times New Roman" w:eastAsia="Times New Roman" w:hAnsi="Times New Roman" w:cs="Times New Roman"/>
          <w:sz w:val="28"/>
          <w:szCs w:val="28"/>
          <w:lang w:eastAsia="ar-SA" w:bidi="ar-SA"/>
        </w:rPr>
        <w:t>универсальные учебные действия как основа умения учиться.</w:t>
      </w:r>
    </w:p>
    <w:p w:rsidR="006004AE" w:rsidRPr="00032AD4" w:rsidRDefault="006004AE">
      <w:pPr>
        <w:widowControl/>
        <w:ind w:firstLine="709"/>
        <w:jc w:val="both"/>
        <w:rPr>
          <w:rFonts w:ascii="Times New Roman" w:eastAsia="Times New Roman" w:hAnsi="Times New Roman" w:cs="Times New Roman"/>
          <w:sz w:val="28"/>
          <w:szCs w:val="28"/>
          <w:lang w:eastAsia="ar-SA" w:bidi="ar-SA"/>
        </w:rPr>
      </w:pPr>
    </w:p>
    <w:p w:rsidR="006004AE" w:rsidRPr="00032AD4" w:rsidRDefault="006004AE">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i/>
          <w:sz w:val="28"/>
          <w:szCs w:val="28"/>
          <w:lang w:eastAsia="ar-SA" w:bidi="ar-SA"/>
        </w:rPr>
        <w:t>Личностные результаты</w:t>
      </w:r>
      <w:r w:rsidRPr="00032AD4">
        <w:rPr>
          <w:rFonts w:ascii="Times New Roman" w:eastAsia="Times New Roman" w:hAnsi="Times New Roman" w:cs="Times New Roman"/>
          <w:sz w:val="28"/>
          <w:szCs w:val="28"/>
          <w:lang w:eastAsia="ar-SA" w:bidi="ar-SA"/>
        </w:rPr>
        <w:t xml:space="preserve"> освоения АООП НОО ОВЗ:</w:t>
      </w:r>
    </w:p>
    <w:p w:rsidR="006004AE" w:rsidRPr="00032AD4" w:rsidRDefault="006004AE" w:rsidP="006004AE">
      <w:pPr>
        <w:widowControl/>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6004AE" w:rsidRPr="00032AD4" w:rsidRDefault="006004AE" w:rsidP="006004AE">
      <w:pPr>
        <w:widowControl/>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2)формирование целостного, социально ориентированного взгляда на мир в его органичном единстве природной и социальной частей;</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3) формирование уважительного отношения к иному мнению, истории и культуре других народов;</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lastRenderedPageBreak/>
        <w:t>4) овладение начальными навыками адаптации в динамично изменяющемся и развивающемся мире;</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5)принятие и освоение социальной роли обучающегося, формирование и развитие социально значимых мотивов учебной деятельности;</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6)способность к осмыслению социального окружения, своего места в нем, принятие соответствующих возрасту ценностей и социальных ролей;</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7) формирование эстетических потребностей, ценностей и чувств;</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9) развитие навыков сотрудничества со взрослыми и сверстниками в разных социальных ситуациях;</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11)развитие адекватных представлений о собственных возможностях, о насущно необходимом жизнеобеспечении;</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12)овладение социально-бытовыми умениями, используемыми в повседневной жизни;</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13)владение навыками коммуникации и принятыми ритуалами социального взаимодействия, в том числе с использованием информационных технологий;</w:t>
      </w:r>
    </w:p>
    <w:p w:rsidR="006004AE" w:rsidRPr="00032AD4" w:rsidRDefault="006004AE" w:rsidP="006004AE">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14)способность к осмыслению и дифференциации картины мира, ее временно-пространственной организации.</w:t>
      </w:r>
    </w:p>
    <w:p w:rsidR="00DE02BF" w:rsidRPr="00032AD4" w:rsidRDefault="00DE02BF" w:rsidP="006004AE">
      <w:pPr>
        <w:rPr>
          <w:rFonts w:ascii="Times New Roman" w:eastAsia="Times New Roman" w:hAnsi="Times New Roman" w:cs="Times New Roman"/>
          <w:sz w:val="28"/>
          <w:szCs w:val="28"/>
          <w:lang w:eastAsia="ar-SA" w:bidi="ar-SA"/>
        </w:rPr>
      </w:pPr>
    </w:p>
    <w:p w:rsidR="00846EE0" w:rsidRPr="00032AD4" w:rsidRDefault="006933FC"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bCs/>
          <w:i/>
          <w:iCs/>
          <w:kern w:val="0"/>
          <w:sz w:val="28"/>
          <w:szCs w:val="28"/>
          <w:lang w:eastAsia="ru-RU" w:bidi="ar-SA"/>
        </w:rPr>
        <w:t>М</w:t>
      </w:r>
      <w:r w:rsidR="00846EE0" w:rsidRPr="00032AD4">
        <w:rPr>
          <w:rFonts w:ascii="Times New Roman" w:eastAsia="Times New Roman" w:hAnsi="Times New Roman" w:cs="Times New Roman"/>
          <w:b/>
          <w:bCs/>
          <w:i/>
          <w:iCs/>
          <w:kern w:val="0"/>
          <w:sz w:val="28"/>
          <w:szCs w:val="28"/>
          <w:lang w:eastAsia="ru-RU" w:bidi="ar-SA"/>
        </w:rPr>
        <w:t>етапредметные результаты</w:t>
      </w:r>
      <w:r w:rsidRPr="00032AD4">
        <w:rPr>
          <w:rFonts w:ascii="Times New Roman" w:eastAsia="Times New Roman" w:hAnsi="Times New Roman" w:cs="Times New Roman"/>
          <w:b/>
          <w:bCs/>
          <w:i/>
          <w:iCs/>
          <w:kern w:val="0"/>
          <w:sz w:val="28"/>
          <w:szCs w:val="28"/>
          <w:lang w:eastAsia="ru-RU" w:bidi="ar-SA"/>
        </w:rPr>
        <w:t xml:space="preserve"> </w:t>
      </w:r>
      <w:r w:rsidR="00846EE0" w:rsidRPr="00032AD4">
        <w:rPr>
          <w:rFonts w:ascii="Times New Roman" w:eastAsia="Times New Roman" w:hAnsi="Times New Roman" w:cs="Times New Roman"/>
          <w:kern w:val="0"/>
          <w:sz w:val="28"/>
          <w:szCs w:val="28"/>
          <w:lang w:eastAsia="ru-RU" w:bidi="ar-SA"/>
        </w:rPr>
        <w:t>о</w:t>
      </w:r>
      <w:r w:rsidRPr="00032AD4">
        <w:rPr>
          <w:rFonts w:ascii="Times New Roman" w:eastAsia="Times New Roman" w:hAnsi="Times New Roman" w:cs="Times New Roman"/>
          <w:kern w:val="0"/>
          <w:sz w:val="28"/>
          <w:szCs w:val="28"/>
          <w:lang w:eastAsia="ru-RU" w:bidi="ar-SA"/>
        </w:rPr>
        <w:t>своения АООП НОО</w:t>
      </w:r>
      <w:r w:rsidR="00846EE0" w:rsidRPr="00032AD4">
        <w:rPr>
          <w:rFonts w:ascii="Times New Roman" w:eastAsia="Times New Roman" w:hAnsi="Times New Roman" w:cs="Times New Roman"/>
          <w:kern w:val="0"/>
          <w:sz w:val="28"/>
          <w:szCs w:val="28"/>
          <w:lang w:eastAsia="ru-RU" w:bidi="ar-SA"/>
        </w:rPr>
        <w:t>:</w:t>
      </w:r>
    </w:p>
    <w:p w:rsidR="00846EE0" w:rsidRPr="00032AD4" w:rsidRDefault="00846EE0"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846EE0" w:rsidRPr="00032AD4" w:rsidRDefault="00846EE0"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846EE0" w:rsidRPr="00032AD4" w:rsidRDefault="00846EE0"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3)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846EE0" w:rsidRPr="00032AD4" w:rsidRDefault="00846EE0"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4) использование речевых средств и средств информационных и коммуникационных технологий (далее -ИКТ) для решения коммуникативных и познавательных задач;</w:t>
      </w:r>
    </w:p>
    <w:p w:rsidR="00846EE0" w:rsidRPr="00032AD4" w:rsidRDefault="00846EE0"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5)овладение навыками смыслового чтения доступных по содержанию и объему художественных текстов и научно-популярных статей в соответствии с</w:t>
      </w:r>
      <w:r w:rsidR="006933FC" w:rsidRPr="00032AD4">
        <w:rPr>
          <w:rFonts w:ascii="Times New Roman" w:eastAsia="Times New Roman" w:hAnsi="Times New Roman" w:cs="Times New Roman"/>
          <w:kern w:val="0"/>
          <w:sz w:val="28"/>
          <w:szCs w:val="28"/>
          <w:lang w:eastAsia="ru-RU" w:bidi="ar-SA"/>
        </w:rPr>
        <w:t xml:space="preserve"> целями  и задачами; осознанно строить речевое высказывание в соответствии с задачами коммуникации и составлять тексты в устной и письменной формах;</w:t>
      </w:r>
      <w:r w:rsidRPr="00032AD4">
        <w:rPr>
          <w:rFonts w:ascii="Times New Roman" w:eastAsia="Times New Roman" w:hAnsi="Times New Roman" w:cs="Times New Roman"/>
          <w:kern w:val="0"/>
          <w:sz w:val="28"/>
          <w:szCs w:val="28"/>
          <w:lang w:eastAsia="ru-RU" w:bidi="ar-SA"/>
        </w:rPr>
        <w:t xml:space="preserve">  </w:t>
      </w:r>
    </w:p>
    <w:p w:rsidR="00846EE0" w:rsidRPr="00032AD4" w:rsidRDefault="00846EE0"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lastRenderedPageBreak/>
        <w:t>6)овладение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w:t>
      </w:r>
    </w:p>
    <w:p w:rsidR="00846EE0" w:rsidRPr="00032AD4" w:rsidRDefault="00846EE0"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846EE0" w:rsidRPr="00032AD4" w:rsidRDefault="00846EE0"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8) определение общей цели и</w:t>
      </w:r>
      <w:r w:rsidR="006933FC" w:rsidRPr="00032AD4">
        <w:rPr>
          <w:rFonts w:ascii="Times New Roman" w:eastAsia="Times New Roman" w:hAnsi="Times New Roman" w:cs="Times New Roman"/>
          <w:kern w:val="0"/>
          <w:sz w:val="28"/>
          <w:szCs w:val="28"/>
          <w:lang w:eastAsia="ru-RU" w:bidi="ar-SA"/>
        </w:rPr>
        <w:t xml:space="preserve">  </w:t>
      </w:r>
      <w:r w:rsidRPr="00032AD4">
        <w:rPr>
          <w:rFonts w:ascii="Times New Roman" w:eastAsia="Times New Roman" w:hAnsi="Times New Roman" w:cs="Times New Roman"/>
          <w:kern w:val="0"/>
          <w:sz w:val="28"/>
          <w:szCs w:val="28"/>
          <w:lang w:eastAsia="ru-RU" w:bidi="ar-SA"/>
        </w:rPr>
        <w:t>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846EE0" w:rsidRPr="00032AD4" w:rsidRDefault="00846EE0"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9) готовность конструктивно разрешать конфликты посредством учета интересов сторон и сотрудничества;</w:t>
      </w:r>
    </w:p>
    <w:p w:rsidR="006933FC" w:rsidRPr="00032AD4" w:rsidRDefault="006933FC" w:rsidP="00846EE0">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10)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0E1DD6" w:rsidRPr="00032AD4" w:rsidRDefault="006933FC" w:rsidP="006933FC">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11</w:t>
      </w:r>
      <w:r w:rsidR="00846EE0" w:rsidRPr="00032AD4">
        <w:rPr>
          <w:rFonts w:ascii="Times New Roman" w:eastAsia="Times New Roman" w:hAnsi="Times New Roman" w:cs="Times New Roman"/>
          <w:kern w:val="0"/>
          <w:sz w:val="28"/>
          <w:szCs w:val="28"/>
          <w:lang w:eastAsia="ru-RU" w:bidi="ar-SA"/>
        </w:rPr>
        <w:t>)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r w:rsidRPr="00032AD4">
        <w:rPr>
          <w:rFonts w:ascii="Times New Roman" w:eastAsia="Times New Roman" w:hAnsi="Times New Roman" w:cs="Times New Roman"/>
          <w:kern w:val="0"/>
          <w:sz w:val="28"/>
          <w:szCs w:val="28"/>
          <w:lang w:eastAsia="ru-RU" w:bidi="ar-SA"/>
        </w:rPr>
        <w:t xml:space="preserve">                                                          </w:t>
      </w:r>
    </w:p>
    <w:p w:rsidR="00777801" w:rsidRPr="00032AD4" w:rsidRDefault="00DE02BF">
      <w:pPr>
        <w:widowControl/>
        <w:spacing w:before="280" w:after="202"/>
        <w:jc w:val="center"/>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z w:val="28"/>
          <w:szCs w:val="28"/>
          <w:lang w:eastAsia="ar-SA" w:bidi="ar-SA"/>
        </w:rPr>
        <w:t xml:space="preserve">Планируемые </w:t>
      </w:r>
      <w:r w:rsidR="006933FC" w:rsidRPr="00032AD4">
        <w:rPr>
          <w:rFonts w:ascii="Times New Roman" w:eastAsia="Times New Roman" w:hAnsi="Times New Roman" w:cs="Times New Roman"/>
          <w:b/>
          <w:bCs/>
          <w:sz w:val="28"/>
          <w:szCs w:val="28"/>
          <w:lang w:eastAsia="ar-SA" w:bidi="ar-SA"/>
        </w:rPr>
        <w:t xml:space="preserve">предметные </w:t>
      </w:r>
      <w:r w:rsidRPr="00032AD4">
        <w:rPr>
          <w:rFonts w:ascii="Times New Roman" w:eastAsia="Times New Roman" w:hAnsi="Times New Roman" w:cs="Times New Roman"/>
          <w:b/>
          <w:bCs/>
          <w:sz w:val="28"/>
          <w:szCs w:val="28"/>
          <w:lang w:eastAsia="ar-SA" w:bidi="ar-SA"/>
        </w:rPr>
        <w:t>результаты освоения обучающимися</w:t>
      </w:r>
      <w:r w:rsidR="00777801" w:rsidRPr="00032AD4">
        <w:rPr>
          <w:rFonts w:ascii="Times New Roman" w:eastAsia="Times New Roman" w:hAnsi="Times New Roman" w:cs="Times New Roman"/>
          <w:b/>
          <w:bCs/>
          <w:sz w:val="28"/>
          <w:szCs w:val="28"/>
          <w:lang w:eastAsia="ar-SA" w:bidi="ar-SA"/>
        </w:rPr>
        <w:t xml:space="preserve"> с ОВЗ</w:t>
      </w:r>
      <w:r w:rsidRPr="00032AD4">
        <w:rPr>
          <w:rFonts w:ascii="Times New Roman" w:eastAsia="Times New Roman" w:hAnsi="Times New Roman" w:cs="Times New Roman"/>
          <w:b/>
          <w:bCs/>
          <w:sz w:val="28"/>
          <w:szCs w:val="28"/>
          <w:lang w:eastAsia="ar-SA" w:bidi="ar-SA"/>
        </w:rPr>
        <w:t xml:space="preserve"> АООП НОО</w:t>
      </w:r>
    </w:p>
    <w:p w:rsidR="00DE02BF" w:rsidRPr="00032AD4" w:rsidRDefault="00DE02BF">
      <w:pPr>
        <w:widowControl/>
        <w:spacing w:before="280"/>
        <w:jc w:val="center"/>
        <w:rPr>
          <w:rFonts w:ascii="Times New Roman" w:eastAsia="Times New Roman" w:hAnsi="Times New Roman" w:cs="Times New Roman"/>
          <w:b/>
          <w:bCs/>
          <w:i/>
          <w:iCs/>
          <w:sz w:val="28"/>
          <w:szCs w:val="28"/>
          <w:lang w:eastAsia="ar-SA" w:bidi="ar-SA"/>
        </w:rPr>
      </w:pPr>
      <w:r w:rsidRPr="00032AD4">
        <w:rPr>
          <w:rFonts w:ascii="Times New Roman" w:eastAsia="Times New Roman" w:hAnsi="Times New Roman" w:cs="Times New Roman"/>
          <w:b/>
          <w:bCs/>
          <w:i/>
          <w:iCs/>
          <w:sz w:val="28"/>
          <w:szCs w:val="28"/>
          <w:lang w:eastAsia="ar-SA" w:bidi="ar-SA"/>
        </w:rPr>
        <w:t>Русский язык</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Личностными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русского языка в начальной школе являются: осознание языка как основного средства человеческого общения; восприятие русского языка как явления национальной культуры; понимание того, что правильная устная и письменная речь является показателем индивидуальной культуры человека; способностью к самооценке на основе наблюдения за собственной речью.</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Метапредметными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 xml:space="preserve">результатами изучения русского языка в начальной школе являются: умение использовать язык с целью поиска необходимой информации в различных источниках для решения учебных задач; способность ориентироваться в целях, задачах, средствах и условиях общения; 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ситуаций общения; понимание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 стремление к более </w:t>
      </w:r>
      <w:r w:rsidRPr="00032AD4">
        <w:rPr>
          <w:rFonts w:ascii="Times New Roman" w:eastAsia="Times New Roman" w:hAnsi="Times New Roman" w:cs="Times New Roman"/>
          <w:sz w:val="28"/>
          <w:szCs w:val="28"/>
          <w:lang w:eastAsia="ar-SA" w:bidi="ar-SA"/>
        </w:rPr>
        <w:lastRenderedPageBreak/>
        <w:t>точному выражению собственного мнения и позиции; умение задавать вопросы.</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русского языка в начальной школе являются: овладение начальными представлениями о нормах русского литературного языка (орфоэпических, лексических, грамматических) и правилах речевого этикета; умение применять орфографические правила и правила постановки знаков препинания (в объеме изученного) при записи собственных и предложенных текстов; умение проверять написанное; умение (в объеме изученного) находить, сравнивать, классифицировать, характеризовать такие языковые единицы, как звук, буква, слова, части речи, член предложения, простое предложение; способность контролировать свои действия, проверять написанное.</w:t>
      </w:r>
    </w:p>
    <w:p w:rsidR="00DE02BF" w:rsidRPr="00032AD4" w:rsidRDefault="00DE02BF">
      <w:pPr>
        <w:widowControl/>
        <w:spacing w:before="280"/>
        <w:jc w:val="center"/>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i/>
          <w:iCs/>
          <w:sz w:val="28"/>
          <w:szCs w:val="28"/>
          <w:lang w:eastAsia="ar-SA" w:bidi="ar-SA"/>
        </w:rPr>
        <w:t>Литературное чтение</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Личностными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литературного чтения в начальной школе являются: осознание значимости чтения для своего дальнейшего развития и успешного обучения; формирование потребности в систематическом чтении как средстве познания мира и самого себя; знакомство с культурно – историческим наследием России, общечеловеческими ценностями; восприятие литературного произведения как особого вида искусства; полноценное восприятие художественной литературы; эмоциональная отзывчивость на прочитанное; высказывание своей точки зрения и уважение мнения собеседника.</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Метапредметными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литературного чтения в начальной школе являются:</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освоение приёмов поиска нужной информации; овладение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умение высказывать и пояснять свою точку зрения; освоение правил и способов взаимодействия с окружающим миром; формирование представлений о правилах и нормах поведения, принятых в обществе; овладение основами коммуникативной деятельности, на практическом уровне осознание значимости работы в группе и освоение правил групповой работы.</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 xml:space="preserve">результатами изучения литературного чтения в начальной школе являются: формирование необходимого уровня читательской компетентности; овладение техникой чтения, приёмами понимания прочитанного и прослушанного произведения; элементарными приёмами интерпретации, анализа и преобразования художественных, научно – популярных и учебных текстов; умение самостоятельно выбирать интересующую ученика литературу; умение пользоваться словарями и справочниками; осознание себя как грамотного читателя, способного к </w:t>
      </w:r>
      <w:r w:rsidRPr="00032AD4">
        <w:rPr>
          <w:rFonts w:ascii="Times New Roman" w:eastAsia="Times New Roman" w:hAnsi="Times New Roman" w:cs="Times New Roman"/>
          <w:sz w:val="28"/>
          <w:szCs w:val="28"/>
          <w:lang w:eastAsia="ar-SA" w:bidi="ar-SA"/>
        </w:rPr>
        <w:lastRenderedPageBreak/>
        <w:t>творческой деятельности; умение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умение декламировать ( читать наизусть) стихотворные произведения, выступать перед знакомой аудиторией (сверстниками, родителями, педагогами) с небольшими сообщениями.</w:t>
      </w:r>
    </w:p>
    <w:p w:rsidR="00DE02BF" w:rsidRPr="00032AD4" w:rsidRDefault="00DA7B8C">
      <w:pPr>
        <w:widowControl/>
        <w:spacing w:before="280"/>
        <w:jc w:val="center"/>
        <w:rPr>
          <w:rFonts w:ascii="Times New Roman" w:eastAsia="Times New Roman" w:hAnsi="Times New Roman" w:cs="Times New Roman"/>
          <w:b/>
          <w:bCs/>
          <w:i/>
          <w:iCs/>
          <w:sz w:val="28"/>
          <w:szCs w:val="28"/>
          <w:lang w:eastAsia="ar-SA" w:bidi="ar-SA"/>
        </w:rPr>
      </w:pPr>
      <w:r w:rsidRPr="00032AD4">
        <w:rPr>
          <w:rFonts w:ascii="Times New Roman" w:eastAsia="Times New Roman" w:hAnsi="Times New Roman" w:cs="Times New Roman"/>
          <w:b/>
          <w:bCs/>
          <w:i/>
          <w:iCs/>
          <w:sz w:val="28"/>
          <w:szCs w:val="28"/>
          <w:lang w:eastAsia="ar-SA" w:bidi="ar-SA"/>
        </w:rPr>
        <w:t>Математика</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Личностными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математики в начальной школе являются: готовность ученика целенаправленно использовать знания в учении и в повседневной жизни для исследования математической сущности предмета (явления, события, факта);способность характеризовать собственные знания по предмету, формулировать вопросы, устанавливать, какие из предложенных математических задач могут быть им успешно решены; познавательный интерес к математической науке.</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Метапредметными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математики в начальной школе являются: 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 строить алгоритм поиска необходимой информации, определять логику решения практической и учебной задач; умение моделировать – решать учебные задачи с помощью знаков (символов), планировать, контролировать и корректировать ход решения учебной задачи.</w:t>
      </w:r>
    </w:p>
    <w:p w:rsidR="00592FD1" w:rsidRPr="00032AD4" w:rsidRDefault="00DE02BF" w:rsidP="001F71AA">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математики в начальной школе являются: освоенные знания о числах и величинах, арифметических действиях, текстовых задач, геометрических фигурах; умение выбирать и использовать в ходе решения изученные алгоритмы, свойства арифметических действий, способы нахождения величин, приёмы решения задач; умение использовать знаково – символические средства, в том числе модели и схемы, таблицы, диаграммы для решения математическ</w:t>
      </w:r>
      <w:r w:rsidR="001F71AA" w:rsidRPr="00032AD4">
        <w:rPr>
          <w:rFonts w:ascii="Times New Roman" w:eastAsia="Times New Roman" w:hAnsi="Times New Roman" w:cs="Times New Roman"/>
          <w:sz w:val="28"/>
          <w:szCs w:val="28"/>
          <w:lang w:eastAsia="ar-SA" w:bidi="ar-SA"/>
        </w:rPr>
        <w:t>их задач</w:t>
      </w:r>
    </w:p>
    <w:p w:rsidR="00DE02BF" w:rsidRPr="00032AD4" w:rsidRDefault="00DE02BF">
      <w:pPr>
        <w:widowControl/>
        <w:spacing w:before="280"/>
        <w:ind w:firstLine="709"/>
        <w:jc w:val="center"/>
        <w:rPr>
          <w:rFonts w:ascii="Times New Roman" w:eastAsia="Times New Roman" w:hAnsi="Times New Roman" w:cs="Times New Roman"/>
          <w:b/>
          <w:bCs/>
          <w:i/>
          <w:iCs/>
          <w:sz w:val="28"/>
          <w:szCs w:val="28"/>
          <w:lang w:eastAsia="ar-SA" w:bidi="ar-SA"/>
        </w:rPr>
      </w:pPr>
      <w:r w:rsidRPr="00032AD4">
        <w:rPr>
          <w:rFonts w:ascii="Times New Roman" w:eastAsia="Times New Roman" w:hAnsi="Times New Roman" w:cs="Times New Roman"/>
          <w:b/>
          <w:bCs/>
          <w:i/>
          <w:iCs/>
          <w:sz w:val="28"/>
          <w:szCs w:val="28"/>
          <w:lang w:eastAsia="ar-SA" w:bidi="ar-SA"/>
        </w:rPr>
        <w:t>Окружающий мир</w:t>
      </w:r>
    </w:p>
    <w:p w:rsidR="00BB6042" w:rsidRPr="00032AD4" w:rsidRDefault="00DE02BF" w:rsidP="00BB6042">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bCs/>
          <w:i/>
          <w:iCs/>
          <w:sz w:val="28"/>
          <w:szCs w:val="28"/>
          <w:lang w:eastAsia="ar-SA" w:bidi="ar-SA"/>
        </w:rPr>
        <w:t xml:space="preserve"> </w:t>
      </w:r>
      <w:r w:rsidRPr="00032AD4">
        <w:rPr>
          <w:rFonts w:ascii="Times New Roman" w:eastAsia="Times New Roman" w:hAnsi="Times New Roman" w:cs="Times New Roman"/>
          <w:bCs/>
          <w:i/>
          <w:sz w:val="28"/>
          <w:szCs w:val="28"/>
          <w:lang w:eastAsia="ar-SA" w:bidi="ar-SA"/>
        </w:rPr>
        <w:t>Личностными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«Окружающий м</w:t>
      </w:r>
      <w:r w:rsidR="00BB6042" w:rsidRPr="00032AD4">
        <w:rPr>
          <w:rFonts w:ascii="Times New Roman" w:eastAsia="Times New Roman" w:hAnsi="Times New Roman" w:cs="Times New Roman"/>
          <w:sz w:val="28"/>
          <w:szCs w:val="28"/>
          <w:lang w:eastAsia="ar-SA" w:bidi="ar-SA"/>
        </w:rPr>
        <w:t>ир» в начальной школе являются:</w:t>
      </w:r>
      <w:r w:rsidRPr="00032AD4">
        <w:rPr>
          <w:rFonts w:ascii="Times New Roman" w:eastAsia="Times New Roman" w:hAnsi="Times New Roman" w:cs="Times New Roman"/>
          <w:sz w:val="28"/>
          <w:szCs w:val="28"/>
          <w:lang w:eastAsia="ar-SA" w:bidi="ar-SA"/>
        </w:rPr>
        <w:t>осознание себя жителем планеты Земля, чувство ответственности за сохранение ее природы;</w:t>
      </w:r>
      <w:r w:rsidR="00BB6042" w:rsidRPr="00032AD4">
        <w:rPr>
          <w:rFonts w:ascii="Times New Roman" w:eastAsia="Times New Roman" w:hAnsi="Times New Roman" w:cs="Times New Roman"/>
          <w:sz w:val="28"/>
          <w:szCs w:val="28"/>
          <w:lang w:eastAsia="ar-SA" w:bidi="ar-SA"/>
        </w:rPr>
        <w:t xml:space="preserve"> </w:t>
      </w:r>
      <w:r w:rsidRPr="00032AD4">
        <w:rPr>
          <w:rFonts w:ascii="Times New Roman" w:eastAsia="Times New Roman" w:hAnsi="Times New Roman" w:cs="Times New Roman"/>
          <w:sz w:val="28"/>
          <w:szCs w:val="28"/>
          <w:lang w:eastAsia="ar-SA" w:bidi="ar-SA"/>
        </w:rPr>
        <w:t>осознание себя членом общества и государства (самоопределение своей гражданской идентичности); чувство любви к своей стране, выражающееся в интересе к ее природе, сопричастности к ее истории и культуре, в желании участвовать в делах и события</w:t>
      </w:r>
      <w:r w:rsidR="00BB6042" w:rsidRPr="00032AD4">
        <w:rPr>
          <w:rFonts w:ascii="Times New Roman" w:eastAsia="Times New Roman" w:hAnsi="Times New Roman" w:cs="Times New Roman"/>
          <w:sz w:val="28"/>
          <w:szCs w:val="28"/>
          <w:lang w:eastAsia="ar-SA" w:bidi="ar-SA"/>
        </w:rPr>
        <w:t xml:space="preserve">х современной российской жизни; </w:t>
      </w:r>
      <w:r w:rsidRPr="00032AD4">
        <w:rPr>
          <w:rFonts w:ascii="Times New Roman" w:eastAsia="Times New Roman" w:hAnsi="Times New Roman" w:cs="Times New Roman"/>
          <w:sz w:val="28"/>
          <w:szCs w:val="28"/>
          <w:lang w:eastAsia="ar-SA" w:bidi="ar-SA"/>
        </w:rPr>
        <w:t xml:space="preserve">осознание своей этнической и культурной принадлежности в контексте единого и целостного Отечества при </w:t>
      </w:r>
      <w:r w:rsidRPr="00032AD4">
        <w:rPr>
          <w:rFonts w:ascii="Times New Roman" w:eastAsia="Times New Roman" w:hAnsi="Times New Roman" w:cs="Times New Roman"/>
          <w:sz w:val="28"/>
          <w:szCs w:val="28"/>
          <w:lang w:eastAsia="ar-SA" w:bidi="ar-SA"/>
        </w:rPr>
        <w:lastRenderedPageBreak/>
        <w:t>всем разнообразии культур, н</w:t>
      </w:r>
      <w:r w:rsidR="00BB6042" w:rsidRPr="00032AD4">
        <w:rPr>
          <w:rFonts w:ascii="Times New Roman" w:eastAsia="Times New Roman" w:hAnsi="Times New Roman" w:cs="Times New Roman"/>
          <w:sz w:val="28"/>
          <w:szCs w:val="28"/>
          <w:lang w:eastAsia="ar-SA" w:bidi="ar-SA"/>
        </w:rPr>
        <w:t xml:space="preserve">ациональностей, религий России; </w:t>
      </w:r>
      <w:r w:rsidRPr="00032AD4">
        <w:rPr>
          <w:rFonts w:ascii="Times New Roman" w:eastAsia="Times New Roman" w:hAnsi="Times New Roman" w:cs="Times New Roman"/>
          <w:sz w:val="28"/>
          <w:szCs w:val="28"/>
          <w:lang w:eastAsia="ar-SA" w:bidi="ar-SA"/>
        </w:rPr>
        <w:t xml:space="preserve">уважительное отношение к иному мнению, истории и </w:t>
      </w:r>
      <w:r w:rsidR="00BB6042" w:rsidRPr="00032AD4">
        <w:rPr>
          <w:rFonts w:ascii="Times New Roman" w:eastAsia="Times New Roman" w:hAnsi="Times New Roman" w:cs="Times New Roman"/>
          <w:sz w:val="28"/>
          <w:szCs w:val="28"/>
          <w:lang w:eastAsia="ar-SA" w:bidi="ar-SA"/>
        </w:rPr>
        <w:t xml:space="preserve">культуре других народов России; </w:t>
      </w:r>
      <w:r w:rsidRPr="00032AD4">
        <w:rPr>
          <w:rFonts w:ascii="Times New Roman" w:eastAsia="Times New Roman" w:hAnsi="Times New Roman" w:cs="Times New Roman"/>
          <w:sz w:val="28"/>
          <w:szCs w:val="28"/>
          <w:lang w:eastAsia="ar-SA" w:bidi="ar-SA"/>
        </w:rPr>
        <w:t>уважение к истории и культуре всех народов Земли на основе понимания и принятых базо</w:t>
      </w:r>
      <w:r w:rsidR="00BB6042" w:rsidRPr="00032AD4">
        <w:rPr>
          <w:rFonts w:ascii="Times New Roman" w:eastAsia="Times New Roman" w:hAnsi="Times New Roman" w:cs="Times New Roman"/>
          <w:sz w:val="28"/>
          <w:szCs w:val="28"/>
          <w:lang w:eastAsia="ar-SA" w:bidi="ar-SA"/>
        </w:rPr>
        <w:t xml:space="preserve">вых общечеловеческих ценностей; </w:t>
      </w:r>
      <w:r w:rsidRPr="00032AD4">
        <w:rPr>
          <w:rFonts w:ascii="Times New Roman" w:eastAsia="Times New Roman" w:hAnsi="Times New Roman" w:cs="Times New Roman"/>
          <w:sz w:val="28"/>
          <w:szCs w:val="28"/>
          <w:lang w:eastAsia="ar-SA" w:bidi="ar-SA"/>
        </w:rPr>
        <w:t>расширение сферы социально-нравственных представлений, включающих в себя освоение социальной роли ученика, понимание образ</w:t>
      </w:r>
      <w:r w:rsidR="00BB6042" w:rsidRPr="00032AD4">
        <w:rPr>
          <w:rFonts w:ascii="Times New Roman" w:eastAsia="Times New Roman" w:hAnsi="Times New Roman" w:cs="Times New Roman"/>
          <w:sz w:val="28"/>
          <w:szCs w:val="28"/>
          <w:lang w:eastAsia="ar-SA" w:bidi="ar-SA"/>
        </w:rPr>
        <w:t xml:space="preserve">ования как личностной ценности; </w:t>
      </w:r>
      <w:r w:rsidRPr="00032AD4">
        <w:rPr>
          <w:rFonts w:ascii="Times New Roman" w:eastAsia="Times New Roman" w:hAnsi="Times New Roman" w:cs="Times New Roman"/>
          <w:sz w:val="28"/>
          <w:szCs w:val="28"/>
          <w:lang w:eastAsia="ar-SA" w:bidi="ar-SA"/>
        </w:rPr>
        <w:t>способность к адекватной самооценки с опорой на знание основных моральных норм, требующих для своего выполнения развития этических чувств, самостоятельности и личной ответственности за свои пос</w:t>
      </w:r>
      <w:r w:rsidR="00BB6042" w:rsidRPr="00032AD4">
        <w:rPr>
          <w:rFonts w:ascii="Times New Roman" w:eastAsia="Times New Roman" w:hAnsi="Times New Roman" w:cs="Times New Roman"/>
          <w:sz w:val="28"/>
          <w:szCs w:val="28"/>
          <w:lang w:eastAsia="ar-SA" w:bidi="ar-SA"/>
        </w:rPr>
        <w:t xml:space="preserve">тупки в мире природы и социуме; </w:t>
      </w:r>
      <w:r w:rsidRPr="00032AD4">
        <w:rPr>
          <w:rFonts w:ascii="Times New Roman" w:eastAsia="Times New Roman" w:hAnsi="Times New Roman" w:cs="Times New Roman"/>
          <w:sz w:val="28"/>
          <w:szCs w:val="28"/>
          <w:lang w:eastAsia="ar-SA" w:bidi="ar-SA"/>
        </w:rPr>
        <w:t>установка на безопасный здоровый образ жизни, умение оказывать доврачебную помощь себе и окружающим, умение ориентироваться в мире профессий и мотивация к творческому труду.</w:t>
      </w:r>
    </w:p>
    <w:p w:rsidR="00BB6042" w:rsidRPr="00032AD4" w:rsidRDefault="00BB6042" w:rsidP="00BB6042">
      <w:pPr>
        <w:widowControl/>
        <w:ind w:firstLine="709"/>
        <w:jc w:val="both"/>
        <w:rPr>
          <w:rFonts w:ascii="Times New Roman" w:eastAsia="Times New Roman" w:hAnsi="Times New Roman" w:cs="Times New Roman"/>
          <w:bCs/>
          <w:i/>
          <w:sz w:val="28"/>
          <w:szCs w:val="28"/>
          <w:lang w:eastAsia="ar-SA" w:bidi="ar-SA"/>
        </w:rPr>
      </w:pPr>
    </w:p>
    <w:p w:rsidR="00DE02BF" w:rsidRPr="00032AD4" w:rsidRDefault="00DE02BF" w:rsidP="00BB6042">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Метапредметными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«Окружающий м</w:t>
      </w:r>
      <w:r w:rsidR="00BB6042" w:rsidRPr="00032AD4">
        <w:rPr>
          <w:rFonts w:ascii="Times New Roman" w:eastAsia="Times New Roman" w:hAnsi="Times New Roman" w:cs="Times New Roman"/>
          <w:sz w:val="28"/>
          <w:szCs w:val="28"/>
          <w:lang w:eastAsia="ar-SA" w:bidi="ar-SA"/>
        </w:rPr>
        <w:t xml:space="preserve">ир» в начальной школе являются: </w:t>
      </w:r>
      <w:r w:rsidRPr="00032AD4">
        <w:rPr>
          <w:rFonts w:ascii="Times New Roman" w:eastAsia="Times New Roman" w:hAnsi="Times New Roman" w:cs="Times New Roman"/>
          <w:sz w:val="28"/>
          <w:szCs w:val="28"/>
          <w:lang w:eastAsia="ar-SA" w:bidi="ar-SA"/>
        </w:rPr>
        <w:t>способность регулировать собственную деятельность, в том числе учебную деятельность, направленную на познание (в сотрудничестве и самостоятельно) закономерностей мира природы, социальной действительности и внутренней жизни человека;</w:t>
      </w:r>
      <w:r w:rsidR="00BB6042" w:rsidRPr="00032AD4">
        <w:rPr>
          <w:rFonts w:ascii="Times New Roman" w:eastAsia="Times New Roman" w:hAnsi="Times New Roman" w:cs="Times New Roman"/>
          <w:sz w:val="28"/>
          <w:szCs w:val="28"/>
          <w:lang w:eastAsia="ar-SA" w:bidi="ar-SA"/>
        </w:rPr>
        <w:t xml:space="preserve"> </w:t>
      </w:r>
      <w:r w:rsidRPr="00032AD4">
        <w:rPr>
          <w:rFonts w:ascii="Times New Roman" w:eastAsia="Times New Roman" w:hAnsi="Times New Roman" w:cs="Times New Roman"/>
          <w:sz w:val="28"/>
          <w:szCs w:val="28"/>
          <w:lang w:eastAsia="ar-SA" w:bidi="ar-SA"/>
        </w:rPr>
        <w:t>умение осуществлять информационный поиск для выполнения учебных задач; соблюдать нормы информационной из</w:t>
      </w:r>
      <w:r w:rsidR="00BB6042" w:rsidRPr="00032AD4">
        <w:rPr>
          <w:rFonts w:ascii="Times New Roman" w:eastAsia="Times New Roman" w:hAnsi="Times New Roman" w:cs="Times New Roman"/>
          <w:sz w:val="28"/>
          <w:szCs w:val="28"/>
          <w:lang w:eastAsia="ar-SA" w:bidi="ar-SA"/>
        </w:rPr>
        <w:t xml:space="preserve">бирательности, этики и этикета; </w:t>
      </w:r>
      <w:r w:rsidRPr="00032AD4">
        <w:rPr>
          <w:rFonts w:ascii="Times New Roman" w:eastAsia="Times New Roman" w:hAnsi="Times New Roman" w:cs="Times New Roman"/>
          <w:sz w:val="28"/>
          <w:szCs w:val="28"/>
          <w:lang w:eastAsia="ar-SA" w:bidi="ar-SA"/>
        </w:rPr>
        <w:t>освоение правил и норм социокультурного взаимодействия со взрослыми и сверстниками в сообществах разного типа (класс, школа, семь</w:t>
      </w:r>
      <w:r w:rsidR="00BB6042" w:rsidRPr="00032AD4">
        <w:rPr>
          <w:rFonts w:ascii="Times New Roman" w:eastAsia="Times New Roman" w:hAnsi="Times New Roman" w:cs="Times New Roman"/>
          <w:sz w:val="28"/>
          <w:szCs w:val="28"/>
          <w:lang w:eastAsia="ar-SA" w:bidi="ar-SA"/>
        </w:rPr>
        <w:t xml:space="preserve">я, учреждения культуры и т.д.); </w:t>
      </w:r>
      <w:r w:rsidRPr="00032AD4">
        <w:rPr>
          <w:rFonts w:ascii="Times New Roman" w:eastAsia="Times New Roman" w:hAnsi="Times New Roman" w:cs="Times New Roman"/>
          <w:sz w:val="28"/>
          <w:szCs w:val="28"/>
          <w:lang w:eastAsia="ar-SA" w:bidi="ar-SA"/>
        </w:rPr>
        <w:t>способность работать с моделями изучаемых объектов и явлений окружающего мира.</w:t>
      </w:r>
    </w:p>
    <w:p w:rsidR="006933FC" w:rsidRDefault="00DE02BF" w:rsidP="00196EBD">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«Окружающий м</w:t>
      </w:r>
      <w:r w:rsidR="00BB6042" w:rsidRPr="00032AD4">
        <w:rPr>
          <w:rFonts w:ascii="Times New Roman" w:eastAsia="Times New Roman" w:hAnsi="Times New Roman" w:cs="Times New Roman"/>
          <w:sz w:val="28"/>
          <w:szCs w:val="28"/>
          <w:lang w:eastAsia="ar-SA" w:bidi="ar-SA"/>
        </w:rPr>
        <w:t xml:space="preserve">ир» в начальной школе являются: </w:t>
      </w:r>
      <w:r w:rsidRPr="00032AD4">
        <w:rPr>
          <w:rFonts w:ascii="Times New Roman" w:eastAsia="Times New Roman" w:hAnsi="Times New Roman" w:cs="Times New Roman"/>
          <w:sz w:val="28"/>
          <w:szCs w:val="28"/>
          <w:lang w:eastAsia="ar-SA" w:bidi="ar-SA"/>
        </w:rPr>
        <w:t>усвоение первоначальных сведений о сущности и особенностях объектов, процессов и явлений, характерных для природной и социальной действител</w:t>
      </w:r>
      <w:r w:rsidR="00BB6042" w:rsidRPr="00032AD4">
        <w:rPr>
          <w:rFonts w:ascii="Times New Roman" w:eastAsia="Times New Roman" w:hAnsi="Times New Roman" w:cs="Times New Roman"/>
          <w:sz w:val="28"/>
          <w:szCs w:val="28"/>
          <w:lang w:eastAsia="ar-SA" w:bidi="ar-SA"/>
        </w:rPr>
        <w:t xml:space="preserve">ьности (в пределах изученного); </w:t>
      </w:r>
      <w:r w:rsidRPr="00032AD4">
        <w:rPr>
          <w:rFonts w:ascii="Times New Roman" w:eastAsia="Times New Roman" w:hAnsi="Times New Roman" w:cs="Times New Roman"/>
          <w:sz w:val="28"/>
          <w:szCs w:val="28"/>
          <w:lang w:eastAsia="ar-SA" w:bidi="ar-SA"/>
        </w:rPr>
        <w:t>сформированность целостного, социально-ориентированного взгляда на окружающий мир, его органичном единстве и разнообразии приро</w:t>
      </w:r>
      <w:r w:rsidR="00BB6042" w:rsidRPr="00032AD4">
        <w:rPr>
          <w:rFonts w:ascii="Times New Roman" w:eastAsia="Times New Roman" w:hAnsi="Times New Roman" w:cs="Times New Roman"/>
          <w:sz w:val="28"/>
          <w:szCs w:val="28"/>
          <w:lang w:eastAsia="ar-SA" w:bidi="ar-SA"/>
        </w:rPr>
        <w:t xml:space="preserve">ды, народов, культур и религий; </w:t>
      </w:r>
      <w:r w:rsidRPr="00032AD4">
        <w:rPr>
          <w:rFonts w:ascii="Times New Roman" w:eastAsia="Times New Roman" w:hAnsi="Times New Roman" w:cs="Times New Roman"/>
          <w:sz w:val="28"/>
          <w:szCs w:val="28"/>
          <w:lang w:eastAsia="ar-SA" w:bidi="ar-SA"/>
        </w:rPr>
        <w:t>владение базовым понятийным аппаратом, необходимым для получ</w:t>
      </w:r>
      <w:r w:rsidR="00BB6042" w:rsidRPr="00032AD4">
        <w:rPr>
          <w:rFonts w:ascii="Times New Roman" w:eastAsia="Times New Roman" w:hAnsi="Times New Roman" w:cs="Times New Roman"/>
          <w:sz w:val="28"/>
          <w:szCs w:val="28"/>
          <w:lang w:eastAsia="ar-SA" w:bidi="ar-SA"/>
        </w:rPr>
        <w:t xml:space="preserve">ения дальнейшего образования; </w:t>
      </w:r>
      <w:r w:rsidRPr="00032AD4">
        <w:rPr>
          <w:rFonts w:ascii="Times New Roman" w:eastAsia="Times New Roman" w:hAnsi="Times New Roman" w:cs="Times New Roman"/>
          <w:sz w:val="28"/>
          <w:szCs w:val="28"/>
          <w:lang w:eastAsia="ar-SA" w:bidi="ar-SA"/>
        </w:rPr>
        <w:t>умение наблюдать, фиксировать, исследовать явления окружающего мира; выделять характерные особенности п</w:t>
      </w:r>
      <w:r w:rsidR="00BB6042" w:rsidRPr="00032AD4">
        <w:rPr>
          <w:rFonts w:ascii="Times New Roman" w:eastAsia="Times New Roman" w:hAnsi="Times New Roman" w:cs="Times New Roman"/>
          <w:sz w:val="28"/>
          <w:szCs w:val="28"/>
          <w:lang w:eastAsia="ar-SA" w:bidi="ar-SA"/>
        </w:rPr>
        <w:t xml:space="preserve">риродных и социальных объектов; </w:t>
      </w:r>
      <w:r w:rsidRPr="00032AD4">
        <w:rPr>
          <w:rFonts w:ascii="Times New Roman" w:eastAsia="Times New Roman" w:hAnsi="Times New Roman" w:cs="Times New Roman"/>
          <w:sz w:val="28"/>
          <w:szCs w:val="28"/>
          <w:lang w:eastAsia="ar-SA" w:bidi="ar-SA"/>
        </w:rPr>
        <w:t xml:space="preserve">овладение основами экологической грамотности, элементарными правилами нравственного поведения в мире природы и людей, нормами здоровьесберегающего поведения </w:t>
      </w:r>
      <w:r w:rsidR="00BB6042" w:rsidRPr="00032AD4">
        <w:rPr>
          <w:rFonts w:ascii="Times New Roman" w:eastAsia="Times New Roman" w:hAnsi="Times New Roman" w:cs="Times New Roman"/>
          <w:sz w:val="28"/>
          <w:szCs w:val="28"/>
          <w:lang w:eastAsia="ar-SA" w:bidi="ar-SA"/>
        </w:rPr>
        <w:t xml:space="preserve">в природной и социальной среде; </w:t>
      </w:r>
      <w:r w:rsidRPr="00032AD4">
        <w:rPr>
          <w:rFonts w:ascii="Times New Roman" w:eastAsia="Times New Roman" w:hAnsi="Times New Roman" w:cs="Times New Roman"/>
          <w:sz w:val="28"/>
          <w:szCs w:val="28"/>
          <w:lang w:eastAsia="ar-SA" w:bidi="ar-SA"/>
        </w:rPr>
        <w:t xml:space="preserve">понимание роли и значения родного края в природе и историко-культурном наследии </w:t>
      </w:r>
      <w:r w:rsidR="00BB6042" w:rsidRPr="00032AD4">
        <w:rPr>
          <w:rFonts w:ascii="Times New Roman" w:eastAsia="Times New Roman" w:hAnsi="Times New Roman" w:cs="Times New Roman"/>
          <w:sz w:val="28"/>
          <w:szCs w:val="28"/>
          <w:lang w:eastAsia="ar-SA" w:bidi="ar-SA"/>
        </w:rPr>
        <w:t xml:space="preserve">России, в ее современной жизни; </w:t>
      </w:r>
      <w:r w:rsidRPr="00032AD4">
        <w:rPr>
          <w:rFonts w:ascii="Times New Roman" w:eastAsia="Times New Roman" w:hAnsi="Times New Roman" w:cs="Times New Roman"/>
          <w:sz w:val="28"/>
          <w:szCs w:val="28"/>
          <w:lang w:eastAsia="ar-SA" w:bidi="ar-SA"/>
        </w:rPr>
        <w:t>понимание особой роли России в мировой истории и культуре, знание примеров национальных свершений, открытий, побед.</w:t>
      </w:r>
    </w:p>
    <w:p w:rsidR="00032AD4" w:rsidRDefault="00032AD4" w:rsidP="00196EBD">
      <w:pPr>
        <w:widowControl/>
        <w:spacing w:before="280"/>
        <w:ind w:firstLine="709"/>
        <w:jc w:val="both"/>
        <w:rPr>
          <w:rFonts w:ascii="Times New Roman" w:eastAsia="Times New Roman" w:hAnsi="Times New Roman" w:cs="Times New Roman"/>
          <w:sz w:val="28"/>
          <w:szCs w:val="28"/>
          <w:lang w:eastAsia="ar-SA" w:bidi="ar-SA"/>
        </w:rPr>
      </w:pPr>
    </w:p>
    <w:p w:rsidR="00032AD4" w:rsidRPr="00032AD4" w:rsidRDefault="00032AD4" w:rsidP="00196EBD">
      <w:pPr>
        <w:widowControl/>
        <w:spacing w:before="280"/>
        <w:ind w:firstLine="709"/>
        <w:jc w:val="both"/>
        <w:rPr>
          <w:rFonts w:ascii="Times New Roman" w:eastAsia="Times New Roman" w:hAnsi="Times New Roman" w:cs="Times New Roman"/>
          <w:sz w:val="28"/>
          <w:szCs w:val="28"/>
          <w:lang w:eastAsia="ar-SA" w:bidi="ar-SA"/>
        </w:rPr>
      </w:pPr>
    </w:p>
    <w:p w:rsidR="00DE02BF" w:rsidRPr="00032AD4" w:rsidRDefault="00DA7B8C">
      <w:pPr>
        <w:widowControl/>
        <w:spacing w:before="280"/>
        <w:jc w:val="center"/>
        <w:rPr>
          <w:rFonts w:ascii="Times New Roman" w:eastAsia="Times New Roman" w:hAnsi="Times New Roman" w:cs="Times New Roman"/>
          <w:b/>
          <w:bCs/>
          <w:i/>
          <w:iCs/>
          <w:sz w:val="28"/>
          <w:szCs w:val="28"/>
          <w:lang w:eastAsia="ar-SA" w:bidi="ar-SA"/>
        </w:rPr>
      </w:pPr>
      <w:r w:rsidRPr="00032AD4">
        <w:rPr>
          <w:rFonts w:ascii="Times New Roman" w:eastAsia="Times New Roman" w:hAnsi="Times New Roman" w:cs="Times New Roman"/>
          <w:b/>
          <w:bCs/>
          <w:i/>
          <w:iCs/>
          <w:sz w:val="28"/>
          <w:szCs w:val="28"/>
          <w:lang w:eastAsia="ar-SA" w:bidi="ar-SA"/>
        </w:rPr>
        <w:lastRenderedPageBreak/>
        <w:t>Технология</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Личностными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«Технология» в начальной школе являются воспитание и развитие социально значимых личностных качеств, индивидуально-личностных позиций, ценностных установок, раскрывающих отношение к труду, систему норм и правил межличностного общения, обеспечивающую успешность совместной деятельности.</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Метапредметными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«Технология» в начальной школе является освоение учащимися универсальных способов деятельности, применяемых как в рамках образовательного процесса, так и в реальных жизненных ситуациях.</w:t>
      </w:r>
    </w:p>
    <w:p w:rsidR="00DE02BF" w:rsidRPr="00032AD4" w:rsidRDefault="00DE02BF">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«Технология» в начальной школе являются доступные по возрасту начальные сведения о технике, технологиях и технической стороне труда, об основах культуры труда, элементарные умения предметно-преобразовательной деятельности, знания о различных профессиях и умение ориентироваться в мире профессий, элементарный опыт творческой и проектной деятельности.</w:t>
      </w:r>
    </w:p>
    <w:p w:rsidR="00DE02BF" w:rsidRPr="00032AD4" w:rsidRDefault="00DE02BF">
      <w:pPr>
        <w:widowControl/>
        <w:spacing w:before="280"/>
        <w:jc w:val="center"/>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i/>
          <w:iCs/>
          <w:sz w:val="28"/>
          <w:szCs w:val="28"/>
          <w:lang w:eastAsia="ar-SA" w:bidi="ar-SA"/>
        </w:rPr>
        <w:t>Изобразительное искусство</w:t>
      </w:r>
    </w:p>
    <w:p w:rsidR="00DE02BF" w:rsidRPr="00032AD4" w:rsidRDefault="00DE02BF" w:rsidP="00BB6042">
      <w:pPr>
        <w:widowControl/>
        <w:spacing w:before="28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Личностными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«Изобразительное искусст</w:t>
      </w:r>
      <w:r w:rsidR="00BB6042" w:rsidRPr="00032AD4">
        <w:rPr>
          <w:rFonts w:ascii="Times New Roman" w:eastAsia="Times New Roman" w:hAnsi="Times New Roman" w:cs="Times New Roman"/>
          <w:sz w:val="28"/>
          <w:szCs w:val="28"/>
          <w:lang w:eastAsia="ar-SA" w:bidi="ar-SA"/>
        </w:rPr>
        <w:t xml:space="preserve">во» в начальной школе являются: </w:t>
      </w:r>
      <w:r w:rsidRPr="00032AD4">
        <w:rPr>
          <w:rFonts w:ascii="Times New Roman" w:eastAsia="Times New Roman" w:hAnsi="Times New Roman" w:cs="Times New Roman"/>
          <w:sz w:val="28"/>
          <w:szCs w:val="28"/>
          <w:lang w:eastAsia="ar-SA" w:bidi="ar-SA"/>
        </w:rPr>
        <w:t>эмоционально-ценностное отношение к окружающему миру (семье, родине, природе, людям); толерантное принятие разнообразия культурных</w:t>
      </w:r>
      <w:r w:rsidR="00BB6042" w:rsidRPr="00032AD4">
        <w:rPr>
          <w:rFonts w:ascii="Times New Roman" w:eastAsia="Times New Roman" w:hAnsi="Times New Roman" w:cs="Times New Roman"/>
          <w:sz w:val="28"/>
          <w:szCs w:val="28"/>
          <w:lang w:eastAsia="ar-SA" w:bidi="ar-SA"/>
        </w:rPr>
        <w:t xml:space="preserve"> явлений; </w:t>
      </w:r>
      <w:r w:rsidRPr="00032AD4">
        <w:rPr>
          <w:rFonts w:ascii="Times New Roman" w:eastAsia="Times New Roman" w:hAnsi="Times New Roman" w:cs="Times New Roman"/>
          <w:sz w:val="28"/>
          <w:szCs w:val="28"/>
          <w:lang w:eastAsia="ar-SA" w:bidi="ar-SA"/>
        </w:rPr>
        <w:t>способность к художественному познанию мира, умение применять полученные знания в собст</w:t>
      </w:r>
      <w:r w:rsidR="00BB6042" w:rsidRPr="00032AD4">
        <w:rPr>
          <w:rFonts w:ascii="Times New Roman" w:eastAsia="Times New Roman" w:hAnsi="Times New Roman" w:cs="Times New Roman"/>
          <w:sz w:val="28"/>
          <w:szCs w:val="28"/>
          <w:lang w:eastAsia="ar-SA" w:bidi="ar-SA"/>
        </w:rPr>
        <w:t xml:space="preserve">венной творческой деятельности; </w:t>
      </w:r>
      <w:r w:rsidRPr="00032AD4">
        <w:rPr>
          <w:rFonts w:ascii="Times New Roman" w:eastAsia="Times New Roman" w:hAnsi="Times New Roman" w:cs="Times New Roman"/>
          <w:sz w:val="28"/>
          <w:szCs w:val="28"/>
          <w:lang w:eastAsia="ar-SA" w:bidi="ar-SA"/>
        </w:rPr>
        <w:t>использование различных художественных материалов для работы в разных техниках (живопись, графика, скульптура, художественное конструирование).</w:t>
      </w:r>
    </w:p>
    <w:p w:rsidR="00DE02BF" w:rsidRPr="00032AD4" w:rsidRDefault="00DE02BF">
      <w:pPr>
        <w:widowControl/>
        <w:ind w:left="709"/>
        <w:jc w:val="both"/>
        <w:rPr>
          <w:rFonts w:ascii="Times New Roman" w:eastAsia="Times New Roman" w:hAnsi="Times New Roman" w:cs="Times New Roman"/>
          <w:sz w:val="28"/>
          <w:szCs w:val="28"/>
          <w:lang w:eastAsia="ar-SA" w:bidi="ar-SA"/>
        </w:rPr>
      </w:pPr>
    </w:p>
    <w:p w:rsidR="00DE02BF" w:rsidRPr="00032AD4" w:rsidRDefault="00DE02BF" w:rsidP="00BB6042">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Метапредметными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«Изобразительное искусст</w:t>
      </w:r>
      <w:r w:rsidR="00BB6042" w:rsidRPr="00032AD4">
        <w:rPr>
          <w:rFonts w:ascii="Times New Roman" w:eastAsia="Times New Roman" w:hAnsi="Times New Roman" w:cs="Times New Roman"/>
          <w:sz w:val="28"/>
          <w:szCs w:val="28"/>
          <w:lang w:eastAsia="ar-SA" w:bidi="ar-SA"/>
        </w:rPr>
        <w:t xml:space="preserve">во» в начальной школе являются: </w:t>
      </w:r>
      <w:r w:rsidRPr="00032AD4">
        <w:rPr>
          <w:rFonts w:ascii="Times New Roman" w:eastAsia="Times New Roman" w:hAnsi="Times New Roman" w:cs="Times New Roman"/>
          <w:sz w:val="28"/>
          <w:szCs w:val="28"/>
          <w:lang w:eastAsia="ar-SA" w:bidi="ar-SA"/>
        </w:rPr>
        <w:t>умение видеть и воспринимать проявление художественн</w:t>
      </w:r>
      <w:r w:rsidR="00BB6042" w:rsidRPr="00032AD4">
        <w:rPr>
          <w:rFonts w:ascii="Times New Roman" w:eastAsia="Times New Roman" w:hAnsi="Times New Roman" w:cs="Times New Roman"/>
          <w:sz w:val="28"/>
          <w:szCs w:val="28"/>
          <w:lang w:eastAsia="ar-SA" w:bidi="ar-SA"/>
        </w:rPr>
        <w:t xml:space="preserve">ой культуры в окружающей жизни; </w:t>
      </w:r>
      <w:r w:rsidRPr="00032AD4">
        <w:rPr>
          <w:rFonts w:ascii="Times New Roman" w:eastAsia="Times New Roman" w:hAnsi="Times New Roman" w:cs="Times New Roman"/>
          <w:sz w:val="28"/>
          <w:szCs w:val="28"/>
          <w:lang w:eastAsia="ar-SA" w:bidi="ar-SA"/>
        </w:rPr>
        <w:t xml:space="preserve">желание общаться с искусством, участвовать в обсуждении содержания и выразительных </w:t>
      </w:r>
      <w:r w:rsidR="00BB6042" w:rsidRPr="00032AD4">
        <w:rPr>
          <w:rFonts w:ascii="Times New Roman" w:eastAsia="Times New Roman" w:hAnsi="Times New Roman" w:cs="Times New Roman"/>
          <w:sz w:val="28"/>
          <w:szCs w:val="28"/>
          <w:lang w:eastAsia="ar-SA" w:bidi="ar-SA"/>
        </w:rPr>
        <w:t xml:space="preserve">средств произведений искусства; </w:t>
      </w:r>
      <w:r w:rsidRPr="00032AD4">
        <w:rPr>
          <w:rFonts w:ascii="Times New Roman" w:eastAsia="Times New Roman" w:hAnsi="Times New Roman" w:cs="Times New Roman"/>
          <w:sz w:val="28"/>
          <w:szCs w:val="28"/>
          <w:lang w:eastAsia="ar-SA" w:bidi="ar-SA"/>
        </w:rPr>
        <w:t>умение организовывать самостоят</w:t>
      </w:r>
      <w:r w:rsidR="00BB6042" w:rsidRPr="00032AD4">
        <w:rPr>
          <w:rFonts w:ascii="Times New Roman" w:eastAsia="Times New Roman" w:hAnsi="Times New Roman" w:cs="Times New Roman"/>
          <w:sz w:val="28"/>
          <w:szCs w:val="28"/>
          <w:lang w:eastAsia="ar-SA" w:bidi="ar-SA"/>
        </w:rPr>
        <w:t xml:space="preserve">ельную творческую деятельность; </w:t>
      </w:r>
      <w:r w:rsidRPr="00032AD4">
        <w:rPr>
          <w:rFonts w:ascii="Times New Roman" w:eastAsia="Times New Roman" w:hAnsi="Times New Roman" w:cs="Times New Roman"/>
          <w:sz w:val="28"/>
          <w:szCs w:val="28"/>
          <w:lang w:eastAsia="ar-SA" w:bidi="ar-SA"/>
        </w:rPr>
        <w:t>способности оценивать результаты художественно-творческой деятельности, собственной и одноклассников.</w:t>
      </w:r>
    </w:p>
    <w:p w:rsidR="00DE02BF" w:rsidRPr="00032AD4" w:rsidRDefault="00DE02BF">
      <w:pPr>
        <w:widowControl/>
        <w:ind w:left="709"/>
        <w:jc w:val="both"/>
        <w:rPr>
          <w:rFonts w:ascii="Times New Roman" w:eastAsia="Times New Roman" w:hAnsi="Times New Roman" w:cs="Times New Roman"/>
          <w:sz w:val="28"/>
          <w:szCs w:val="28"/>
          <w:lang w:eastAsia="ar-SA" w:bidi="ar-SA"/>
        </w:rPr>
      </w:pPr>
    </w:p>
    <w:p w:rsidR="00DE02BF" w:rsidRPr="00032AD4" w:rsidRDefault="00DE02BF" w:rsidP="00BB6042">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«Изобразительное искусст</w:t>
      </w:r>
      <w:r w:rsidR="00BB6042" w:rsidRPr="00032AD4">
        <w:rPr>
          <w:rFonts w:ascii="Times New Roman" w:eastAsia="Times New Roman" w:hAnsi="Times New Roman" w:cs="Times New Roman"/>
          <w:sz w:val="28"/>
          <w:szCs w:val="28"/>
          <w:lang w:eastAsia="ar-SA" w:bidi="ar-SA"/>
        </w:rPr>
        <w:t xml:space="preserve">во» в начальной школе являются: </w:t>
      </w:r>
      <w:r w:rsidRPr="00032AD4">
        <w:rPr>
          <w:rFonts w:ascii="Times New Roman" w:eastAsia="Times New Roman" w:hAnsi="Times New Roman" w:cs="Times New Roman"/>
          <w:sz w:val="28"/>
          <w:szCs w:val="28"/>
          <w:lang w:eastAsia="ar-SA" w:bidi="ar-SA"/>
        </w:rPr>
        <w:t>понимание значения искусст</w:t>
      </w:r>
      <w:r w:rsidR="00BB6042" w:rsidRPr="00032AD4">
        <w:rPr>
          <w:rFonts w:ascii="Times New Roman" w:eastAsia="Times New Roman" w:hAnsi="Times New Roman" w:cs="Times New Roman"/>
          <w:sz w:val="28"/>
          <w:szCs w:val="28"/>
          <w:lang w:eastAsia="ar-SA" w:bidi="ar-SA"/>
        </w:rPr>
        <w:t xml:space="preserve">ва в жизни человека и общества; </w:t>
      </w:r>
      <w:r w:rsidRPr="00032AD4">
        <w:rPr>
          <w:rFonts w:ascii="Times New Roman" w:eastAsia="Times New Roman" w:hAnsi="Times New Roman" w:cs="Times New Roman"/>
          <w:sz w:val="28"/>
          <w:szCs w:val="28"/>
          <w:lang w:eastAsia="ar-SA" w:bidi="ar-SA"/>
        </w:rPr>
        <w:t>умение различать основные виды и жанры пластических искусств, характеризовать их специфику; сформированность представлений о ведущи</w:t>
      </w:r>
      <w:r w:rsidR="00BB6042" w:rsidRPr="00032AD4">
        <w:rPr>
          <w:rFonts w:ascii="Times New Roman" w:eastAsia="Times New Roman" w:hAnsi="Times New Roman" w:cs="Times New Roman"/>
          <w:sz w:val="28"/>
          <w:szCs w:val="28"/>
          <w:lang w:eastAsia="ar-SA" w:bidi="ar-SA"/>
        </w:rPr>
        <w:t xml:space="preserve">х музеях России; </w:t>
      </w:r>
      <w:r w:rsidRPr="00032AD4">
        <w:rPr>
          <w:rFonts w:ascii="Times New Roman" w:eastAsia="Times New Roman" w:hAnsi="Times New Roman" w:cs="Times New Roman"/>
          <w:sz w:val="28"/>
          <w:szCs w:val="28"/>
          <w:lang w:eastAsia="ar-SA" w:bidi="ar-SA"/>
        </w:rPr>
        <w:t xml:space="preserve">умение различать и передавать </w:t>
      </w:r>
      <w:r w:rsidRPr="00032AD4">
        <w:rPr>
          <w:rFonts w:ascii="Times New Roman" w:eastAsia="Times New Roman" w:hAnsi="Times New Roman" w:cs="Times New Roman"/>
          <w:sz w:val="28"/>
          <w:szCs w:val="28"/>
          <w:lang w:eastAsia="ar-SA" w:bidi="ar-SA"/>
        </w:rPr>
        <w:lastRenderedPageBreak/>
        <w:t>худоственно-творческой деятельности характер, эмоциональное состояние и свое отношение к природе, человеку, обществу; осознание общечеловеческих ценностей, выраженных в главных темах искусства.</w:t>
      </w:r>
    </w:p>
    <w:p w:rsidR="00DE02BF" w:rsidRPr="00032AD4" w:rsidRDefault="00DE02BF">
      <w:pPr>
        <w:widowControl/>
        <w:jc w:val="center"/>
        <w:rPr>
          <w:rFonts w:ascii="Times New Roman" w:eastAsia="Times New Roman" w:hAnsi="Times New Roman" w:cs="Times New Roman"/>
          <w:b/>
          <w:bCs/>
          <w:i/>
          <w:iCs/>
          <w:sz w:val="28"/>
          <w:szCs w:val="28"/>
          <w:lang w:eastAsia="ar-SA" w:bidi="ar-SA"/>
        </w:rPr>
      </w:pPr>
    </w:p>
    <w:p w:rsidR="00DE02BF" w:rsidRPr="00032AD4" w:rsidRDefault="00DA7B8C">
      <w:pPr>
        <w:widowControl/>
        <w:jc w:val="center"/>
        <w:rPr>
          <w:rFonts w:ascii="Times New Roman" w:eastAsia="Times New Roman" w:hAnsi="Times New Roman" w:cs="Times New Roman"/>
          <w:b/>
          <w:bCs/>
          <w:i/>
          <w:iCs/>
          <w:sz w:val="28"/>
          <w:szCs w:val="28"/>
          <w:lang w:eastAsia="ar-SA" w:bidi="ar-SA"/>
        </w:rPr>
      </w:pPr>
      <w:r w:rsidRPr="00032AD4">
        <w:rPr>
          <w:rFonts w:ascii="Times New Roman" w:eastAsia="Times New Roman" w:hAnsi="Times New Roman" w:cs="Times New Roman"/>
          <w:b/>
          <w:bCs/>
          <w:i/>
          <w:iCs/>
          <w:sz w:val="28"/>
          <w:szCs w:val="28"/>
          <w:lang w:eastAsia="ar-SA" w:bidi="ar-SA"/>
        </w:rPr>
        <w:t>Музыка</w:t>
      </w:r>
    </w:p>
    <w:p w:rsidR="00BC0C24" w:rsidRPr="00032AD4" w:rsidRDefault="00BC0C24">
      <w:pPr>
        <w:widowControl/>
        <w:jc w:val="center"/>
        <w:rPr>
          <w:rFonts w:ascii="Times New Roman" w:eastAsia="Times New Roman" w:hAnsi="Times New Roman" w:cs="Times New Roman"/>
          <w:b/>
          <w:bCs/>
          <w:i/>
          <w:iCs/>
          <w:sz w:val="28"/>
          <w:szCs w:val="28"/>
          <w:lang w:eastAsia="ar-SA" w:bidi="ar-SA"/>
        </w:rPr>
      </w:pPr>
    </w:p>
    <w:p w:rsidR="00DE02BF" w:rsidRPr="00032AD4" w:rsidRDefault="00DE02BF" w:rsidP="00BB6042">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 xml:space="preserve">Личностными </w:t>
      </w:r>
      <w:r w:rsidRPr="00032AD4">
        <w:rPr>
          <w:rFonts w:ascii="Times New Roman" w:eastAsia="Times New Roman" w:hAnsi="Times New Roman" w:cs="Times New Roman"/>
          <w:sz w:val="28"/>
          <w:szCs w:val="28"/>
          <w:lang w:eastAsia="ar-SA" w:bidi="ar-SA"/>
        </w:rPr>
        <w:t>результатами изучения курса «Музы</w:t>
      </w:r>
      <w:r w:rsidR="00BB6042" w:rsidRPr="00032AD4">
        <w:rPr>
          <w:rFonts w:ascii="Times New Roman" w:eastAsia="Times New Roman" w:hAnsi="Times New Roman" w:cs="Times New Roman"/>
          <w:sz w:val="28"/>
          <w:szCs w:val="28"/>
          <w:lang w:eastAsia="ar-SA" w:bidi="ar-SA"/>
        </w:rPr>
        <w:t xml:space="preserve">ка» в начальной школе являются: </w:t>
      </w:r>
      <w:r w:rsidRPr="00032AD4">
        <w:rPr>
          <w:rFonts w:ascii="Times New Roman" w:eastAsia="Times New Roman" w:hAnsi="Times New Roman" w:cs="Times New Roman"/>
          <w:sz w:val="28"/>
          <w:szCs w:val="28"/>
          <w:lang w:eastAsia="ar-SA" w:bidi="ar-SA"/>
        </w:rPr>
        <w:t>наличие эмоционально-цен</w:t>
      </w:r>
      <w:r w:rsidR="00BB6042" w:rsidRPr="00032AD4">
        <w:rPr>
          <w:rFonts w:ascii="Times New Roman" w:eastAsia="Times New Roman" w:hAnsi="Times New Roman" w:cs="Times New Roman"/>
          <w:sz w:val="28"/>
          <w:szCs w:val="28"/>
          <w:lang w:eastAsia="ar-SA" w:bidi="ar-SA"/>
        </w:rPr>
        <w:t xml:space="preserve">ностного отношения к искусству; </w:t>
      </w:r>
      <w:r w:rsidRPr="00032AD4">
        <w:rPr>
          <w:rFonts w:ascii="Times New Roman" w:eastAsia="Times New Roman" w:hAnsi="Times New Roman" w:cs="Times New Roman"/>
          <w:sz w:val="28"/>
          <w:szCs w:val="28"/>
          <w:lang w:eastAsia="ar-SA" w:bidi="ar-SA"/>
        </w:rPr>
        <w:t>реализация творческого потенциала в процессе коллективного (</w:t>
      </w:r>
      <w:r w:rsidR="00BB6042" w:rsidRPr="00032AD4">
        <w:rPr>
          <w:rFonts w:ascii="Times New Roman" w:eastAsia="Times New Roman" w:hAnsi="Times New Roman" w:cs="Times New Roman"/>
          <w:sz w:val="28"/>
          <w:szCs w:val="28"/>
          <w:lang w:eastAsia="ar-SA" w:bidi="ar-SA"/>
        </w:rPr>
        <w:t xml:space="preserve">индивидуального) музицирования; </w:t>
      </w:r>
      <w:r w:rsidRPr="00032AD4">
        <w:rPr>
          <w:rFonts w:ascii="Times New Roman" w:eastAsia="Times New Roman" w:hAnsi="Times New Roman" w:cs="Times New Roman"/>
          <w:sz w:val="28"/>
          <w:szCs w:val="28"/>
          <w:lang w:eastAsia="ar-SA" w:bidi="ar-SA"/>
        </w:rPr>
        <w:t>позитивная самооценка своих музыкально-творческих возможностей.</w:t>
      </w:r>
    </w:p>
    <w:p w:rsidR="00BB6042" w:rsidRPr="00032AD4" w:rsidRDefault="00BB6042">
      <w:pPr>
        <w:widowControl/>
        <w:ind w:firstLine="709"/>
        <w:jc w:val="both"/>
        <w:rPr>
          <w:rFonts w:ascii="Times New Roman" w:eastAsia="Times New Roman" w:hAnsi="Times New Roman" w:cs="Times New Roman"/>
          <w:bCs/>
          <w:i/>
          <w:sz w:val="28"/>
          <w:szCs w:val="28"/>
          <w:lang w:eastAsia="ar-SA" w:bidi="ar-SA"/>
        </w:rPr>
      </w:pPr>
    </w:p>
    <w:p w:rsidR="00DE02BF" w:rsidRPr="00032AD4" w:rsidRDefault="00DE02BF" w:rsidP="00BB6042">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Метапредметными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«Музы</w:t>
      </w:r>
      <w:r w:rsidR="00BB6042" w:rsidRPr="00032AD4">
        <w:rPr>
          <w:rFonts w:ascii="Times New Roman" w:eastAsia="Times New Roman" w:hAnsi="Times New Roman" w:cs="Times New Roman"/>
          <w:sz w:val="28"/>
          <w:szCs w:val="28"/>
          <w:lang w:eastAsia="ar-SA" w:bidi="ar-SA"/>
        </w:rPr>
        <w:t xml:space="preserve">ка» в начальной школе являются: </w:t>
      </w:r>
      <w:r w:rsidRPr="00032AD4">
        <w:rPr>
          <w:rFonts w:ascii="Times New Roman" w:eastAsia="Times New Roman" w:hAnsi="Times New Roman" w:cs="Times New Roman"/>
          <w:sz w:val="28"/>
          <w:szCs w:val="28"/>
          <w:lang w:eastAsia="ar-SA" w:bidi="ar-SA"/>
        </w:rPr>
        <w:t>развитое художественное восприятие, умение оценивать прои</w:t>
      </w:r>
      <w:r w:rsidR="00BB6042" w:rsidRPr="00032AD4">
        <w:rPr>
          <w:rFonts w:ascii="Times New Roman" w:eastAsia="Times New Roman" w:hAnsi="Times New Roman" w:cs="Times New Roman"/>
          <w:sz w:val="28"/>
          <w:szCs w:val="28"/>
          <w:lang w:eastAsia="ar-SA" w:bidi="ar-SA"/>
        </w:rPr>
        <w:t xml:space="preserve">зведения разных видов искусств; </w:t>
      </w:r>
      <w:r w:rsidRPr="00032AD4">
        <w:rPr>
          <w:rFonts w:ascii="Times New Roman" w:eastAsia="Times New Roman" w:hAnsi="Times New Roman" w:cs="Times New Roman"/>
          <w:sz w:val="28"/>
          <w:szCs w:val="28"/>
          <w:lang w:eastAsia="ar-SA" w:bidi="ar-SA"/>
        </w:rPr>
        <w:t>ориентация в культурном многообразии окружающей деятельности, участие в музыкальн</w:t>
      </w:r>
      <w:r w:rsidR="00BB6042" w:rsidRPr="00032AD4">
        <w:rPr>
          <w:rFonts w:ascii="Times New Roman" w:eastAsia="Times New Roman" w:hAnsi="Times New Roman" w:cs="Times New Roman"/>
          <w:sz w:val="28"/>
          <w:szCs w:val="28"/>
          <w:lang w:eastAsia="ar-SA" w:bidi="ar-SA"/>
        </w:rPr>
        <w:t xml:space="preserve">ой жизни класса, школы, города; </w:t>
      </w:r>
      <w:r w:rsidRPr="00032AD4">
        <w:rPr>
          <w:rFonts w:ascii="Times New Roman" w:eastAsia="Times New Roman" w:hAnsi="Times New Roman" w:cs="Times New Roman"/>
          <w:sz w:val="28"/>
          <w:szCs w:val="28"/>
          <w:lang w:eastAsia="ar-SA" w:bidi="ar-SA"/>
        </w:rPr>
        <w:t>продуктивное сотрудничество (общение, взаимодействие) со сверстниками при решении различн</w:t>
      </w:r>
      <w:r w:rsidR="00BB6042" w:rsidRPr="00032AD4">
        <w:rPr>
          <w:rFonts w:ascii="Times New Roman" w:eastAsia="Times New Roman" w:hAnsi="Times New Roman" w:cs="Times New Roman"/>
          <w:sz w:val="28"/>
          <w:szCs w:val="28"/>
          <w:lang w:eastAsia="ar-SA" w:bidi="ar-SA"/>
        </w:rPr>
        <w:t xml:space="preserve">ых музыкально-творческих задач; </w:t>
      </w:r>
      <w:r w:rsidRPr="00032AD4">
        <w:rPr>
          <w:rFonts w:ascii="Times New Roman" w:eastAsia="Times New Roman" w:hAnsi="Times New Roman" w:cs="Times New Roman"/>
          <w:sz w:val="28"/>
          <w:szCs w:val="28"/>
          <w:lang w:eastAsia="ar-SA" w:bidi="ar-SA"/>
        </w:rPr>
        <w:t>наблюдение за разнообразными явлениями жизни и искусства в учебной и внеурочной деятельности.</w:t>
      </w:r>
    </w:p>
    <w:p w:rsidR="00BB6042" w:rsidRPr="00032AD4" w:rsidRDefault="00BB6042">
      <w:pPr>
        <w:widowControl/>
        <w:ind w:firstLine="709"/>
        <w:jc w:val="both"/>
        <w:rPr>
          <w:rFonts w:ascii="Times New Roman" w:eastAsia="Times New Roman" w:hAnsi="Times New Roman" w:cs="Times New Roman"/>
          <w:bCs/>
          <w:i/>
          <w:sz w:val="28"/>
          <w:szCs w:val="28"/>
          <w:lang w:eastAsia="ar-SA" w:bidi="ar-SA"/>
        </w:rPr>
      </w:pPr>
    </w:p>
    <w:p w:rsidR="00DE02BF" w:rsidRPr="00032AD4" w:rsidRDefault="00DE02BF">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«Музыка» в начальной школе являются:</w:t>
      </w:r>
    </w:p>
    <w:p w:rsidR="00DE02BF" w:rsidRPr="00032AD4" w:rsidRDefault="00DE02BF" w:rsidP="00BB6042">
      <w:pPr>
        <w:widowControl/>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устойчивый интерес к музыке и различным видам музы</w:t>
      </w:r>
      <w:r w:rsidR="00BB6042" w:rsidRPr="00032AD4">
        <w:rPr>
          <w:rFonts w:ascii="Times New Roman" w:eastAsia="Times New Roman" w:hAnsi="Times New Roman" w:cs="Times New Roman"/>
          <w:sz w:val="28"/>
          <w:szCs w:val="28"/>
          <w:lang w:eastAsia="ar-SA" w:bidi="ar-SA"/>
        </w:rPr>
        <w:t xml:space="preserve">кально-творческой деятельности; </w:t>
      </w:r>
      <w:r w:rsidRPr="00032AD4">
        <w:rPr>
          <w:rFonts w:ascii="Times New Roman" w:eastAsia="Times New Roman" w:hAnsi="Times New Roman" w:cs="Times New Roman"/>
          <w:sz w:val="28"/>
          <w:szCs w:val="28"/>
          <w:lang w:eastAsia="ar-SA" w:bidi="ar-SA"/>
        </w:rPr>
        <w:t>общее понятие о значении музыки в жизни человека, знание основных закономерностей музыкального искусства, общее представление о музыкальной картине мира.</w:t>
      </w:r>
    </w:p>
    <w:p w:rsidR="00BB6042" w:rsidRPr="00032AD4" w:rsidRDefault="00BB6042">
      <w:pPr>
        <w:widowControl/>
        <w:jc w:val="center"/>
        <w:rPr>
          <w:rFonts w:ascii="Times New Roman" w:eastAsia="Times New Roman" w:hAnsi="Times New Roman" w:cs="Times New Roman"/>
          <w:b/>
          <w:bCs/>
          <w:i/>
          <w:iCs/>
          <w:sz w:val="28"/>
          <w:szCs w:val="28"/>
          <w:lang w:eastAsia="ar-SA" w:bidi="ar-SA"/>
        </w:rPr>
      </w:pPr>
    </w:p>
    <w:p w:rsidR="00BB6042" w:rsidRPr="00032AD4" w:rsidRDefault="00BB6042" w:rsidP="006004AE">
      <w:pPr>
        <w:widowControl/>
        <w:rPr>
          <w:rFonts w:ascii="Times New Roman" w:eastAsia="Times New Roman" w:hAnsi="Times New Roman" w:cs="Times New Roman"/>
          <w:b/>
          <w:bCs/>
          <w:i/>
          <w:iCs/>
          <w:sz w:val="28"/>
          <w:szCs w:val="28"/>
          <w:lang w:eastAsia="ar-SA" w:bidi="ar-SA"/>
        </w:rPr>
      </w:pPr>
    </w:p>
    <w:p w:rsidR="00DE02BF" w:rsidRPr="00032AD4" w:rsidRDefault="00DA7B8C">
      <w:pPr>
        <w:widowControl/>
        <w:jc w:val="center"/>
        <w:rPr>
          <w:rFonts w:ascii="Times New Roman" w:eastAsia="Times New Roman" w:hAnsi="Times New Roman" w:cs="Times New Roman"/>
          <w:b/>
          <w:bCs/>
          <w:i/>
          <w:iCs/>
          <w:sz w:val="28"/>
          <w:szCs w:val="28"/>
          <w:lang w:eastAsia="ar-SA" w:bidi="ar-SA"/>
        </w:rPr>
      </w:pPr>
      <w:r w:rsidRPr="00032AD4">
        <w:rPr>
          <w:rFonts w:ascii="Times New Roman" w:eastAsia="Times New Roman" w:hAnsi="Times New Roman" w:cs="Times New Roman"/>
          <w:b/>
          <w:bCs/>
          <w:i/>
          <w:iCs/>
          <w:sz w:val="28"/>
          <w:szCs w:val="28"/>
          <w:lang w:eastAsia="ar-SA" w:bidi="ar-SA"/>
        </w:rPr>
        <w:t>Физическая культура</w:t>
      </w:r>
    </w:p>
    <w:p w:rsidR="00BC0C24" w:rsidRPr="00032AD4" w:rsidRDefault="00BC0C24">
      <w:pPr>
        <w:widowControl/>
        <w:jc w:val="center"/>
        <w:rPr>
          <w:rFonts w:ascii="Times New Roman" w:eastAsia="Times New Roman" w:hAnsi="Times New Roman" w:cs="Times New Roman"/>
          <w:b/>
          <w:bCs/>
          <w:i/>
          <w:iCs/>
          <w:sz w:val="28"/>
          <w:szCs w:val="28"/>
          <w:lang w:eastAsia="ar-SA" w:bidi="ar-SA"/>
        </w:rPr>
      </w:pPr>
    </w:p>
    <w:p w:rsidR="00DE02BF" w:rsidRPr="00032AD4" w:rsidRDefault="00DE02BF" w:rsidP="00191E07">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 xml:space="preserve">Личностными </w:t>
      </w:r>
      <w:r w:rsidRPr="00032AD4">
        <w:rPr>
          <w:rFonts w:ascii="Times New Roman" w:eastAsia="Times New Roman" w:hAnsi="Times New Roman" w:cs="Times New Roman"/>
          <w:sz w:val="28"/>
          <w:szCs w:val="28"/>
          <w:lang w:eastAsia="ar-SA" w:bidi="ar-SA"/>
        </w:rPr>
        <w:t>результатами изучения курса «Физическая культу</w:t>
      </w:r>
      <w:r w:rsidR="00BB6042" w:rsidRPr="00032AD4">
        <w:rPr>
          <w:rFonts w:ascii="Times New Roman" w:eastAsia="Times New Roman" w:hAnsi="Times New Roman" w:cs="Times New Roman"/>
          <w:sz w:val="28"/>
          <w:szCs w:val="28"/>
          <w:lang w:eastAsia="ar-SA" w:bidi="ar-SA"/>
        </w:rPr>
        <w:t xml:space="preserve">ра» в начальной школе являются: </w:t>
      </w:r>
      <w:r w:rsidRPr="00032AD4">
        <w:rPr>
          <w:rFonts w:ascii="Times New Roman" w:eastAsia="Times New Roman" w:hAnsi="Times New Roman" w:cs="Times New Roman"/>
          <w:sz w:val="28"/>
          <w:szCs w:val="28"/>
          <w:lang w:eastAsia="ar-SA" w:bidi="ar-SA"/>
        </w:rPr>
        <w:t>активно включат</w:t>
      </w:r>
      <w:r w:rsidR="00BB6042" w:rsidRPr="00032AD4">
        <w:rPr>
          <w:rFonts w:ascii="Times New Roman" w:eastAsia="Times New Roman" w:hAnsi="Times New Roman" w:cs="Times New Roman"/>
          <w:sz w:val="28"/>
          <w:szCs w:val="28"/>
          <w:lang w:eastAsia="ar-SA" w:bidi="ar-SA"/>
        </w:rPr>
        <w:t>ь</w:t>
      </w:r>
      <w:r w:rsidRPr="00032AD4">
        <w:rPr>
          <w:rFonts w:ascii="Times New Roman" w:eastAsia="Times New Roman" w:hAnsi="Times New Roman" w:cs="Times New Roman"/>
          <w:sz w:val="28"/>
          <w:szCs w:val="28"/>
          <w:lang w:eastAsia="ar-SA" w:bidi="ar-SA"/>
        </w:rPr>
        <w:t>ся в общение и взаимодействие со сверстниками на принципах у</w:t>
      </w:r>
      <w:r w:rsidR="00191E07" w:rsidRPr="00032AD4">
        <w:rPr>
          <w:rFonts w:ascii="Times New Roman" w:eastAsia="Times New Roman" w:hAnsi="Times New Roman" w:cs="Times New Roman"/>
          <w:sz w:val="28"/>
          <w:szCs w:val="28"/>
          <w:lang w:eastAsia="ar-SA" w:bidi="ar-SA"/>
        </w:rPr>
        <w:t xml:space="preserve">важения и доброжелательности; </w:t>
      </w:r>
      <w:r w:rsidRPr="00032AD4">
        <w:rPr>
          <w:rFonts w:ascii="Times New Roman" w:eastAsia="Times New Roman" w:hAnsi="Times New Roman" w:cs="Times New Roman"/>
          <w:sz w:val="28"/>
          <w:szCs w:val="28"/>
          <w:lang w:eastAsia="ar-SA" w:bidi="ar-SA"/>
        </w:rPr>
        <w:t xml:space="preserve">проявлять положительные качества личности и управлять своими эмоциями в </w:t>
      </w:r>
      <w:r w:rsidR="00191E07" w:rsidRPr="00032AD4">
        <w:rPr>
          <w:rFonts w:ascii="Times New Roman" w:eastAsia="Times New Roman" w:hAnsi="Times New Roman" w:cs="Times New Roman"/>
          <w:sz w:val="28"/>
          <w:szCs w:val="28"/>
          <w:lang w:eastAsia="ar-SA" w:bidi="ar-SA"/>
        </w:rPr>
        <w:t xml:space="preserve">различных ситуациях и условиях; </w:t>
      </w:r>
      <w:r w:rsidRPr="00032AD4">
        <w:rPr>
          <w:rFonts w:ascii="Times New Roman" w:eastAsia="Times New Roman" w:hAnsi="Times New Roman" w:cs="Times New Roman"/>
          <w:sz w:val="28"/>
          <w:szCs w:val="28"/>
          <w:lang w:eastAsia="ar-SA" w:bidi="ar-SA"/>
        </w:rPr>
        <w:t>проявлять дисциплинированность, трудолюбие и упорство в достижении поставленных целей.</w:t>
      </w:r>
    </w:p>
    <w:p w:rsidR="00191E07" w:rsidRPr="00032AD4" w:rsidRDefault="00191E07">
      <w:pPr>
        <w:widowControl/>
        <w:ind w:firstLine="709"/>
        <w:jc w:val="both"/>
        <w:rPr>
          <w:rFonts w:ascii="Times New Roman" w:eastAsia="Times New Roman" w:hAnsi="Times New Roman" w:cs="Times New Roman"/>
          <w:bCs/>
          <w:i/>
          <w:sz w:val="28"/>
          <w:szCs w:val="28"/>
          <w:lang w:eastAsia="ar-SA" w:bidi="ar-SA"/>
        </w:rPr>
      </w:pPr>
    </w:p>
    <w:p w:rsidR="00DE02BF" w:rsidRPr="00032AD4" w:rsidRDefault="00DE02BF" w:rsidP="00191E07">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Метапредметными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«Физическая культу</w:t>
      </w:r>
      <w:r w:rsidR="00191E07" w:rsidRPr="00032AD4">
        <w:rPr>
          <w:rFonts w:ascii="Times New Roman" w:eastAsia="Times New Roman" w:hAnsi="Times New Roman" w:cs="Times New Roman"/>
          <w:sz w:val="28"/>
          <w:szCs w:val="28"/>
          <w:lang w:eastAsia="ar-SA" w:bidi="ar-SA"/>
        </w:rPr>
        <w:t>ра» в начальной школе являются: характеризо</w:t>
      </w:r>
      <w:r w:rsidRPr="00032AD4">
        <w:rPr>
          <w:rFonts w:ascii="Times New Roman" w:eastAsia="Times New Roman" w:hAnsi="Times New Roman" w:cs="Times New Roman"/>
          <w:sz w:val="28"/>
          <w:szCs w:val="28"/>
          <w:lang w:eastAsia="ar-SA" w:bidi="ar-SA"/>
        </w:rPr>
        <w:t>вать явления (действия и поступки), давать им объективную оце</w:t>
      </w:r>
      <w:r w:rsidR="00191E07" w:rsidRPr="00032AD4">
        <w:rPr>
          <w:rFonts w:ascii="Times New Roman" w:eastAsia="Times New Roman" w:hAnsi="Times New Roman" w:cs="Times New Roman"/>
          <w:sz w:val="28"/>
          <w:szCs w:val="28"/>
          <w:lang w:eastAsia="ar-SA" w:bidi="ar-SA"/>
        </w:rPr>
        <w:t xml:space="preserve">нку на основе освоенных знаний; </w:t>
      </w:r>
      <w:r w:rsidRPr="00032AD4">
        <w:rPr>
          <w:rFonts w:ascii="Times New Roman" w:eastAsia="Times New Roman" w:hAnsi="Times New Roman" w:cs="Times New Roman"/>
          <w:sz w:val="28"/>
          <w:szCs w:val="28"/>
          <w:lang w:eastAsia="ar-SA" w:bidi="ar-SA"/>
        </w:rPr>
        <w:t>общаться и взаимодействовать со сверстниками на принципах взаимоуважения и взаимопомощи, др</w:t>
      </w:r>
      <w:r w:rsidR="00191E07" w:rsidRPr="00032AD4">
        <w:rPr>
          <w:rFonts w:ascii="Times New Roman" w:eastAsia="Times New Roman" w:hAnsi="Times New Roman" w:cs="Times New Roman"/>
          <w:sz w:val="28"/>
          <w:szCs w:val="28"/>
          <w:lang w:eastAsia="ar-SA" w:bidi="ar-SA"/>
        </w:rPr>
        <w:t xml:space="preserve">ужбы и толерантности; </w:t>
      </w:r>
      <w:r w:rsidRPr="00032AD4">
        <w:rPr>
          <w:rFonts w:ascii="Times New Roman" w:eastAsia="Times New Roman" w:hAnsi="Times New Roman" w:cs="Times New Roman"/>
          <w:sz w:val="28"/>
          <w:szCs w:val="28"/>
          <w:lang w:eastAsia="ar-SA" w:bidi="ar-SA"/>
        </w:rPr>
        <w:t xml:space="preserve">обеспечивать защиту и сохранность природы во время активного отдыха </w:t>
      </w:r>
      <w:r w:rsidR="00191E07" w:rsidRPr="00032AD4">
        <w:rPr>
          <w:rFonts w:ascii="Times New Roman" w:eastAsia="Times New Roman" w:hAnsi="Times New Roman" w:cs="Times New Roman"/>
          <w:sz w:val="28"/>
          <w:szCs w:val="28"/>
          <w:lang w:eastAsia="ar-SA" w:bidi="ar-SA"/>
        </w:rPr>
        <w:t xml:space="preserve">и занятий </w:t>
      </w:r>
      <w:r w:rsidR="00191E07" w:rsidRPr="00032AD4">
        <w:rPr>
          <w:rFonts w:ascii="Times New Roman" w:eastAsia="Times New Roman" w:hAnsi="Times New Roman" w:cs="Times New Roman"/>
          <w:sz w:val="28"/>
          <w:szCs w:val="28"/>
          <w:lang w:eastAsia="ar-SA" w:bidi="ar-SA"/>
        </w:rPr>
        <w:lastRenderedPageBreak/>
        <w:t xml:space="preserve">физической культурой; </w:t>
      </w:r>
      <w:r w:rsidRPr="00032AD4">
        <w:rPr>
          <w:rFonts w:ascii="Times New Roman" w:eastAsia="Times New Roman" w:hAnsi="Times New Roman" w:cs="Times New Roman"/>
          <w:sz w:val="28"/>
          <w:szCs w:val="28"/>
          <w:lang w:eastAsia="ar-SA" w:bidi="ar-SA"/>
        </w:rPr>
        <w:t>планировать собственную деятельность, распределять нагрузку и отдых в процессе ее выполнения.</w:t>
      </w:r>
    </w:p>
    <w:p w:rsidR="00191E07" w:rsidRPr="00032AD4" w:rsidRDefault="00191E07" w:rsidP="00191E07">
      <w:pPr>
        <w:widowControl/>
        <w:ind w:firstLine="709"/>
        <w:jc w:val="both"/>
        <w:rPr>
          <w:rFonts w:ascii="Times New Roman" w:eastAsia="Times New Roman" w:hAnsi="Times New Roman" w:cs="Times New Roman"/>
          <w:bCs/>
          <w:i/>
          <w:sz w:val="28"/>
          <w:szCs w:val="28"/>
          <w:lang w:eastAsia="ar-SA" w:bidi="ar-SA"/>
        </w:rPr>
      </w:pPr>
    </w:p>
    <w:p w:rsidR="00DE02BF" w:rsidRPr="00032AD4" w:rsidRDefault="00DE02BF" w:rsidP="00191E07">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«Физическая культу</w:t>
      </w:r>
      <w:r w:rsidR="00191E07" w:rsidRPr="00032AD4">
        <w:rPr>
          <w:rFonts w:ascii="Times New Roman" w:eastAsia="Times New Roman" w:hAnsi="Times New Roman" w:cs="Times New Roman"/>
          <w:sz w:val="28"/>
          <w:szCs w:val="28"/>
          <w:lang w:eastAsia="ar-SA" w:bidi="ar-SA"/>
        </w:rPr>
        <w:t xml:space="preserve">ра» в начальной школе являются: </w:t>
      </w:r>
      <w:r w:rsidRPr="00032AD4">
        <w:rPr>
          <w:rFonts w:ascii="Times New Roman" w:eastAsia="Times New Roman" w:hAnsi="Times New Roman" w:cs="Times New Roman"/>
          <w:sz w:val="28"/>
          <w:szCs w:val="28"/>
          <w:lang w:eastAsia="ar-SA" w:bidi="ar-SA"/>
        </w:rPr>
        <w:t>планировать занятия физическими упражнениями в режиме дня, организовывать отдых с использовани</w:t>
      </w:r>
      <w:r w:rsidR="00191E07" w:rsidRPr="00032AD4">
        <w:rPr>
          <w:rFonts w:ascii="Times New Roman" w:eastAsia="Times New Roman" w:hAnsi="Times New Roman" w:cs="Times New Roman"/>
          <w:sz w:val="28"/>
          <w:szCs w:val="28"/>
          <w:lang w:eastAsia="ar-SA" w:bidi="ar-SA"/>
        </w:rPr>
        <w:t xml:space="preserve">ем средств физической культуры; </w:t>
      </w:r>
      <w:r w:rsidRPr="00032AD4">
        <w:rPr>
          <w:rFonts w:ascii="Times New Roman" w:eastAsia="Times New Roman" w:hAnsi="Times New Roman" w:cs="Times New Roman"/>
          <w:sz w:val="28"/>
          <w:szCs w:val="28"/>
          <w:lang w:eastAsia="ar-SA" w:bidi="ar-SA"/>
        </w:rPr>
        <w:t>излагать факты истории развития физический культуры, характеризовать ее роль и значение в жизнедеятельности человека, связь с тр</w:t>
      </w:r>
      <w:r w:rsidR="00191E07" w:rsidRPr="00032AD4">
        <w:rPr>
          <w:rFonts w:ascii="Times New Roman" w:eastAsia="Times New Roman" w:hAnsi="Times New Roman" w:cs="Times New Roman"/>
          <w:sz w:val="28"/>
          <w:szCs w:val="28"/>
          <w:lang w:eastAsia="ar-SA" w:bidi="ar-SA"/>
        </w:rPr>
        <w:t xml:space="preserve">удовой и военной деятельностью; </w:t>
      </w:r>
      <w:r w:rsidRPr="00032AD4">
        <w:rPr>
          <w:rFonts w:ascii="Times New Roman" w:eastAsia="Times New Roman" w:hAnsi="Times New Roman" w:cs="Times New Roman"/>
          <w:sz w:val="28"/>
          <w:szCs w:val="28"/>
          <w:lang w:eastAsia="ar-SA" w:bidi="ar-SA"/>
        </w:rPr>
        <w:t>представлять физическую культуру как средство укрепления здоровья, физического развития и физической подготовки человека.</w:t>
      </w:r>
    </w:p>
    <w:p w:rsidR="00DE02BF" w:rsidRPr="00032AD4" w:rsidRDefault="00DE02BF">
      <w:pPr>
        <w:widowControl/>
        <w:jc w:val="center"/>
        <w:rPr>
          <w:rFonts w:ascii="Times New Roman" w:eastAsia="Times New Roman" w:hAnsi="Times New Roman" w:cs="Times New Roman"/>
          <w:b/>
          <w:bCs/>
          <w:i/>
          <w:iCs/>
          <w:sz w:val="28"/>
          <w:szCs w:val="28"/>
          <w:lang w:eastAsia="ar-SA" w:bidi="ar-SA"/>
        </w:rPr>
      </w:pPr>
    </w:p>
    <w:p w:rsidR="00BC0C24" w:rsidRPr="00032AD4" w:rsidRDefault="00DE02BF" w:rsidP="00D52682">
      <w:pPr>
        <w:widowControl/>
        <w:jc w:val="center"/>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i/>
          <w:iCs/>
          <w:sz w:val="28"/>
          <w:szCs w:val="28"/>
          <w:lang w:eastAsia="ar-SA" w:bidi="ar-SA"/>
        </w:rPr>
        <w:t>Иностранный язык</w:t>
      </w:r>
      <w:r w:rsidR="00D52682" w:rsidRPr="00032AD4">
        <w:rPr>
          <w:rFonts w:ascii="Times New Roman" w:eastAsia="Times New Roman" w:hAnsi="Times New Roman" w:cs="Times New Roman"/>
          <w:b/>
          <w:bCs/>
          <w:sz w:val="28"/>
          <w:szCs w:val="28"/>
          <w:lang w:eastAsia="ar-SA" w:bidi="ar-SA"/>
        </w:rPr>
        <w:t xml:space="preserve"> </w:t>
      </w:r>
    </w:p>
    <w:p w:rsidR="00D52682" w:rsidRPr="00032AD4" w:rsidRDefault="00D52682" w:rsidP="00D52682">
      <w:pPr>
        <w:widowControl/>
        <w:jc w:val="center"/>
        <w:rPr>
          <w:rFonts w:ascii="Times New Roman" w:eastAsia="Times New Roman" w:hAnsi="Times New Roman" w:cs="Times New Roman"/>
          <w:b/>
          <w:bCs/>
          <w:sz w:val="28"/>
          <w:szCs w:val="28"/>
          <w:lang w:eastAsia="ar-SA" w:bidi="ar-SA"/>
        </w:rPr>
      </w:pPr>
    </w:p>
    <w:p w:rsidR="00DE02BF" w:rsidRPr="00032AD4" w:rsidRDefault="00DE02BF">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Личностными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«Иностранный язык» в начальной школе являются: общее представление о мире как о многоязычном и поликультурном сообществе; осознание языка, в том числе иностранного, как основного средства общения между людьми; 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rsidR="00191E07" w:rsidRPr="00032AD4" w:rsidRDefault="00191E07">
      <w:pPr>
        <w:widowControl/>
        <w:ind w:firstLine="709"/>
        <w:jc w:val="both"/>
        <w:rPr>
          <w:rFonts w:ascii="Times New Roman" w:eastAsia="Times New Roman" w:hAnsi="Times New Roman" w:cs="Times New Roman"/>
          <w:bCs/>
          <w:i/>
          <w:sz w:val="28"/>
          <w:szCs w:val="28"/>
          <w:lang w:eastAsia="ar-SA" w:bidi="ar-SA"/>
        </w:rPr>
      </w:pPr>
    </w:p>
    <w:p w:rsidR="00DE02BF" w:rsidRPr="00032AD4" w:rsidRDefault="00DE02BF" w:rsidP="00191E07">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Метапредметными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«Иностранный яз</w:t>
      </w:r>
      <w:r w:rsidR="00191E07" w:rsidRPr="00032AD4">
        <w:rPr>
          <w:rFonts w:ascii="Times New Roman" w:eastAsia="Times New Roman" w:hAnsi="Times New Roman" w:cs="Times New Roman"/>
          <w:sz w:val="28"/>
          <w:szCs w:val="28"/>
          <w:lang w:eastAsia="ar-SA" w:bidi="ar-SA"/>
        </w:rPr>
        <w:t xml:space="preserve">ык» в начальной школе являются: </w:t>
      </w:r>
      <w:r w:rsidRPr="00032AD4">
        <w:rPr>
          <w:rFonts w:ascii="Times New Roman" w:eastAsia="Times New Roman" w:hAnsi="Times New Roman" w:cs="Times New Roman"/>
          <w:sz w:val="28"/>
          <w:szCs w:val="28"/>
          <w:lang w:eastAsia="ar-SA" w:bidi="ar-SA"/>
        </w:rPr>
        <w:t>развитие умения взаимодействовать с окружающими, выполняя разные роли в пределах речевых потребностей и в</w:t>
      </w:r>
      <w:r w:rsidR="00191E07" w:rsidRPr="00032AD4">
        <w:rPr>
          <w:rFonts w:ascii="Times New Roman" w:eastAsia="Times New Roman" w:hAnsi="Times New Roman" w:cs="Times New Roman"/>
          <w:sz w:val="28"/>
          <w:szCs w:val="28"/>
          <w:lang w:eastAsia="ar-SA" w:bidi="ar-SA"/>
        </w:rPr>
        <w:t xml:space="preserve">озможностей младшего школьника; </w:t>
      </w:r>
      <w:r w:rsidRPr="00032AD4">
        <w:rPr>
          <w:rFonts w:ascii="Times New Roman" w:eastAsia="Times New Roman" w:hAnsi="Times New Roman" w:cs="Times New Roman"/>
          <w:sz w:val="28"/>
          <w:szCs w:val="28"/>
          <w:lang w:eastAsia="ar-SA" w:bidi="ar-SA"/>
        </w:rPr>
        <w:t>развитие коммуникативных способностей школьника, умения выбирать адекватные языковые и речевые средства для успешного решения элементарной</w:t>
      </w:r>
      <w:r w:rsidR="00191E07" w:rsidRPr="00032AD4">
        <w:rPr>
          <w:rFonts w:ascii="Times New Roman" w:eastAsia="Times New Roman" w:hAnsi="Times New Roman" w:cs="Times New Roman"/>
          <w:sz w:val="28"/>
          <w:szCs w:val="28"/>
          <w:lang w:eastAsia="ar-SA" w:bidi="ar-SA"/>
        </w:rPr>
        <w:t xml:space="preserve"> коммуникативной задачи; </w:t>
      </w:r>
      <w:r w:rsidRPr="00032AD4">
        <w:rPr>
          <w:rFonts w:ascii="Times New Roman" w:eastAsia="Times New Roman" w:hAnsi="Times New Roman" w:cs="Times New Roman"/>
          <w:sz w:val="28"/>
          <w:szCs w:val="28"/>
          <w:lang w:eastAsia="ar-SA" w:bidi="ar-SA"/>
        </w:rPr>
        <w:t>развитие познавательной, эмоциональной и волевой сфер младшего школьника; формирование мотивации к изучению иностранного языка.</w:t>
      </w:r>
    </w:p>
    <w:p w:rsidR="00191E07" w:rsidRPr="00032AD4" w:rsidRDefault="00191E07">
      <w:pPr>
        <w:widowControl/>
        <w:ind w:firstLine="709"/>
        <w:jc w:val="both"/>
        <w:rPr>
          <w:rFonts w:ascii="Times New Roman" w:eastAsia="Times New Roman" w:hAnsi="Times New Roman" w:cs="Times New Roman"/>
          <w:bCs/>
          <w:i/>
          <w:sz w:val="28"/>
          <w:szCs w:val="28"/>
          <w:lang w:eastAsia="ar-SA" w:bidi="ar-SA"/>
        </w:rPr>
      </w:pPr>
    </w:p>
    <w:p w:rsidR="00DE02BF" w:rsidRPr="00032AD4" w:rsidRDefault="00DE02BF">
      <w:pPr>
        <w:widowControl/>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i/>
          <w:sz w:val="28"/>
          <w:szCs w:val="28"/>
          <w:lang w:eastAsia="ar-SA" w:bidi="ar-SA"/>
        </w:rPr>
        <w:t>Предметными</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результатами изучения курса «Иностранный язык» в начальной школе являются: овладение начальными представлениями о нормах иностранного языка (фонетических, лексических, грамматических); умение (в объеме содержания курса) находить и сравнивать такие языковые единицы, как звук, буква, слово.</w:t>
      </w:r>
    </w:p>
    <w:p w:rsidR="00E64A92" w:rsidRDefault="00E64A92" w:rsidP="006004AE">
      <w:pPr>
        <w:widowControl/>
        <w:spacing w:before="150"/>
        <w:ind w:right="75"/>
        <w:rPr>
          <w:rFonts w:ascii="Times New Roman" w:eastAsia="Times New Roman" w:hAnsi="Times New Roman" w:cs="Times New Roman"/>
          <w:b/>
          <w:bCs/>
          <w:color w:val="000000"/>
          <w:sz w:val="28"/>
          <w:szCs w:val="28"/>
          <w:lang w:eastAsia="ar-SA" w:bidi="ar-SA"/>
        </w:rPr>
      </w:pPr>
    </w:p>
    <w:p w:rsidR="00032AD4" w:rsidRDefault="00032AD4" w:rsidP="006004AE">
      <w:pPr>
        <w:widowControl/>
        <w:spacing w:before="150"/>
        <w:ind w:right="75"/>
        <w:rPr>
          <w:rFonts w:ascii="Times New Roman" w:eastAsia="Times New Roman" w:hAnsi="Times New Roman" w:cs="Times New Roman"/>
          <w:b/>
          <w:bCs/>
          <w:color w:val="000000"/>
          <w:sz w:val="28"/>
          <w:szCs w:val="28"/>
          <w:lang w:eastAsia="ar-SA" w:bidi="ar-SA"/>
        </w:rPr>
      </w:pPr>
    </w:p>
    <w:p w:rsidR="00032AD4" w:rsidRDefault="00032AD4" w:rsidP="006004AE">
      <w:pPr>
        <w:widowControl/>
        <w:spacing w:before="150"/>
        <w:ind w:right="75"/>
        <w:rPr>
          <w:rFonts w:ascii="Times New Roman" w:eastAsia="Times New Roman" w:hAnsi="Times New Roman" w:cs="Times New Roman"/>
          <w:b/>
          <w:bCs/>
          <w:color w:val="000000"/>
          <w:sz w:val="28"/>
          <w:szCs w:val="28"/>
          <w:lang w:eastAsia="ar-SA" w:bidi="ar-SA"/>
        </w:rPr>
      </w:pPr>
    </w:p>
    <w:p w:rsidR="00032AD4" w:rsidRDefault="00032AD4" w:rsidP="006004AE">
      <w:pPr>
        <w:widowControl/>
        <w:spacing w:before="150"/>
        <w:ind w:right="75"/>
        <w:rPr>
          <w:rFonts w:ascii="Times New Roman" w:eastAsia="Times New Roman" w:hAnsi="Times New Roman" w:cs="Times New Roman"/>
          <w:b/>
          <w:bCs/>
          <w:color w:val="000000"/>
          <w:sz w:val="28"/>
          <w:szCs w:val="28"/>
          <w:lang w:eastAsia="ar-SA" w:bidi="ar-SA"/>
        </w:rPr>
      </w:pPr>
    </w:p>
    <w:p w:rsidR="00032AD4" w:rsidRPr="00032AD4" w:rsidRDefault="00032AD4" w:rsidP="006004AE">
      <w:pPr>
        <w:widowControl/>
        <w:spacing w:before="150"/>
        <w:ind w:right="75"/>
        <w:rPr>
          <w:rFonts w:ascii="Times New Roman" w:eastAsia="Times New Roman" w:hAnsi="Times New Roman" w:cs="Times New Roman"/>
          <w:b/>
          <w:bCs/>
          <w:color w:val="000000"/>
          <w:sz w:val="28"/>
          <w:szCs w:val="28"/>
          <w:lang w:eastAsia="ar-SA" w:bidi="ar-SA"/>
        </w:rPr>
      </w:pPr>
    </w:p>
    <w:p w:rsidR="00592FD1" w:rsidRPr="00032AD4" w:rsidRDefault="00BF61D5" w:rsidP="00191E07">
      <w:pPr>
        <w:widowControl/>
        <w:spacing w:before="150"/>
        <w:ind w:right="75"/>
        <w:jc w:val="center"/>
        <w:rPr>
          <w:rFonts w:ascii="Times New Roman" w:eastAsia="Times New Roman" w:hAnsi="Times New Roman" w:cs="Times New Roman"/>
          <w:b/>
          <w:bCs/>
          <w:color w:val="000000"/>
          <w:sz w:val="28"/>
          <w:szCs w:val="28"/>
          <w:lang w:eastAsia="ar-SA" w:bidi="ar-SA"/>
        </w:rPr>
      </w:pPr>
      <w:r w:rsidRPr="00032AD4">
        <w:rPr>
          <w:rFonts w:ascii="Times New Roman" w:eastAsia="Times New Roman" w:hAnsi="Times New Roman" w:cs="Times New Roman"/>
          <w:b/>
          <w:bCs/>
          <w:color w:val="000000"/>
          <w:sz w:val="28"/>
          <w:szCs w:val="28"/>
          <w:lang w:eastAsia="ar-SA" w:bidi="ar-SA"/>
        </w:rPr>
        <w:lastRenderedPageBreak/>
        <w:t>Результаты освоения коррекционно-развивающей облас</w:t>
      </w:r>
      <w:r w:rsidR="00D52682" w:rsidRPr="00032AD4">
        <w:rPr>
          <w:rFonts w:ascii="Times New Roman" w:eastAsia="Times New Roman" w:hAnsi="Times New Roman" w:cs="Times New Roman"/>
          <w:b/>
          <w:bCs/>
          <w:color w:val="000000"/>
          <w:sz w:val="28"/>
          <w:szCs w:val="28"/>
          <w:lang w:eastAsia="ar-SA" w:bidi="ar-SA"/>
        </w:rPr>
        <w:t xml:space="preserve">ти  адаптированной основной </w:t>
      </w:r>
      <w:r w:rsidRPr="00032AD4">
        <w:rPr>
          <w:rFonts w:ascii="Times New Roman" w:eastAsia="Times New Roman" w:hAnsi="Times New Roman" w:cs="Times New Roman"/>
          <w:b/>
          <w:bCs/>
          <w:color w:val="000000"/>
          <w:sz w:val="28"/>
          <w:szCs w:val="28"/>
          <w:lang w:eastAsia="ar-SA" w:bidi="ar-SA"/>
        </w:rPr>
        <w:t>образовательной программы  начального общего образования</w:t>
      </w:r>
    </w:p>
    <w:p w:rsidR="00191E07" w:rsidRPr="00032AD4" w:rsidRDefault="00191E07" w:rsidP="00191E07">
      <w:pPr>
        <w:widowControl/>
        <w:spacing w:before="150"/>
        <w:ind w:right="75"/>
        <w:jc w:val="center"/>
        <w:rPr>
          <w:rFonts w:ascii="Times New Roman" w:eastAsia="Times New Roman" w:hAnsi="Times New Roman" w:cs="Times New Roman"/>
          <w:b/>
          <w:bCs/>
          <w:color w:val="000000"/>
          <w:sz w:val="28"/>
          <w:szCs w:val="28"/>
          <w:lang w:eastAsia="ar-SA" w:bidi="ar-SA"/>
        </w:rPr>
      </w:pPr>
    </w:p>
    <w:p w:rsidR="00592FD1" w:rsidRPr="00032AD4" w:rsidRDefault="00592FD1" w:rsidP="00592FD1">
      <w:pPr>
        <w:widowControl/>
        <w:suppressAutoHyphens w:val="0"/>
        <w:autoSpaceDE w:val="0"/>
        <w:autoSpaceDN w:val="0"/>
        <w:adjustRightInd w:val="0"/>
        <w:rPr>
          <w:rFonts w:ascii="Times New Roman" w:eastAsia="Times New Roman" w:hAnsi="Times New Roman" w:cs="Times New Roman"/>
          <w:b/>
          <w:bCs/>
          <w:kern w:val="0"/>
          <w:sz w:val="28"/>
          <w:szCs w:val="28"/>
          <w:lang w:eastAsia="ru-RU" w:bidi="ar-SA"/>
        </w:rPr>
      </w:pPr>
      <w:r w:rsidRPr="00032AD4">
        <w:rPr>
          <w:rFonts w:ascii="Times New Roman" w:eastAsia="Times New Roman" w:hAnsi="Times New Roman" w:cs="Times New Roman"/>
          <w:b/>
          <w:bCs/>
          <w:kern w:val="0"/>
          <w:sz w:val="28"/>
          <w:szCs w:val="28"/>
          <w:lang w:eastAsia="ru-RU" w:bidi="ar-SA"/>
        </w:rPr>
        <w:t xml:space="preserve">Все обучение в начальных классах имеет коррекционно-развивающую направленность. </w:t>
      </w:r>
    </w:p>
    <w:p w:rsidR="00592FD1" w:rsidRPr="00032AD4" w:rsidRDefault="00592FD1" w:rsidP="00592FD1">
      <w:pPr>
        <w:widowControl/>
        <w:suppressAutoHyphens w:val="0"/>
        <w:autoSpaceDE w:val="0"/>
        <w:autoSpaceDN w:val="0"/>
        <w:adjustRightInd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Содержание этого направления представлено коррекционно-развивающими занятиями (логопедическими и психо-коррекционными занятиями) и ритмикой.</w:t>
      </w:r>
    </w:p>
    <w:p w:rsidR="007D25EC" w:rsidRPr="00032AD4" w:rsidRDefault="007D25EC" w:rsidP="00BF61D5">
      <w:pPr>
        <w:widowControl/>
        <w:spacing w:before="150"/>
        <w:ind w:right="75" w:firstLine="709"/>
        <w:rPr>
          <w:rFonts w:ascii="Times New Roman" w:eastAsia="Times New Roman" w:hAnsi="Times New Roman" w:cs="Times New Roman"/>
          <w:bCs/>
          <w:color w:val="000000"/>
          <w:sz w:val="28"/>
          <w:szCs w:val="28"/>
          <w:lang w:eastAsia="ar-SA" w:bidi="ar-SA"/>
        </w:rPr>
      </w:pPr>
      <w:r w:rsidRPr="00032AD4">
        <w:rPr>
          <w:rFonts w:ascii="Times New Roman" w:eastAsia="Times New Roman" w:hAnsi="Times New Roman" w:cs="Times New Roman"/>
          <w:bCs/>
          <w:color w:val="000000"/>
          <w:sz w:val="28"/>
          <w:szCs w:val="28"/>
          <w:lang w:eastAsia="ar-SA" w:bidi="ar-SA"/>
        </w:rPr>
        <w:t xml:space="preserve">- </w:t>
      </w:r>
      <w:r w:rsidR="00BF61D5" w:rsidRPr="00032AD4">
        <w:rPr>
          <w:rFonts w:ascii="Times New Roman" w:eastAsia="Times New Roman" w:hAnsi="Times New Roman" w:cs="Times New Roman"/>
          <w:bCs/>
          <w:color w:val="000000"/>
          <w:sz w:val="28"/>
          <w:szCs w:val="28"/>
          <w:lang w:eastAsia="ar-SA" w:bidi="ar-SA"/>
        </w:rPr>
        <w:t xml:space="preserve">Коррекционный курс </w:t>
      </w:r>
      <w:r w:rsidR="00BF61D5" w:rsidRPr="00032AD4">
        <w:rPr>
          <w:rFonts w:ascii="Times New Roman" w:eastAsia="Times New Roman" w:hAnsi="Times New Roman" w:cs="Times New Roman"/>
          <w:b/>
          <w:bCs/>
          <w:color w:val="000000"/>
          <w:sz w:val="28"/>
          <w:szCs w:val="28"/>
          <w:lang w:eastAsia="ar-SA" w:bidi="ar-SA"/>
        </w:rPr>
        <w:t>«Коррекционно-развивающие занятия»</w:t>
      </w:r>
      <w:r w:rsidRPr="00032AD4">
        <w:rPr>
          <w:rFonts w:ascii="Times New Roman" w:eastAsia="Times New Roman" w:hAnsi="Times New Roman" w:cs="Times New Roman"/>
          <w:b/>
          <w:bCs/>
          <w:color w:val="000000"/>
          <w:sz w:val="28"/>
          <w:szCs w:val="28"/>
          <w:lang w:eastAsia="ar-SA" w:bidi="ar-SA"/>
        </w:rPr>
        <w:t xml:space="preserve"> </w:t>
      </w:r>
      <w:r w:rsidRPr="00032AD4">
        <w:rPr>
          <w:rFonts w:ascii="Times New Roman" w:eastAsia="Times New Roman" w:hAnsi="Times New Roman" w:cs="Times New Roman"/>
          <w:bCs/>
          <w:color w:val="000000"/>
          <w:sz w:val="28"/>
          <w:szCs w:val="28"/>
          <w:lang w:eastAsia="ar-SA" w:bidi="ar-SA"/>
        </w:rPr>
        <w:t>(логопедические и психокоррекционные занятия).</w:t>
      </w:r>
    </w:p>
    <w:p w:rsidR="007D25EC" w:rsidRPr="00032AD4" w:rsidRDefault="007D25EC" w:rsidP="00BF61D5">
      <w:pPr>
        <w:widowControl/>
        <w:spacing w:before="150"/>
        <w:ind w:right="75" w:firstLine="709"/>
        <w:rPr>
          <w:rFonts w:ascii="Times New Roman" w:eastAsia="Times New Roman" w:hAnsi="Times New Roman" w:cs="Times New Roman"/>
          <w:bCs/>
          <w:color w:val="000000"/>
          <w:sz w:val="28"/>
          <w:szCs w:val="28"/>
          <w:lang w:eastAsia="ar-SA" w:bidi="ar-SA"/>
        </w:rPr>
      </w:pPr>
      <w:r w:rsidRPr="00032AD4">
        <w:rPr>
          <w:rFonts w:ascii="Times New Roman" w:eastAsia="Times New Roman" w:hAnsi="Times New Roman" w:cs="Times New Roman"/>
          <w:bCs/>
          <w:color w:val="000000"/>
          <w:sz w:val="28"/>
          <w:szCs w:val="28"/>
          <w:lang w:eastAsia="ar-SA" w:bidi="ar-SA"/>
        </w:rPr>
        <w:t xml:space="preserve"> Логопедические занятия направлены на</w:t>
      </w:r>
      <w:r w:rsidR="00BF61D5" w:rsidRPr="00032AD4">
        <w:rPr>
          <w:rFonts w:ascii="Times New Roman" w:eastAsia="Times New Roman" w:hAnsi="Times New Roman" w:cs="Times New Roman"/>
          <w:bCs/>
          <w:color w:val="000000"/>
          <w:sz w:val="28"/>
          <w:szCs w:val="28"/>
          <w:lang w:eastAsia="ar-SA" w:bidi="ar-SA"/>
        </w:rPr>
        <w:t xml:space="preserve">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w:t>
      </w:r>
      <w:r w:rsidRPr="00032AD4">
        <w:rPr>
          <w:rFonts w:ascii="Times New Roman" w:eastAsia="Times New Roman" w:hAnsi="Times New Roman" w:cs="Times New Roman"/>
          <w:bCs/>
          <w:color w:val="000000"/>
          <w:sz w:val="28"/>
          <w:szCs w:val="28"/>
          <w:lang w:eastAsia="ar-SA" w:bidi="ar-SA"/>
        </w:rPr>
        <w:t>кцию</w:t>
      </w:r>
      <w:r w:rsidR="00BF61D5" w:rsidRPr="00032AD4">
        <w:rPr>
          <w:rFonts w:ascii="Times New Roman" w:eastAsia="Times New Roman" w:hAnsi="Times New Roman" w:cs="Times New Roman"/>
          <w:bCs/>
          <w:color w:val="000000"/>
          <w:sz w:val="28"/>
          <w:szCs w:val="28"/>
          <w:lang w:eastAsia="ar-SA" w:bidi="ar-SA"/>
        </w:rPr>
        <w:t xml:space="preserve"> недостатков письменной речи (чтения и письма). </w:t>
      </w:r>
    </w:p>
    <w:p w:rsidR="006933FC" w:rsidRPr="00032AD4" w:rsidRDefault="007D25EC" w:rsidP="00BF61D5">
      <w:pPr>
        <w:widowControl/>
        <w:spacing w:before="150"/>
        <w:ind w:right="75" w:firstLine="709"/>
        <w:rPr>
          <w:rFonts w:ascii="Times New Roman" w:eastAsia="Times New Roman" w:hAnsi="Times New Roman" w:cs="Times New Roman"/>
          <w:bCs/>
          <w:color w:val="000000"/>
          <w:sz w:val="28"/>
          <w:szCs w:val="28"/>
          <w:lang w:eastAsia="ar-SA" w:bidi="ar-SA"/>
        </w:rPr>
      </w:pPr>
      <w:r w:rsidRPr="00032AD4">
        <w:rPr>
          <w:rFonts w:ascii="Times New Roman" w:eastAsia="Times New Roman" w:hAnsi="Times New Roman" w:cs="Times New Roman"/>
          <w:bCs/>
          <w:color w:val="000000"/>
          <w:sz w:val="28"/>
          <w:szCs w:val="28"/>
          <w:lang w:eastAsia="ar-SA" w:bidi="ar-SA"/>
        </w:rPr>
        <w:t>Целью п</w:t>
      </w:r>
      <w:r w:rsidR="00BF61D5" w:rsidRPr="00032AD4">
        <w:rPr>
          <w:rFonts w:ascii="Times New Roman" w:eastAsia="Times New Roman" w:hAnsi="Times New Roman" w:cs="Times New Roman"/>
          <w:bCs/>
          <w:color w:val="000000"/>
          <w:sz w:val="28"/>
          <w:szCs w:val="28"/>
          <w:lang w:eastAsia="ar-SA" w:bidi="ar-SA"/>
        </w:rPr>
        <w:t>сихо</w:t>
      </w:r>
      <w:r w:rsidRPr="00032AD4">
        <w:rPr>
          <w:rFonts w:ascii="Times New Roman" w:eastAsia="Times New Roman" w:hAnsi="Times New Roman" w:cs="Times New Roman"/>
          <w:bCs/>
          <w:color w:val="000000"/>
          <w:sz w:val="28"/>
          <w:szCs w:val="28"/>
          <w:lang w:eastAsia="ar-SA" w:bidi="ar-SA"/>
        </w:rPr>
        <w:t>коррекционных занятий является</w:t>
      </w:r>
      <w:r w:rsidR="00BF61D5" w:rsidRPr="00032AD4">
        <w:rPr>
          <w:rFonts w:ascii="Times New Roman" w:eastAsia="Times New Roman" w:hAnsi="Times New Roman" w:cs="Times New Roman"/>
          <w:bCs/>
          <w:color w:val="000000"/>
          <w:sz w:val="28"/>
          <w:szCs w:val="28"/>
          <w:lang w:eastAsia="ar-SA" w:bidi="ar-SA"/>
        </w:rPr>
        <w:t xml:space="preserve"> 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D52682" w:rsidRPr="00032AD4" w:rsidRDefault="00BF61D5" w:rsidP="00592FD1">
      <w:pPr>
        <w:widowControl/>
        <w:spacing w:before="150"/>
        <w:ind w:right="75" w:firstLine="709"/>
        <w:rPr>
          <w:rFonts w:ascii="Times New Roman" w:eastAsia="Times New Roman" w:hAnsi="Times New Roman" w:cs="Times New Roman"/>
          <w:bCs/>
          <w:i/>
          <w:color w:val="000000"/>
          <w:sz w:val="28"/>
          <w:szCs w:val="28"/>
          <w:lang w:eastAsia="ar-SA" w:bidi="ar-SA"/>
        </w:rPr>
      </w:pPr>
      <w:r w:rsidRPr="00032AD4">
        <w:rPr>
          <w:rFonts w:ascii="Times New Roman" w:eastAsia="Times New Roman" w:hAnsi="Times New Roman" w:cs="Times New Roman"/>
          <w:bCs/>
          <w:i/>
          <w:color w:val="000000"/>
          <w:sz w:val="28"/>
          <w:szCs w:val="28"/>
          <w:lang w:eastAsia="ar-SA" w:bidi="ar-SA"/>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w:t>
      </w:r>
      <w:r w:rsidR="00592FD1" w:rsidRPr="00032AD4">
        <w:rPr>
          <w:rFonts w:ascii="Times New Roman" w:eastAsia="Times New Roman" w:hAnsi="Times New Roman" w:cs="Times New Roman"/>
          <w:bCs/>
          <w:i/>
          <w:color w:val="000000"/>
          <w:sz w:val="28"/>
          <w:szCs w:val="28"/>
          <w:lang w:eastAsia="ar-SA" w:bidi="ar-SA"/>
        </w:rPr>
        <w:t xml:space="preserve">бразовательными потребностями. </w:t>
      </w:r>
    </w:p>
    <w:p w:rsidR="00DE02BF" w:rsidRPr="00032AD4" w:rsidRDefault="00DE02BF">
      <w:pPr>
        <w:widowControl/>
        <w:spacing w:before="150"/>
        <w:ind w:right="75"/>
        <w:jc w:val="center"/>
        <w:rPr>
          <w:rFonts w:ascii="Times New Roman" w:eastAsia="Times New Roman" w:hAnsi="Times New Roman" w:cs="Times New Roman"/>
          <w:b/>
          <w:bCs/>
          <w:color w:val="000000"/>
          <w:sz w:val="28"/>
          <w:szCs w:val="28"/>
          <w:lang w:eastAsia="ar-SA" w:bidi="ar-SA"/>
        </w:rPr>
      </w:pPr>
      <w:r w:rsidRPr="00032AD4">
        <w:rPr>
          <w:rFonts w:ascii="Times New Roman" w:eastAsia="Times New Roman" w:hAnsi="Times New Roman" w:cs="Times New Roman"/>
          <w:b/>
          <w:bCs/>
          <w:color w:val="000000"/>
          <w:sz w:val="28"/>
          <w:szCs w:val="28"/>
          <w:lang w:eastAsia="ar-SA" w:bidi="ar-SA"/>
        </w:rPr>
        <w:t>Планируемые  результаты  освоения  обучающимися  с  задержкой</w:t>
      </w:r>
    </w:p>
    <w:p w:rsidR="00DE02BF" w:rsidRPr="00032AD4" w:rsidRDefault="00DE02BF">
      <w:pPr>
        <w:suppressAutoHyphens w:val="0"/>
        <w:autoSpaceDE w:val="0"/>
        <w:jc w:val="center"/>
        <w:rPr>
          <w:rFonts w:ascii="Times New Roman" w:eastAsia="Times New Roman" w:hAnsi="Times New Roman" w:cs="Times New Roman"/>
          <w:b/>
          <w:bCs/>
          <w:color w:val="000000"/>
          <w:sz w:val="28"/>
          <w:szCs w:val="28"/>
          <w:lang w:eastAsia="ar-SA" w:bidi="ar-SA"/>
        </w:rPr>
      </w:pPr>
      <w:r w:rsidRPr="00032AD4">
        <w:rPr>
          <w:rFonts w:ascii="Times New Roman" w:eastAsia="Times New Roman" w:hAnsi="Times New Roman" w:cs="Times New Roman"/>
          <w:b/>
          <w:bCs/>
          <w:color w:val="000000"/>
          <w:sz w:val="28"/>
          <w:szCs w:val="28"/>
          <w:lang w:eastAsia="ar-SA" w:bidi="ar-SA"/>
        </w:rPr>
        <w:t>психического развития программы коррекционной работы</w:t>
      </w:r>
    </w:p>
    <w:p w:rsidR="00DE02BF" w:rsidRPr="00032AD4" w:rsidRDefault="00DE02BF">
      <w:pPr>
        <w:suppressAutoHyphens w:val="0"/>
        <w:autoSpaceDE w:val="0"/>
        <w:rPr>
          <w:rFonts w:ascii="Times New Roman" w:eastAsia="Times New Roman" w:hAnsi="Times New Roman" w:cs="Times New Roman"/>
          <w:color w:val="000000"/>
          <w:sz w:val="28"/>
          <w:szCs w:val="28"/>
          <w:lang w:eastAsia="ar-SA" w:bidi="ar-SA"/>
        </w:rPr>
      </w:pPr>
    </w:p>
    <w:p w:rsidR="00DE02BF" w:rsidRPr="00032AD4" w:rsidRDefault="00DE02BF" w:rsidP="009A5D85">
      <w:pPr>
        <w:suppressAutoHyphens w:val="0"/>
        <w:overflowPunct w:val="0"/>
        <w:autoSpaceDE w:val="0"/>
        <w:ind w:firstLine="709"/>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w:t>
      </w:r>
      <w:r w:rsidR="00777801" w:rsidRPr="00032AD4">
        <w:rPr>
          <w:rFonts w:ascii="Times New Roman" w:eastAsia="Times New Roman" w:hAnsi="Times New Roman" w:cs="Times New Roman"/>
          <w:color w:val="000000"/>
          <w:sz w:val="28"/>
          <w:szCs w:val="28"/>
          <w:lang w:eastAsia="ar-SA" w:bidi="ar-SA"/>
        </w:rPr>
        <w:t>ОВЗ</w:t>
      </w:r>
      <w:r w:rsidRPr="00032AD4">
        <w:rPr>
          <w:rFonts w:ascii="Times New Roman" w:eastAsia="Times New Roman" w:hAnsi="Times New Roman" w:cs="Times New Roman"/>
          <w:color w:val="000000"/>
          <w:sz w:val="28"/>
          <w:szCs w:val="28"/>
          <w:lang w:eastAsia="ar-SA" w:bidi="ar-SA"/>
        </w:rPr>
        <w:t xml:space="preserve"> в различных средах:</w:t>
      </w:r>
    </w:p>
    <w:p w:rsidR="00DE02BF" w:rsidRPr="00032AD4" w:rsidRDefault="00DE02BF" w:rsidP="00D52682">
      <w:pPr>
        <w:tabs>
          <w:tab w:val="left" w:pos="1400"/>
        </w:tabs>
        <w:suppressAutoHyphens w:val="0"/>
        <w:autoSpaceDE w:val="0"/>
        <w:spacing w:line="100" w:lineRule="atLeast"/>
        <w:jc w:val="both"/>
        <w:rPr>
          <w:rFonts w:ascii="Times New Roman" w:eastAsia="Times New Roman" w:hAnsi="Times New Roman" w:cs="Times New Roman"/>
          <w:color w:val="000000"/>
          <w:sz w:val="28"/>
          <w:szCs w:val="28"/>
          <w:u w:val="single"/>
          <w:lang w:eastAsia="ar-SA" w:bidi="ar-SA"/>
        </w:rPr>
      </w:pPr>
      <w:r w:rsidRPr="00032AD4">
        <w:rPr>
          <w:rFonts w:ascii="Times New Roman" w:eastAsia="Times New Roman" w:hAnsi="Times New Roman" w:cs="Times New Roman"/>
          <w:color w:val="000000"/>
          <w:sz w:val="28"/>
          <w:szCs w:val="28"/>
          <w:u w:val="single"/>
          <w:lang w:val="en-US" w:eastAsia="ar-SA" w:bidi="ar-SA"/>
        </w:rPr>
        <w:t></w:t>
      </w:r>
      <w:r w:rsidR="00DA7B8C" w:rsidRPr="00032AD4">
        <w:rPr>
          <w:rFonts w:ascii="Times New Roman" w:eastAsia="Times New Roman" w:hAnsi="Times New Roman" w:cs="Times New Roman"/>
          <w:color w:val="000000"/>
          <w:sz w:val="28"/>
          <w:szCs w:val="28"/>
          <w:u w:val="single"/>
          <w:lang w:eastAsia="ar-SA" w:bidi="ar-SA"/>
        </w:rPr>
        <w:t xml:space="preserve">  </w:t>
      </w:r>
      <w:r w:rsidRPr="00032AD4">
        <w:rPr>
          <w:rFonts w:ascii="Times New Roman" w:eastAsia="Times New Roman" w:hAnsi="Times New Roman" w:cs="Times New Roman"/>
          <w:color w:val="000000"/>
          <w:sz w:val="28"/>
          <w:szCs w:val="28"/>
          <w:u w:val="single"/>
          <w:lang w:eastAsia="ar-SA" w:bidi="ar-SA"/>
        </w:rPr>
        <w:t>развитие адекватных представлений о собстве</w:t>
      </w:r>
      <w:r w:rsidR="00D52682" w:rsidRPr="00032AD4">
        <w:rPr>
          <w:rFonts w:ascii="Times New Roman" w:eastAsia="Times New Roman" w:hAnsi="Times New Roman" w:cs="Times New Roman"/>
          <w:color w:val="000000"/>
          <w:sz w:val="28"/>
          <w:szCs w:val="28"/>
          <w:u w:val="single"/>
          <w:lang w:eastAsia="ar-SA" w:bidi="ar-SA"/>
        </w:rPr>
        <w:t xml:space="preserve">нных возможностях, о </w:t>
      </w:r>
      <w:r w:rsidRPr="00032AD4">
        <w:rPr>
          <w:rFonts w:ascii="Times New Roman" w:eastAsia="Times New Roman" w:hAnsi="Times New Roman" w:cs="Times New Roman"/>
          <w:color w:val="000000"/>
          <w:sz w:val="28"/>
          <w:szCs w:val="28"/>
          <w:u w:val="single"/>
          <w:lang w:eastAsia="ar-SA" w:bidi="ar-SA"/>
        </w:rPr>
        <w:t>насущно необходимом жизнеобеспечении</w:t>
      </w:r>
      <w:r w:rsidRPr="00032AD4">
        <w:rPr>
          <w:rFonts w:ascii="Times New Roman" w:eastAsia="Times New Roman" w:hAnsi="Times New Roman" w:cs="Times New Roman"/>
          <w:b/>
          <w:bCs/>
          <w:color w:val="000000"/>
          <w:sz w:val="28"/>
          <w:szCs w:val="28"/>
          <w:u w:val="single"/>
          <w:lang w:eastAsia="ar-SA" w:bidi="ar-SA"/>
        </w:rPr>
        <w:t>,</w:t>
      </w:r>
      <w:r w:rsidR="00D52682" w:rsidRPr="00032AD4">
        <w:rPr>
          <w:rFonts w:ascii="Times New Roman" w:eastAsia="Times New Roman" w:hAnsi="Times New Roman" w:cs="Times New Roman"/>
          <w:color w:val="000000"/>
          <w:sz w:val="28"/>
          <w:szCs w:val="28"/>
          <w:u w:val="single"/>
          <w:lang w:eastAsia="ar-SA" w:bidi="ar-SA"/>
        </w:rPr>
        <w:t xml:space="preserve"> проявляющее</w:t>
      </w:r>
      <w:r w:rsidRPr="00032AD4">
        <w:rPr>
          <w:rFonts w:ascii="Times New Roman" w:eastAsia="Times New Roman" w:hAnsi="Times New Roman" w:cs="Times New Roman"/>
          <w:color w:val="000000"/>
          <w:sz w:val="28"/>
          <w:szCs w:val="28"/>
          <w:u w:val="single"/>
          <w:lang w:eastAsia="ar-SA" w:bidi="ar-SA"/>
        </w:rPr>
        <w:t>ся:</w:t>
      </w:r>
    </w:p>
    <w:p w:rsidR="00DA7B8C" w:rsidRPr="00032AD4" w:rsidRDefault="00DE02BF" w:rsidP="009A5D85">
      <w:pPr>
        <w:tabs>
          <w:tab w:val="left" w:pos="1400"/>
        </w:tabs>
        <w:suppressAutoHyphens w:val="0"/>
        <w:autoSpaceDE w:val="0"/>
        <w:spacing w:line="100" w:lineRule="atLeast"/>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умении различать учебные ситуации, в которых необходима посторонняя помощь для её разрешения, с ситуациями, в котор</w:t>
      </w:r>
      <w:r w:rsidR="00DA7B8C" w:rsidRPr="00032AD4">
        <w:rPr>
          <w:rFonts w:ascii="Times New Roman" w:eastAsia="Times New Roman" w:hAnsi="Times New Roman" w:cs="Times New Roman"/>
          <w:color w:val="000000"/>
          <w:sz w:val="28"/>
          <w:szCs w:val="28"/>
          <w:lang w:eastAsia="ar-SA" w:bidi="ar-SA"/>
        </w:rPr>
        <w:t xml:space="preserve">ых решение можно найти самому; </w:t>
      </w:r>
    </w:p>
    <w:p w:rsidR="00DE02BF" w:rsidRPr="00032AD4" w:rsidRDefault="00DE02BF" w:rsidP="009A5D85">
      <w:pPr>
        <w:tabs>
          <w:tab w:val="left" w:pos="1400"/>
        </w:tabs>
        <w:suppressAutoHyphens w:val="0"/>
        <w:autoSpaceDE w:val="0"/>
        <w:spacing w:line="100" w:lineRule="atLeast"/>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lastRenderedPageBreak/>
        <w:t>-    в умении обратиться к учителю при затруднениях в учебном процессе, сформулировать запрос о специальной помощи;</w:t>
      </w:r>
    </w:p>
    <w:p w:rsidR="00DE02BF" w:rsidRPr="00032AD4" w:rsidRDefault="00DE02BF" w:rsidP="009A5D85">
      <w:pPr>
        <w:tabs>
          <w:tab w:val="left" w:pos="1400"/>
        </w:tabs>
        <w:suppressAutoHyphens w:val="0"/>
        <w:autoSpaceDE w:val="0"/>
        <w:spacing w:line="100" w:lineRule="atLeast"/>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умении использовать помощь взрослого для разрешения затруднения,</w:t>
      </w:r>
    </w:p>
    <w:p w:rsidR="00DE02BF" w:rsidRPr="00032AD4" w:rsidRDefault="00DE02BF" w:rsidP="009A5D85">
      <w:pPr>
        <w:tabs>
          <w:tab w:val="left" w:pos="1400"/>
        </w:tabs>
        <w:suppressAutoHyphens w:val="0"/>
        <w:autoSpaceDE w:val="0"/>
        <w:spacing w:line="100" w:lineRule="atLeast"/>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давать адекватную обратную связь учителю: понимаю или не понимаю;</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написать при необходимости </w:t>
      </w:r>
      <w:r w:rsidRPr="00032AD4">
        <w:rPr>
          <w:rFonts w:ascii="Times New Roman" w:eastAsia="Times New Roman" w:hAnsi="Times New Roman" w:cs="Times New Roman"/>
          <w:color w:val="000000"/>
          <w:sz w:val="28"/>
          <w:szCs w:val="28"/>
          <w:lang w:val="en-US" w:eastAsia="ar-SA" w:bidi="ar-SA"/>
        </w:rPr>
        <w:t>SMS</w:t>
      </w:r>
      <w:r w:rsidRPr="00032AD4">
        <w:rPr>
          <w:rFonts w:ascii="Times New Roman" w:eastAsia="Times New Roman" w:hAnsi="Times New Roman" w:cs="Times New Roman"/>
          <w:color w:val="000000"/>
          <w:sz w:val="28"/>
          <w:szCs w:val="28"/>
          <w:lang w:eastAsia="ar-SA" w:bidi="ar-SA"/>
        </w:rPr>
        <w:t>-сообщение, правильно выбрать адресата (близкого человека), корректно и точно сформулировать возникшую проблему.</w:t>
      </w:r>
    </w:p>
    <w:p w:rsidR="00DE02BF" w:rsidRPr="00032AD4" w:rsidRDefault="00DE02BF" w:rsidP="009A5D85">
      <w:pPr>
        <w:suppressAutoHyphens w:val="0"/>
        <w:overflowPunct w:val="0"/>
        <w:autoSpaceDE w:val="0"/>
        <w:jc w:val="both"/>
        <w:rPr>
          <w:rFonts w:ascii="Times New Roman" w:eastAsia="Times New Roman" w:hAnsi="Times New Roman" w:cs="Times New Roman"/>
          <w:b/>
          <w:bCs/>
          <w:color w:val="000000"/>
          <w:sz w:val="28"/>
          <w:szCs w:val="28"/>
          <w:u w:val="single"/>
          <w:lang w:eastAsia="ar-SA" w:bidi="ar-SA"/>
        </w:rPr>
      </w:pPr>
      <w:r w:rsidRPr="00032AD4">
        <w:rPr>
          <w:rFonts w:ascii="Times New Roman" w:eastAsia="Times New Roman" w:hAnsi="Times New Roman" w:cs="Times New Roman"/>
          <w:color w:val="000000"/>
          <w:sz w:val="28"/>
          <w:szCs w:val="28"/>
          <w:u w:val="single"/>
          <w:lang w:val="en-US" w:eastAsia="ar-SA" w:bidi="ar-SA"/>
        </w:rPr>
        <w:t></w:t>
      </w:r>
      <w:r w:rsidRPr="00032AD4">
        <w:rPr>
          <w:rFonts w:ascii="Times New Roman" w:eastAsia="Times New Roman" w:hAnsi="Times New Roman" w:cs="Times New Roman"/>
          <w:color w:val="000000"/>
          <w:sz w:val="28"/>
          <w:szCs w:val="28"/>
          <w:u w:val="single"/>
          <w:lang w:eastAsia="ar-SA" w:bidi="ar-SA"/>
        </w:rPr>
        <w:t xml:space="preserve"> </w:t>
      </w:r>
      <w:r w:rsidR="003A66F6" w:rsidRPr="00032AD4">
        <w:rPr>
          <w:rFonts w:ascii="Times New Roman" w:eastAsia="Times New Roman" w:hAnsi="Times New Roman" w:cs="Times New Roman"/>
          <w:color w:val="000000"/>
          <w:sz w:val="28"/>
          <w:szCs w:val="28"/>
          <w:u w:val="single"/>
          <w:lang w:eastAsia="ar-SA" w:bidi="ar-SA"/>
        </w:rPr>
        <w:t xml:space="preserve"> </w:t>
      </w:r>
      <w:r w:rsidR="00C432C4" w:rsidRPr="00032AD4">
        <w:rPr>
          <w:rFonts w:ascii="Times New Roman" w:eastAsia="Times New Roman" w:hAnsi="Times New Roman" w:cs="Times New Roman"/>
          <w:color w:val="000000"/>
          <w:sz w:val="28"/>
          <w:szCs w:val="28"/>
          <w:u w:val="single"/>
          <w:lang w:eastAsia="ar-SA" w:bidi="ar-SA"/>
        </w:rPr>
        <w:t>О</w:t>
      </w:r>
      <w:r w:rsidRPr="00032AD4">
        <w:rPr>
          <w:rFonts w:ascii="Times New Roman" w:eastAsia="Times New Roman" w:hAnsi="Times New Roman" w:cs="Times New Roman"/>
          <w:color w:val="000000"/>
          <w:sz w:val="28"/>
          <w:szCs w:val="28"/>
          <w:u w:val="single"/>
          <w:lang w:eastAsia="ar-SA" w:bidi="ar-SA"/>
        </w:rPr>
        <w:t>владение социально-бытовыми умениями, используемыми в повседневной жизни, проявляющееся</w:t>
      </w:r>
      <w:r w:rsidRPr="00032AD4">
        <w:rPr>
          <w:rFonts w:ascii="Times New Roman" w:eastAsia="Times New Roman" w:hAnsi="Times New Roman" w:cs="Times New Roman"/>
          <w:b/>
          <w:bCs/>
          <w:color w:val="000000"/>
          <w:sz w:val="28"/>
          <w:szCs w:val="28"/>
          <w:u w:val="single"/>
          <w:lang w:eastAsia="ar-SA" w:bidi="ar-SA"/>
        </w:rPr>
        <w:t>:</w:t>
      </w:r>
    </w:p>
    <w:p w:rsidR="00DE02BF" w:rsidRPr="00032AD4" w:rsidRDefault="00DE02BF" w:rsidP="009A5D85">
      <w:pPr>
        <w:suppressAutoHyphens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расширении   представлений   об   устройстве   домашней   жизни, разнообразии</w:t>
      </w:r>
      <w:r w:rsidRPr="00032AD4">
        <w:rPr>
          <w:rFonts w:ascii="Times New Roman" w:eastAsia="Times New Roman" w:hAnsi="Times New Roman" w:cs="Times New Roman"/>
          <w:color w:val="000000"/>
          <w:sz w:val="28"/>
          <w:szCs w:val="28"/>
          <w:lang w:eastAsia="ar-SA" w:bidi="ar-SA"/>
        </w:rPr>
        <w:tab/>
        <w:t>повседневных   бытовых   дел,   понимании   предназначения окружающих в быту предметов и вещей;</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sz w:val="28"/>
          <w:szCs w:val="28"/>
          <w:lang w:eastAsia="ar-SA" w:bidi="ar-SA"/>
        </w:rPr>
        <w:t xml:space="preserve">-    в  умении включаться в разнообразные повседневные дела, принимать </w:t>
      </w:r>
      <w:r w:rsidRPr="00032AD4">
        <w:rPr>
          <w:rFonts w:ascii="Times New Roman" w:eastAsia="Times New Roman" w:hAnsi="Times New Roman" w:cs="Times New Roman"/>
          <w:color w:val="000000"/>
          <w:sz w:val="28"/>
          <w:szCs w:val="28"/>
          <w:lang w:eastAsia="ar-SA" w:bidi="ar-SA"/>
        </w:rPr>
        <w:t xml:space="preserve">посильное участие;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 </w:t>
      </w:r>
    </w:p>
    <w:p w:rsidR="00DE02BF" w:rsidRPr="00032AD4" w:rsidRDefault="00DE02BF" w:rsidP="009A5D85">
      <w:pPr>
        <w:suppressAutoHyphens w:val="0"/>
        <w:overflowPunct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color w:val="000000"/>
          <w:sz w:val="28"/>
          <w:szCs w:val="28"/>
          <w:lang w:eastAsia="ar-SA" w:bidi="ar-SA"/>
        </w:rPr>
        <w:t>-     в расширении представлений об устройстве школьной жизни, участии в</w:t>
      </w:r>
      <w:r w:rsidRPr="00032AD4">
        <w:rPr>
          <w:rFonts w:ascii="Times New Roman" w:eastAsia="Times New Roman" w:hAnsi="Times New Roman" w:cs="Times New Roman"/>
          <w:sz w:val="28"/>
          <w:szCs w:val="28"/>
          <w:lang w:eastAsia="ar-SA" w:bidi="ar-SA"/>
        </w:rPr>
        <w:t xml:space="preserve"> повседневной </w:t>
      </w:r>
      <w:r w:rsidRPr="00032AD4">
        <w:rPr>
          <w:rFonts w:ascii="Times New Roman" w:eastAsia="Times New Roman" w:hAnsi="Times New Roman" w:cs="Times New Roman"/>
          <w:color w:val="000000"/>
          <w:sz w:val="28"/>
          <w:szCs w:val="28"/>
          <w:lang w:eastAsia="ar-SA" w:bidi="ar-SA"/>
        </w:rPr>
        <w:t>жизни</w:t>
      </w:r>
      <w:r w:rsidRPr="00032AD4">
        <w:rPr>
          <w:rFonts w:ascii="Times New Roman" w:eastAsia="Times New Roman" w:hAnsi="Times New Roman" w:cs="Times New Roman"/>
          <w:sz w:val="28"/>
          <w:szCs w:val="28"/>
          <w:lang w:eastAsia="ar-SA" w:bidi="ar-SA"/>
        </w:rPr>
        <w:t xml:space="preserve"> класса, принятии на себя обязанностей наряду с другими детьми;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ориентироваться в пространстве школы и просить помощи в случае затруднений, ориентироваться в расписании занятий;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умении  включаться  в  разнообразные  повседневные  школьные  дела, принимать посильное участие, брать на себя ответственность;</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стремлении участвовать в подготовке и проведении праздников дома и в школе.</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u w:val="single"/>
          <w:lang w:eastAsia="ar-SA" w:bidi="ar-SA"/>
        </w:rPr>
      </w:pPr>
      <w:r w:rsidRPr="00032AD4">
        <w:rPr>
          <w:rFonts w:ascii="Times New Roman" w:eastAsia="Times New Roman" w:hAnsi="Times New Roman" w:cs="Times New Roman"/>
          <w:sz w:val="28"/>
          <w:szCs w:val="28"/>
          <w:u w:val="single"/>
          <w:lang w:val="en-US" w:eastAsia="ar-SA" w:bidi="ar-SA"/>
        </w:rPr>
        <w:t></w:t>
      </w:r>
      <w:r w:rsidRPr="00032AD4">
        <w:rPr>
          <w:rFonts w:ascii="Times New Roman" w:eastAsia="Times New Roman" w:hAnsi="Times New Roman" w:cs="Times New Roman"/>
          <w:sz w:val="28"/>
          <w:szCs w:val="28"/>
          <w:u w:val="single"/>
          <w:lang w:eastAsia="ar-SA" w:bidi="ar-SA"/>
        </w:rPr>
        <w:t xml:space="preserve">   </w:t>
      </w:r>
      <w:r w:rsidR="00C432C4" w:rsidRPr="00032AD4">
        <w:rPr>
          <w:rFonts w:ascii="Times New Roman" w:eastAsia="Times New Roman" w:hAnsi="Times New Roman" w:cs="Times New Roman"/>
          <w:color w:val="000000"/>
          <w:sz w:val="28"/>
          <w:szCs w:val="28"/>
          <w:u w:val="single"/>
          <w:lang w:eastAsia="ar-SA" w:bidi="ar-SA"/>
        </w:rPr>
        <w:t>О</w:t>
      </w:r>
      <w:r w:rsidRPr="00032AD4">
        <w:rPr>
          <w:rFonts w:ascii="Times New Roman" w:eastAsia="Times New Roman" w:hAnsi="Times New Roman" w:cs="Times New Roman"/>
          <w:color w:val="000000"/>
          <w:sz w:val="28"/>
          <w:szCs w:val="28"/>
          <w:u w:val="single"/>
          <w:lang w:eastAsia="ar-SA" w:bidi="ar-SA"/>
        </w:rPr>
        <w:t>владение   навыками   коммуникации   и   принятыми   ритуалами социального взаимодействия, проявляющееся:</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расширении знаний правил коммуникации;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расширении и обогащении опыта коммуникации ребёнка в ближнем и</w:t>
      </w:r>
      <w:r w:rsidR="00307C23" w:rsidRPr="00032AD4">
        <w:rPr>
          <w:rFonts w:ascii="Times New Roman" w:eastAsia="Times New Roman" w:hAnsi="Times New Roman" w:cs="Times New Roman"/>
          <w:color w:val="000000"/>
          <w:sz w:val="28"/>
          <w:szCs w:val="28"/>
          <w:lang w:eastAsia="ar-SA" w:bidi="ar-SA"/>
        </w:rPr>
        <w:t xml:space="preserve"> дальнем окружении</w:t>
      </w:r>
      <w:r w:rsidRPr="00032AD4">
        <w:rPr>
          <w:rFonts w:ascii="Times New Roman" w:eastAsia="Times New Roman" w:hAnsi="Times New Roman" w:cs="Times New Roman"/>
          <w:color w:val="000000"/>
          <w:sz w:val="28"/>
          <w:szCs w:val="28"/>
          <w:lang w:eastAsia="ar-SA" w:bidi="ar-SA"/>
        </w:rPr>
        <w:t xml:space="preserve">;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решать актуальные школьные и житейские задачи, используя коммуникацию как средство достижения цели (вербальную, невербальную);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начать и поддержать разговор, задать вопрос, выразить свои намерения, просьбу, пожелание, опасения, завершить разговор;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умении  корректно  выразить  отказ  и  недовольство,  благодарность, сочувствие и т.д.;</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получать и уточнять информацию от собеседника;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освоении культурных форм выражения своих чувств.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u w:val="single"/>
          <w:lang w:eastAsia="ar-SA" w:bidi="ar-SA"/>
        </w:rPr>
      </w:pPr>
      <w:r w:rsidRPr="00032AD4">
        <w:rPr>
          <w:rFonts w:ascii="Times New Roman" w:eastAsia="Times New Roman" w:hAnsi="Times New Roman" w:cs="Times New Roman"/>
          <w:sz w:val="28"/>
          <w:szCs w:val="28"/>
          <w:u w:val="single"/>
          <w:lang w:val="en-US" w:eastAsia="ar-SA" w:bidi="ar-SA"/>
        </w:rPr>
        <w:t></w:t>
      </w:r>
      <w:r w:rsidRPr="00032AD4">
        <w:rPr>
          <w:rFonts w:ascii="Times New Roman" w:eastAsia="Times New Roman" w:hAnsi="Times New Roman" w:cs="Times New Roman"/>
          <w:sz w:val="28"/>
          <w:szCs w:val="28"/>
          <w:u w:val="single"/>
          <w:lang w:eastAsia="ar-SA" w:bidi="ar-SA"/>
        </w:rPr>
        <w:t xml:space="preserve"> </w:t>
      </w:r>
      <w:r w:rsidR="00C432C4" w:rsidRPr="00032AD4">
        <w:rPr>
          <w:rFonts w:ascii="Times New Roman" w:eastAsia="Times New Roman" w:hAnsi="Times New Roman" w:cs="Times New Roman"/>
          <w:color w:val="000000"/>
          <w:sz w:val="28"/>
          <w:szCs w:val="28"/>
          <w:u w:val="single"/>
          <w:lang w:eastAsia="ar-SA" w:bidi="ar-SA"/>
        </w:rPr>
        <w:t>С</w:t>
      </w:r>
      <w:r w:rsidRPr="00032AD4">
        <w:rPr>
          <w:rFonts w:ascii="Times New Roman" w:eastAsia="Times New Roman" w:hAnsi="Times New Roman" w:cs="Times New Roman"/>
          <w:color w:val="000000"/>
          <w:sz w:val="28"/>
          <w:szCs w:val="28"/>
          <w:u w:val="single"/>
          <w:lang w:eastAsia="ar-SA" w:bidi="ar-SA"/>
        </w:rPr>
        <w:t>пособность к осмыслению и дифференциации картины мира, ее пространственно-временной организации, проявляющаяся:</w:t>
      </w:r>
    </w:p>
    <w:p w:rsidR="00DE02BF" w:rsidRPr="00032AD4" w:rsidRDefault="00C432C4"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w:t>
      </w:r>
      <w:r w:rsidR="00DE02BF" w:rsidRPr="00032AD4">
        <w:rPr>
          <w:rFonts w:ascii="Times New Roman" w:eastAsia="Times New Roman" w:hAnsi="Times New Roman" w:cs="Times New Roman"/>
          <w:color w:val="000000"/>
          <w:sz w:val="28"/>
          <w:szCs w:val="28"/>
          <w:lang w:eastAsia="ar-SA" w:bidi="ar-SA"/>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DE02BF" w:rsidRPr="00032AD4" w:rsidRDefault="00C432C4"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lastRenderedPageBreak/>
        <w:t xml:space="preserve">-    </w:t>
      </w:r>
      <w:r w:rsidR="00DE02BF" w:rsidRPr="00032AD4">
        <w:rPr>
          <w:rFonts w:ascii="Times New Roman" w:eastAsia="Times New Roman" w:hAnsi="Times New Roman" w:cs="Times New Roman"/>
          <w:color w:val="000000"/>
          <w:sz w:val="28"/>
          <w:szCs w:val="28"/>
          <w:lang w:eastAsia="ar-SA" w:bidi="ar-SA"/>
        </w:rPr>
        <w:t xml:space="preserve">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 </w:t>
      </w:r>
    </w:p>
    <w:p w:rsidR="00DE02BF" w:rsidRPr="00032AD4" w:rsidRDefault="00DE02BF" w:rsidP="009A5D85">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расширении  представлений  о  целостной  и  подробной  картине  мира, упорядоченной в пространстве и времени, адекватных возрасту ребёнка;</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накапливать личные впечатления, связанные с явлениями окружающего мира; </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устанавливать взаимосвязь между природным порядком и ходом собственной жизни в семье и в школе; </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устанавливать взаимосвязь общественного порядка и уклада собственной жизни в семье и в школе, соответствовать этому порядку; </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развитии любознательности, наблюдательности, способности замечать новое, задавать вопросы; </w:t>
      </w:r>
    </w:p>
    <w:p w:rsidR="00DE02BF" w:rsidRPr="00032AD4" w:rsidRDefault="00C432C4"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w:t>
      </w:r>
      <w:r w:rsidR="00DE02BF" w:rsidRPr="00032AD4">
        <w:rPr>
          <w:rFonts w:ascii="Times New Roman" w:eastAsia="Times New Roman" w:hAnsi="Times New Roman" w:cs="Times New Roman"/>
          <w:color w:val="000000"/>
          <w:sz w:val="28"/>
          <w:szCs w:val="28"/>
          <w:lang w:eastAsia="ar-SA" w:bidi="ar-SA"/>
        </w:rPr>
        <w:t xml:space="preserve">в  развитии активности во взаимодействии с миром, понимании собственной результативности; </w:t>
      </w:r>
    </w:p>
    <w:p w:rsidR="00DE02BF" w:rsidRPr="00032AD4" w:rsidRDefault="00C432C4"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w:t>
      </w:r>
      <w:r w:rsidR="00DE02BF" w:rsidRPr="00032AD4">
        <w:rPr>
          <w:rFonts w:ascii="Times New Roman" w:eastAsia="Times New Roman" w:hAnsi="Times New Roman" w:cs="Times New Roman"/>
          <w:color w:val="000000"/>
          <w:sz w:val="28"/>
          <w:szCs w:val="28"/>
          <w:lang w:eastAsia="ar-SA" w:bidi="ar-SA"/>
        </w:rPr>
        <w:t xml:space="preserve">в  накоплении опыта освоения нового при помощи экскурсий и путешествий; </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передать свои впечатления, соображения, умозаключения так, </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чтобы быть понятым другим человеком;</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принимать и включать в свой личный опыт жизненный опыт других людей; </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способности взаимодействовать с другими людьми, умении делиться своими воспоминаниями, впечатлениями и планами. </w:t>
      </w:r>
    </w:p>
    <w:p w:rsidR="00DE02BF" w:rsidRPr="00032AD4" w:rsidRDefault="00C432C4" w:rsidP="00AA610A">
      <w:pPr>
        <w:numPr>
          <w:ilvl w:val="0"/>
          <w:numId w:val="108"/>
        </w:numPr>
        <w:suppressAutoHyphens w:val="0"/>
        <w:overflowPunct w:val="0"/>
        <w:autoSpaceDE w:val="0"/>
        <w:jc w:val="both"/>
        <w:rPr>
          <w:rFonts w:ascii="Times New Roman" w:eastAsia="Times New Roman" w:hAnsi="Times New Roman" w:cs="Times New Roman"/>
          <w:color w:val="000000"/>
          <w:sz w:val="28"/>
          <w:szCs w:val="28"/>
          <w:u w:val="single"/>
          <w:lang w:eastAsia="ar-SA" w:bidi="ar-SA"/>
        </w:rPr>
      </w:pPr>
      <w:r w:rsidRPr="00032AD4">
        <w:rPr>
          <w:rFonts w:ascii="Times New Roman" w:eastAsia="Times New Roman" w:hAnsi="Times New Roman" w:cs="Times New Roman"/>
          <w:color w:val="000000"/>
          <w:sz w:val="28"/>
          <w:szCs w:val="28"/>
          <w:u w:val="single"/>
          <w:lang w:eastAsia="ar-SA" w:bidi="ar-SA"/>
        </w:rPr>
        <w:t>С</w:t>
      </w:r>
      <w:r w:rsidR="00DE02BF" w:rsidRPr="00032AD4">
        <w:rPr>
          <w:rFonts w:ascii="Times New Roman" w:eastAsia="Times New Roman" w:hAnsi="Times New Roman" w:cs="Times New Roman"/>
          <w:color w:val="000000"/>
          <w:sz w:val="28"/>
          <w:szCs w:val="28"/>
          <w:u w:val="single"/>
          <w:lang w:eastAsia="ar-SA" w:bidi="ar-SA"/>
        </w:rPr>
        <w:t>пособнос</w:t>
      </w:r>
      <w:r w:rsidR="00AC068A" w:rsidRPr="00032AD4">
        <w:rPr>
          <w:rFonts w:ascii="Times New Roman" w:eastAsia="Times New Roman" w:hAnsi="Times New Roman" w:cs="Times New Roman"/>
          <w:color w:val="000000"/>
          <w:sz w:val="28"/>
          <w:szCs w:val="28"/>
          <w:u w:val="single"/>
          <w:lang w:eastAsia="ar-SA" w:bidi="ar-SA"/>
        </w:rPr>
        <w:t>ть</w:t>
      </w:r>
      <w:r w:rsidR="00DE02BF" w:rsidRPr="00032AD4">
        <w:rPr>
          <w:rFonts w:ascii="Times New Roman" w:eastAsia="Times New Roman" w:hAnsi="Times New Roman" w:cs="Times New Roman"/>
          <w:color w:val="000000"/>
          <w:sz w:val="28"/>
          <w:szCs w:val="28"/>
          <w:u w:val="single"/>
          <w:lang w:eastAsia="ar-SA" w:bidi="ar-SA"/>
        </w:rPr>
        <w:t xml:space="preserve"> к осмыслению социального окружения, своего места в</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u w:val="single"/>
          <w:lang w:eastAsia="ar-SA" w:bidi="ar-SA"/>
        </w:rPr>
      </w:pPr>
      <w:r w:rsidRPr="00032AD4">
        <w:rPr>
          <w:rFonts w:ascii="Times New Roman" w:eastAsia="Times New Roman" w:hAnsi="Times New Roman" w:cs="Times New Roman"/>
          <w:color w:val="000000"/>
          <w:sz w:val="28"/>
          <w:szCs w:val="28"/>
          <w:u w:val="single"/>
          <w:lang w:eastAsia="ar-SA" w:bidi="ar-SA"/>
        </w:rPr>
        <w:t>нем,  принятие  соответствующих  возрасту  ценностей  и  социальных  ролей,</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u w:val="single"/>
          <w:lang w:eastAsia="ar-SA" w:bidi="ar-SA"/>
        </w:rPr>
      </w:pPr>
      <w:r w:rsidRPr="00032AD4">
        <w:rPr>
          <w:rFonts w:ascii="Times New Roman" w:eastAsia="Times New Roman" w:hAnsi="Times New Roman" w:cs="Times New Roman"/>
          <w:color w:val="000000"/>
          <w:sz w:val="28"/>
          <w:szCs w:val="28"/>
          <w:u w:val="single"/>
          <w:lang w:eastAsia="ar-SA" w:bidi="ar-SA"/>
        </w:rPr>
        <w:t>проявляющаяся:</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освоении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в освоении возможностей и допустимых границ социальных контактов,</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выработки адекватной дистанции в зависимости от ситуации общения;</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проявлять инициативу, корректно устанавливать и ограничивать контакт; </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lastRenderedPageBreak/>
        <w:t xml:space="preserve">-    в  умении не быть назойливым в своих просьбах и требованиях, быть благодарным за проявление внимания и оказание помощи; </w:t>
      </w:r>
    </w:p>
    <w:p w:rsidR="00DE02BF" w:rsidRPr="00032AD4" w:rsidRDefault="00DE02BF" w:rsidP="00D44A16">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в  умении применять формы выражения своих чувств соответственно ситуации социального контакта. </w:t>
      </w:r>
    </w:p>
    <w:p w:rsidR="00DE02BF" w:rsidRPr="00032AD4" w:rsidRDefault="00B15F2E" w:rsidP="00B15F2E">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w:t>
      </w:r>
      <w:r w:rsidR="00DE02BF" w:rsidRPr="00032AD4">
        <w:rPr>
          <w:rFonts w:ascii="Times New Roman" w:eastAsia="Times New Roman" w:hAnsi="Times New Roman" w:cs="Times New Roman"/>
          <w:color w:val="000000"/>
          <w:sz w:val="28"/>
          <w:szCs w:val="28"/>
          <w:lang w:eastAsia="ar-SA" w:bidi="ar-SA"/>
        </w:rPr>
        <w:t>Результаты специальной поддержки освоения АООП НОО</w:t>
      </w:r>
      <w:r w:rsidR="00C432C4" w:rsidRPr="00032AD4">
        <w:rPr>
          <w:rFonts w:ascii="Times New Roman" w:eastAsia="Times New Roman" w:hAnsi="Times New Roman" w:cs="Times New Roman"/>
          <w:color w:val="000000"/>
          <w:sz w:val="28"/>
          <w:szCs w:val="28"/>
          <w:lang w:eastAsia="ar-SA" w:bidi="ar-SA"/>
        </w:rPr>
        <w:t xml:space="preserve"> ОВЗ</w:t>
      </w:r>
      <w:r w:rsidR="00DE02BF" w:rsidRPr="00032AD4">
        <w:rPr>
          <w:rFonts w:ascii="Times New Roman" w:eastAsia="Times New Roman" w:hAnsi="Times New Roman" w:cs="Times New Roman"/>
          <w:color w:val="000000"/>
          <w:sz w:val="28"/>
          <w:szCs w:val="28"/>
          <w:lang w:eastAsia="ar-SA" w:bidi="ar-SA"/>
        </w:rPr>
        <w:t xml:space="preserve">  отражают:</w:t>
      </w:r>
    </w:p>
    <w:p w:rsidR="00DE02BF" w:rsidRPr="00032AD4" w:rsidRDefault="00DE02BF" w:rsidP="00B15F2E">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способность усваивать новый учебный материал, адекватно включаться в классные занятия и соответствовать общему темпу занятий;</w:t>
      </w:r>
    </w:p>
    <w:p w:rsidR="00DE02BF" w:rsidRPr="00032AD4" w:rsidRDefault="00DE02BF" w:rsidP="00B15F2E">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способность использовать речевые возможности на уроках при ответах и других   ситуациях   общения,   умение   передавать   свои   впечатления, </w:t>
      </w:r>
    </w:p>
    <w:p w:rsidR="00DE02BF" w:rsidRPr="00032AD4" w:rsidRDefault="00DE02BF">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умозаключения так, чтобы быть понятым другим человеком, умение задавать вопросы;</w:t>
      </w:r>
    </w:p>
    <w:p w:rsidR="00DE02BF" w:rsidRPr="00032AD4" w:rsidRDefault="00DE02BF" w:rsidP="00B15F2E">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способность к наблюдательности, умение замечать новое;</w:t>
      </w:r>
    </w:p>
    <w:p w:rsidR="00DE02BF" w:rsidRPr="00032AD4" w:rsidRDefault="00DE02BF" w:rsidP="00B15F2E">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стремление к активности и самостоятельности в разных видах предметно-практической деятельности;</w:t>
      </w:r>
    </w:p>
    <w:p w:rsidR="00DE02BF" w:rsidRPr="00032AD4" w:rsidRDefault="00C432C4" w:rsidP="00B15F2E">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w:t>
      </w:r>
      <w:r w:rsidR="00DE02BF" w:rsidRPr="00032AD4">
        <w:rPr>
          <w:rFonts w:ascii="Times New Roman" w:eastAsia="Times New Roman" w:hAnsi="Times New Roman" w:cs="Times New Roman"/>
          <w:color w:val="000000"/>
          <w:sz w:val="28"/>
          <w:szCs w:val="28"/>
          <w:lang w:eastAsia="ar-SA" w:bidi="ar-SA"/>
        </w:rPr>
        <w:t>умение ставить и удерживать цель деятельности; планировать действия;</w:t>
      </w:r>
    </w:p>
    <w:p w:rsidR="00DE02BF" w:rsidRPr="00032AD4" w:rsidRDefault="00DE02BF" w:rsidP="00B15F2E">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определять и сохранять способ действий; </w:t>
      </w:r>
    </w:p>
    <w:p w:rsidR="00DE02BF" w:rsidRPr="00032AD4" w:rsidRDefault="00DE02BF" w:rsidP="00B15F2E">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  использовать самоконтроль на всех этапах деятельности;</w:t>
      </w:r>
    </w:p>
    <w:p w:rsidR="00DE02BF" w:rsidRPr="00032AD4" w:rsidRDefault="00DE02BF" w:rsidP="00B15F2E">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  осуществлять словесный отчет о процессе и результатах деятельности;</w:t>
      </w:r>
    </w:p>
    <w:p w:rsidR="0022221D" w:rsidRPr="00032AD4" w:rsidRDefault="00DE02BF" w:rsidP="00592FD1">
      <w:pPr>
        <w:suppressAutoHyphens w:val="0"/>
        <w:overflowPunct w:val="0"/>
        <w:autoSpaceDE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xml:space="preserve"> - оценивать процесс и результат деятельности, сформированные в соответствии с требованиями к результатам освоения АООП НОО</w:t>
      </w:r>
      <w:r w:rsidR="00C432C4" w:rsidRPr="00032AD4">
        <w:rPr>
          <w:rFonts w:ascii="Times New Roman" w:eastAsia="Times New Roman" w:hAnsi="Times New Roman" w:cs="Times New Roman"/>
          <w:color w:val="000000"/>
          <w:sz w:val="28"/>
          <w:szCs w:val="28"/>
          <w:lang w:eastAsia="ar-SA" w:bidi="ar-SA"/>
        </w:rPr>
        <w:t xml:space="preserve"> ОВЗ</w:t>
      </w:r>
      <w:r w:rsidRPr="00032AD4">
        <w:rPr>
          <w:rFonts w:ascii="Times New Roman" w:eastAsia="Times New Roman" w:hAnsi="Times New Roman" w:cs="Times New Roman"/>
          <w:color w:val="000000"/>
          <w:sz w:val="28"/>
          <w:szCs w:val="28"/>
          <w:lang w:eastAsia="ar-SA" w:bidi="ar-SA"/>
        </w:rPr>
        <w:t xml:space="preserve"> предметные, метапредметные и личностные результаты, </w:t>
      </w:r>
      <w:r w:rsidR="00592FD1" w:rsidRPr="00032AD4">
        <w:rPr>
          <w:rFonts w:ascii="Times New Roman" w:eastAsia="Times New Roman" w:hAnsi="Times New Roman" w:cs="Times New Roman"/>
          <w:color w:val="000000"/>
          <w:sz w:val="28"/>
          <w:szCs w:val="28"/>
          <w:lang w:eastAsia="ar-SA" w:bidi="ar-SA"/>
        </w:rPr>
        <w:t>универсальные учебные действия.</w:t>
      </w:r>
    </w:p>
    <w:p w:rsidR="0022221D" w:rsidRPr="00032AD4" w:rsidRDefault="0022221D" w:rsidP="0022221D">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Группа школьников с ограниченными возможностями здоровья разнородна: они имеют не только общие, но и особые образовательные потребности. При этом диапазон различий детей в целом и в каждой категории в отдельности столь велик, что единый итоговый уровень школьного образования  невозможен. В связи с этим требуется выделение нескольких уровней, соответствующих всему диапазону возможностей детей с ограниченными возможностями здоровья, и их стандартизация.</w:t>
      </w:r>
    </w:p>
    <w:p w:rsidR="0022221D" w:rsidRPr="00032AD4" w:rsidRDefault="0022221D" w:rsidP="0022221D">
      <w:pPr>
        <w:suppressAutoHyphens w:val="0"/>
        <w:autoSpaceDE w:val="0"/>
        <w:autoSpaceDN w:val="0"/>
        <w:adjustRightInd w:val="0"/>
        <w:ind w:firstLine="720"/>
        <w:jc w:val="both"/>
        <w:rPr>
          <w:rFonts w:ascii="Times New Roman" w:eastAsia="Times New Roman" w:hAnsi="Times New Roman" w:cs="Times New Roman"/>
          <w:kern w:val="0"/>
          <w:sz w:val="28"/>
          <w:szCs w:val="28"/>
          <w:highlight w:val="yellow"/>
          <w:lang w:eastAsia="ru-RU" w:bidi="ar-SA"/>
        </w:rPr>
      </w:pPr>
      <w:r w:rsidRPr="00032AD4">
        <w:rPr>
          <w:rFonts w:ascii="Times New Roman" w:eastAsia="Times New Roman" w:hAnsi="Times New Roman" w:cs="Times New Roman"/>
          <w:kern w:val="0"/>
          <w:sz w:val="28"/>
          <w:szCs w:val="28"/>
          <w:lang w:eastAsia="ru-RU" w:bidi="ar-SA"/>
        </w:rPr>
        <w:t xml:space="preserve">       Предметом стандартизации детей с ограниченными возможностями здоровья становится сам уровень образования, который в результате обучения осваивает ребенок</w:t>
      </w:r>
      <w:r w:rsidR="004F467E" w:rsidRPr="00032AD4">
        <w:rPr>
          <w:rFonts w:ascii="Times New Roman" w:eastAsia="Times New Roman" w:hAnsi="Times New Roman" w:cs="Times New Roman"/>
          <w:kern w:val="0"/>
          <w:sz w:val="28"/>
          <w:szCs w:val="28"/>
          <w:lang w:eastAsia="ru-RU" w:bidi="ar-SA"/>
        </w:rPr>
        <w:t>.</w:t>
      </w:r>
    </w:p>
    <w:p w:rsidR="0022221D" w:rsidRPr="00032AD4" w:rsidRDefault="001E4F23" w:rsidP="00592FD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w:t>
      </w:r>
      <w:r w:rsidR="0022221D" w:rsidRPr="00032AD4">
        <w:rPr>
          <w:rFonts w:ascii="Times New Roman" w:eastAsia="Times New Roman" w:hAnsi="Times New Roman" w:cs="Times New Roman"/>
          <w:kern w:val="0"/>
          <w:sz w:val="28"/>
          <w:szCs w:val="28"/>
          <w:lang w:eastAsia="ru-RU" w:bidi="ar-SA"/>
        </w:rPr>
        <w:t>Соответственно, в структуре содержания образования для каждого уровня условно выделяются и рассматриваются два взаимосвязанных и взаимодействующих компонента: «академический» и «жизненной компетенции». Их соотношение специфично для каждого уровня об</w:t>
      </w:r>
      <w:r w:rsidR="00592FD1" w:rsidRPr="00032AD4">
        <w:rPr>
          <w:rFonts w:ascii="Times New Roman" w:eastAsia="Times New Roman" w:hAnsi="Times New Roman" w:cs="Times New Roman"/>
          <w:kern w:val="0"/>
          <w:sz w:val="28"/>
          <w:szCs w:val="28"/>
          <w:lang w:eastAsia="ru-RU" w:bidi="ar-SA"/>
        </w:rPr>
        <w:t>разования.</w:t>
      </w:r>
    </w:p>
    <w:p w:rsidR="0022221D" w:rsidRPr="00032AD4" w:rsidRDefault="0022221D" w:rsidP="0022221D">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i/>
          <w:kern w:val="0"/>
          <w:sz w:val="28"/>
          <w:szCs w:val="28"/>
          <w:lang w:eastAsia="ru-RU" w:bidi="ar-SA"/>
        </w:rPr>
        <w:t>«Академический» компонент</w:t>
      </w:r>
      <w:r w:rsidRPr="00032AD4">
        <w:rPr>
          <w:rFonts w:ascii="Times New Roman" w:eastAsia="Times New Roman" w:hAnsi="Times New Roman" w:cs="Times New Roman"/>
          <w:kern w:val="0"/>
          <w:sz w:val="28"/>
          <w:szCs w:val="28"/>
          <w:lang w:eastAsia="ru-RU" w:bidi="ar-SA"/>
        </w:rPr>
        <w:t xml:space="preserve"> рассматривается в структуре образования детей с ограниченными возможностями здоровья как накопление потенциальных возможностей для их активной реализации в настоящем и будущем. При этом предполагается, что ребенок впоследствии сможет самостоятельно  сформированные у него универсальные учебные действия использовать для личного, профессионального и социального развития.</w:t>
      </w:r>
    </w:p>
    <w:p w:rsidR="0022221D" w:rsidRPr="00032AD4" w:rsidRDefault="0022221D" w:rsidP="0022221D">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i/>
          <w:kern w:val="0"/>
          <w:sz w:val="28"/>
          <w:szCs w:val="28"/>
          <w:lang w:eastAsia="ru-RU" w:bidi="ar-SA"/>
        </w:rPr>
        <w:lastRenderedPageBreak/>
        <w:t>Компонент жизненной компетенции</w:t>
      </w:r>
      <w:r w:rsidRPr="00032AD4">
        <w:rPr>
          <w:rFonts w:ascii="Times New Roman" w:eastAsia="Times New Roman" w:hAnsi="Times New Roman" w:cs="Times New Roman"/>
          <w:kern w:val="0"/>
          <w:sz w:val="28"/>
          <w:szCs w:val="28"/>
          <w:lang w:eastAsia="ru-RU" w:bidi="ar-SA"/>
        </w:rPr>
        <w:t xml:space="preserve"> рассматривается в структуре образования детей с ограниченными возможностями здоровья как овладение универсальными учебными действиями, уже сейчас необходимыми ребенку в обыденной жизни. Если овладение академическими универсальными учебными действиями направленно преимущественно на обеспечение его будущей реализации, то формируемая жизненная компетенция обеспечивает развитие отношений с окружением в настоящем. При этом движущей силой развития жизненной компетенции становится также опережающая наличные возможности ребенка интеграция в более сложное социальное окружение.</w:t>
      </w:r>
    </w:p>
    <w:p w:rsidR="004F467E" w:rsidRPr="00032AD4" w:rsidRDefault="004F467E" w:rsidP="0022221D">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Каждый стандартизируемый уровень образования должен обеспечить ребёнку не только адекватные его потенциалу академические знания, умения и навыки, но и способность их реализации в жизни для достижения личных целей.</w:t>
      </w:r>
    </w:p>
    <w:p w:rsidR="004F467E" w:rsidRPr="00032AD4" w:rsidRDefault="004F467E" w:rsidP="0022221D">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Для гарантированного получения различного по уровню школьного образования детьми с ОВЗ разработаны несколько вариантов специального станд</w:t>
      </w:r>
      <w:r w:rsidR="003A5C93" w:rsidRPr="00032AD4">
        <w:rPr>
          <w:rFonts w:ascii="Times New Roman" w:eastAsia="Times New Roman" w:hAnsi="Times New Roman" w:cs="Times New Roman"/>
          <w:kern w:val="0"/>
          <w:sz w:val="28"/>
          <w:szCs w:val="28"/>
          <w:lang w:eastAsia="ru-RU" w:bidi="ar-SA"/>
        </w:rPr>
        <w:t>а</w:t>
      </w:r>
      <w:r w:rsidRPr="00032AD4">
        <w:rPr>
          <w:rFonts w:ascii="Times New Roman" w:eastAsia="Times New Roman" w:hAnsi="Times New Roman" w:cs="Times New Roman"/>
          <w:kern w:val="0"/>
          <w:sz w:val="28"/>
          <w:szCs w:val="28"/>
          <w:lang w:eastAsia="ru-RU" w:bidi="ar-SA"/>
        </w:rPr>
        <w:t>рта.</w:t>
      </w:r>
    </w:p>
    <w:p w:rsidR="006004AE" w:rsidRPr="00032AD4" w:rsidRDefault="006004AE" w:rsidP="00BC0C24">
      <w:pPr>
        <w:tabs>
          <w:tab w:val="left" w:pos="2382"/>
        </w:tabs>
        <w:suppressAutoHyphens w:val="0"/>
        <w:autoSpaceDE w:val="0"/>
        <w:jc w:val="both"/>
        <w:rPr>
          <w:rFonts w:ascii="Times New Roman" w:eastAsia="Times New Roman" w:hAnsi="Times New Roman" w:cs="Times New Roman"/>
          <w:color w:val="FF00FF"/>
          <w:sz w:val="28"/>
          <w:szCs w:val="28"/>
          <w:lang w:eastAsia="ar-SA" w:bidi="ar-SA"/>
        </w:rPr>
      </w:pPr>
    </w:p>
    <w:p w:rsidR="006004AE" w:rsidRPr="00032AD4" w:rsidRDefault="006004AE" w:rsidP="00BC0C24">
      <w:pPr>
        <w:tabs>
          <w:tab w:val="left" w:pos="2382"/>
        </w:tabs>
        <w:suppressAutoHyphens w:val="0"/>
        <w:autoSpaceDE w:val="0"/>
        <w:jc w:val="both"/>
        <w:rPr>
          <w:rFonts w:ascii="Times New Roman" w:eastAsia="Times New Roman" w:hAnsi="Times New Roman" w:cs="Times New Roman"/>
          <w:color w:val="FF00FF"/>
          <w:sz w:val="28"/>
          <w:szCs w:val="28"/>
          <w:lang w:eastAsia="ar-SA" w:bidi="ar-SA"/>
        </w:rPr>
      </w:pPr>
    </w:p>
    <w:p w:rsidR="00DE02BF" w:rsidRPr="00032AD4" w:rsidRDefault="00032AD4">
      <w:pPr>
        <w:widowControl/>
        <w:spacing w:before="150"/>
        <w:ind w:right="75"/>
        <w:jc w:val="center"/>
        <w:rPr>
          <w:rFonts w:ascii="Times New Roman" w:eastAsia="Times New Roman" w:hAnsi="Times New Roman" w:cs="Times New Roman"/>
          <w:b/>
          <w:bCs/>
          <w:sz w:val="28"/>
          <w:szCs w:val="28"/>
          <w:lang w:eastAsia="ar-SA" w:bidi="ar-SA"/>
        </w:rPr>
      </w:pPr>
      <w:r>
        <w:rPr>
          <w:rFonts w:ascii="Times New Roman" w:eastAsia="Times New Roman" w:hAnsi="Times New Roman" w:cs="Times New Roman"/>
          <w:b/>
          <w:bCs/>
          <w:sz w:val="28"/>
          <w:szCs w:val="28"/>
          <w:lang w:eastAsia="ar-SA" w:bidi="ar-SA"/>
        </w:rPr>
        <w:t>2</w:t>
      </w:r>
      <w:r w:rsidR="00DE02BF" w:rsidRPr="00032AD4">
        <w:rPr>
          <w:rFonts w:ascii="Times New Roman" w:eastAsia="Times New Roman" w:hAnsi="Times New Roman" w:cs="Times New Roman"/>
          <w:b/>
          <w:bCs/>
          <w:sz w:val="28"/>
          <w:szCs w:val="28"/>
          <w:lang w:eastAsia="ar-SA" w:bidi="ar-SA"/>
        </w:rPr>
        <w:t>.3.    СИСТЕМА ОЦЕНКИ ДОСТИЖЕНИЯ ОБУЧАЮЩИХСЯ С</w:t>
      </w:r>
      <w:r w:rsidR="00C432C4" w:rsidRPr="00032AD4">
        <w:rPr>
          <w:rFonts w:ascii="Times New Roman" w:eastAsia="Times New Roman" w:hAnsi="Times New Roman" w:cs="Times New Roman"/>
          <w:b/>
          <w:bCs/>
          <w:sz w:val="28"/>
          <w:szCs w:val="28"/>
          <w:lang w:eastAsia="ar-SA" w:bidi="ar-SA"/>
        </w:rPr>
        <w:t xml:space="preserve"> ОВЗ</w:t>
      </w:r>
      <w:r w:rsidR="00DE02BF" w:rsidRPr="00032AD4">
        <w:rPr>
          <w:rFonts w:ascii="Times New Roman" w:eastAsia="Times New Roman" w:hAnsi="Times New Roman" w:cs="Times New Roman"/>
          <w:b/>
          <w:bCs/>
          <w:sz w:val="28"/>
          <w:szCs w:val="28"/>
          <w:lang w:eastAsia="ar-SA" w:bidi="ar-SA"/>
        </w:rPr>
        <w:t xml:space="preserve"> </w:t>
      </w:r>
      <w:r w:rsidR="00C432C4" w:rsidRPr="00032AD4">
        <w:rPr>
          <w:rFonts w:ascii="Times New Roman" w:eastAsia="Times New Roman" w:hAnsi="Times New Roman" w:cs="Times New Roman"/>
          <w:b/>
          <w:bCs/>
          <w:sz w:val="28"/>
          <w:szCs w:val="28"/>
          <w:lang w:eastAsia="ar-SA" w:bidi="ar-SA"/>
        </w:rPr>
        <w:t>(</w:t>
      </w:r>
      <w:r w:rsidR="00DE02BF" w:rsidRPr="00032AD4">
        <w:rPr>
          <w:rFonts w:ascii="Times New Roman" w:eastAsia="Times New Roman" w:hAnsi="Times New Roman" w:cs="Times New Roman"/>
          <w:b/>
          <w:bCs/>
          <w:sz w:val="28"/>
          <w:szCs w:val="28"/>
          <w:lang w:eastAsia="ar-SA" w:bidi="ar-SA"/>
        </w:rPr>
        <w:t>ЗАДЕРЖКОЙ</w:t>
      </w:r>
      <w:r w:rsidR="00DE02BF" w:rsidRPr="00032AD4">
        <w:rPr>
          <w:rFonts w:ascii="Times New Roman" w:eastAsia="Times New Roman" w:hAnsi="Times New Roman" w:cs="Times New Roman"/>
          <w:b/>
          <w:bCs/>
          <w:color w:val="00B050"/>
          <w:sz w:val="28"/>
          <w:szCs w:val="28"/>
          <w:lang w:eastAsia="ar-SA" w:bidi="ar-SA"/>
        </w:rPr>
        <w:t xml:space="preserve"> </w:t>
      </w:r>
      <w:r w:rsidR="00DE02BF" w:rsidRPr="00032AD4">
        <w:rPr>
          <w:rFonts w:ascii="Times New Roman" w:eastAsia="Times New Roman" w:hAnsi="Times New Roman" w:cs="Times New Roman"/>
          <w:b/>
          <w:bCs/>
          <w:color w:val="000000"/>
          <w:sz w:val="28"/>
          <w:szCs w:val="28"/>
          <w:lang w:eastAsia="ar-SA" w:bidi="ar-SA"/>
        </w:rPr>
        <w:t>ПСИХИЧЕСКОГО РАЗВИТИЯ</w:t>
      </w:r>
      <w:r w:rsidR="00C432C4" w:rsidRPr="00032AD4">
        <w:rPr>
          <w:rFonts w:ascii="Times New Roman" w:eastAsia="Times New Roman" w:hAnsi="Times New Roman" w:cs="Times New Roman"/>
          <w:b/>
          <w:bCs/>
          <w:color w:val="000000"/>
          <w:sz w:val="28"/>
          <w:szCs w:val="28"/>
          <w:lang w:eastAsia="ar-SA" w:bidi="ar-SA"/>
        </w:rPr>
        <w:t>)</w:t>
      </w:r>
      <w:r w:rsidR="00DE02BF" w:rsidRPr="00032AD4">
        <w:rPr>
          <w:rFonts w:ascii="Times New Roman" w:eastAsia="Times New Roman" w:hAnsi="Times New Roman" w:cs="Times New Roman"/>
          <w:b/>
          <w:bCs/>
          <w:color w:val="000000"/>
          <w:sz w:val="28"/>
          <w:szCs w:val="28"/>
          <w:lang w:eastAsia="ar-SA" w:bidi="ar-SA"/>
        </w:rPr>
        <w:t xml:space="preserve"> </w:t>
      </w:r>
      <w:r w:rsidR="00DE02BF" w:rsidRPr="00032AD4">
        <w:rPr>
          <w:rFonts w:ascii="Times New Roman" w:eastAsia="Times New Roman" w:hAnsi="Times New Roman" w:cs="Times New Roman"/>
          <w:b/>
          <w:bCs/>
          <w:sz w:val="28"/>
          <w:szCs w:val="28"/>
          <w:lang w:eastAsia="ar-SA" w:bidi="ar-SA"/>
        </w:rPr>
        <w:t>ПЛАНИРУЕМЫХ РЕЗУЛЬТАТОВ ОСВОЕ</w:t>
      </w:r>
      <w:r w:rsidR="005611C6" w:rsidRPr="00032AD4">
        <w:rPr>
          <w:rFonts w:ascii="Times New Roman" w:eastAsia="Times New Roman" w:hAnsi="Times New Roman" w:cs="Times New Roman"/>
          <w:b/>
          <w:bCs/>
          <w:sz w:val="28"/>
          <w:szCs w:val="28"/>
          <w:lang w:eastAsia="ar-SA" w:bidi="ar-SA"/>
        </w:rPr>
        <w:t xml:space="preserve">НИЯ АДАПТИРОВАННОЙ ОСНОВНОЙ </w:t>
      </w:r>
      <w:r w:rsidR="00DE02BF" w:rsidRPr="00032AD4">
        <w:rPr>
          <w:rFonts w:ascii="Times New Roman" w:eastAsia="Times New Roman" w:hAnsi="Times New Roman" w:cs="Times New Roman"/>
          <w:b/>
          <w:bCs/>
          <w:sz w:val="28"/>
          <w:szCs w:val="28"/>
          <w:lang w:eastAsia="ar-SA" w:bidi="ar-SA"/>
        </w:rPr>
        <w:t xml:space="preserve">ОБРАЗОВАТЕЛЬНОЙ ПРОГРАММЫ НАЧАЛЬНОГО ОБЩЕГО ОБРАЗОВАНИЯ </w:t>
      </w:r>
    </w:p>
    <w:p w:rsidR="00BC0C24" w:rsidRPr="00032AD4" w:rsidRDefault="00BC0C24">
      <w:pPr>
        <w:widowControl/>
        <w:spacing w:before="150"/>
        <w:ind w:right="75"/>
        <w:jc w:val="center"/>
        <w:rPr>
          <w:rFonts w:ascii="Times New Roman" w:eastAsia="Times New Roman" w:hAnsi="Times New Roman" w:cs="Times New Roman"/>
          <w:b/>
          <w:bCs/>
          <w:sz w:val="28"/>
          <w:szCs w:val="28"/>
          <w:lang w:eastAsia="ar-SA" w:bidi="ar-SA"/>
        </w:rPr>
      </w:pPr>
    </w:p>
    <w:p w:rsidR="00BC0C24" w:rsidRPr="00032AD4" w:rsidRDefault="00BC0C24" w:rsidP="00BC0C24">
      <w:pPr>
        <w:suppressAutoHyphens w:val="0"/>
        <w:overflowPunct w:val="0"/>
        <w:autoSpaceDE w:val="0"/>
        <w:autoSpaceDN w:val="0"/>
        <w:adjustRightInd w:val="0"/>
        <w:spacing w:line="276" w:lineRule="auto"/>
        <w:ind w:firstLine="709"/>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BC0C24" w:rsidRPr="00032AD4" w:rsidRDefault="00BC0C24" w:rsidP="00BC0C24">
      <w:pPr>
        <w:suppressAutoHyphens w:val="0"/>
        <w:overflowPunct w:val="0"/>
        <w:autoSpaceDE w:val="0"/>
        <w:autoSpaceDN w:val="0"/>
        <w:adjustRightInd w:val="0"/>
        <w:spacing w:line="276" w:lineRule="auto"/>
        <w:ind w:firstLine="709"/>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 xml:space="preserve">Оценивать достижения обучающимся с ЗПР планируемых результатов необходимо </w:t>
      </w:r>
      <w:r w:rsidRPr="00032AD4">
        <w:rPr>
          <w:rFonts w:ascii="Times New Roman" w:eastAsia="Times New Roman" w:hAnsi="Times New Roman" w:cs="Times New Roman"/>
          <w:color w:val="000000"/>
          <w:kern w:val="0"/>
          <w:sz w:val="28"/>
          <w:szCs w:val="28"/>
          <w:u w:val="single"/>
          <w:lang w:eastAsia="en-US" w:bidi="ar-SA"/>
        </w:rPr>
        <w:t>при завершении каждого уровня образования,</w:t>
      </w:r>
      <w:r w:rsidRPr="00032AD4">
        <w:rPr>
          <w:rFonts w:ascii="Times New Roman" w:eastAsia="Times New Roman" w:hAnsi="Times New Roman" w:cs="Times New Roman"/>
          <w:color w:val="000000"/>
          <w:kern w:val="0"/>
          <w:sz w:val="28"/>
          <w:szCs w:val="28"/>
          <w:lang w:eastAsia="en-US" w:bidi="ar-SA"/>
        </w:rPr>
        <w:t xml:space="preserve"> поскольку у обучающегося с ЗПР может быть индивидуальный темп освоения содержания образования</w:t>
      </w:r>
      <w:r w:rsidR="005611C6" w:rsidRPr="00032AD4">
        <w:rPr>
          <w:rFonts w:ascii="Times New Roman" w:eastAsia="Times New Roman" w:hAnsi="Times New Roman" w:cs="Times New Roman"/>
          <w:color w:val="000000"/>
          <w:kern w:val="0"/>
          <w:sz w:val="28"/>
          <w:szCs w:val="28"/>
          <w:lang w:eastAsia="en-US" w:bidi="ar-SA"/>
        </w:rPr>
        <w:t>,</w:t>
      </w:r>
      <w:r w:rsidRPr="00032AD4">
        <w:rPr>
          <w:rFonts w:ascii="Times New Roman" w:eastAsia="Times New Roman" w:hAnsi="Times New Roman" w:cs="Times New Roman"/>
          <w:color w:val="000000"/>
          <w:kern w:val="0"/>
          <w:sz w:val="28"/>
          <w:szCs w:val="28"/>
          <w:lang w:eastAsia="en-US" w:bidi="ar-SA"/>
        </w:rPr>
        <w:t xml:space="preserve"> и </w:t>
      </w:r>
      <w:r w:rsidRPr="00032AD4">
        <w:rPr>
          <w:rFonts w:ascii="Times New Roman" w:eastAsia="Times New Roman" w:hAnsi="Times New Roman" w:cs="Times New Roman"/>
          <w:color w:val="000000"/>
          <w:kern w:val="0"/>
          <w:sz w:val="28"/>
          <w:szCs w:val="28"/>
          <w:u w:val="single"/>
          <w:lang w:eastAsia="en-US" w:bidi="ar-SA"/>
        </w:rPr>
        <w:t>стандартизация планируемых результатов образования в более короткие промежутки времени объективно невозможна</w:t>
      </w:r>
      <w:r w:rsidRPr="00032AD4">
        <w:rPr>
          <w:rFonts w:ascii="Times New Roman" w:eastAsia="Times New Roman" w:hAnsi="Times New Roman" w:cs="Times New Roman"/>
          <w:color w:val="000000"/>
          <w:kern w:val="0"/>
          <w:sz w:val="28"/>
          <w:szCs w:val="28"/>
          <w:lang w:eastAsia="en-US" w:bidi="ar-SA"/>
        </w:rPr>
        <w:t>.</w:t>
      </w:r>
    </w:p>
    <w:p w:rsidR="00BC0C24" w:rsidRPr="00032AD4" w:rsidRDefault="007D25EC" w:rsidP="007D25EC">
      <w:pPr>
        <w:tabs>
          <w:tab w:val="left" w:pos="2700"/>
        </w:tabs>
        <w:suppressAutoHyphens w:val="0"/>
        <w:autoSpaceDE w:val="0"/>
        <w:autoSpaceDN w:val="0"/>
        <w:adjustRightInd w:val="0"/>
        <w:spacing w:line="276" w:lineRule="auto"/>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 xml:space="preserve">Обучающиеся </w:t>
      </w:r>
      <w:r w:rsidR="00BC0C24" w:rsidRPr="00032AD4">
        <w:rPr>
          <w:rFonts w:ascii="Times New Roman" w:eastAsia="Times New Roman" w:hAnsi="Times New Roman" w:cs="Times New Roman"/>
          <w:color w:val="000000"/>
          <w:kern w:val="0"/>
          <w:sz w:val="28"/>
          <w:szCs w:val="28"/>
          <w:lang w:eastAsia="en-US" w:bidi="ar-SA"/>
        </w:rPr>
        <w:t>с   ЗПР   имеют   прав</w:t>
      </w:r>
      <w:r w:rsidRPr="00032AD4">
        <w:rPr>
          <w:rFonts w:ascii="Times New Roman" w:eastAsia="Times New Roman" w:hAnsi="Times New Roman" w:cs="Times New Roman"/>
          <w:color w:val="000000"/>
          <w:kern w:val="0"/>
          <w:sz w:val="28"/>
          <w:szCs w:val="28"/>
          <w:lang w:eastAsia="en-US" w:bidi="ar-SA"/>
        </w:rPr>
        <w:t xml:space="preserve">о   на   прохождение   текущей, </w:t>
      </w:r>
      <w:r w:rsidR="00BC0C24" w:rsidRPr="00032AD4">
        <w:rPr>
          <w:rFonts w:ascii="Times New Roman" w:eastAsia="Times New Roman" w:hAnsi="Times New Roman" w:cs="Times New Roman"/>
          <w:color w:val="000000"/>
          <w:kern w:val="0"/>
          <w:sz w:val="28"/>
          <w:szCs w:val="28"/>
          <w:lang w:eastAsia="en-US" w:bidi="ar-SA"/>
        </w:rPr>
        <w:t>промежуточной и государственной итоговой аттестации освоения АООП НОО</w:t>
      </w:r>
      <w:r w:rsidR="00A512B0" w:rsidRPr="00032AD4">
        <w:rPr>
          <w:rFonts w:ascii="Times New Roman" w:eastAsia="Times New Roman" w:hAnsi="Times New Roman" w:cs="Times New Roman"/>
          <w:color w:val="000000"/>
          <w:kern w:val="0"/>
          <w:sz w:val="28"/>
          <w:szCs w:val="28"/>
          <w:lang w:eastAsia="en-US" w:bidi="ar-SA"/>
        </w:rPr>
        <w:t xml:space="preserve"> ОВЗ</w:t>
      </w:r>
      <w:r w:rsidR="00BC0C24" w:rsidRPr="00032AD4">
        <w:rPr>
          <w:rFonts w:ascii="Times New Roman" w:eastAsia="Times New Roman" w:hAnsi="Times New Roman" w:cs="Times New Roman"/>
          <w:color w:val="000000"/>
          <w:kern w:val="0"/>
          <w:sz w:val="28"/>
          <w:szCs w:val="28"/>
          <w:lang w:eastAsia="en-US" w:bidi="ar-SA"/>
        </w:rPr>
        <w:t xml:space="preserve"> </w:t>
      </w:r>
      <w:r w:rsidR="00BC0C24" w:rsidRPr="00032AD4">
        <w:rPr>
          <w:rFonts w:ascii="Times New Roman" w:eastAsia="Times New Roman" w:hAnsi="Times New Roman" w:cs="Times New Roman"/>
          <w:color w:val="000000"/>
          <w:kern w:val="0"/>
          <w:sz w:val="28"/>
          <w:szCs w:val="28"/>
          <w:u w:val="single"/>
          <w:lang w:eastAsia="en-US" w:bidi="ar-SA"/>
        </w:rPr>
        <w:t>в иных формах</w:t>
      </w:r>
      <w:r w:rsidR="00BC0C24" w:rsidRPr="00032AD4">
        <w:rPr>
          <w:rFonts w:ascii="Times New Roman" w:eastAsia="Times New Roman" w:hAnsi="Times New Roman" w:cs="Times New Roman"/>
          <w:color w:val="000000"/>
          <w:kern w:val="0"/>
          <w:sz w:val="28"/>
          <w:szCs w:val="28"/>
          <w:lang w:eastAsia="en-US" w:bidi="ar-SA"/>
        </w:rPr>
        <w:t>.</w:t>
      </w:r>
    </w:p>
    <w:p w:rsidR="00BC0C24" w:rsidRPr="00032AD4" w:rsidRDefault="00BC0C24" w:rsidP="007D25EC">
      <w:pPr>
        <w:suppressAutoHyphens w:val="0"/>
        <w:autoSpaceDE w:val="0"/>
        <w:autoSpaceDN w:val="0"/>
        <w:adjustRightInd w:val="0"/>
        <w:spacing w:line="276" w:lineRule="auto"/>
        <w:ind w:firstLine="709"/>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 xml:space="preserve">Специальные условия проведения </w:t>
      </w:r>
      <w:r w:rsidRPr="00032AD4">
        <w:rPr>
          <w:rFonts w:ascii="Times New Roman" w:eastAsia="Times New Roman" w:hAnsi="Times New Roman" w:cs="Times New Roman"/>
          <w:i/>
          <w:iCs/>
          <w:color w:val="000000"/>
          <w:kern w:val="0"/>
          <w:sz w:val="28"/>
          <w:szCs w:val="28"/>
          <w:lang w:eastAsia="en-US" w:bidi="ar-SA"/>
        </w:rPr>
        <w:t>текущей,</w:t>
      </w:r>
      <w:r w:rsidRPr="00032AD4">
        <w:rPr>
          <w:rFonts w:ascii="Times New Roman" w:eastAsia="Times New Roman" w:hAnsi="Times New Roman" w:cs="Times New Roman"/>
          <w:color w:val="000000"/>
          <w:kern w:val="0"/>
          <w:sz w:val="28"/>
          <w:szCs w:val="28"/>
          <w:lang w:eastAsia="en-US" w:bidi="ar-SA"/>
        </w:rPr>
        <w:t xml:space="preserve"> </w:t>
      </w:r>
      <w:r w:rsidRPr="00032AD4">
        <w:rPr>
          <w:rFonts w:ascii="Times New Roman" w:eastAsia="Times New Roman" w:hAnsi="Times New Roman" w:cs="Times New Roman"/>
          <w:i/>
          <w:iCs/>
          <w:color w:val="000000"/>
          <w:kern w:val="0"/>
          <w:sz w:val="28"/>
          <w:szCs w:val="28"/>
          <w:lang w:eastAsia="en-US" w:bidi="ar-SA"/>
        </w:rPr>
        <w:t>промежуточной</w:t>
      </w:r>
      <w:r w:rsidRPr="00032AD4">
        <w:rPr>
          <w:rFonts w:ascii="Times New Roman" w:eastAsia="Times New Roman" w:hAnsi="Times New Roman" w:cs="Times New Roman"/>
          <w:color w:val="000000"/>
          <w:kern w:val="0"/>
          <w:sz w:val="28"/>
          <w:szCs w:val="28"/>
          <w:lang w:eastAsia="en-US" w:bidi="ar-SA"/>
        </w:rPr>
        <w:t xml:space="preserve"> и </w:t>
      </w:r>
      <w:r w:rsidRPr="00032AD4">
        <w:rPr>
          <w:rFonts w:ascii="Times New Roman" w:eastAsia="Times New Roman" w:hAnsi="Times New Roman" w:cs="Times New Roman"/>
          <w:i/>
          <w:iCs/>
          <w:color w:val="000000"/>
          <w:kern w:val="0"/>
          <w:sz w:val="28"/>
          <w:szCs w:val="28"/>
          <w:lang w:eastAsia="en-US" w:bidi="ar-SA"/>
        </w:rPr>
        <w:t>итоговой</w:t>
      </w:r>
      <w:r w:rsidRPr="00032AD4">
        <w:rPr>
          <w:rFonts w:ascii="Times New Roman" w:eastAsia="Times New Roman" w:hAnsi="Times New Roman" w:cs="Times New Roman"/>
          <w:color w:val="000000"/>
          <w:kern w:val="0"/>
          <w:sz w:val="28"/>
          <w:szCs w:val="28"/>
          <w:lang w:eastAsia="en-US" w:bidi="ar-SA"/>
        </w:rPr>
        <w:t xml:space="preserve"> (по итогам освоения АООП НОО</w:t>
      </w:r>
      <w:r w:rsidR="00A512B0" w:rsidRPr="00032AD4">
        <w:rPr>
          <w:rFonts w:ascii="Times New Roman" w:eastAsia="Times New Roman" w:hAnsi="Times New Roman" w:cs="Times New Roman"/>
          <w:color w:val="000000"/>
          <w:kern w:val="0"/>
          <w:sz w:val="28"/>
          <w:szCs w:val="28"/>
          <w:lang w:eastAsia="en-US" w:bidi="ar-SA"/>
        </w:rPr>
        <w:t xml:space="preserve"> ОВЗ</w:t>
      </w:r>
      <w:r w:rsidRPr="00032AD4">
        <w:rPr>
          <w:rFonts w:ascii="Times New Roman" w:eastAsia="Times New Roman" w:hAnsi="Times New Roman" w:cs="Times New Roman"/>
          <w:color w:val="000000"/>
          <w:kern w:val="0"/>
          <w:sz w:val="28"/>
          <w:szCs w:val="28"/>
          <w:lang w:eastAsia="en-US" w:bidi="ar-SA"/>
        </w:rPr>
        <w:t xml:space="preserve">) </w:t>
      </w:r>
      <w:r w:rsidRPr="00032AD4">
        <w:rPr>
          <w:rFonts w:ascii="Times New Roman" w:eastAsia="Times New Roman" w:hAnsi="Times New Roman" w:cs="Times New Roman"/>
          <w:i/>
          <w:iCs/>
          <w:color w:val="000000"/>
          <w:kern w:val="0"/>
          <w:sz w:val="28"/>
          <w:szCs w:val="28"/>
          <w:lang w:eastAsia="en-US" w:bidi="ar-SA"/>
        </w:rPr>
        <w:t>аттестации</w:t>
      </w:r>
      <w:r w:rsidRPr="00032AD4">
        <w:rPr>
          <w:rFonts w:ascii="Times New Roman" w:eastAsia="Times New Roman" w:hAnsi="Times New Roman" w:cs="Times New Roman"/>
          <w:color w:val="000000"/>
          <w:kern w:val="0"/>
          <w:sz w:val="28"/>
          <w:szCs w:val="28"/>
          <w:lang w:eastAsia="en-US" w:bidi="ar-SA"/>
        </w:rPr>
        <w:t xml:space="preserve"> обучающихся с ЗПР включают:</w:t>
      </w:r>
    </w:p>
    <w:p w:rsidR="007D25EC" w:rsidRPr="00032AD4" w:rsidRDefault="007D25EC" w:rsidP="00A512B0">
      <w:pPr>
        <w:widowControl/>
        <w:tabs>
          <w:tab w:val="num" w:pos="1420"/>
        </w:tabs>
        <w:suppressAutoHyphens w:val="0"/>
        <w:overflowPunct w:val="0"/>
        <w:autoSpaceDE w:val="0"/>
        <w:autoSpaceDN w:val="0"/>
        <w:adjustRightInd w:val="0"/>
        <w:spacing w:line="276" w:lineRule="auto"/>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lastRenderedPageBreak/>
        <w:t xml:space="preserve">- </w:t>
      </w:r>
      <w:r w:rsidR="00BC0C24" w:rsidRPr="00032AD4">
        <w:rPr>
          <w:rFonts w:ascii="Times New Roman" w:eastAsia="Times New Roman" w:hAnsi="Times New Roman" w:cs="Times New Roman"/>
          <w:color w:val="000000"/>
          <w:kern w:val="0"/>
          <w:sz w:val="28"/>
          <w:szCs w:val="28"/>
          <w:lang w:eastAsia="en-US" w:bidi="ar-SA"/>
        </w:rPr>
        <w:t xml:space="preserve">особую   форму </w:t>
      </w:r>
      <w:r w:rsidR="00A512B0" w:rsidRPr="00032AD4">
        <w:rPr>
          <w:rFonts w:ascii="Times New Roman" w:eastAsia="Times New Roman" w:hAnsi="Times New Roman" w:cs="Times New Roman"/>
          <w:color w:val="000000"/>
          <w:kern w:val="0"/>
          <w:sz w:val="28"/>
          <w:szCs w:val="28"/>
          <w:lang w:eastAsia="en-US" w:bidi="ar-SA"/>
        </w:rPr>
        <w:t xml:space="preserve">  организации   аттестации</w:t>
      </w:r>
      <w:r w:rsidR="00BC0C24" w:rsidRPr="00032AD4">
        <w:rPr>
          <w:rFonts w:ascii="Times New Roman" w:eastAsia="Times New Roman" w:hAnsi="Times New Roman" w:cs="Times New Roman"/>
          <w:color w:val="000000"/>
          <w:kern w:val="0"/>
          <w:sz w:val="28"/>
          <w:szCs w:val="28"/>
          <w:lang w:eastAsia="en-US" w:bidi="ar-SA"/>
        </w:rPr>
        <w:t xml:space="preserve"> с   учетом   особых   обр</w:t>
      </w:r>
      <w:r w:rsidR="00A512B0" w:rsidRPr="00032AD4">
        <w:rPr>
          <w:rFonts w:ascii="Times New Roman" w:eastAsia="Times New Roman" w:hAnsi="Times New Roman" w:cs="Times New Roman"/>
          <w:color w:val="000000"/>
          <w:kern w:val="0"/>
          <w:sz w:val="28"/>
          <w:szCs w:val="28"/>
          <w:lang w:eastAsia="en-US" w:bidi="ar-SA"/>
        </w:rPr>
        <w:t xml:space="preserve">азовательных   потребностей   и </w:t>
      </w:r>
      <w:r w:rsidR="00BC0C24" w:rsidRPr="00032AD4">
        <w:rPr>
          <w:rFonts w:ascii="Times New Roman" w:eastAsia="Times New Roman" w:hAnsi="Times New Roman" w:cs="Times New Roman"/>
          <w:color w:val="000000"/>
          <w:kern w:val="0"/>
          <w:sz w:val="28"/>
          <w:szCs w:val="28"/>
          <w:lang w:eastAsia="en-US" w:bidi="ar-SA"/>
        </w:rPr>
        <w:t xml:space="preserve">индивидуальных особенностей обучающихся с ЗПР; </w:t>
      </w:r>
    </w:p>
    <w:p w:rsidR="007D25EC" w:rsidRPr="00032AD4" w:rsidRDefault="007D25EC" w:rsidP="00A512B0">
      <w:pPr>
        <w:widowControl/>
        <w:tabs>
          <w:tab w:val="num" w:pos="1420"/>
        </w:tabs>
        <w:suppressAutoHyphens w:val="0"/>
        <w:overflowPunct w:val="0"/>
        <w:autoSpaceDE w:val="0"/>
        <w:autoSpaceDN w:val="0"/>
        <w:adjustRightInd w:val="0"/>
        <w:spacing w:line="276" w:lineRule="auto"/>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 xml:space="preserve">- </w:t>
      </w:r>
      <w:r w:rsidR="00BC0C24" w:rsidRPr="00032AD4">
        <w:rPr>
          <w:rFonts w:ascii="Times New Roman" w:eastAsia="Times New Roman" w:hAnsi="Times New Roman" w:cs="Times New Roman"/>
          <w:color w:val="000000"/>
          <w:kern w:val="0"/>
          <w:sz w:val="28"/>
          <w:szCs w:val="28"/>
          <w:lang w:eastAsia="en-US" w:bidi="ar-SA"/>
        </w:rPr>
        <w:t xml:space="preserve">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 </w:t>
      </w:r>
    </w:p>
    <w:p w:rsidR="007D25EC" w:rsidRPr="00032AD4" w:rsidRDefault="007D25EC" w:rsidP="00A512B0">
      <w:pPr>
        <w:widowControl/>
        <w:tabs>
          <w:tab w:val="num" w:pos="1420"/>
        </w:tabs>
        <w:suppressAutoHyphens w:val="0"/>
        <w:overflowPunct w:val="0"/>
        <w:autoSpaceDE w:val="0"/>
        <w:autoSpaceDN w:val="0"/>
        <w:adjustRightInd w:val="0"/>
        <w:spacing w:line="276" w:lineRule="auto"/>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 xml:space="preserve">- </w:t>
      </w:r>
      <w:r w:rsidR="00BC0C24" w:rsidRPr="00032AD4">
        <w:rPr>
          <w:rFonts w:ascii="Times New Roman" w:eastAsia="Times New Roman" w:hAnsi="Times New Roman" w:cs="Times New Roman"/>
          <w:color w:val="000000"/>
          <w:kern w:val="0"/>
          <w:sz w:val="28"/>
          <w:szCs w:val="28"/>
          <w:lang w:eastAsia="en-US" w:bidi="ar-SA"/>
        </w:rPr>
        <w:t xml:space="preserve">присутствие в начале работы этапа общей организации деятельности;  </w:t>
      </w:r>
    </w:p>
    <w:p w:rsidR="00BC0C24" w:rsidRPr="00032AD4" w:rsidRDefault="007D25EC" w:rsidP="00A512B0">
      <w:pPr>
        <w:widowControl/>
        <w:tabs>
          <w:tab w:val="num" w:pos="1420"/>
        </w:tabs>
        <w:suppressAutoHyphens w:val="0"/>
        <w:overflowPunct w:val="0"/>
        <w:autoSpaceDE w:val="0"/>
        <w:autoSpaceDN w:val="0"/>
        <w:adjustRightInd w:val="0"/>
        <w:spacing w:line="276" w:lineRule="auto"/>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w:t>
      </w:r>
      <w:r w:rsidR="00BC0C24" w:rsidRPr="00032AD4">
        <w:rPr>
          <w:rFonts w:ascii="Times New Roman" w:eastAsia="Times New Roman" w:hAnsi="Times New Roman" w:cs="Times New Roman"/>
          <w:color w:val="000000"/>
          <w:kern w:val="0"/>
          <w:sz w:val="28"/>
          <w:szCs w:val="28"/>
          <w:lang w:eastAsia="en-US" w:bidi="ar-SA"/>
        </w:rPr>
        <w:t xml:space="preserve">адаптирование инструкции с учетом особых образовательных потребностей и индивидуальных трудностей обучающихся с ЗПР: </w:t>
      </w:r>
    </w:p>
    <w:p w:rsidR="00BC0C24" w:rsidRPr="00032AD4" w:rsidRDefault="00BC0C24" w:rsidP="00AA610A">
      <w:pPr>
        <w:pStyle w:val="afe"/>
        <w:numPr>
          <w:ilvl w:val="0"/>
          <w:numId w:val="98"/>
        </w:numPr>
        <w:suppressAutoHyphens w:val="0"/>
        <w:autoSpaceDE w:val="0"/>
        <w:autoSpaceDN w:val="0"/>
        <w:adjustRightInd w:val="0"/>
        <w:spacing w:line="276" w:lineRule="auto"/>
        <w:ind w:left="0"/>
        <w:contextualSpacing/>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упрощение формулировок по грамматическому и семантическому оформлению;</w:t>
      </w:r>
    </w:p>
    <w:p w:rsidR="00BC0C24" w:rsidRPr="00032AD4" w:rsidRDefault="00BC0C24" w:rsidP="00AA610A">
      <w:pPr>
        <w:pStyle w:val="afe"/>
        <w:numPr>
          <w:ilvl w:val="0"/>
          <w:numId w:val="98"/>
        </w:numPr>
        <w:suppressAutoHyphens w:val="0"/>
        <w:autoSpaceDE w:val="0"/>
        <w:autoSpaceDN w:val="0"/>
        <w:adjustRightInd w:val="0"/>
        <w:spacing w:line="276" w:lineRule="auto"/>
        <w:ind w:left="0"/>
        <w:contextualSpacing/>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 xml:space="preserve">упрощение многозвеньевой инструкции посредством деления ее на короткие смысловые единицы, задающие поэтапность (пошаговость) выполнения задания; </w:t>
      </w:r>
    </w:p>
    <w:p w:rsidR="007D25EC" w:rsidRPr="00032AD4" w:rsidRDefault="00BC0C24" w:rsidP="00AA610A">
      <w:pPr>
        <w:pStyle w:val="afe"/>
        <w:numPr>
          <w:ilvl w:val="0"/>
          <w:numId w:val="98"/>
        </w:numPr>
        <w:suppressAutoHyphens w:val="0"/>
        <w:autoSpaceDE w:val="0"/>
        <w:autoSpaceDN w:val="0"/>
        <w:adjustRightInd w:val="0"/>
        <w:spacing w:line="276" w:lineRule="auto"/>
        <w:ind w:left="0"/>
        <w:contextualSpacing/>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при необходимости адаптирование текста задания с учетом особых образовательных потребностей и индивидуальных трудностей обучающи</w:t>
      </w:r>
      <w:r w:rsidR="00A512B0" w:rsidRPr="00032AD4">
        <w:rPr>
          <w:rFonts w:ascii="Times New Roman" w:eastAsia="Times New Roman" w:hAnsi="Times New Roman" w:cs="Times New Roman"/>
          <w:color w:val="000000"/>
          <w:kern w:val="0"/>
          <w:sz w:val="28"/>
          <w:szCs w:val="28"/>
          <w:lang w:eastAsia="en-US" w:bidi="ar-SA"/>
        </w:rPr>
        <w:t>хся с ЗПР (</w:t>
      </w:r>
      <w:r w:rsidRPr="00032AD4">
        <w:rPr>
          <w:rFonts w:ascii="Times New Roman" w:eastAsia="Times New Roman" w:hAnsi="Times New Roman" w:cs="Times New Roman"/>
          <w:color w:val="000000"/>
          <w:kern w:val="0"/>
          <w:sz w:val="28"/>
          <w:szCs w:val="28"/>
          <w:lang w:eastAsia="en-US" w:bidi="ar-SA"/>
        </w:rPr>
        <w:t xml:space="preserve">четкое отграничение одного задания от другого; упрощение формулировок задания по грамматическому и семантическому оформлению и др.); </w:t>
      </w:r>
    </w:p>
    <w:p w:rsidR="007D25EC" w:rsidRPr="00032AD4" w:rsidRDefault="007D25EC" w:rsidP="007D25EC">
      <w:pPr>
        <w:pStyle w:val="afe"/>
        <w:suppressAutoHyphens w:val="0"/>
        <w:autoSpaceDE w:val="0"/>
        <w:autoSpaceDN w:val="0"/>
        <w:adjustRightInd w:val="0"/>
        <w:spacing w:line="276" w:lineRule="auto"/>
        <w:ind w:left="0"/>
        <w:contextualSpacing/>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 xml:space="preserve">- </w:t>
      </w:r>
      <w:r w:rsidR="00BC0C24" w:rsidRPr="00032AD4">
        <w:rPr>
          <w:rFonts w:ascii="Times New Roman" w:eastAsia="Times New Roman" w:hAnsi="Times New Roman" w:cs="Times New Roman"/>
          <w:color w:val="000000"/>
          <w:kern w:val="0"/>
          <w:sz w:val="28"/>
          <w:szCs w:val="28"/>
          <w:lang w:eastAsia="en-US" w:bidi="ar-SA"/>
        </w:rPr>
        <w:t xml:space="preserve">при необходимости предоставление дифференцированной помощи: </w:t>
      </w:r>
    </w:p>
    <w:p w:rsidR="007D25EC" w:rsidRPr="00032AD4" w:rsidRDefault="007D25EC" w:rsidP="007D25EC">
      <w:pPr>
        <w:pStyle w:val="afe"/>
        <w:suppressAutoHyphens w:val="0"/>
        <w:autoSpaceDE w:val="0"/>
        <w:autoSpaceDN w:val="0"/>
        <w:adjustRightInd w:val="0"/>
        <w:spacing w:line="276" w:lineRule="auto"/>
        <w:ind w:left="0"/>
        <w:contextualSpacing/>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i/>
          <w:color w:val="000000"/>
          <w:kern w:val="0"/>
          <w:sz w:val="28"/>
          <w:szCs w:val="28"/>
          <w:lang w:eastAsia="en-US" w:bidi="ar-SA"/>
        </w:rPr>
        <w:t>с</w:t>
      </w:r>
      <w:r w:rsidR="00BC0C24" w:rsidRPr="00032AD4">
        <w:rPr>
          <w:rFonts w:ascii="Times New Roman" w:eastAsia="Times New Roman" w:hAnsi="Times New Roman" w:cs="Times New Roman"/>
          <w:i/>
          <w:color w:val="000000"/>
          <w:kern w:val="0"/>
          <w:sz w:val="28"/>
          <w:szCs w:val="28"/>
          <w:lang w:eastAsia="en-US" w:bidi="ar-SA"/>
        </w:rPr>
        <w:t>тимулирующей</w:t>
      </w:r>
      <w:r w:rsidRPr="00032AD4">
        <w:rPr>
          <w:rFonts w:ascii="Times New Roman" w:eastAsia="Times New Roman" w:hAnsi="Times New Roman" w:cs="Times New Roman"/>
          <w:i/>
          <w:color w:val="000000"/>
          <w:kern w:val="0"/>
          <w:sz w:val="28"/>
          <w:szCs w:val="28"/>
          <w:lang w:eastAsia="en-US" w:bidi="ar-SA"/>
        </w:rPr>
        <w:t xml:space="preserve"> </w:t>
      </w:r>
      <w:r w:rsidR="00236B3C" w:rsidRPr="00032AD4">
        <w:rPr>
          <w:rFonts w:ascii="Times New Roman" w:eastAsia="Times New Roman" w:hAnsi="Times New Roman" w:cs="Times New Roman"/>
          <w:color w:val="000000"/>
          <w:kern w:val="0"/>
          <w:sz w:val="28"/>
          <w:szCs w:val="28"/>
          <w:lang w:eastAsia="en-US" w:bidi="ar-SA"/>
        </w:rPr>
        <w:t xml:space="preserve">(одобрение, </w:t>
      </w:r>
      <w:r w:rsidR="00963732" w:rsidRPr="00032AD4">
        <w:rPr>
          <w:rFonts w:ascii="Times New Roman" w:eastAsia="Times New Roman" w:hAnsi="Times New Roman" w:cs="Times New Roman"/>
          <w:color w:val="000000"/>
          <w:kern w:val="0"/>
          <w:sz w:val="28"/>
          <w:szCs w:val="28"/>
          <w:lang w:eastAsia="en-US" w:bidi="ar-SA"/>
        </w:rPr>
        <w:t xml:space="preserve">эмоциональная   поддержка), </w:t>
      </w:r>
      <w:r w:rsidR="00BC0C24" w:rsidRPr="00032AD4">
        <w:rPr>
          <w:rFonts w:ascii="Times New Roman" w:eastAsia="Times New Roman" w:hAnsi="Times New Roman" w:cs="Times New Roman"/>
          <w:i/>
          <w:color w:val="000000"/>
          <w:kern w:val="0"/>
          <w:sz w:val="28"/>
          <w:szCs w:val="28"/>
          <w:lang w:eastAsia="en-US" w:bidi="ar-SA"/>
        </w:rPr>
        <w:t xml:space="preserve">организующей </w:t>
      </w:r>
      <w:r w:rsidR="00BC0C24" w:rsidRPr="00032AD4">
        <w:rPr>
          <w:rFonts w:ascii="Times New Roman" w:eastAsia="Times New Roman" w:hAnsi="Times New Roman" w:cs="Times New Roman"/>
          <w:color w:val="000000"/>
          <w:kern w:val="0"/>
          <w:sz w:val="28"/>
          <w:szCs w:val="28"/>
          <w:lang w:eastAsia="en-US" w:bidi="ar-SA"/>
        </w:rPr>
        <w:t xml:space="preserve">(привлечение    внимания,    концентрирование    на    выполнении    работы, напоминание о необходимости самопроверки), </w:t>
      </w:r>
      <w:r w:rsidR="00BC0C24" w:rsidRPr="00032AD4">
        <w:rPr>
          <w:rFonts w:ascii="Times New Roman" w:eastAsia="Times New Roman" w:hAnsi="Times New Roman" w:cs="Times New Roman"/>
          <w:i/>
          <w:color w:val="000000"/>
          <w:kern w:val="0"/>
          <w:sz w:val="28"/>
          <w:szCs w:val="28"/>
          <w:lang w:eastAsia="en-US" w:bidi="ar-SA"/>
        </w:rPr>
        <w:t>направляющей</w:t>
      </w:r>
      <w:r w:rsidR="00BC0C24" w:rsidRPr="00032AD4">
        <w:rPr>
          <w:rFonts w:ascii="Times New Roman" w:eastAsia="Times New Roman" w:hAnsi="Times New Roman" w:cs="Times New Roman"/>
          <w:color w:val="000000"/>
          <w:kern w:val="0"/>
          <w:sz w:val="28"/>
          <w:szCs w:val="28"/>
          <w:lang w:eastAsia="en-US" w:bidi="ar-SA"/>
        </w:rPr>
        <w:t xml:space="preserve"> (повторение и разъяснение инструкции к заданию); </w:t>
      </w:r>
    </w:p>
    <w:p w:rsidR="00236B3C" w:rsidRPr="00032AD4" w:rsidRDefault="007D25EC" w:rsidP="007D25EC">
      <w:pPr>
        <w:pStyle w:val="afe"/>
        <w:suppressAutoHyphens w:val="0"/>
        <w:autoSpaceDE w:val="0"/>
        <w:autoSpaceDN w:val="0"/>
        <w:adjustRightInd w:val="0"/>
        <w:spacing w:line="276" w:lineRule="auto"/>
        <w:ind w:left="0"/>
        <w:contextualSpacing/>
        <w:jc w:val="both"/>
        <w:rPr>
          <w:rFonts w:ascii="Times New Roman" w:eastAsia="Times New Roman" w:hAnsi="Times New Roman" w:cs="Times New Roman"/>
          <w:color w:val="000000"/>
          <w:kern w:val="0"/>
          <w:sz w:val="28"/>
          <w:szCs w:val="28"/>
          <w:lang w:eastAsia="en-US" w:bidi="ar-SA"/>
        </w:rPr>
      </w:pPr>
      <w:r w:rsidRPr="00032AD4">
        <w:rPr>
          <w:rFonts w:ascii="Times New Roman" w:eastAsia="Times New Roman" w:hAnsi="Times New Roman" w:cs="Times New Roman"/>
          <w:color w:val="000000"/>
          <w:kern w:val="0"/>
          <w:sz w:val="28"/>
          <w:szCs w:val="28"/>
          <w:lang w:eastAsia="en-US" w:bidi="ar-SA"/>
        </w:rPr>
        <w:t xml:space="preserve">- </w:t>
      </w:r>
      <w:r w:rsidR="00BC0C24" w:rsidRPr="00032AD4">
        <w:rPr>
          <w:rFonts w:ascii="Times New Roman" w:eastAsia="Times New Roman" w:hAnsi="Times New Roman" w:cs="Times New Roman"/>
          <w:color w:val="000000"/>
          <w:kern w:val="0"/>
          <w:sz w:val="28"/>
          <w:szCs w:val="28"/>
          <w:lang w:eastAsia="en-US" w:bidi="ar-SA"/>
        </w:rPr>
        <w:t xml:space="preserve">увеличение времени на выполнение заданий; </w:t>
      </w:r>
    </w:p>
    <w:p w:rsidR="00236B3C" w:rsidRPr="00032AD4" w:rsidRDefault="00236B3C" w:rsidP="007D25EC">
      <w:pPr>
        <w:pStyle w:val="afe"/>
        <w:suppressAutoHyphens w:val="0"/>
        <w:autoSpaceDE w:val="0"/>
        <w:autoSpaceDN w:val="0"/>
        <w:adjustRightInd w:val="0"/>
        <w:spacing w:line="276" w:lineRule="auto"/>
        <w:ind w:left="0"/>
        <w:contextualSpacing/>
        <w:jc w:val="both"/>
        <w:rPr>
          <w:rFonts w:ascii="Times New Roman" w:hAnsi="Times New Roman" w:cs="Times New Roman"/>
          <w:color w:val="000000"/>
          <w:sz w:val="28"/>
          <w:szCs w:val="28"/>
        </w:rPr>
      </w:pPr>
      <w:r w:rsidRPr="00032AD4">
        <w:rPr>
          <w:rFonts w:ascii="Times New Roman" w:eastAsia="Times New Roman" w:hAnsi="Times New Roman" w:cs="Times New Roman"/>
          <w:color w:val="000000"/>
          <w:kern w:val="0"/>
          <w:sz w:val="28"/>
          <w:szCs w:val="28"/>
          <w:lang w:eastAsia="en-US" w:bidi="ar-SA"/>
        </w:rPr>
        <w:t xml:space="preserve">- </w:t>
      </w:r>
      <w:r w:rsidR="00BC0C24" w:rsidRPr="00032AD4">
        <w:rPr>
          <w:rFonts w:ascii="Times New Roman" w:hAnsi="Times New Roman" w:cs="Times New Roman"/>
          <w:color w:val="000000"/>
          <w:sz w:val="28"/>
          <w:szCs w:val="28"/>
        </w:rPr>
        <w:t>возможность организации короткого перерыва (10-15 мин) при нарастании в поведении ребенка проявлений утомления, истощения;</w:t>
      </w:r>
    </w:p>
    <w:p w:rsidR="00BC0C24" w:rsidRPr="00032AD4" w:rsidRDefault="00236B3C" w:rsidP="007D25EC">
      <w:pPr>
        <w:pStyle w:val="afe"/>
        <w:suppressAutoHyphens w:val="0"/>
        <w:autoSpaceDE w:val="0"/>
        <w:autoSpaceDN w:val="0"/>
        <w:adjustRightInd w:val="0"/>
        <w:spacing w:line="276" w:lineRule="auto"/>
        <w:ind w:left="0"/>
        <w:contextualSpacing/>
        <w:jc w:val="both"/>
        <w:rPr>
          <w:rFonts w:ascii="Times New Roman" w:eastAsia="Times New Roman" w:hAnsi="Times New Roman" w:cs="Times New Roman"/>
          <w:color w:val="000000"/>
          <w:kern w:val="0"/>
          <w:sz w:val="28"/>
          <w:szCs w:val="28"/>
          <w:lang w:eastAsia="en-US" w:bidi="ar-SA"/>
        </w:rPr>
      </w:pPr>
      <w:r w:rsidRPr="00032AD4">
        <w:rPr>
          <w:rFonts w:ascii="Times New Roman" w:hAnsi="Times New Roman" w:cs="Times New Roman"/>
          <w:color w:val="000000"/>
          <w:sz w:val="28"/>
          <w:szCs w:val="28"/>
        </w:rPr>
        <w:t xml:space="preserve">- </w:t>
      </w:r>
      <w:r w:rsidR="00BC0C24" w:rsidRPr="00032AD4">
        <w:rPr>
          <w:rFonts w:ascii="Times New Roman" w:hAnsi="Times New Roman" w:cs="Times New Roman"/>
          <w:color w:val="000000"/>
          <w:sz w:val="28"/>
          <w:szCs w:val="28"/>
        </w:rPr>
        <w:t xml:space="preserve">недопустимыми являются негативные реакции со стороны педагога, создание ситуаций, приводящих к эмоциональному </w:t>
      </w:r>
      <w:r w:rsidR="00BC0C24" w:rsidRPr="00032AD4">
        <w:rPr>
          <w:rFonts w:ascii="Times New Roman" w:hAnsi="Times New Roman" w:cs="Times New Roman"/>
          <w:color w:val="000000"/>
          <w:sz w:val="28"/>
          <w:szCs w:val="28"/>
          <w:u w:val="single"/>
        </w:rPr>
        <w:t xml:space="preserve">травмированию </w:t>
      </w:r>
      <w:r w:rsidR="00BC0C24" w:rsidRPr="00032AD4">
        <w:rPr>
          <w:rFonts w:ascii="Times New Roman" w:hAnsi="Times New Roman" w:cs="Times New Roman"/>
          <w:color w:val="000000"/>
          <w:sz w:val="28"/>
          <w:szCs w:val="28"/>
        </w:rPr>
        <w:t>ребенка.</w:t>
      </w:r>
    </w:p>
    <w:p w:rsidR="00BC0C24" w:rsidRPr="00032AD4" w:rsidRDefault="00BC0C24" w:rsidP="00BC0C24">
      <w:pPr>
        <w:autoSpaceDE w:val="0"/>
        <w:autoSpaceDN w:val="0"/>
        <w:adjustRightInd w:val="0"/>
        <w:spacing w:line="276" w:lineRule="auto"/>
        <w:jc w:val="both"/>
        <w:rPr>
          <w:rFonts w:ascii="Times New Roman" w:hAnsi="Times New Roman" w:cs="Times New Roman"/>
          <w:color w:val="000000"/>
          <w:sz w:val="28"/>
          <w:szCs w:val="28"/>
        </w:rPr>
      </w:pPr>
    </w:p>
    <w:p w:rsidR="00963732" w:rsidRPr="00032AD4" w:rsidRDefault="00963732" w:rsidP="00BC0C24">
      <w:pPr>
        <w:overflowPunct w:val="0"/>
        <w:autoSpaceDE w:val="0"/>
        <w:autoSpaceDN w:val="0"/>
        <w:adjustRightInd w:val="0"/>
        <w:spacing w:line="276" w:lineRule="auto"/>
        <w:ind w:firstLine="709"/>
        <w:jc w:val="both"/>
        <w:rPr>
          <w:rFonts w:ascii="Times New Roman" w:hAnsi="Times New Roman" w:cs="Times New Roman"/>
          <w:color w:val="000000"/>
          <w:sz w:val="28"/>
          <w:szCs w:val="28"/>
        </w:rPr>
      </w:pPr>
    </w:p>
    <w:p w:rsidR="006B20F5" w:rsidRPr="00032AD4" w:rsidRDefault="006B20F5" w:rsidP="006B20F5">
      <w:pPr>
        <w:overflowPunct w:val="0"/>
        <w:autoSpaceDE w:val="0"/>
        <w:autoSpaceDN w:val="0"/>
        <w:adjustRightInd w:val="0"/>
        <w:spacing w:line="276" w:lineRule="auto"/>
        <w:ind w:firstLine="709"/>
        <w:jc w:val="both"/>
        <w:rPr>
          <w:rFonts w:ascii="Times New Roman" w:hAnsi="Times New Roman" w:cs="Times New Roman"/>
          <w:color w:val="000000"/>
          <w:sz w:val="28"/>
          <w:szCs w:val="28"/>
        </w:rPr>
      </w:pPr>
      <w:r w:rsidRPr="00032AD4">
        <w:rPr>
          <w:rFonts w:ascii="Times New Roman" w:hAnsi="Times New Roman" w:cs="Times New Roman"/>
          <w:color w:val="000000"/>
          <w:sz w:val="28"/>
          <w:szCs w:val="28"/>
        </w:rPr>
        <w:t xml:space="preserve">На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выносятся предметные, метапредметные результаты и результаты освоения программы </w:t>
      </w:r>
      <w:r w:rsidRPr="00032AD4">
        <w:rPr>
          <w:rFonts w:ascii="Times New Roman" w:hAnsi="Times New Roman" w:cs="Times New Roman"/>
          <w:i/>
          <w:color w:val="000000"/>
          <w:sz w:val="28"/>
          <w:szCs w:val="28"/>
        </w:rPr>
        <w:t>коррекционной работы.</w:t>
      </w:r>
      <w:r w:rsidRPr="00032AD4">
        <w:rPr>
          <w:rFonts w:ascii="Times New Roman" w:hAnsi="Times New Roman" w:cs="Times New Roman"/>
          <w:color w:val="000000"/>
          <w:sz w:val="28"/>
          <w:szCs w:val="28"/>
        </w:rPr>
        <w:t xml:space="preserve"> Система оценки достижения обучающимися с ЗПР планируемых результатов освоения АООП НОО ОВЗ предусматривает </w:t>
      </w:r>
      <w:r w:rsidRPr="00032AD4">
        <w:rPr>
          <w:rFonts w:ascii="Times New Roman" w:hAnsi="Times New Roman" w:cs="Times New Roman"/>
          <w:color w:val="000000"/>
          <w:sz w:val="28"/>
          <w:szCs w:val="28"/>
        </w:rPr>
        <w:lastRenderedPageBreak/>
        <w:t>оценку достижения обучающимися с ЗПР планируемых результатов освоения программы коррекционной работы.</w:t>
      </w:r>
    </w:p>
    <w:p w:rsidR="00BC0C24" w:rsidRPr="00032AD4" w:rsidRDefault="006B20F5" w:rsidP="00BC0C24">
      <w:pPr>
        <w:overflowPunct w:val="0"/>
        <w:autoSpaceDE w:val="0"/>
        <w:autoSpaceDN w:val="0"/>
        <w:adjustRightInd w:val="0"/>
        <w:spacing w:line="276" w:lineRule="auto"/>
        <w:ind w:firstLine="709"/>
        <w:jc w:val="both"/>
        <w:rPr>
          <w:rFonts w:ascii="Times New Roman" w:hAnsi="Times New Roman" w:cs="Times New Roman"/>
          <w:color w:val="000000"/>
          <w:sz w:val="28"/>
          <w:szCs w:val="28"/>
        </w:rPr>
      </w:pPr>
      <w:r w:rsidRPr="00032AD4">
        <w:rPr>
          <w:rFonts w:ascii="Times New Roman" w:hAnsi="Times New Roman" w:cs="Times New Roman"/>
          <w:color w:val="000000"/>
          <w:sz w:val="28"/>
          <w:szCs w:val="28"/>
        </w:rPr>
        <w:t xml:space="preserve">Итоговая аттестация на ступени начального общего образования проводится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делается на основании положительной </w:t>
      </w:r>
      <w:r w:rsidRPr="00032AD4">
        <w:rPr>
          <w:rFonts w:ascii="Times New Roman" w:hAnsi="Times New Roman" w:cs="Times New Roman"/>
          <w:i/>
          <w:color w:val="000000"/>
          <w:sz w:val="28"/>
          <w:szCs w:val="28"/>
        </w:rPr>
        <w:t>индивидуальной динамики</w:t>
      </w:r>
      <w:r w:rsidRPr="00032AD4">
        <w:rPr>
          <w:rFonts w:ascii="Times New Roman" w:hAnsi="Times New Roman" w:cs="Times New Roman"/>
          <w:color w:val="000000"/>
          <w:sz w:val="28"/>
          <w:szCs w:val="28"/>
        </w:rPr>
        <w:t xml:space="preserve">. </w:t>
      </w:r>
    </w:p>
    <w:p w:rsidR="00BC0C24" w:rsidRPr="00032AD4" w:rsidRDefault="00BC0C24" w:rsidP="00BC0C24">
      <w:pPr>
        <w:widowControl/>
        <w:tabs>
          <w:tab w:val="left" w:pos="142"/>
        </w:tabs>
        <w:spacing w:before="150" w:line="276" w:lineRule="auto"/>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В соответствии с требованиями </w:t>
      </w:r>
      <w:r w:rsidR="003926C3" w:rsidRPr="00032AD4">
        <w:rPr>
          <w:rFonts w:ascii="Times New Roman" w:eastAsia="Times New Roman" w:hAnsi="Times New Roman" w:cs="Times New Roman"/>
          <w:sz w:val="28"/>
          <w:szCs w:val="28"/>
          <w:lang w:eastAsia="ar-SA" w:bidi="ar-SA"/>
        </w:rPr>
        <w:t xml:space="preserve"> Ф</w:t>
      </w:r>
      <w:r w:rsidRPr="00032AD4">
        <w:rPr>
          <w:rFonts w:ascii="Times New Roman" w:eastAsia="Times New Roman" w:hAnsi="Times New Roman" w:cs="Times New Roman"/>
          <w:sz w:val="28"/>
          <w:szCs w:val="28"/>
          <w:lang w:eastAsia="ar-SA" w:bidi="ar-SA"/>
        </w:rPr>
        <w:t>едерального государственного образовательного стандарта начального общего образования</w:t>
      </w:r>
      <w:r w:rsidR="00AC068A" w:rsidRPr="00032AD4">
        <w:rPr>
          <w:rFonts w:ascii="Times New Roman" w:eastAsia="Times New Roman" w:hAnsi="Times New Roman" w:cs="Times New Roman"/>
          <w:sz w:val="28"/>
          <w:szCs w:val="28"/>
          <w:lang w:eastAsia="ar-SA" w:bidi="ar-SA"/>
        </w:rPr>
        <w:t xml:space="preserve"> обучающихся</w:t>
      </w:r>
      <w:r w:rsidRPr="00032AD4">
        <w:rPr>
          <w:rFonts w:ascii="Times New Roman" w:eastAsia="Times New Roman" w:hAnsi="Times New Roman" w:cs="Times New Roman"/>
          <w:sz w:val="28"/>
          <w:szCs w:val="28"/>
          <w:lang w:eastAsia="ar-SA" w:bidi="ar-SA"/>
        </w:rPr>
        <w:t xml:space="preserve"> с</w:t>
      </w:r>
      <w:r w:rsidR="003926C3" w:rsidRPr="00032AD4">
        <w:rPr>
          <w:rFonts w:ascii="Times New Roman" w:eastAsia="Times New Roman" w:hAnsi="Times New Roman" w:cs="Times New Roman"/>
          <w:sz w:val="28"/>
          <w:szCs w:val="28"/>
          <w:lang w:eastAsia="ar-SA" w:bidi="ar-SA"/>
        </w:rPr>
        <w:t xml:space="preserve"> ОВЗ</w:t>
      </w:r>
      <w:r w:rsidRPr="00032AD4">
        <w:rPr>
          <w:rFonts w:ascii="Times New Roman" w:eastAsia="Times New Roman" w:hAnsi="Times New Roman" w:cs="Times New Roman"/>
          <w:sz w:val="28"/>
          <w:szCs w:val="28"/>
          <w:lang w:eastAsia="ar-SA" w:bidi="ar-SA"/>
        </w:rPr>
        <w:t xml:space="preserve"> </w:t>
      </w:r>
      <w:r w:rsidR="003926C3" w:rsidRPr="00032AD4">
        <w:rPr>
          <w:rFonts w:ascii="Times New Roman" w:eastAsia="Times New Roman" w:hAnsi="Times New Roman" w:cs="Times New Roman"/>
          <w:sz w:val="28"/>
          <w:szCs w:val="28"/>
          <w:lang w:eastAsia="ar-SA" w:bidi="ar-SA"/>
        </w:rPr>
        <w:t>(</w:t>
      </w:r>
      <w:r w:rsidRPr="00032AD4">
        <w:rPr>
          <w:rFonts w:ascii="Times New Roman" w:eastAsia="Times New Roman" w:hAnsi="Times New Roman" w:cs="Times New Roman"/>
          <w:sz w:val="28"/>
          <w:szCs w:val="28"/>
          <w:lang w:eastAsia="ar-SA" w:bidi="ar-SA"/>
        </w:rPr>
        <w:t>ЗПР</w:t>
      </w:r>
      <w:r w:rsidR="003926C3" w:rsidRPr="00032AD4">
        <w:rPr>
          <w:rFonts w:ascii="Times New Roman" w:eastAsia="Times New Roman" w:hAnsi="Times New Roman" w:cs="Times New Roman"/>
          <w:sz w:val="28"/>
          <w:szCs w:val="28"/>
          <w:lang w:eastAsia="ar-SA" w:bidi="ar-SA"/>
        </w:rPr>
        <w:t>) в ГБОУ школе-интернате № 8</w:t>
      </w:r>
      <w:r w:rsidRPr="00032AD4">
        <w:rPr>
          <w:rFonts w:ascii="Times New Roman" w:eastAsia="Times New Roman" w:hAnsi="Times New Roman" w:cs="Times New Roman"/>
          <w:sz w:val="28"/>
          <w:szCs w:val="28"/>
          <w:lang w:eastAsia="ar-SA" w:bidi="ar-SA"/>
        </w:rPr>
        <w:t xml:space="preserve"> разработана система оценки, ориентированная на выявление и оценку образовательных достижений </w:t>
      </w:r>
      <w:r w:rsidR="00AC068A" w:rsidRPr="00032AD4">
        <w:rPr>
          <w:rFonts w:ascii="Times New Roman" w:eastAsia="Times New Roman" w:hAnsi="Times New Roman" w:cs="Times New Roman"/>
          <w:sz w:val="28"/>
          <w:szCs w:val="28"/>
          <w:lang w:eastAsia="ar-SA" w:bidi="ar-SA"/>
        </w:rPr>
        <w:t>об</w:t>
      </w:r>
      <w:r w:rsidRPr="00032AD4">
        <w:rPr>
          <w:rFonts w:ascii="Times New Roman" w:eastAsia="Times New Roman" w:hAnsi="Times New Roman" w:cs="Times New Roman"/>
          <w:sz w:val="28"/>
          <w:szCs w:val="28"/>
          <w:lang w:eastAsia="ar-SA" w:bidi="ar-SA"/>
        </w:rPr>
        <w:t>уча</w:t>
      </w:r>
      <w:r w:rsidR="00AC068A" w:rsidRPr="00032AD4">
        <w:rPr>
          <w:rFonts w:ascii="Times New Roman" w:eastAsia="Times New Roman" w:hAnsi="Times New Roman" w:cs="Times New Roman"/>
          <w:sz w:val="28"/>
          <w:szCs w:val="28"/>
          <w:lang w:eastAsia="ar-SA" w:bidi="ar-SA"/>
        </w:rPr>
        <w:t>ю</w:t>
      </w:r>
      <w:r w:rsidRPr="00032AD4">
        <w:rPr>
          <w:rFonts w:ascii="Times New Roman" w:eastAsia="Times New Roman" w:hAnsi="Times New Roman" w:cs="Times New Roman"/>
          <w:sz w:val="28"/>
          <w:szCs w:val="28"/>
          <w:lang w:eastAsia="ar-SA" w:bidi="ar-SA"/>
        </w:rPr>
        <w:t xml:space="preserve">щихся с ЗПР с целью итоговой оценки подготовки выпускников на ступени начального общего образования. </w:t>
      </w:r>
    </w:p>
    <w:p w:rsidR="00BC0C24" w:rsidRPr="00032AD4" w:rsidRDefault="00BC0C24" w:rsidP="00BC0C24">
      <w:pPr>
        <w:widowControl/>
        <w:tabs>
          <w:tab w:val="left" w:pos="142"/>
        </w:tabs>
        <w:spacing w:line="276" w:lineRule="auto"/>
        <w:ind w:firstLine="709"/>
        <w:jc w:val="both"/>
        <w:rPr>
          <w:rFonts w:ascii="Times New Roman" w:eastAsia="Times New Roman" w:hAnsi="Times New Roman" w:cs="Times New Roman"/>
          <w:i/>
          <w:sz w:val="28"/>
          <w:szCs w:val="28"/>
          <w:lang w:eastAsia="ar-SA" w:bidi="ar-SA"/>
        </w:rPr>
      </w:pPr>
      <w:r w:rsidRPr="00032AD4">
        <w:rPr>
          <w:rFonts w:ascii="Times New Roman" w:eastAsia="Times New Roman" w:hAnsi="Times New Roman" w:cs="Times New Roman"/>
          <w:i/>
          <w:sz w:val="28"/>
          <w:szCs w:val="28"/>
          <w:lang w:eastAsia="ar-SA" w:bidi="ar-SA"/>
        </w:rPr>
        <w:t>Особенностями системы оценки являются:</w:t>
      </w:r>
    </w:p>
    <w:p w:rsidR="00BC0C24" w:rsidRPr="00032AD4" w:rsidRDefault="00BC0C24" w:rsidP="00BC0C24">
      <w:pPr>
        <w:widowControl/>
        <w:numPr>
          <w:ilvl w:val="0"/>
          <w:numId w:val="6"/>
        </w:numPr>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комплексный подход к оценке результатов образования (оценка предметных, метапредметных и личностных результатов общего образования);</w:t>
      </w:r>
    </w:p>
    <w:p w:rsidR="00BC0C24" w:rsidRPr="00032AD4" w:rsidRDefault="00BC0C24" w:rsidP="00BC0C24">
      <w:pPr>
        <w:widowControl/>
        <w:numPr>
          <w:ilvl w:val="0"/>
          <w:numId w:val="6"/>
        </w:numPr>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использование планируемых результатов освоения основных образовательных программ в качестве содержательной и критериальной базы оценки;</w:t>
      </w:r>
    </w:p>
    <w:p w:rsidR="00BC0C24" w:rsidRPr="00032AD4" w:rsidRDefault="00BC0C24" w:rsidP="00BC0C24">
      <w:pPr>
        <w:widowControl/>
        <w:numPr>
          <w:ilvl w:val="0"/>
          <w:numId w:val="6"/>
        </w:numPr>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оценка успешности освоения содержания отдельных учебных предметов на основе деятельностного подхода, проявляющегося в способности к выполнению учебно-практических и учебно-познавательных задач;</w:t>
      </w:r>
    </w:p>
    <w:p w:rsidR="00BC0C24" w:rsidRPr="00032AD4" w:rsidRDefault="000335DC" w:rsidP="00BC0C24">
      <w:pPr>
        <w:widowControl/>
        <w:numPr>
          <w:ilvl w:val="0"/>
          <w:numId w:val="6"/>
        </w:numPr>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оценка </w:t>
      </w:r>
      <w:r w:rsidR="00BC0C24" w:rsidRPr="00032AD4">
        <w:rPr>
          <w:rFonts w:ascii="Times New Roman" w:eastAsia="Times New Roman" w:hAnsi="Times New Roman" w:cs="Times New Roman"/>
          <w:sz w:val="28"/>
          <w:szCs w:val="28"/>
          <w:lang w:eastAsia="ar-SA" w:bidi="ar-SA"/>
        </w:rPr>
        <w:t>достижений обучающихся;</w:t>
      </w:r>
    </w:p>
    <w:p w:rsidR="00BC0C24" w:rsidRPr="00032AD4" w:rsidRDefault="00BC0C24" w:rsidP="00BC0C24">
      <w:pPr>
        <w:widowControl/>
        <w:numPr>
          <w:ilvl w:val="0"/>
          <w:numId w:val="6"/>
        </w:numPr>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сочетание внешней и внутренней оценки как механизма обеспечения качества образования;</w:t>
      </w:r>
    </w:p>
    <w:p w:rsidR="000335DC" w:rsidRPr="00032AD4" w:rsidRDefault="000335DC" w:rsidP="000335DC">
      <w:pPr>
        <w:widowControl/>
        <w:numPr>
          <w:ilvl w:val="0"/>
          <w:numId w:val="6"/>
        </w:numPr>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оценка динамики учебных достижений обучающихся и развития их социальной (жизненной) компетенции;</w:t>
      </w:r>
    </w:p>
    <w:p w:rsidR="00BC0C24" w:rsidRPr="00032AD4" w:rsidRDefault="00BC0C24" w:rsidP="00BC0C24">
      <w:pPr>
        <w:widowControl/>
        <w:numPr>
          <w:ilvl w:val="0"/>
          <w:numId w:val="6"/>
        </w:numPr>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уровневый подход к разработке планируемых </w:t>
      </w:r>
      <w:r w:rsidR="00307C23" w:rsidRPr="00032AD4">
        <w:rPr>
          <w:rFonts w:ascii="Times New Roman" w:eastAsia="Times New Roman" w:hAnsi="Times New Roman" w:cs="Times New Roman"/>
          <w:sz w:val="28"/>
          <w:szCs w:val="28"/>
          <w:lang w:eastAsia="ar-SA" w:bidi="ar-SA"/>
        </w:rPr>
        <w:t xml:space="preserve">предметных </w:t>
      </w:r>
      <w:r w:rsidRPr="00032AD4">
        <w:rPr>
          <w:rFonts w:ascii="Times New Roman" w:eastAsia="Times New Roman" w:hAnsi="Times New Roman" w:cs="Times New Roman"/>
          <w:sz w:val="28"/>
          <w:szCs w:val="28"/>
          <w:lang w:eastAsia="ar-SA" w:bidi="ar-SA"/>
        </w:rPr>
        <w:t>результатов, инструментария и представлению их;</w:t>
      </w:r>
    </w:p>
    <w:p w:rsidR="00BC0C24" w:rsidRPr="00032AD4" w:rsidRDefault="00BC0C24" w:rsidP="00BC0C24">
      <w:pPr>
        <w:widowControl/>
        <w:numPr>
          <w:ilvl w:val="0"/>
          <w:numId w:val="6"/>
        </w:numPr>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использование накопительной системы оценивания (портфолио), характеризующей динамику индивидуальных образовательных достижений;</w:t>
      </w:r>
    </w:p>
    <w:p w:rsidR="00BC0C24" w:rsidRPr="00032AD4" w:rsidRDefault="00BC0C24" w:rsidP="00BC0C24">
      <w:pPr>
        <w:widowControl/>
        <w:numPr>
          <w:ilvl w:val="0"/>
          <w:numId w:val="6"/>
        </w:numPr>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w:t>
      </w:r>
      <w:r w:rsidR="003926C3" w:rsidRPr="00032AD4">
        <w:rPr>
          <w:rFonts w:ascii="Times New Roman" w:eastAsia="Times New Roman" w:hAnsi="Times New Roman" w:cs="Times New Roman"/>
          <w:sz w:val="28"/>
          <w:szCs w:val="28"/>
          <w:lang w:eastAsia="ar-SA" w:bidi="ar-SA"/>
        </w:rPr>
        <w:t>з, самооценка, наблюдения и др.</w:t>
      </w:r>
    </w:p>
    <w:p w:rsidR="00BC0C24" w:rsidRPr="00032AD4" w:rsidRDefault="00BC0C24" w:rsidP="00BC0C24">
      <w:pPr>
        <w:widowControl/>
        <w:tabs>
          <w:tab w:val="left" w:pos="142"/>
        </w:tabs>
        <w:spacing w:line="276" w:lineRule="auto"/>
        <w:ind w:firstLine="709"/>
        <w:jc w:val="both"/>
        <w:rPr>
          <w:rFonts w:ascii="Times New Roman" w:eastAsia="Times New Roman" w:hAnsi="Times New Roman" w:cs="Times New Roman"/>
          <w:b/>
          <w:bCs/>
          <w:iCs/>
          <w:sz w:val="28"/>
          <w:szCs w:val="28"/>
          <w:lang w:eastAsia="ar-SA" w:bidi="ar-SA"/>
        </w:rPr>
      </w:pPr>
      <w:r w:rsidRPr="00032AD4">
        <w:rPr>
          <w:rFonts w:ascii="Times New Roman" w:eastAsia="Times New Roman" w:hAnsi="Times New Roman" w:cs="Times New Roman"/>
          <w:b/>
          <w:bCs/>
          <w:iCs/>
          <w:sz w:val="28"/>
          <w:szCs w:val="28"/>
          <w:lang w:eastAsia="ar-SA" w:bidi="ar-SA"/>
        </w:rPr>
        <w:t>Оценка личностных результатов</w:t>
      </w:r>
    </w:p>
    <w:p w:rsidR="000F323E" w:rsidRPr="00032AD4" w:rsidRDefault="000F323E" w:rsidP="00BC0C24">
      <w:pPr>
        <w:widowControl/>
        <w:tabs>
          <w:tab w:val="left" w:pos="142"/>
        </w:tabs>
        <w:spacing w:line="276" w:lineRule="auto"/>
        <w:ind w:firstLine="709"/>
        <w:jc w:val="both"/>
        <w:rPr>
          <w:rFonts w:ascii="Times New Roman" w:eastAsia="Times New Roman" w:hAnsi="Times New Roman" w:cs="Times New Roman"/>
          <w:b/>
          <w:bCs/>
          <w:iCs/>
          <w:sz w:val="28"/>
          <w:szCs w:val="28"/>
          <w:lang w:eastAsia="ar-SA" w:bidi="ar-SA"/>
        </w:rPr>
      </w:pPr>
      <w:r w:rsidRPr="00032AD4">
        <w:rPr>
          <w:rFonts w:ascii="Times New Roman" w:eastAsia="Times New Roman" w:hAnsi="Times New Roman" w:cs="Times New Roman"/>
          <w:b/>
          <w:bCs/>
          <w:iCs/>
          <w:sz w:val="28"/>
          <w:szCs w:val="28"/>
          <w:lang w:eastAsia="ar-SA" w:bidi="ar-SA"/>
        </w:rPr>
        <w:lastRenderedPageBreak/>
        <w:t xml:space="preserve">Личностные результаты </w:t>
      </w:r>
      <w:r w:rsidRPr="00032AD4">
        <w:rPr>
          <w:rFonts w:ascii="Times New Roman" w:eastAsia="Times New Roman" w:hAnsi="Times New Roman" w:cs="Times New Roman"/>
          <w:bCs/>
          <w:iCs/>
          <w:sz w:val="28"/>
          <w:szCs w:val="28"/>
          <w:lang w:eastAsia="ar-SA" w:bidi="ar-SA"/>
        </w:rPr>
        <w:t>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Оценка личностных достижений осуществляется в процессе проведения мониторинговых процедур, содержание которых разработано образовательной организацией с учетом типологических и индивидуальных особенностей обучающихся, их индивидуальных особых образовательных потребностей.</w:t>
      </w:r>
    </w:p>
    <w:p w:rsidR="00BC0C24" w:rsidRPr="00032AD4" w:rsidRDefault="00BC0C24" w:rsidP="00BC0C24">
      <w:pPr>
        <w:widowControl/>
        <w:tabs>
          <w:tab w:val="left" w:pos="142"/>
        </w:tabs>
        <w:spacing w:line="276" w:lineRule="auto"/>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bCs/>
          <w:i/>
          <w:iCs/>
          <w:sz w:val="28"/>
          <w:szCs w:val="28"/>
          <w:lang w:eastAsia="ar-SA" w:bidi="ar-SA"/>
        </w:rPr>
        <w:t>Объектом оценки личностных результатов</w:t>
      </w:r>
      <w:r w:rsidRPr="00032AD4">
        <w:rPr>
          <w:rFonts w:ascii="Times New Roman" w:eastAsia="Times New Roman" w:hAnsi="Times New Roman" w:cs="Times New Roman"/>
          <w:sz w:val="28"/>
          <w:szCs w:val="28"/>
          <w:lang w:eastAsia="ar-SA" w:bidi="ar-SA"/>
        </w:rPr>
        <w:t xml:space="preserve"> являются сформированные у учащихся универсальные учебные действия, включаемые в три основных блока:</w:t>
      </w:r>
    </w:p>
    <w:p w:rsidR="00BC0C24" w:rsidRPr="00032AD4" w:rsidRDefault="00BC0C24" w:rsidP="00BC0C24">
      <w:pPr>
        <w:widowControl/>
        <w:numPr>
          <w:ilvl w:val="0"/>
          <w:numId w:val="4"/>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i/>
          <w:iCs/>
          <w:sz w:val="28"/>
          <w:szCs w:val="28"/>
          <w:lang w:eastAsia="ar-SA" w:bidi="ar-SA"/>
        </w:rPr>
        <w:t xml:space="preserve">самоопределение </w:t>
      </w:r>
      <w:r w:rsidRPr="00032AD4">
        <w:rPr>
          <w:rFonts w:ascii="Times New Roman" w:eastAsia="Times New Roman" w:hAnsi="Times New Roman" w:cs="Times New Roman"/>
          <w:sz w:val="28"/>
          <w:szCs w:val="28"/>
          <w:lang w:eastAsia="ar-SA" w:bidi="ar-SA"/>
        </w:rPr>
        <w:t>—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BC0C24" w:rsidRPr="00032AD4" w:rsidRDefault="00BC0C24" w:rsidP="00BC0C24">
      <w:pPr>
        <w:widowControl/>
        <w:numPr>
          <w:ilvl w:val="0"/>
          <w:numId w:val="4"/>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i/>
          <w:iCs/>
          <w:sz w:val="28"/>
          <w:szCs w:val="28"/>
          <w:lang w:eastAsia="ar-SA" w:bidi="ar-SA"/>
        </w:rPr>
        <w:t xml:space="preserve">смыслоообразование </w:t>
      </w:r>
      <w:r w:rsidRPr="00032AD4">
        <w:rPr>
          <w:rFonts w:ascii="Times New Roman" w:eastAsia="Times New Roman" w:hAnsi="Times New Roman" w:cs="Times New Roman"/>
          <w:sz w:val="28"/>
          <w:szCs w:val="28"/>
          <w:lang w:eastAsia="ar-SA" w:bidi="ar-SA"/>
        </w:rPr>
        <w:t>— 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w:t>
      </w:r>
    </w:p>
    <w:p w:rsidR="00BC0C24" w:rsidRPr="00032AD4" w:rsidRDefault="00BC0C24" w:rsidP="00BC0C24">
      <w:pPr>
        <w:widowControl/>
        <w:numPr>
          <w:ilvl w:val="0"/>
          <w:numId w:val="4"/>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i/>
          <w:iCs/>
          <w:sz w:val="28"/>
          <w:szCs w:val="28"/>
          <w:lang w:eastAsia="ar-SA" w:bidi="ar-SA"/>
        </w:rPr>
        <w:t xml:space="preserve">морально-этическая ориентация — </w:t>
      </w:r>
      <w:r w:rsidRPr="00032AD4">
        <w:rPr>
          <w:rFonts w:ascii="Times New Roman" w:eastAsia="Times New Roman" w:hAnsi="Times New Roman" w:cs="Times New Roman"/>
          <w:sz w:val="28"/>
          <w:szCs w:val="28"/>
          <w:lang w:eastAsia="ar-SA" w:bidi="ar-SA"/>
        </w:rPr>
        <w:t>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rsidR="00BC0C24" w:rsidRPr="00032AD4" w:rsidRDefault="00BC0C24" w:rsidP="00BC0C24">
      <w:pPr>
        <w:widowControl/>
        <w:shd w:val="clear" w:color="auto" w:fill="FFFFFF"/>
        <w:tabs>
          <w:tab w:val="left" w:pos="142"/>
        </w:tabs>
        <w:spacing w:line="276" w:lineRule="auto"/>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Основное </w:t>
      </w:r>
      <w:r w:rsidRPr="00032AD4">
        <w:rPr>
          <w:rFonts w:ascii="Times New Roman" w:eastAsia="Times New Roman" w:hAnsi="Times New Roman" w:cs="Times New Roman"/>
          <w:b/>
          <w:bCs/>
          <w:i/>
          <w:iCs/>
          <w:sz w:val="28"/>
          <w:szCs w:val="28"/>
          <w:lang w:eastAsia="ar-SA" w:bidi="ar-SA"/>
        </w:rPr>
        <w:t>содержание оценки личностных результатов</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на ступени начального общего образования строится вокруг оценки:</w:t>
      </w:r>
    </w:p>
    <w:p w:rsidR="00BC0C24" w:rsidRPr="00032AD4" w:rsidRDefault="00BC0C24" w:rsidP="00BC0C24">
      <w:pPr>
        <w:widowControl/>
        <w:numPr>
          <w:ilvl w:val="0"/>
          <w:numId w:val="7"/>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сформированности внутренней позиции обучающегося, которая находит отражение в эмоционально-положительном отношении обучающегося к образовательной организации;</w:t>
      </w:r>
    </w:p>
    <w:p w:rsidR="00BC0C24" w:rsidRPr="00032AD4" w:rsidRDefault="00BC0C24" w:rsidP="00BC0C24">
      <w:pPr>
        <w:widowControl/>
        <w:numPr>
          <w:ilvl w:val="0"/>
          <w:numId w:val="7"/>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BC0C24" w:rsidRPr="00032AD4" w:rsidRDefault="00BC0C24" w:rsidP="00BC0C24">
      <w:pPr>
        <w:widowControl/>
        <w:numPr>
          <w:ilvl w:val="0"/>
          <w:numId w:val="7"/>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сформированности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rsidR="00BC0C24" w:rsidRPr="00032AD4" w:rsidRDefault="00BC0C24" w:rsidP="00BC0C24">
      <w:pPr>
        <w:widowControl/>
        <w:numPr>
          <w:ilvl w:val="0"/>
          <w:numId w:val="7"/>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BC0C24" w:rsidRPr="00032AD4" w:rsidRDefault="00BC0C24" w:rsidP="00BC0C24">
      <w:pPr>
        <w:widowControl/>
        <w:numPr>
          <w:ilvl w:val="0"/>
          <w:numId w:val="7"/>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F65E98" w:rsidRPr="00032AD4" w:rsidRDefault="00BC0C24" w:rsidP="00C61958">
      <w:pPr>
        <w:widowControl/>
        <w:numPr>
          <w:ilvl w:val="0"/>
          <w:numId w:val="7"/>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r w:rsidR="00C61958" w:rsidRPr="00032AD4">
        <w:rPr>
          <w:rFonts w:ascii="Times New Roman" w:eastAsia="Times New Roman" w:hAnsi="Times New Roman" w:cs="Times New Roman"/>
          <w:sz w:val="28"/>
          <w:szCs w:val="28"/>
          <w:lang w:eastAsia="ar-SA" w:bidi="ar-SA"/>
        </w:rPr>
        <w:t xml:space="preserve">                                                                                                                                             </w:t>
      </w:r>
      <w:r w:rsidR="00D25F3B" w:rsidRPr="00032AD4">
        <w:rPr>
          <w:rFonts w:ascii="Times New Roman" w:eastAsia="Times New Roman" w:hAnsi="Times New Roman" w:cs="Times New Roman"/>
          <w:sz w:val="28"/>
          <w:szCs w:val="28"/>
          <w:lang w:eastAsia="ar-SA" w:bidi="ar-SA"/>
        </w:rPr>
        <w:tab/>
      </w:r>
      <w:r w:rsidR="00D25F3B" w:rsidRPr="00032AD4">
        <w:rPr>
          <w:rFonts w:ascii="Times New Roman" w:eastAsia="Times New Roman" w:hAnsi="Times New Roman" w:cs="Times New Roman"/>
          <w:sz w:val="28"/>
          <w:szCs w:val="28"/>
          <w:lang w:eastAsia="ar-SA" w:bidi="ar-SA"/>
        </w:rPr>
        <w:tab/>
      </w:r>
      <w:r w:rsidR="00D25F3B" w:rsidRPr="00032AD4">
        <w:rPr>
          <w:rFonts w:ascii="Times New Roman" w:eastAsia="Times New Roman" w:hAnsi="Times New Roman" w:cs="Times New Roman"/>
          <w:sz w:val="28"/>
          <w:szCs w:val="28"/>
          <w:lang w:eastAsia="ar-SA" w:bidi="ar-SA"/>
        </w:rPr>
        <w:tab/>
      </w:r>
    </w:p>
    <w:p w:rsidR="00BC0C24" w:rsidRPr="00032AD4" w:rsidRDefault="00F65E98" w:rsidP="00F65E98">
      <w:pPr>
        <w:widowControl/>
        <w:shd w:val="clear" w:color="auto" w:fill="FFFFFF"/>
        <w:tabs>
          <w:tab w:val="left" w:pos="0"/>
          <w:tab w:val="left" w:pos="142"/>
        </w:tabs>
        <w:spacing w:line="276" w:lineRule="auto"/>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ab/>
      </w:r>
      <w:r w:rsidRPr="00032AD4">
        <w:rPr>
          <w:rFonts w:ascii="Times New Roman" w:eastAsia="Times New Roman" w:hAnsi="Times New Roman" w:cs="Times New Roman"/>
          <w:sz w:val="28"/>
          <w:szCs w:val="28"/>
          <w:lang w:eastAsia="ar-SA" w:bidi="ar-SA"/>
        </w:rPr>
        <w:tab/>
      </w:r>
      <w:r w:rsidR="00D25F3B" w:rsidRPr="00032AD4">
        <w:rPr>
          <w:rFonts w:ascii="Times New Roman" w:eastAsia="Times New Roman" w:hAnsi="Times New Roman" w:cs="Times New Roman"/>
          <w:sz w:val="28"/>
          <w:szCs w:val="28"/>
          <w:lang w:eastAsia="ar-SA" w:bidi="ar-SA"/>
        </w:rPr>
        <w:t>Основной формой</w:t>
      </w:r>
      <w:r w:rsidR="00BC0C24" w:rsidRPr="00032AD4">
        <w:rPr>
          <w:rFonts w:ascii="Times New Roman" w:eastAsia="Times New Roman" w:hAnsi="Times New Roman" w:cs="Times New Roman"/>
          <w:sz w:val="28"/>
          <w:szCs w:val="28"/>
          <w:lang w:eastAsia="ar-SA" w:bidi="ar-SA"/>
        </w:rPr>
        <w:t xml:space="preserve"> оценки </w:t>
      </w:r>
      <w:r w:rsidR="001A250E" w:rsidRPr="00032AD4">
        <w:rPr>
          <w:rFonts w:ascii="Times New Roman" w:eastAsia="Times New Roman" w:hAnsi="Times New Roman" w:cs="Times New Roman"/>
          <w:i/>
          <w:sz w:val="28"/>
          <w:szCs w:val="28"/>
          <w:lang w:eastAsia="ar-SA" w:bidi="ar-SA"/>
        </w:rPr>
        <w:t>личностных результатов,</w:t>
      </w:r>
      <w:r w:rsidR="00BC0C24" w:rsidRPr="00032AD4">
        <w:rPr>
          <w:rFonts w:ascii="Times New Roman" w:eastAsia="Times New Roman" w:hAnsi="Times New Roman" w:cs="Times New Roman"/>
          <w:sz w:val="28"/>
          <w:szCs w:val="28"/>
          <w:lang w:eastAsia="ar-SA" w:bidi="ar-SA"/>
        </w:rPr>
        <w:t xml:space="preserve"> используемым в образовательной программе</w:t>
      </w:r>
      <w:r w:rsidR="001A250E" w:rsidRPr="00032AD4">
        <w:rPr>
          <w:rFonts w:ascii="Times New Roman" w:eastAsia="Times New Roman" w:hAnsi="Times New Roman" w:cs="Times New Roman"/>
          <w:sz w:val="28"/>
          <w:szCs w:val="28"/>
          <w:lang w:eastAsia="ar-SA" w:bidi="ar-SA"/>
        </w:rPr>
        <w:t>,</w:t>
      </w:r>
      <w:r w:rsidR="00BC0C24" w:rsidRPr="00032AD4">
        <w:rPr>
          <w:rFonts w:ascii="Times New Roman" w:eastAsia="Times New Roman" w:hAnsi="Times New Roman" w:cs="Times New Roman"/>
          <w:sz w:val="28"/>
          <w:szCs w:val="28"/>
          <w:lang w:eastAsia="ar-SA" w:bidi="ar-SA"/>
        </w:rPr>
        <w:t xml:space="preserve"> является оценка </w:t>
      </w:r>
      <w:r w:rsidR="00BC0C24" w:rsidRPr="00032AD4">
        <w:rPr>
          <w:rFonts w:ascii="Times New Roman" w:eastAsia="Times New Roman" w:hAnsi="Times New Roman" w:cs="Times New Roman"/>
          <w:b/>
          <w:bCs/>
          <w:i/>
          <w:iCs/>
          <w:sz w:val="28"/>
          <w:szCs w:val="28"/>
          <w:lang w:eastAsia="ar-SA" w:bidi="ar-SA"/>
        </w:rPr>
        <w:t>личностного прогресса ученика</w:t>
      </w:r>
      <w:r w:rsidR="00BC0C24" w:rsidRPr="00032AD4">
        <w:rPr>
          <w:rFonts w:ascii="Times New Roman" w:eastAsia="Times New Roman" w:hAnsi="Times New Roman" w:cs="Times New Roman"/>
          <w:sz w:val="28"/>
          <w:szCs w:val="28"/>
          <w:lang w:eastAsia="ar-SA" w:bidi="ar-SA"/>
        </w:rPr>
        <w:t xml:space="preserve"> с помощью </w:t>
      </w:r>
      <w:r w:rsidR="00BC0C24" w:rsidRPr="00032AD4">
        <w:rPr>
          <w:rFonts w:ascii="Times New Roman" w:eastAsia="Times New Roman" w:hAnsi="Times New Roman" w:cs="Times New Roman"/>
          <w:i/>
          <w:iCs/>
          <w:sz w:val="28"/>
          <w:szCs w:val="28"/>
          <w:lang w:eastAsia="ar-SA" w:bidi="ar-SA"/>
        </w:rPr>
        <w:t>портфолио</w:t>
      </w:r>
      <w:r w:rsidR="00BC0C24" w:rsidRPr="00032AD4">
        <w:rPr>
          <w:rFonts w:ascii="Times New Roman" w:eastAsia="Times New Roman" w:hAnsi="Times New Roman" w:cs="Times New Roman"/>
          <w:sz w:val="28"/>
          <w:szCs w:val="28"/>
          <w:lang w:eastAsia="ar-SA" w:bidi="ar-SA"/>
        </w:rPr>
        <w:t xml:space="preserve">, способствующего формированию обучющихся с ЗПР культуры мышления, логики, умений анализировать, обобщать, систематизировать, классифицировать. </w:t>
      </w:r>
    </w:p>
    <w:p w:rsidR="00C61958" w:rsidRPr="00032AD4" w:rsidRDefault="00BC0C24" w:rsidP="00A35B58">
      <w:pPr>
        <w:tabs>
          <w:tab w:val="left" w:pos="142"/>
          <w:tab w:val="left" w:leader="dot" w:pos="624"/>
        </w:tabs>
        <w:autoSpaceDE w:val="0"/>
        <w:spacing w:line="276" w:lineRule="auto"/>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Еще одной формой оценки личностных результатов обучащихся с ЗПР является оценка </w:t>
      </w:r>
      <w:r w:rsidRPr="00032AD4">
        <w:rPr>
          <w:rFonts w:ascii="Times New Roman" w:eastAsia="Times New Roman" w:hAnsi="Times New Roman" w:cs="Times New Roman"/>
          <w:b/>
          <w:i/>
          <w:sz w:val="28"/>
          <w:szCs w:val="28"/>
          <w:lang w:eastAsia="ar-SA" w:bidi="ar-SA"/>
        </w:rPr>
        <w:t>индивидуального прогресса личностного развития обучающихся</w:t>
      </w:r>
      <w:r w:rsidR="00D25F3B" w:rsidRPr="00032AD4">
        <w:rPr>
          <w:rFonts w:ascii="Times New Roman" w:eastAsia="Times New Roman" w:hAnsi="Times New Roman" w:cs="Times New Roman"/>
          <w:sz w:val="28"/>
          <w:szCs w:val="28"/>
          <w:lang w:eastAsia="ar-SA" w:bidi="ar-SA"/>
        </w:rPr>
        <w:t xml:space="preserve"> с опорой на специальную поддержку</w:t>
      </w:r>
      <w:r w:rsidRPr="00032AD4">
        <w:rPr>
          <w:rFonts w:ascii="Times New Roman" w:eastAsia="Times New Roman" w:hAnsi="Times New Roman" w:cs="Times New Roman"/>
          <w:sz w:val="28"/>
          <w:szCs w:val="28"/>
          <w:lang w:eastAsia="ar-SA" w:bidi="ar-SA"/>
        </w:rPr>
        <w:t xml:space="preserve">. Эта задача решается в процессе систематического наблюдения за ходом психического развития ребенка с ЗПР на основе представлений о нормативном содержании и возрастной периодизации развития – в форме возрастно – психологического консультирования. </w:t>
      </w:r>
      <w:r w:rsidR="00D03849" w:rsidRPr="00032AD4">
        <w:rPr>
          <w:rFonts w:ascii="Times New Roman" w:hAnsi="Times New Roman" w:cs="Times New Roman"/>
          <w:sz w:val="28"/>
          <w:szCs w:val="28"/>
        </w:rPr>
        <w:t xml:space="preserve">Результаты анализа представляются в форме удобных и понятных всем членам экспертной группы условных единицах: кружочки </w:t>
      </w:r>
      <w:r w:rsidR="00D03849" w:rsidRPr="00032AD4">
        <w:rPr>
          <w:rFonts w:ascii="Times New Roman" w:hAnsi="Times New Roman" w:cs="Times New Roman"/>
          <w:sz w:val="28"/>
          <w:szCs w:val="28"/>
        </w:rPr>
        <w:lastRenderedPageBreak/>
        <w:t xml:space="preserve">черного цвета – нет продвижения; кружочки синего цвета – минимальное продвижение; кружочки зеленого цвета – среднее продвижение; красного цвета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 Результаты оценки личностных достижений заносятся в </w:t>
      </w:r>
      <w:r w:rsidR="00D03849" w:rsidRPr="00032AD4">
        <w:rPr>
          <w:rFonts w:ascii="Times New Roman" w:hAnsi="Times New Roman" w:cs="Times New Roman"/>
          <w:i/>
          <w:sz w:val="28"/>
          <w:szCs w:val="28"/>
        </w:rPr>
        <w:t>индивидуальную карту развития обучающегося</w:t>
      </w:r>
      <w:r w:rsidR="00D03849" w:rsidRPr="00032AD4">
        <w:rPr>
          <w:rFonts w:ascii="Times New Roman" w:hAnsi="Times New Roman" w:cs="Times New Roman"/>
          <w:sz w:val="28"/>
          <w:szCs w:val="28"/>
        </w:rPr>
        <w:t>,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r w:rsidR="00C61958" w:rsidRPr="00032AD4">
        <w:rPr>
          <w:rFonts w:ascii="Times New Roman" w:hAnsi="Times New Roman" w:cs="Times New Roman"/>
          <w:sz w:val="28"/>
          <w:szCs w:val="28"/>
        </w:rPr>
        <w:t xml:space="preserve"> </w:t>
      </w:r>
      <w:r w:rsidR="00C61958" w:rsidRPr="00032AD4">
        <w:rPr>
          <w:rFonts w:ascii="Times New Roman" w:hAnsi="Times New Roman" w:cs="Times New Roman"/>
          <w:i/>
          <w:sz w:val="28"/>
          <w:szCs w:val="28"/>
        </w:rPr>
        <w:t>(см.Приложение 1)</w:t>
      </w:r>
      <w:r w:rsidR="00A35B58" w:rsidRPr="00032AD4">
        <w:rPr>
          <w:rFonts w:ascii="Times New Roman" w:hAnsi="Times New Roman" w:cs="Times New Roman"/>
          <w:i/>
          <w:sz w:val="28"/>
          <w:szCs w:val="28"/>
        </w:rPr>
        <w:t>.</w:t>
      </w:r>
    </w:p>
    <w:p w:rsidR="00A50E06" w:rsidRPr="00032AD4" w:rsidRDefault="00A50E06" w:rsidP="00BC0C24">
      <w:pPr>
        <w:jc w:val="both"/>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
          <w:bCs/>
          <w:i/>
          <w:sz w:val="28"/>
          <w:szCs w:val="28"/>
          <w:lang w:eastAsia="ru-RU"/>
        </w:rPr>
        <w:t xml:space="preserve">Оценка личностных результатов </w:t>
      </w:r>
      <w:r w:rsidRPr="00032AD4">
        <w:rPr>
          <w:rFonts w:ascii="Times New Roman" w:eastAsia="Times New Roman" w:hAnsi="Times New Roman" w:cs="Times New Roman"/>
          <w:bCs/>
          <w:sz w:val="28"/>
          <w:szCs w:val="28"/>
          <w:lang w:eastAsia="ru-RU"/>
        </w:rPr>
        <w:t>не выражается в количественном значении, она отражает динамику развития конкретного ребенка</w:t>
      </w:r>
      <w:r w:rsidR="00E64A92" w:rsidRPr="00032AD4">
        <w:rPr>
          <w:rFonts w:ascii="Times New Roman" w:eastAsia="Times New Roman" w:hAnsi="Times New Roman" w:cs="Times New Roman"/>
          <w:bCs/>
          <w:sz w:val="28"/>
          <w:szCs w:val="28"/>
          <w:lang w:eastAsia="ru-RU"/>
        </w:rPr>
        <w:t>(</w:t>
      </w:r>
      <w:r w:rsidR="00E64A92" w:rsidRPr="00032AD4">
        <w:rPr>
          <w:rFonts w:ascii="Times New Roman" w:eastAsia="Times New Roman" w:hAnsi="Times New Roman" w:cs="Times New Roman"/>
          <w:bCs/>
          <w:i/>
          <w:sz w:val="28"/>
          <w:szCs w:val="28"/>
          <w:lang w:eastAsia="ru-RU"/>
        </w:rPr>
        <w:t>был-стал</w:t>
      </w:r>
      <w:r w:rsidR="00E64A92" w:rsidRPr="00032AD4">
        <w:rPr>
          <w:rFonts w:ascii="Times New Roman" w:eastAsia="Times New Roman" w:hAnsi="Times New Roman" w:cs="Times New Roman"/>
          <w:bCs/>
          <w:sz w:val="28"/>
          <w:szCs w:val="28"/>
          <w:lang w:eastAsia="ru-RU"/>
        </w:rPr>
        <w:t>).</w:t>
      </w:r>
    </w:p>
    <w:p w:rsidR="00EC0744" w:rsidRPr="00032AD4" w:rsidRDefault="00EC0744" w:rsidP="00BC0C24">
      <w:pPr>
        <w:jc w:val="both"/>
        <w:rPr>
          <w:rFonts w:ascii="Times New Roman" w:eastAsia="Times New Roman" w:hAnsi="Times New Roman" w:cs="Times New Roman"/>
          <w:b/>
          <w:bCs/>
          <w:sz w:val="28"/>
          <w:szCs w:val="28"/>
          <w:lang w:eastAsia="ru-RU"/>
        </w:rPr>
      </w:pPr>
    </w:p>
    <w:p w:rsidR="0024324E" w:rsidRPr="00032AD4" w:rsidRDefault="00BC0C24" w:rsidP="00BC0C24">
      <w:pPr>
        <w:jc w:val="both"/>
        <w:rPr>
          <w:rFonts w:ascii="Times New Roman" w:eastAsia="Times New Roman" w:hAnsi="Times New Roman" w:cs="Times New Roman"/>
          <w:b/>
          <w:bCs/>
          <w:sz w:val="28"/>
          <w:szCs w:val="28"/>
          <w:lang w:eastAsia="ru-RU"/>
        </w:rPr>
      </w:pPr>
      <w:r w:rsidRPr="00032AD4">
        <w:rPr>
          <w:rFonts w:ascii="Times New Roman" w:eastAsia="Times New Roman" w:hAnsi="Times New Roman" w:cs="Times New Roman"/>
          <w:b/>
          <w:bCs/>
          <w:sz w:val="28"/>
          <w:szCs w:val="28"/>
          <w:lang w:eastAsia="ru-RU"/>
        </w:rPr>
        <w:t>Личностные У</w:t>
      </w:r>
      <w:r w:rsidR="00307C23" w:rsidRPr="00032AD4">
        <w:rPr>
          <w:rFonts w:ascii="Times New Roman" w:eastAsia="Times New Roman" w:hAnsi="Times New Roman" w:cs="Times New Roman"/>
          <w:b/>
          <w:bCs/>
          <w:sz w:val="28"/>
          <w:szCs w:val="28"/>
          <w:lang w:eastAsia="ru-RU"/>
        </w:rPr>
        <w:t>У</w:t>
      </w:r>
      <w:r w:rsidRPr="00032AD4">
        <w:rPr>
          <w:rFonts w:ascii="Times New Roman" w:eastAsia="Times New Roman" w:hAnsi="Times New Roman" w:cs="Times New Roman"/>
          <w:b/>
          <w:bCs/>
          <w:sz w:val="28"/>
          <w:szCs w:val="28"/>
          <w:lang w:eastAsia="ru-RU"/>
        </w:rPr>
        <w:t>Д</w:t>
      </w:r>
      <w:r w:rsidR="00912AF5" w:rsidRPr="00032AD4">
        <w:rPr>
          <w:rFonts w:ascii="Times New Roman" w:eastAsia="Times New Roman" w:hAnsi="Times New Roman" w:cs="Times New Roman"/>
          <w:b/>
          <w:bCs/>
          <w:sz w:val="28"/>
          <w:szCs w:val="28"/>
          <w:lang w:eastAsia="ru-RU"/>
        </w:rPr>
        <w:t xml:space="preserve">: </w:t>
      </w:r>
    </w:p>
    <w:p w:rsidR="0024324E" w:rsidRPr="00032AD4" w:rsidRDefault="0024324E" w:rsidP="0024324E">
      <w:pPr>
        <w:widowControl/>
        <w:numPr>
          <w:ilvl w:val="0"/>
          <w:numId w:val="56"/>
        </w:numPr>
        <w:suppressAutoHyphens w:val="0"/>
        <w:spacing w:line="276" w:lineRule="auto"/>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Ориентация на понимание причин успеха в учебной деятельности.</w:t>
      </w:r>
    </w:p>
    <w:p w:rsidR="0024324E" w:rsidRPr="00032AD4" w:rsidRDefault="0024324E" w:rsidP="0024324E">
      <w:pPr>
        <w:widowControl/>
        <w:numPr>
          <w:ilvl w:val="0"/>
          <w:numId w:val="56"/>
        </w:numPr>
        <w:suppressAutoHyphens w:val="0"/>
        <w:spacing w:line="276" w:lineRule="auto"/>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Способность к самооценке; умение оценивать свои и чужие поступки.</w:t>
      </w:r>
    </w:p>
    <w:p w:rsidR="0024324E" w:rsidRPr="00032AD4" w:rsidRDefault="0024324E" w:rsidP="0024324E">
      <w:pPr>
        <w:widowControl/>
        <w:numPr>
          <w:ilvl w:val="0"/>
          <w:numId w:val="56"/>
        </w:numPr>
        <w:suppressAutoHyphens w:val="0"/>
        <w:spacing w:line="276" w:lineRule="auto"/>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Урегулирование поведения в соответствии с познанными моральными нормами и этническими требованиями.</w:t>
      </w:r>
    </w:p>
    <w:p w:rsidR="0024324E" w:rsidRPr="00032AD4" w:rsidRDefault="0024324E" w:rsidP="0024324E">
      <w:pPr>
        <w:widowControl/>
        <w:numPr>
          <w:ilvl w:val="0"/>
          <w:numId w:val="56"/>
        </w:numPr>
        <w:suppressAutoHyphens w:val="0"/>
        <w:spacing w:line="276" w:lineRule="auto"/>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Познавательная мотивация учения.</w:t>
      </w:r>
    </w:p>
    <w:p w:rsidR="00A35B58" w:rsidRPr="00032AD4" w:rsidRDefault="00A35B58" w:rsidP="0024324E">
      <w:pPr>
        <w:widowControl/>
        <w:numPr>
          <w:ilvl w:val="0"/>
          <w:numId w:val="56"/>
        </w:numPr>
        <w:suppressAutoHyphens w:val="0"/>
        <w:spacing w:line="276" w:lineRule="auto"/>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Принятие и освоение социальной роли обучающегося.</w:t>
      </w:r>
    </w:p>
    <w:p w:rsidR="00437F3D" w:rsidRPr="00032AD4" w:rsidRDefault="00437F3D" w:rsidP="00AA51AD">
      <w:pPr>
        <w:jc w:val="both"/>
        <w:rPr>
          <w:rFonts w:ascii="Times New Roman" w:eastAsia="Times New Roman" w:hAnsi="Times New Roman" w:cs="Times New Roman"/>
          <w:b/>
          <w:bCs/>
          <w:sz w:val="28"/>
          <w:szCs w:val="28"/>
          <w:lang w:eastAsia="ru-RU"/>
        </w:rPr>
      </w:pPr>
    </w:p>
    <w:p w:rsidR="005037AD" w:rsidRPr="00032AD4" w:rsidRDefault="00BC0C24" w:rsidP="00C61958">
      <w:pPr>
        <w:widowControl/>
        <w:tabs>
          <w:tab w:val="left" w:pos="142"/>
        </w:tabs>
        <w:spacing w:line="276" w:lineRule="auto"/>
        <w:ind w:firstLine="709"/>
        <w:jc w:val="both"/>
        <w:rPr>
          <w:rFonts w:ascii="Times New Roman" w:eastAsia="Times New Roman" w:hAnsi="Times New Roman" w:cs="Times New Roman"/>
          <w:b/>
          <w:iCs/>
          <w:sz w:val="28"/>
          <w:szCs w:val="28"/>
          <w:lang w:eastAsia="ar-SA" w:bidi="ar-SA"/>
        </w:rPr>
      </w:pPr>
      <w:r w:rsidRPr="00032AD4">
        <w:rPr>
          <w:rFonts w:ascii="Times New Roman" w:eastAsia="Times New Roman" w:hAnsi="Times New Roman" w:cs="Times New Roman"/>
          <w:b/>
          <w:iCs/>
          <w:sz w:val="28"/>
          <w:szCs w:val="28"/>
          <w:lang w:eastAsia="ar-SA" w:bidi="ar-SA"/>
        </w:rPr>
        <w:t>Оц</w:t>
      </w:r>
      <w:r w:rsidR="005037AD" w:rsidRPr="00032AD4">
        <w:rPr>
          <w:rFonts w:ascii="Times New Roman" w:eastAsia="Times New Roman" w:hAnsi="Times New Roman" w:cs="Times New Roman"/>
          <w:b/>
          <w:iCs/>
          <w:sz w:val="28"/>
          <w:szCs w:val="28"/>
          <w:lang w:eastAsia="ar-SA" w:bidi="ar-SA"/>
        </w:rPr>
        <w:t>енка метапредметных результатов</w:t>
      </w:r>
    </w:p>
    <w:p w:rsidR="00BC0C24" w:rsidRPr="00032AD4" w:rsidRDefault="00BC0C24" w:rsidP="00BC0C24">
      <w:pPr>
        <w:widowControl/>
        <w:shd w:val="clear" w:color="auto" w:fill="FFFFFF"/>
        <w:tabs>
          <w:tab w:val="left" w:pos="142"/>
        </w:tabs>
        <w:spacing w:line="276" w:lineRule="auto"/>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bCs/>
          <w:i/>
          <w:iCs/>
          <w:sz w:val="28"/>
          <w:szCs w:val="28"/>
          <w:lang w:eastAsia="ar-SA" w:bidi="ar-SA"/>
        </w:rPr>
        <w:t>Оценка метапредметных результатов</w:t>
      </w:r>
      <w:r w:rsidRPr="00032AD4">
        <w:rPr>
          <w:rFonts w:ascii="Times New Roman" w:eastAsia="Times New Roman" w:hAnsi="Times New Roman" w:cs="Times New Roman"/>
          <w:b/>
          <w:bCs/>
          <w:sz w:val="28"/>
          <w:szCs w:val="28"/>
          <w:lang w:eastAsia="ar-SA" w:bidi="ar-SA"/>
        </w:rPr>
        <w:t xml:space="preserve"> </w:t>
      </w:r>
      <w:r w:rsidRPr="00032AD4">
        <w:rPr>
          <w:rFonts w:ascii="Times New Roman" w:eastAsia="Times New Roman" w:hAnsi="Times New Roman" w:cs="Times New Roman"/>
          <w:sz w:val="28"/>
          <w:szCs w:val="28"/>
          <w:lang w:eastAsia="ar-SA" w:bidi="ar-SA"/>
        </w:rPr>
        <w:t>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w:t>
      </w:r>
    </w:p>
    <w:p w:rsidR="00BC0C24" w:rsidRPr="00032AD4" w:rsidRDefault="00BC0C24" w:rsidP="00BC0C24">
      <w:pPr>
        <w:widowControl/>
        <w:numPr>
          <w:ilvl w:val="0"/>
          <w:numId w:val="8"/>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w:t>
      </w:r>
      <w:r w:rsidR="005037AD" w:rsidRPr="00032AD4">
        <w:rPr>
          <w:rFonts w:ascii="Times New Roman" w:eastAsia="Times New Roman" w:hAnsi="Times New Roman" w:cs="Times New Roman"/>
          <w:sz w:val="28"/>
          <w:szCs w:val="28"/>
          <w:lang w:eastAsia="ar-SA" w:bidi="ar-SA"/>
        </w:rPr>
        <w:t>ать свои действия,</w:t>
      </w:r>
      <w:r w:rsidRPr="00032AD4">
        <w:rPr>
          <w:rFonts w:ascii="Times New Roman" w:eastAsia="Times New Roman" w:hAnsi="Times New Roman" w:cs="Times New Roman"/>
          <w:sz w:val="28"/>
          <w:szCs w:val="28"/>
          <w:lang w:eastAsia="ar-SA" w:bidi="ar-SA"/>
        </w:rPr>
        <w:t xml:space="preserve"> проявлять инициативу и самостоятельность в обучении;</w:t>
      </w:r>
    </w:p>
    <w:p w:rsidR="00BC0C24" w:rsidRPr="00032AD4" w:rsidRDefault="00BC0C24" w:rsidP="00BC0C24">
      <w:pPr>
        <w:widowControl/>
        <w:numPr>
          <w:ilvl w:val="0"/>
          <w:numId w:val="8"/>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умение осуществлять информационный поиск, сбор и выделение существенной информации из различных информационных источников;</w:t>
      </w:r>
    </w:p>
    <w:p w:rsidR="00BC0C24" w:rsidRPr="00032AD4" w:rsidRDefault="00BC0C24" w:rsidP="00BC0C24">
      <w:pPr>
        <w:widowControl/>
        <w:numPr>
          <w:ilvl w:val="0"/>
          <w:numId w:val="8"/>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BC0C24" w:rsidRPr="00032AD4" w:rsidRDefault="00BC0C24" w:rsidP="00BC0C24">
      <w:pPr>
        <w:widowControl/>
        <w:numPr>
          <w:ilvl w:val="0"/>
          <w:numId w:val="8"/>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BC0C24" w:rsidRPr="00032AD4" w:rsidRDefault="00BC0C24" w:rsidP="00BC0C24">
      <w:pPr>
        <w:widowControl/>
        <w:numPr>
          <w:ilvl w:val="0"/>
          <w:numId w:val="8"/>
        </w:numPr>
        <w:shd w:val="clear" w:color="auto" w:fill="FFFFFF"/>
        <w:tabs>
          <w:tab w:val="left" w:pos="0"/>
          <w:tab w:val="left" w:pos="142"/>
        </w:tabs>
        <w:spacing w:line="276" w:lineRule="auto"/>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BC0C24" w:rsidRPr="00032AD4" w:rsidRDefault="00BC0C24" w:rsidP="00BC0C24">
      <w:pPr>
        <w:widowControl/>
        <w:shd w:val="clear" w:color="auto" w:fill="FFFFFF"/>
        <w:tabs>
          <w:tab w:val="left" w:pos="0"/>
          <w:tab w:val="left" w:pos="142"/>
        </w:tabs>
        <w:spacing w:line="276" w:lineRule="auto"/>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AC068A" w:rsidRPr="00032AD4" w:rsidRDefault="00BC0C24" w:rsidP="00AE1D51">
      <w:pPr>
        <w:jc w:val="both"/>
        <w:rPr>
          <w:rFonts w:ascii="Times New Roman" w:eastAsia="Times New Roman" w:hAnsi="Times New Roman" w:cs="Times New Roman"/>
          <w:b/>
          <w:bCs/>
          <w:i/>
          <w:sz w:val="28"/>
          <w:szCs w:val="28"/>
          <w:lang w:eastAsia="ru-RU"/>
        </w:rPr>
      </w:pPr>
      <w:r w:rsidRPr="00032AD4">
        <w:rPr>
          <w:rFonts w:ascii="Times New Roman" w:eastAsia="Times New Roman" w:hAnsi="Times New Roman" w:cs="Times New Roman"/>
          <w:sz w:val="28"/>
          <w:szCs w:val="28"/>
          <w:lang w:eastAsia="ar-SA" w:bidi="ar-SA"/>
        </w:rPr>
        <w:t xml:space="preserve">      Основное содержание оценки метапредметных результатов на ступени начального общего образования строится вокруг умения учиться. Оценка метапредметных результатов проводится в ходе различных процедур таких, как решение задач творческого и поискового характера, учебное проектирован</w:t>
      </w:r>
      <w:r w:rsidR="00AE1D51" w:rsidRPr="00032AD4">
        <w:rPr>
          <w:rFonts w:ascii="Times New Roman" w:eastAsia="Times New Roman" w:hAnsi="Times New Roman" w:cs="Times New Roman"/>
          <w:sz w:val="28"/>
          <w:szCs w:val="28"/>
          <w:lang w:eastAsia="ar-SA" w:bidi="ar-SA"/>
        </w:rPr>
        <w:t>ие,</w:t>
      </w:r>
      <w:r w:rsidRPr="00032AD4">
        <w:rPr>
          <w:rFonts w:ascii="Times New Roman" w:eastAsia="Times New Roman" w:hAnsi="Times New Roman" w:cs="Times New Roman"/>
          <w:sz w:val="28"/>
          <w:szCs w:val="28"/>
          <w:lang w:eastAsia="ar-SA" w:bidi="ar-SA"/>
        </w:rPr>
        <w:t xml:space="preserve"> комплексные работы на межпредметной основе, мониторинг сформированности основных учебных умений</w:t>
      </w:r>
      <w:r w:rsidR="00C61958" w:rsidRPr="00032AD4">
        <w:rPr>
          <w:rFonts w:ascii="Times New Roman" w:eastAsia="Times New Roman" w:hAnsi="Times New Roman" w:cs="Times New Roman"/>
          <w:sz w:val="28"/>
          <w:szCs w:val="28"/>
          <w:lang w:eastAsia="ar-SA" w:bidi="ar-SA"/>
        </w:rPr>
        <w:t>.</w:t>
      </w:r>
    </w:p>
    <w:p w:rsidR="00AE1D51" w:rsidRPr="00032AD4" w:rsidRDefault="00AE1D51" w:rsidP="00AE1D51">
      <w:pPr>
        <w:jc w:val="both"/>
        <w:rPr>
          <w:rFonts w:ascii="Times New Roman" w:eastAsia="Times New Roman" w:hAnsi="Times New Roman" w:cs="Times New Roman"/>
          <w:b/>
          <w:bCs/>
          <w:i/>
          <w:sz w:val="28"/>
          <w:szCs w:val="28"/>
          <w:lang w:eastAsia="ru-RU"/>
        </w:rPr>
      </w:pPr>
    </w:p>
    <w:p w:rsidR="00BC0C24" w:rsidRPr="00032AD4" w:rsidRDefault="00BC0C24" w:rsidP="00BC0C24">
      <w:pPr>
        <w:widowControl/>
        <w:shd w:val="clear" w:color="auto" w:fill="FFFFFF"/>
        <w:tabs>
          <w:tab w:val="left" w:pos="0"/>
          <w:tab w:val="left" w:pos="142"/>
        </w:tabs>
        <w:spacing w:line="276" w:lineRule="auto"/>
        <w:jc w:val="both"/>
        <w:rPr>
          <w:rFonts w:ascii="Times New Roman" w:eastAsia="Times New Roman" w:hAnsi="Times New Roman" w:cs="Times New Roman"/>
          <w:b/>
          <w:bCs/>
          <w:sz w:val="28"/>
          <w:szCs w:val="28"/>
          <w:lang w:eastAsia="ru-RU"/>
        </w:rPr>
      </w:pPr>
      <w:r w:rsidRPr="00032AD4">
        <w:rPr>
          <w:rFonts w:ascii="Times New Roman" w:eastAsia="Times New Roman" w:hAnsi="Times New Roman" w:cs="Times New Roman"/>
          <w:b/>
          <w:bCs/>
          <w:sz w:val="28"/>
          <w:szCs w:val="28"/>
          <w:lang w:eastAsia="ru-RU"/>
        </w:rPr>
        <w:t>Регулятивные УУД</w:t>
      </w:r>
      <w:r w:rsidR="00236B3C" w:rsidRPr="00032AD4">
        <w:rPr>
          <w:rFonts w:ascii="Times New Roman" w:eastAsia="Times New Roman" w:hAnsi="Times New Roman" w:cs="Times New Roman"/>
          <w:b/>
          <w:bCs/>
          <w:sz w:val="28"/>
          <w:szCs w:val="28"/>
          <w:lang w:eastAsia="ru-RU"/>
        </w:rPr>
        <w:t>:</w:t>
      </w:r>
    </w:p>
    <w:p w:rsidR="00236B3C" w:rsidRPr="00032AD4" w:rsidRDefault="00236B3C" w:rsidP="00236B3C">
      <w:pPr>
        <w:widowControl/>
        <w:shd w:val="clear" w:color="auto" w:fill="FFFFFF"/>
        <w:tabs>
          <w:tab w:val="left" w:pos="0"/>
          <w:tab w:val="left" w:pos="142"/>
        </w:tabs>
        <w:spacing w:line="276" w:lineRule="auto"/>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1.Умение определять цель деятельности на уроке.</w:t>
      </w:r>
    </w:p>
    <w:p w:rsidR="00236B3C" w:rsidRPr="00032AD4" w:rsidRDefault="00236B3C" w:rsidP="00236B3C">
      <w:pPr>
        <w:widowControl/>
        <w:shd w:val="clear" w:color="auto" w:fill="FFFFFF"/>
        <w:tabs>
          <w:tab w:val="left" w:pos="0"/>
          <w:tab w:val="left" w:pos="142"/>
        </w:tabs>
        <w:spacing w:line="276" w:lineRule="auto"/>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2.Умение работать по плану.  </w:t>
      </w:r>
    </w:p>
    <w:p w:rsidR="00236B3C" w:rsidRPr="00032AD4" w:rsidRDefault="00236B3C" w:rsidP="00236B3C">
      <w:pPr>
        <w:widowControl/>
        <w:shd w:val="clear" w:color="auto" w:fill="FFFFFF"/>
        <w:tabs>
          <w:tab w:val="left" w:pos="0"/>
          <w:tab w:val="left" w:pos="142"/>
        </w:tabs>
        <w:spacing w:line="276" w:lineRule="auto"/>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 Умение контролировать выполнение заданий</w:t>
      </w:r>
    </w:p>
    <w:p w:rsidR="00BC0C24" w:rsidRPr="00032AD4" w:rsidRDefault="00BC0C24" w:rsidP="00BC0C24">
      <w:pPr>
        <w:shd w:val="clear" w:color="auto" w:fill="FFFFFF"/>
        <w:spacing w:after="100"/>
        <w:outlineLvl w:val="2"/>
        <w:rPr>
          <w:rFonts w:ascii="Times New Roman" w:eastAsia="Times New Roman" w:hAnsi="Times New Roman" w:cs="Times New Roman"/>
          <w:b/>
          <w:bCs/>
          <w:sz w:val="28"/>
          <w:szCs w:val="28"/>
          <w:lang w:eastAsia="ru-RU"/>
        </w:rPr>
      </w:pPr>
      <w:r w:rsidRPr="00032AD4">
        <w:rPr>
          <w:rFonts w:ascii="Times New Roman" w:eastAsia="Times New Roman" w:hAnsi="Times New Roman" w:cs="Times New Roman"/>
          <w:b/>
          <w:bCs/>
          <w:sz w:val="28"/>
          <w:szCs w:val="28"/>
          <w:lang w:eastAsia="ru-RU"/>
        </w:rPr>
        <w:t>Познавательные У</w:t>
      </w:r>
      <w:r w:rsidR="00AC068A" w:rsidRPr="00032AD4">
        <w:rPr>
          <w:rFonts w:ascii="Times New Roman" w:eastAsia="Times New Roman" w:hAnsi="Times New Roman" w:cs="Times New Roman"/>
          <w:b/>
          <w:bCs/>
          <w:sz w:val="28"/>
          <w:szCs w:val="28"/>
          <w:lang w:eastAsia="ru-RU"/>
        </w:rPr>
        <w:t>У</w:t>
      </w:r>
      <w:r w:rsidRPr="00032AD4">
        <w:rPr>
          <w:rFonts w:ascii="Times New Roman" w:eastAsia="Times New Roman" w:hAnsi="Times New Roman" w:cs="Times New Roman"/>
          <w:b/>
          <w:bCs/>
          <w:sz w:val="28"/>
          <w:szCs w:val="28"/>
          <w:lang w:eastAsia="ru-RU"/>
        </w:rPr>
        <w:t>Д</w:t>
      </w:r>
      <w:r w:rsidR="00D10BB2" w:rsidRPr="00032AD4">
        <w:rPr>
          <w:rFonts w:ascii="Times New Roman" w:eastAsia="Times New Roman" w:hAnsi="Times New Roman" w:cs="Times New Roman"/>
          <w:b/>
          <w:bCs/>
          <w:sz w:val="28"/>
          <w:szCs w:val="28"/>
          <w:lang w:eastAsia="ru-RU"/>
        </w:rPr>
        <w:t>:</w:t>
      </w:r>
    </w:p>
    <w:p w:rsidR="00D10BB2" w:rsidRPr="00032AD4" w:rsidRDefault="00D10BB2" w:rsidP="00D10BB2">
      <w:pPr>
        <w:shd w:val="clear" w:color="auto" w:fill="FFFFFF"/>
        <w:spacing w:after="100"/>
        <w:outlineLvl w:val="2"/>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Cs/>
          <w:sz w:val="28"/>
          <w:szCs w:val="28"/>
          <w:lang w:eastAsia="ru-RU"/>
        </w:rPr>
        <w:t>1. Умение ориентироваться в учебнике.</w:t>
      </w:r>
    </w:p>
    <w:p w:rsidR="00D10BB2" w:rsidRPr="00032AD4" w:rsidRDefault="00D10BB2" w:rsidP="00D10BB2">
      <w:pPr>
        <w:shd w:val="clear" w:color="auto" w:fill="FFFFFF"/>
        <w:spacing w:after="100"/>
        <w:outlineLvl w:val="2"/>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Cs/>
          <w:sz w:val="28"/>
          <w:szCs w:val="28"/>
          <w:lang w:eastAsia="ru-RU"/>
        </w:rPr>
        <w:t>2. Умение сравнивать и группировать предметы.</w:t>
      </w:r>
    </w:p>
    <w:p w:rsidR="00D10BB2" w:rsidRPr="00032AD4" w:rsidRDefault="00D10BB2" w:rsidP="00D10BB2">
      <w:pPr>
        <w:shd w:val="clear" w:color="auto" w:fill="FFFFFF"/>
        <w:spacing w:after="100"/>
        <w:outlineLvl w:val="2"/>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Cs/>
          <w:sz w:val="28"/>
          <w:szCs w:val="28"/>
          <w:lang w:eastAsia="ru-RU"/>
        </w:rPr>
        <w:t>3. Умение извлекать информацию из сюжетного рисунка.</w:t>
      </w:r>
    </w:p>
    <w:p w:rsidR="00D10BB2" w:rsidRPr="00032AD4" w:rsidRDefault="00D10BB2" w:rsidP="00D10BB2">
      <w:pPr>
        <w:shd w:val="clear" w:color="auto" w:fill="FFFFFF"/>
        <w:spacing w:after="100"/>
        <w:outlineLvl w:val="2"/>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Cs/>
          <w:sz w:val="28"/>
          <w:szCs w:val="28"/>
          <w:lang w:eastAsia="ru-RU"/>
        </w:rPr>
        <w:t>4. Умение переводить информацию из одного вида в другой (из рисунка в схему).</w:t>
      </w:r>
    </w:p>
    <w:p w:rsidR="00D10BB2" w:rsidRPr="00032AD4" w:rsidRDefault="00D10BB2" w:rsidP="00D10BB2">
      <w:pPr>
        <w:shd w:val="clear" w:color="auto" w:fill="FFFFFF"/>
        <w:spacing w:after="100"/>
        <w:outlineLvl w:val="2"/>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Cs/>
          <w:sz w:val="28"/>
          <w:szCs w:val="28"/>
          <w:lang w:eastAsia="ru-RU"/>
        </w:rPr>
        <w:t>5. Умение вычитывать информацию из текста и схемы.</w:t>
      </w:r>
    </w:p>
    <w:p w:rsidR="00BC0C24" w:rsidRPr="00032AD4" w:rsidRDefault="00BC0C24" w:rsidP="00BC0C24">
      <w:pPr>
        <w:shd w:val="clear" w:color="auto" w:fill="FFFFFF"/>
        <w:spacing w:after="100"/>
        <w:outlineLvl w:val="2"/>
        <w:rPr>
          <w:rFonts w:ascii="Times New Roman" w:eastAsia="Times New Roman" w:hAnsi="Times New Roman" w:cs="Times New Roman"/>
          <w:b/>
          <w:bCs/>
          <w:sz w:val="28"/>
          <w:szCs w:val="28"/>
          <w:lang w:eastAsia="ru-RU"/>
        </w:rPr>
      </w:pPr>
      <w:r w:rsidRPr="00032AD4">
        <w:rPr>
          <w:rFonts w:ascii="Times New Roman" w:eastAsia="Times New Roman" w:hAnsi="Times New Roman" w:cs="Times New Roman"/>
          <w:b/>
          <w:bCs/>
          <w:sz w:val="28"/>
          <w:szCs w:val="28"/>
          <w:lang w:eastAsia="ru-RU"/>
        </w:rPr>
        <w:t>Коммуникативные УУД</w:t>
      </w:r>
      <w:r w:rsidR="00D10BB2" w:rsidRPr="00032AD4">
        <w:rPr>
          <w:rFonts w:ascii="Times New Roman" w:eastAsia="Times New Roman" w:hAnsi="Times New Roman" w:cs="Times New Roman"/>
          <w:b/>
          <w:bCs/>
          <w:sz w:val="28"/>
          <w:szCs w:val="28"/>
          <w:lang w:eastAsia="ru-RU"/>
        </w:rPr>
        <w:t>:</w:t>
      </w:r>
    </w:p>
    <w:p w:rsidR="00D10BB2" w:rsidRPr="00032AD4" w:rsidRDefault="00D10BB2" w:rsidP="00D10BB2">
      <w:pPr>
        <w:shd w:val="clear" w:color="auto" w:fill="FFFFFF"/>
        <w:spacing w:after="100"/>
        <w:outlineLvl w:val="2"/>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Cs/>
          <w:sz w:val="28"/>
          <w:szCs w:val="28"/>
          <w:lang w:eastAsia="ru-RU"/>
        </w:rPr>
        <w:t>1. Умение участвовать в диалоге на уроке и в жизненных ситуациях.</w:t>
      </w:r>
    </w:p>
    <w:p w:rsidR="00D10BB2" w:rsidRPr="00032AD4" w:rsidRDefault="00D10BB2" w:rsidP="00D10BB2">
      <w:pPr>
        <w:shd w:val="clear" w:color="auto" w:fill="FFFFFF"/>
        <w:spacing w:after="100"/>
        <w:outlineLvl w:val="2"/>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Cs/>
          <w:sz w:val="28"/>
          <w:szCs w:val="28"/>
          <w:lang w:eastAsia="ru-RU"/>
        </w:rPr>
        <w:t>2. Умение отвечать на вопросы учителя, товарищей по классу.</w:t>
      </w:r>
    </w:p>
    <w:p w:rsidR="00D10BB2" w:rsidRPr="00032AD4" w:rsidRDefault="00D10BB2" w:rsidP="00D10BB2">
      <w:pPr>
        <w:shd w:val="clear" w:color="auto" w:fill="FFFFFF"/>
        <w:spacing w:after="100"/>
        <w:outlineLvl w:val="2"/>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Cs/>
          <w:sz w:val="28"/>
          <w:szCs w:val="28"/>
          <w:lang w:eastAsia="ru-RU"/>
        </w:rPr>
        <w:t>3.Умение соблюдать простейшие нормы речевого этикета: здороваться, прощаться, благодарить.</w:t>
      </w:r>
    </w:p>
    <w:p w:rsidR="00D10BB2" w:rsidRPr="00032AD4" w:rsidRDefault="00D10BB2" w:rsidP="00D10BB2">
      <w:pPr>
        <w:shd w:val="clear" w:color="auto" w:fill="FFFFFF"/>
        <w:spacing w:after="100"/>
        <w:outlineLvl w:val="2"/>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Cs/>
          <w:sz w:val="28"/>
          <w:szCs w:val="28"/>
          <w:lang w:eastAsia="ru-RU"/>
        </w:rPr>
        <w:t>4. Умение слушать и понимать речь других.</w:t>
      </w:r>
    </w:p>
    <w:p w:rsidR="0024324E" w:rsidRPr="00032AD4" w:rsidRDefault="00D10BB2" w:rsidP="00AE1D51">
      <w:pPr>
        <w:shd w:val="clear" w:color="auto" w:fill="FFFFFF"/>
        <w:spacing w:after="100"/>
        <w:outlineLvl w:val="2"/>
        <w:rPr>
          <w:rFonts w:ascii="Times New Roman" w:eastAsia="Times New Roman" w:hAnsi="Times New Roman" w:cs="Times New Roman"/>
          <w:bCs/>
          <w:sz w:val="28"/>
          <w:szCs w:val="28"/>
          <w:lang w:eastAsia="ru-RU"/>
        </w:rPr>
      </w:pPr>
      <w:r w:rsidRPr="00032AD4">
        <w:rPr>
          <w:rFonts w:ascii="Times New Roman" w:eastAsia="Times New Roman" w:hAnsi="Times New Roman" w:cs="Times New Roman"/>
          <w:bCs/>
          <w:sz w:val="28"/>
          <w:szCs w:val="28"/>
          <w:lang w:eastAsia="ru-RU"/>
        </w:rPr>
        <w:t>5. Умение участвовать в паре.</w:t>
      </w:r>
    </w:p>
    <w:p w:rsidR="0024324E" w:rsidRPr="00032AD4" w:rsidRDefault="0024324E" w:rsidP="00A35B58">
      <w:pPr>
        <w:spacing w:line="276" w:lineRule="auto"/>
        <w:jc w:val="both"/>
        <w:rPr>
          <w:rFonts w:ascii="Times New Roman" w:eastAsia="Times New Roman" w:hAnsi="Times New Roman" w:cs="Times New Roman"/>
          <w:b/>
          <w:bCs/>
          <w:i/>
          <w:sz w:val="28"/>
          <w:szCs w:val="28"/>
          <w:lang w:eastAsia="ru-RU"/>
        </w:rPr>
      </w:pPr>
      <w:r w:rsidRPr="00032AD4">
        <w:rPr>
          <w:rFonts w:ascii="Times New Roman" w:eastAsia="Times New Roman" w:hAnsi="Times New Roman" w:cs="Times New Roman"/>
          <w:sz w:val="28"/>
          <w:szCs w:val="28"/>
          <w:lang w:eastAsia="ru-RU"/>
        </w:rPr>
        <w:t xml:space="preserve">В начале и в конце учебного года проводится </w:t>
      </w:r>
      <w:r w:rsidRPr="00032AD4">
        <w:rPr>
          <w:rFonts w:ascii="Times New Roman" w:eastAsia="Times New Roman" w:hAnsi="Times New Roman" w:cs="Times New Roman"/>
          <w:b/>
          <w:sz w:val="28"/>
          <w:szCs w:val="28"/>
          <w:lang w:eastAsia="ru-RU"/>
        </w:rPr>
        <w:t xml:space="preserve">мониторинг </w:t>
      </w:r>
      <w:r w:rsidRPr="00032AD4">
        <w:rPr>
          <w:rFonts w:ascii="Times New Roman" w:eastAsia="Times New Roman" w:hAnsi="Times New Roman" w:cs="Times New Roman"/>
          <w:b/>
          <w:sz w:val="28"/>
          <w:szCs w:val="28"/>
          <w:lang w:eastAsia="ru-RU"/>
        </w:rPr>
        <w:lastRenderedPageBreak/>
        <w:t>сформированности УУД</w:t>
      </w:r>
      <w:r w:rsidRPr="00032AD4">
        <w:rPr>
          <w:rFonts w:ascii="Times New Roman" w:eastAsia="Times New Roman" w:hAnsi="Times New Roman" w:cs="Times New Roman"/>
          <w:sz w:val="28"/>
          <w:szCs w:val="28"/>
          <w:lang w:eastAsia="ru-RU"/>
        </w:rPr>
        <w:t>. Диагностическая работа включает в себя задания на выявление планируемых результатов</w:t>
      </w:r>
      <w:r w:rsidRPr="00032AD4">
        <w:rPr>
          <w:rFonts w:ascii="Times New Roman" w:eastAsia="Times New Roman" w:hAnsi="Times New Roman" w:cs="Times New Roman"/>
          <w:sz w:val="28"/>
          <w:szCs w:val="28"/>
          <w:lang w:eastAsia="ar-SA" w:bidi="ar-SA"/>
        </w:rPr>
        <w:t xml:space="preserve"> </w:t>
      </w:r>
      <w:r w:rsidRPr="00032AD4">
        <w:rPr>
          <w:rFonts w:ascii="Times New Roman" w:eastAsia="Times New Roman" w:hAnsi="Times New Roman" w:cs="Times New Roman"/>
          <w:i/>
          <w:sz w:val="28"/>
          <w:szCs w:val="28"/>
          <w:lang w:eastAsia="ru-RU"/>
        </w:rPr>
        <w:t>(см. Приложение № 2)</w:t>
      </w:r>
      <w:r w:rsidRPr="00032AD4">
        <w:rPr>
          <w:rFonts w:ascii="Times New Roman" w:eastAsia="Times New Roman" w:hAnsi="Times New Roman" w:cs="Times New Roman"/>
          <w:bCs/>
          <w:sz w:val="28"/>
          <w:szCs w:val="28"/>
          <w:lang w:eastAsia="ru-RU"/>
        </w:rPr>
        <w:t>.</w:t>
      </w:r>
    </w:p>
    <w:p w:rsidR="00BC0C24" w:rsidRPr="00032AD4" w:rsidRDefault="00BC0C24" w:rsidP="00BC0C24">
      <w:pPr>
        <w:widowControl/>
        <w:shd w:val="clear" w:color="auto" w:fill="FFFFFF"/>
        <w:tabs>
          <w:tab w:val="left" w:pos="142"/>
        </w:tabs>
        <w:spacing w:before="150" w:line="276" w:lineRule="auto"/>
        <w:ind w:firstLine="709"/>
        <w:rPr>
          <w:rFonts w:ascii="Times New Roman" w:eastAsia="Times New Roman" w:hAnsi="Times New Roman" w:cs="Times New Roman"/>
          <w:b/>
          <w:iCs/>
          <w:sz w:val="28"/>
          <w:szCs w:val="28"/>
          <w:lang w:eastAsia="ar-SA" w:bidi="ar-SA"/>
        </w:rPr>
      </w:pPr>
      <w:r w:rsidRPr="00032AD4">
        <w:rPr>
          <w:rFonts w:ascii="Times New Roman" w:eastAsia="Times New Roman" w:hAnsi="Times New Roman" w:cs="Times New Roman"/>
          <w:b/>
          <w:iCs/>
          <w:sz w:val="28"/>
          <w:szCs w:val="28"/>
          <w:lang w:eastAsia="ar-SA" w:bidi="ar-SA"/>
        </w:rPr>
        <w:t>Оценка предметных результатов</w:t>
      </w:r>
    </w:p>
    <w:p w:rsidR="00AD0DC1" w:rsidRPr="00032AD4" w:rsidRDefault="00BC0C24" w:rsidP="006004AE">
      <w:pPr>
        <w:widowControl/>
        <w:shd w:val="clear" w:color="auto" w:fill="FFFFFF"/>
        <w:tabs>
          <w:tab w:val="left" w:pos="142"/>
        </w:tabs>
        <w:spacing w:line="276" w:lineRule="auto"/>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обучающихся с </w:t>
      </w:r>
      <w:r w:rsidR="00A57B44" w:rsidRPr="00032AD4">
        <w:rPr>
          <w:rFonts w:ascii="Times New Roman" w:eastAsia="Times New Roman" w:hAnsi="Times New Roman" w:cs="Times New Roman"/>
          <w:sz w:val="28"/>
          <w:szCs w:val="28"/>
          <w:lang w:eastAsia="ar-SA" w:bidi="ar-SA"/>
        </w:rPr>
        <w:t>ОВЗ (</w:t>
      </w:r>
      <w:r w:rsidRPr="00032AD4">
        <w:rPr>
          <w:rFonts w:ascii="Times New Roman" w:eastAsia="Times New Roman" w:hAnsi="Times New Roman" w:cs="Times New Roman"/>
          <w:sz w:val="28"/>
          <w:szCs w:val="28"/>
          <w:lang w:eastAsia="ar-SA" w:bidi="ar-SA"/>
        </w:rPr>
        <w:t>ЗПР</w:t>
      </w:r>
      <w:r w:rsidR="00A57B44" w:rsidRPr="00032AD4">
        <w:rPr>
          <w:rFonts w:ascii="Times New Roman" w:eastAsia="Times New Roman" w:hAnsi="Times New Roman" w:cs="Times New Roman"/>
          <w:sz w:val="28"/>
          <w:szCs w:val="28"/>
          <w:lang w:eastAsia="ar-SA" w:bidi="ar-SA"/>
        </w:rPr>
        <w:t>)</w:t>
      </w:r>
      <w:r w:rsidRPr="00032AD4">
        <w:rPr>
          <w:rFonts w:ascii="Times New Roman" w:eastAsia="Times New Roman" w:hAnsi="Times New Roman" w:cs="Times New Roman"/>
          <w:sz w:val="28"/>
          <w:szCs w:val="28"/>
          <w:lang w:eastAsia="ar-SA" w:bidi="ar-SA"/>
        </w:rPr>
        <w:t xml:space="preserve"> решать учебно-познавательные и учебно-практические задачи.</w:t>
      </w:r>
    </w:p>
    <w:p w:rsidR="00BC0C24" w:rsidRPr="00032AD4" w:rsidRDefault="00BC0C24" w:rsidP="006004AE">
      <w:pPr>
        <w:widowControl/>
        <w:shd w:val="clear" w:color="auto" w:fill="FFFFFF"/>
        <w:tabs>
          <w:tab w:val="left" w:pos="142"/>
        </w:tabs>
        <w:spacing w:line="276" w:lineRule="auto"/>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w:t>
      </w:r>
      <w:r w:rsidR="00D10BB2" w:rsidRPr="00032AD4">
        <w:rPr>
          <w:rFonts w:ascii="Times New Roman" w:eastAsia="Times New Roman" w:hAnsi="Times New Roman" w:cs="Times New Roman"/>
          <w:sz w:val="28"/>
          <w:szCs w:val="28"/>
          <w:lang w:eastAsia="ar-SA" w:bidi="ar-SA"/>
        </w:rPr>
        <w:t>ся</w:t>
      </w:r>
      <w:r w:rsidRPr="00032AD4">
        <w:rPr>
          <w:rFonts w:ascii="Times New Roman" w:eastAsia="Times New Roman" w:hAnsi="Times New Roman" w:cs="Times New Roman"/>
          <w:sz w:val="28"/>
          <w:szCs w:val="28"/>
          <w:lang w:eastAsia="ar-SA" w:bidi="ar-SA"/>
        </w:rPr>
        <w:t xml:space="preserve"> и учитываются при определении итоговой оценки. Предметом итоговой оценки освоения обучающимися основной </w:t>
      </w:r>
      <w:r w:rsidR="00A57B44" w:rsidRPr="00032AD4">
        <w:rPr>
          <w:rFonts w:ascii="Times New Roman" w:eastAsia="Times New Roman" w:hAnsi="Times New Roman" w:cs="Times New Roman"/>
          <w:sz w:val="28"/>
          <w:szCs w:val="28"/>
          <w:lang w:eastAsia="ar-SA" w:bidi="ar-SA"/>
        </w:rPr>
        <w:t>обще</w:t>
      </w:r>
      <w:r w:rsidRPr="00032AD4">
        <w:rPr>
          <w:rFonts w:ascii="Times New Roman" w:eastAsia="Times New Roman" w:hAnsi="Times New Roman" w:cs="Times New Roman"/>
          <w:sz w:val="28"/>
          <w:szCs w:val="28"/>
          <w:lang w:eastAsia="ar-SA" w:bidi="ar-SA"/>
        </w:rPr>
        <w:t>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rsidR="00AE1D51" w:rsidRPr="00032AD4" w:rsidRDefault="00AE1D51" w:rsidP="00AA51AD">
      <w:pPr>
        <w:autoSpaceDE w:val="0"/>
        <w:autoSpaceDN w:val="0"/>
        <w:adjustRightInd w:val="0"/>
        <w:spacing w:before="120"/>
        <w:ind w:firstLine="180"/>
        <w:jc w:val="center"/>
        <w:rPr>
          <w:rFonts w:ascii="Times New Roman" w:eastAsia="Times New Roman" w:hAnsi="Times New Roman" w:cs="Times New Roman"/>
          <w:b/>
          <w:color w:val="000000"/>
          <w:kern w:val="0"/>
          <w:sz w:val="28"/>
          <w:szCs w:val="28"/>
          <w:lang w:eastAsia="ru-RU" w:bidi="ar-SA"/>
        </w:rPr>
      </w:pPr>
    </w:p>
    <w:p w:rsidR="00AA51AD" w:rsidRPr="00032AD4" w:rsidRDefault="00AA51AD" w:rsidP="00AA51AD">
      <w:pPr>
        <w:autoSpaceDE w:val="0"/>
        <w:autoSpaceDN w:val="0"/>
        <w:adjustRightInd w:val="0"/>
        <w:spacing w:before="120"/>
        <w:ind w:firstLine="180"/>
        <w:jc w:val="center"/>
        <w:rPr>
          <w:rFonts w:ascii="Times New Roman" w:eastAsia="Times New Roman" w:hAnsi="Times New Roman" w:cs="Times New Roman"/>
          <w:b/>
          <w:color w:val="000000"/>
          <w:kern w:val="0"/>
          <w:sz w:val="28"/>
          <w:szCs w:val="28"/>
          <w:lang w:eastAsia="ru-RU" w:bidi="ar-SA"/>
        </w:rPr>
      </w:pPr>
      <w:r w:rsidRPr="00032AD4">
        <w:rPr>
          <w:rFonts w:ascii="Times New Roman" w:eastAsia="Times New Roman" w:hAnsi="Times New Roman" w:cs="Times New Roman"/>
          <w:b/>
          <w:color w:val="000000"/>
          <w:kern w:val="0"/>
          <w:sz w:val="28"/>
          <w:szCs w:val="28"/>
          <w:lang w:eastAsia="ru-RU" w:bidi="ar-SA"/>
        </w:rPr>
        <w:t>МОДЕЛЬ СИСТЕМЫ ОЦЕНКИ ПРЕДМЕТНЫХ РЕЗУЛЬТАТОВ</w:t>
      </w:r>
    </w:p>
    <w:p w:rsidR="00EC0744" w:rsidRPr="00032AD4" w:rsidRDefault="00EC0744" w:rsidP="00AA51AD">
      <w:pPr>
        <w:autoSpaceDE w:val="0"/>
        <w:autoSpaceDN w:val="0"/>
        <w:adjustRightInd w:val="0"/>
        <w:spacing w:before="120"/>
        <w:ind w:firstLine="180"/>
        <w:jc w:val="center"/>
        <w:rPr>
          <w:rFonts w:ascii="Times New Roman" w:eastAsia="Times New Roman" w:hAnsi="Times New Roman" w:cs="Times New Roman"/>
          <w:b/>
          <w:color w:val="000000"/>
          <w:kern w:val="0"/>
          <w:sz w:val="28"/>
          <w:szCs w:val="28"/>
          <w:lang w:eastAsia="ru-RU" w:bidi="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3"/>
        <w:gridCol w:w="2352"/>
        <w:gridCol w:w="3155"/>
        <w:gridCol w:w="1939"/>
      </w:tblGrid>
      <w:tr w:rsidR="00AA51AD" w:rsidRPr="00032AD4" w:rsidTr="00032AD4">
        <w:tc>
          <w:tcPr>
            <w:tcW w:w="2443"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color w:val="000000"/>
                <w:kern w:val="0"/>
                <w:sz w:val="28"/>
                <w:szCs w:val="28"/>
                <w:lang w:eastAsia="ru-RU" w:bidi="ar-SA"/>
              </w:rPr>
            </w:pPr>
            <w:r w:rsidRPr="00032AD4">
              <w:rPr>
                <w:rFonts w:ascii="Times New Roman" w:eastAsia="Times New Roman" w:hAnsi="Times New Roman" w:cs="Times New Roman"/>
                <w:b/>
                <w:color w:val="000000"/>
                <w:kern w:val="0"/>
                <w:sz w:val="28"/>
                <w:szCs w:val="28"/>
                <w:lang w:eastAsia="ru-RU" w:bidi="ar-SA"/>
              </w:rPr>
              <w:t>Цель</w:t>
            </w:r>
          </w:p>
        </w:tc>
        <w:tc>
          <w:tcPr>
            <w:tcW w:w="2352"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color w:val="000000"/>
                <w:kern w:val="0"/>
                <w:sz w:val="28"/>
                <w:szCs w:val="28"/>
                <w:lang w:eastAsia="ru-RU" w:bidi="ar-SA"/>
              </w:rPr>
            </w:pPr>
            <w:r w:rsidRPr="00032AD4">
              <w:rPr>
                <w:rFonts w:ascii="Times New Roman" w:eastAsia="Times New Roman" w:hAnsi="Times New Roman" w:cs="Times New Roman"/>
                <w:b/>
                <w:color w:val="000000"/>
                <w:kern w:val="0"/>
                <w:sz w:val="28"/>
                <w:szCs w:val="28"/>
                <w:lang w:eastAsia="ru-RU" w:bidi="ar-SA"/>
              </w:rPr>
              <w:t xml:space="preserve">Способ </w:t>
            </w:r>
          </w:p>
        </w:tc>
        <w:tc>
          <w:tcPr>
            <w:tcW w:w="3155"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color w:val="000000"/>
                <w:kern w:val="0"/>
                <w:sz w:val="28"/>
                <w:szCs w:val="28"/>
                <w:lang w:eastAsia="ru-RU" w:bidi="ar-SA"/>
              </w:rPr>
            </w:pPr>
            <w:r w:rsidRPr="00032AD4">
              <w:rPr>
                <w:rFonts w:ascii="Times New Roman" w:eastAsia="Times New Roman" w:hAnsi="Times New Roman" w:cs="Times New Roman"/>
                <w:b/>
                <w:color w:val="000000"/>
                <w:kern w:val="0"/>
                <w:sz w:val="28"/>
                <w:szCs w:val="28"/>
                <w:lang w:eastAsia="ru-RU" w:bidi="ar-SA"/>
              </w:rPr>
              <w:t xml:space="preserve">Оценка </w:t>
            </w:r>
          </w:p>
        </w:tc>
        <w:tc>
          <w:tcPr>
            <w:tcW w:w="1939"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color w:val="000000"/>
                <w:kern w:val="0"/>
                <w:sz w:val="28"/>
                <w:szCs w:val="28"/>
                <w:lang w:eastAsia="ru-RU" w:bidi="ar-SA"/>
              </w:rPr>
            </w:pPr>
            <w:r w:rsidRPr="00032AD4">
              <w:rPr>
                <w:rFonts w:ascii="Times New Roman" w:eastAsia="Times New Roman" w:hAnsi="Times New Roman" w:cs="Times New Roman"/>
                <w:b/>
                <w:color w:val="000000"/>
                <w:kern w:val="0"/>
                <w:sz w:val="28"/>
                <w:szCs w:val="28"/>
                <w:lang w:eastAsia="ru-RU" w:bidi="ar-SA"/>
              </w:rPr>
              <w:t>Виды помощи</w:t>
            </w:r>
          </w:p>
        </w:tc>
      </w:tr>
      <w:tr w:rsidR="00AA51AD" w:rsidRPr="00032AD4" w:rsidTr="00032AD4">
        <w:tc>
          <w:tcPr>
            <w:tcW w:w="9889" w:type="dxa"/>
            <w:gridSpan w:val="4"/>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r w:rsidRPr="00032AD4">
              <w:rPr>
                <w:rFonts w:ascii="Times New Roman" w:eastAsia="Times New Roman" w:hAnsi="Times New Roman" w:cs="Times New Roman"/>
                <w:b/>
                <w:i/>
                <w:color w:val="000000"/>
                <w:kern w:val="0"/>
                <w:sz w:val="28"/>
                <w:szCs w:val="28"/>
                <w:lang w:eastAsia="ru-RU" w:bidi="ar-SA"/>
              </w:rPr>
              <w:t>Входная диагностика</w:t>
            </w:r>
          </w:p>
        </w:tc>
      </w:tr>
      <w:tr w:rsidR="00AA51AD" w:rsidRPr="00032AD4" w:rsidTr="00032AD4">
        <w:tc>
          <w:tcPr>
            <w:tcW w:w="2443"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Определение исходного уровня развития личности учащегося в следующих компетенциях:</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-в личностной компетентности (развитие личностных навыков, освоения норм и правил поведения);</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xml:space="preserve">- регулятивной </w:t>
            </w:r>
            <w:r w:rsidRPr="00032AD4">
              <w:rPr>
                <w:rFonts w:ascii="Times New Roman" w:eastAsia="Times New Roman" w:hAnsi="Times New Roman" w:cs="Times New Roman"/>
                <w:color w:val="000000"/>
                <w:kern w:val="0"/>
                <w:sz w:val="28"/>
                <w:szCs w:val="28"/>
                <w:lang w:eastAsia="ru-RU" w:bidi="ar-SA"/>
              </w:rPr>
              <w:lastRenderedPageBreak/>
              <w:t>компетентности;</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-коммуникативной компетентности;</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познавательной компетентности;</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определение зоны ближайшего развития;</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xml:space="preserve">- направления коррекционно-развивающей работы. </w:t>
            </w:r>
          </w:p>
        </w:tc>
        <w:tc>
          <w:tcPr>
            <w:tcW w:w="2352"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lastRenderedPageBreak/>
              <w:t>Наблюдение, письменные и графические работы, устная беседа, тестирование.</w:t>
            </w:r>
          </w:p>
        </w:tc>
        <w:tc>
          <w:tcPr>
            <w:tcW w:w="3155"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Оценочным ключом для фиксации достижений ребенка является трехуровневая шкала:</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b/>
                <w:i/>
                <w:color w:val="000000"/>
                <w:kern w:val="0"/>
                <w:sz w:val="28"/>
                <w:szCs w:val="28"/>
                <w:lang w:eastAsia="ru-RU" w:bidi="ar-SA"/>
              </w:rPr>
              <w:t>Низкий уровень</w:t>
            </w:r>
            <w:r w:rsidRPr="00032AD4">
              <w:rPr>
                <w:rFonts w:ascii="Times New Roman" w:eastAsia="Times New Roman" w:hAnsi="Times New Roman" w:cs="Times New Roman"/>
                <w:color w:val="000000"/>
                <w:kern w:val="0"/>
                <w:sz w:val="28"/>
                <w:szCs w:val="28"/>
                <w:lang w:eastAsia="ru-RU" w:bidi="ar-SA"/>
              </w:rPr>
              <w:t xml:space="preserve"> – ребенок не демонстрирует умение даже в отдельных видах деятельности.</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b/>
                <w:i/>
                <w:color w:val="000000"/>
                <w:kern w:val="0"/>
                <w:sz w:val="28"/>
                <w:szCs w:val="28"/>
                <w:lang w:eastAsia="ru-RU" w:bidi="ar-SA"/>
              </w:rPr>
              <w:lastRenderedPageBreak/>
              <w:t>Средний уровень</w:t>
            </w:r>
            <w:r w:rsidRPr="00032AD4">
              <w:rPr>
                <w:rFonts w:ascii="Times New Roman" w:eastAsia="Times New Roman" w:hAnsi="Times New Roman" w:cs="Times New Roman"/>
                <w:color w:val="000000"/>
                <w:kern w:val="0"/>
                <w:sz w:val="28"/>
                <w:szCs w:val="28"/>
                <w:lang w:eastAsia="ru-RU" w:bidi="ar-SA"/>
              </w:rPr>
              <w:t xml:space="preserve"> – ребенок демонстрирует умения в отдельных видах деятельности.</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b/>
                <w:i/>
                <w:color w:val="000000"/>
                <w:kern w:val="0"/>
                <w:sz w:val="28"/>
                <w:szCs w:val="28"/>
                <w:lang w:eastAsia="ru-RU" w:bidi="ar-SA"/>
              </w:rPr>
              <w:t>Высокий уровень</w:t>
            </w:r>
            <w:r w:rsidRPr="00032AD4">
              <w:rPr>
                <w:rFonts w:ascii="Times New Roman" w:eastAsia="Times New Roman" w:hAnsi="Times New Roman" w:cs="Times New Roman"/>
                <w:color w:val="000000"/>
                <w:kern w:val="0"/>
                <w:sz w:val="28"/>
                <w:szCs w:val="28"/>
                <w:lang w:eastAsia="ru-RU" w:bidi="ar-SA"/>
              </w:rPr>
              <w:t xml:space="preserve"> – демонстрирует умения в большинстве видов деятельности.</w:t>
            </w:r>
          </w:p>
        </w:tc>
        <w:tc>
          <w:tcPr>
            <w:tcW w:w="1939"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lastRenderedPageBreak/>
              <w:t>Индивидуальные коррекционно-развивающие занятия, занятия с логопедом, индивидуальная помощь учителя на уроках, дифференцированные задания, помощь и поощрение, психолого-</w:t>
            </w:r>
            <w:r w:rsidRPr="00032AD4">
              <w:rPr>
                <w:rFonts w:ascii="Times New Roman" w:eastAsia="Times New Roman" w:hAnsi="Times New Roman" w:cs="Times New Roman"/>
                <w:color w:val="000000"/>
                <w:kern w:val="0"/>
                <w:sz w:val="28"/>
                <w:szCs w:val="28"/>
                <w:lang w:eastAsia="ru-RU" w:bidi="ar-SA"/>
              </w:rPr>
              <w:lastRenderedPageBreak/>
              <w:t>педагогическое консультирование родителей.</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Групповые коррекционно-развивающие занятия, дифференцированные задания занятия с логопедом, дифференцированные задания, руководство и помощь учителя, психолого-педагогическое консультирование родителей.</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Дополнительные развивающие упражнения, дифференцированные задания, контроль и поощрение, психолого-педагогическое консультирование родителей.</w:t>
            </w:r>
          </w:p>
        </w:tc>
      </w:tr>
      <w:tr w:rsidR="00AA51AD" w:rsidRPr="00032AD4" w:rsidTr="00032AD4">
        <w:tc>
          <w:tcPr>
            <w:tcW w:w="9889" w:type="dxa"/>
            <w:gridSpan w:val="4"/>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r w:rsidRPr="00032AD4">
              <w:rPr>
                <w:rFonts w:ascii="Times New Roman" w:eastAsia="Times New Roman" w:hAnsi="Times New Roman" w:cs="Times New Roman"/>
                <w:b/>
                <w:i/>
                <w:color w:val="000000"/>
                <w:kern w:val="0"/>
                <w:sz w:val="28"/>
                <w:szCs w:val="28"/>
                <w:lang w:eastAsia="ru-RU" w:bidi="ar-SA"/>
              </w:rPr>
              <w:lastRenderedPageBreak/>
              <w:t>Промежуточный контроль</w:t>
            </w:r>
          </w:p>
        </w:tc>
      </w:tr>
      <w:tr w:rsidR="00AA51AD" w:rsidRPr="00032AD4" w:rsidTr="00032AD4">
        <w:tc>
          <w:tcPr>
            <w:tcW w:w="2443"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lastRenderedPageBreak/>
              <w:t>Диагностика текущих результатов освоения предметных программ и программы УУД, соотнесение достигнутых результатов с планируемыми, определение дальнейших коррекционно-развивающих мероприятий.</w:t>
            </w:r>
          </w:p>
        </w:tc>
        <w:tc>
          <w:tcPr>
            <w:tcW w:w="2352"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Диагностические, практические, самостоятельные, творческие работы, дидактические карточки, средства ИКТ, тесты, портфолио, проекты.</w:t>
            </w:r>
          </w:p>
        </w:tc>
        <w:tc>
          <w:tcPr>
            <w:tcW w:w="3155"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xml:space="preserve">1) общепринятая пятибалльная шкала для оценки полноты и глубины освоения материала, умения решать учебно-познавательные и практические задачи; </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i/>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xml:space="preserve">2) оценки: </w:t>
            </w:r>
            <w:r w:rsidRPr="00032AD4">
              <w:rPr>
                <w:rFonts w:ascii="Times New Roman" w:eastAsia="Times New Roman" w:hAnsi="Times New Roman" w:cs="Times New Roman"/>
                <w:i/>
                <w:color w:val="000000"/>
                <w:kern w:val="0"/>
                <w:sz w:val="28"/>
                <w:szCs w:val="28"/>
                <w:lang w:eastAsia="ru-RU" w:bidi="ar-SA"/>
              </w:rPr>
              <w:t>«зачет \ незачет»</w:t>
            </w:r>
          </w:p>
          <w:p w:rsidR="00AA51AD" w:rsidRPr="00032AD4" w:rsidRDefault="00EC0744"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w:t>
            </w:r>
            <w:r w:rsidR="00AA51AD" w:rsidRPr="00032AD4">
              <w:rPr>
                <w:rFonts w:ascii="Times New Roman" w:eastAsia="Times New Roman" w:hAnsi="Times New Roman" w:cs="Times New Roman"/>
                <w:i/>
                <w:color w:val="000000"/>
                <w:kern w:val="0"/>
                <w:sz w:val="28"/>
                <w:szCs w:val="28"/>
                <w:lang w:eastAsia="ru-RU" w:bidi="ar-SA"/>
              </w:rPr>
              <w:t>«удовлетворительно \ неудовлетворительно»</w:t>
            </w:r>
            <w:r w:rsidR="00AA51AD" w:rsidRPr="00032AD4">
              <w:rPr>
                <w:rFonts w:ascii="Times New Roman" w:eastAsia="Times New Roman" w:hAnsi="Times New Roman" w:cs="Times New Roman"/>
                <w:color w:val="000000"/>
                <w:kern w:val="0"/>
                <w:sz w:val="28"/>
                <w:szCs w:val="28"/>
                <w:lang w:eastAsia="ru-RU" w:bidi="ar-SA"/>
              </w:rPr>
              <w:t>), т.е. оценка, свидетельствующая об освоении опорной системы знаний и правильном выполнении учебных действий в рамках диапазона заданных задач, построенных на опорном учебном материале;</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xml:space="preserve">Оценки: </w:t>
            </w:r>
            <w:r w:rsidRPr="00032AD4">
              <w:rPr>
                <w:rFonts w:ascii="Times New Roman" w:eastAsia="Times New Roman" w:hAnsi="Times New Roman" w:cs="Times New Roman"/>
                <w:i/>
                <w:color w:val="000000"/>
                <w:kern w:val="0"/>
                <w:sz w:val="28"/>
                <w:szCs w:val="28"/>
                <w:lang w:eastAsia="ru-RU" w:bidi="ar-SA"/>
              </w:rPr>
              <w:t>«хорошо», «отлично»,</w:t>
            </w:r>
            <w:r w:rsidRPr="00032AD4">
              <w:rPr>
                <w:rFonts w:ascii="Times New Roman" w:eastAsia="Times New Roman" w:hAnsi="Times New Roman" w:cs="Times New Roman"/>
                <w:color w:val="000000"/>
                <w:kern w:val="0"/>
                <w:sz w:val="28"/>
                <w:szCs w:val="28"/>
                <w:lang w:eastAsia="ru-RU" w:bidi="ar-SA"/>
              </w:rPr>
              <w:t xml:space="preserve"> свидетельствующие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3) индивидуальное наблюдение за деятельностью учащегося в процессе работы с классом.</w:t>
            </w:r>
          </w:p>
        </w:tc>
        <w:tc>
          <w:tcPr>
            <w:tcW w:w="1939"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Коррекционно-развивающие занятия, индивидуальные занятия с учителем по ликвидации «пробелов»; дифференцированные разно уровневые задания, памятки, образцы записей, таблицы и схемы, счетный материал, опорные схемы, обучение приемам мнемотехники, обучение приемам самоконтроля, использование интерактивных технологий (компьютерные образовательные игры, задания, тесты, учебные презентации); психолого-педагогическ</w:t>
            </w:r>
            <w:r w:rsidRPr="00032AD4">
              <w:rPr>
                <w:rFonts w:ascii="Times New Roman" w:eastAsia="Times New Roman" w:hAnsi="Times New Roman" w:cs="Times New Roman"/>
                <w:color w:val="000000"/>
                <w:kern w:val="0"/>
                <w:sz w:val="28"/>
                <w:szCs w:val="28"/>
                <w:lang w:eastAsia="ru-RU" w:bidi="ar-SA"/>
              </w:rPr>
              <w:lastRenderedPageBreak/>
              <w:t>ое консультирование родителей.</w:t>
            </w:r>
          </w:p>
        </w:tc>
      </w:tr>
      <w:tr w:rsidR="00AA51AD" w:rsidRPr="00032AD4" w:rsidTr="00032AD4">
        <w:tc>
          <w:tcPr>
            <w:tcW w:w="9889" w:type="dxa"/>
            <w:gridSpan w:val="4"/>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b/>
                <w:i/>
                <w:color w:val="000000"/>
                <w:kern w:val="0"/>
                <w:sz w:val="28"/>
                <w:szCs w:val="28"/>
                <w:lang w:eastAsia="ru-RU" w:bidi="ar-SA"/>
              </w:rPr>
              <w:lastRenderedPageBreak/>
              <w:t>Итоговый контроль</w:t>
            </w:r>
          </w:p>
        </w:tc>
      </w:tr>
      <w:tr w:rsidR="00AA51AD" w:rsidRPr="00032AD4" w:rsidTr="00032AD4">
        <w:tc>
          <w:tcPr>
            <w:tcW w:w="2443"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Системное обобщение итогов учебной деятельности по разделу, теме</w:t>
            </w:r>
          </w:p>
        </w:tc>
        <w:tc>
          <w:tcPr>
            <w:tcW w:w="2352"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Устный и письменный опрос, тестирование, контрольные и диагностические работы, проекты.</w:t>
            </w:r>
          </w:p>
        </w:tc>
        <w:tc>
          <w:tcPr>
            <w:tcW w:w="3155"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xml:space="preserve">1) общепринятая пятибалльная шкала для оценки полноты и глубины освоения материала, умения решать учебно-познавательные и практические задачи; </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2) работы в «Портфолио» оцениваются по критериям, обозначенным педагогом и классом.</w:t>
            </w:r>
          </w:p>
        </w:tc>
        <w:tc>
          <w:tcPr>
            <w:tcW w:w="1939"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Организация повторения учебного материала, проекты, презентации, творческие работы, предметные недели, олимпиады и конкурсы; психолого-педагогическое консультирование родителей</w:t>
            </w:r>
          </w:p>
        </w:tc>
      </w:tr>
      <w:tr w:rsidR="00AA51AD" w:rsidRPr="00032AD4" w:rsidTr="00032AD4">
        <w:tc>
          <w:tcPr>
            <w:tcW w:w="9889" w:type="dxa"/>
            <w:gridSpan w:val="4"/>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b/>
                <w:i/>
                <w:color w:val="000000"/>
                <w:kern w:val="0"/>
                <w:sz w:val="28"/>
                <w:szCs w:val="28"/>
                <w:lang w:eastAsia="ru-RU" w:bidi="ar-SA"/>
              </w:rPr>
            </w:pPr>
            <w:r w:rsidRPr="00032AD4">
              <w:rPr>
                <w:rFonts w:ascii="Times New Roman" w:eastAsia="Times New Roman" w:hAnsi="Times New Roman" w:cs="Times New Roman"/>
                <w:b/>
                <w:i/>
                <w:color w:val="000000"/>
                <w:kern w:val="0"/>
                <w:sz w:val="28"/>
                <w:szCs w:val="28"/>
                <w:lang w:eastAsia="ru-RU" w:bidi="ar-SA"/>
              </w:rPr>
              <w:t>Комплексная диагностика</w:t>
            </w:r>
          </w:p>
        </w:tc>
      </w:tr>
      <w:tr w:rsidR="00AA51AD" w:rsidRPr="00032AD4" w:rsidTr="00032AD4">
        <w:tc>
          <w:tcPr>
            <w:tcW w:w="2443"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Диагностирование качества обучения, личностных достижений учащихся.</w:t>
            </w:r>
          </w:p>
        </w:tc>
        <w:tc>
          <w:tcPr>
            <w:tcW w:w="2352"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Логопедическое и психологическое тестирование, тесты обученности по предметам, портфолио учащегося, учебные проекты.</w:t>
            </w:r>
          </w:p>
        </w:tc>
        <w:tc>
          <w:tcPr>
            <w:tcW w:w="3155"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Результаты оцениваются:</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по бальной системе теста;</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по уровням: высокий, средний, низкий;</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по критериям оценки портфолио;</w:t>
            </w:r>
          </w:p>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по критериям оценки проектов.</w:t>
            </w:r>
          </w:p>
        </w:tc>
        <w:tc>
          <w:tcPr>
            <w:tcW w:w="1939" w:type="dxa"/>
            <w:shd w:val="clear" w:color="auto" w:fill="auto"/>
          </w:tcPr>
          <w:p w:rsidR="00AA51AD" w:rsidRPr="00032AD4" w:rsidRDefault="00AA51AD"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xml:space="preserve">Медико-психолого-педагогический консилиум с выработкой рекомендаций по уточнению и коррекции индивидуального образовательного маршрута учащегося с ОВЗ, коррекционно-развивающие занятия, занятия с психологом и </w:t>
            </w:r>
            <w:r w:rsidRPr="00032AD4">
              <w:rPr>
                <w:rFonts w:ascii="Times New Roman" w:eastAsia="Times New Roman" w:hAnsi="Times New Roman" w:cs="Times New Roman"/>
                <w:color w:val="000000"/>
                <w:kern w:val="0"/>
                <w:sz w:val="28"/>
                <w:szCs w:val="28"/>
                <w:lang w:eastAsia="ru-RU" w:bidi="ar-SA"/>
              </w:rPr>
              <w:lastRenderedPageBreak/>
              <w:t>логопедом, психолого-педагогическое консультирование родителей.</w:t>
            </w:r>
          </w:p>
          <w:p w:rsidR="00F65E98" w:rsidRPr="00032AD4" w:rsidRDefault="00F65E98" w:rsidP="00AA51AD">
            <w:pPr>
              <w:widowControl/>
              <w:suppressAutoHyphens w:val="0"/>
              <w:autoSpaceDE w:val="0"/>
              <w:autoSpaceDN w:val="0"/>
              <w:adjustRightInd w:val="0"/>
              <w:spacing w:before="120"/>
              <w:jc w:val="both"/>
              <w:rPr>
                <w:rFonts w:ascii="Times New Roman" w:eastAsia="Times New Roman" w:hAnsi="Times New Roman" w:cs="Times New Roman"/>
                <w:color w:val="000000"/>
                <w:kern w:val="0"/>
                <w:sz w:val="28"/>
                <w:szCs w:val="28"/>
                <w:lang w:eastAsia="ru-RU" w:bidi="ar-SA"/>
              </w:rPr>
            </w:pPr>
          </w:p>
        </w:tc>
      </w:tr>
    </w:tbl>
    <w:p w:rsidR="00EC0744" w:rsidRPr="00032AD4" w:rsidRDefault="00AA51AD" w:rsidP="00EC0744">
      <w:pPr>
        <w:widowControl/>
        <w:suppressAutoHyphens w:val="0"/>
        <w:autoSpaceDE w:val="0"/>
        <w:autoSpaceDN w:val="0"/>
        <w:adjustRightInd w:val="0"/>
        <w:spacing w:before="120"/>
        <w:ind w:firstLine="709"/>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lastRenderedPageBreak/>
        <w:t>Результаты накопленной оценки, полученной в ходе текущего и промежуточного оцениван</w:t>
      </w:r>
      <w:r w:rsidR="00C61958" w:rsidRPr="00032AD4">
        <w:rPr>
          <w:rFonts w:ascii="Times New Roman" w:eastAsia="Times New Roman" w:hAnsi="Times New Roman" w:cs="Times New Roman"/>
          <w:color w:val="000000"/>
          <w:kern w:val="0"/>
          <w:sz w:val="28"/>
          <w:szCs w:val="28"/>
          <w:lang w:eastAsia="ru-RU" w:bidi="ar-SA"/>
        </w:rPr>
        <w:t>ия, фиксируются</w:t>
      </w:r>
      <w:r w:rsidRPr="00032AD4">
        <w:rPr>
          <w:rFonts w:ascii="Times New Roman" w:eastAsia="Times New Roman" w:hAnsi="Times New Roman" w:cs="Times New Roman"/>
          <w:color w:val="000000"/>
          <w:kern w:val="0"/>
          <w:sz w:val="28"/>
          <w:szCs w:val="28"/>
          <w:lang w:eastAsia="ru-RU" w:bidi="ar-SA"/>
        </w:rPr>
        <w:t xml:space="preserve"> и учитываются при определении итоговой оценки. Предметом итоговой оценки освоения обучающимися</w:t>
      </w:r>
      <w:r w:rsidR="00C61958" w:rsidRPr="00032AD4">
        <w:rPr>
          <w:rFonts w:ascii="Times New Roman" w:eastAsia="Times New Roman" w:hAnsi="Times New Roman" w:cs="Times New Roman"/>
          <w:color w:val="000000"/>
          <w:kern w:val="0"/>
          <w:sz w:val="28"/>
          <w:szCs w:val="28"/>
          <w:lang w:eastAsia="ru-RU" w:bidi="ar-SA"/>
        </w:rPr>
        <w:t xml:space="preserve"> адаптированной</w:t>
      </w:r>
      <w:r w:rsidRPr="00032AD4">
        <w:rPr>
          <w:rFonts w:ascii="Times New Roman" w:eastAsia="Times New Roman" w:hAnsi="Times New Roman" w:cs="Times New Roman"/>
          <w:color w:val="000000"/>
          <w:kern w:val="0"/>
          <w:sz w:val="28"/>
          <w:szCs w:val="28"/>
          <w:lang w:eastAsia="ru-RU" w:bidi="ar-SA"/>
        </w:rPr>
        <w:t xml:space="preserve">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r w:rsidR="00EC0744" w:rsidRPr="00032AD4">
        <w:rPr>
          <w:rFonts w:ascii="Times New Roman" w:eastAsia="Times New Roman" w:hAnsi="Times New Roman" w:cs="Times New Roman"/>
          <w:color w:val="000000"/>
          <w:kern w:val="0"/>
          <w:sz w:val="28"/>
          <w:szCs w:val="28"/>
          <w:lang w:eastAsia="ru-RU" w:bidi="ar-SA"/>
        </w:rPr>
        <w:t xml:space="preserve"> </w:t>
      </w:r>
    </w:p>
    <w:p w:rsidR="00AA51AD" w:rsidRPr="00032AD4" w:rsidRDefault="00AA51AD" w:rsidP="00EC0744">
      <w:pPr>
        <w:widowControl/>
        <w:suppressAutoHyphens w:val="0"/>
        <w:autoSpaceDE w:val="0"/>
        <w:autoSpaceDN w:val="0"/>
        <w:adjustRightInd w:val="0"/>
        <w:spacing w:before="120"/>
        <w:ind w:firstLine="709"/>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Оценка предметных результатов по предметам проводится с помощью контрольных и диагностических работ, тестов, устных и письменных опросов направленных на определение уровня освоения темы учащимися. Проводится мониторинг результатов по технике чтения.</w:t>
      </w:r>
    </w:p>
    <w:p w:rsidR="00C61958" w:rsidRPr="00032AD4" w:rsidRDefault="00C61958" w:rsidP="00AC5726">
      <w:pPr>
        <w:widowControl/>
        <w:suppressAutoHyphens w:val="0"/>
        <w:ind w:firstLine="708"/>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Системная оценка личностных, метапредметных и предметных результатов реализуется в рамках накопительной системы – рабочего Потфолио учащегося, а также в стадии разработки находятся мониторинговые исследования.</w:t>
      </w:r>
    </w:p>
    <w:p w:rsidR="008A35AF" w:rsidRPr="00032AD4" w:rsidRDefault="008A35AF" w:rsidP="00AC5726">
      <w:pPr>
        <w:widowControl/>
        <w:suppressAutoHyphens w:val="0"/>
        <w:ind w:firstLine="708"/>
        <w:jc w:val="both"/>
        <w:rPr>
          <w:rFonts w:ascii="Times New Roman" w:eastAsia="Times New Roman" w:hAnsi="Times New Roman" w:cs="Times New Roman"/>
          <w:color w:val="000000"/>
          <w:kern w:val="0"/>
          <w:sz w:val="28"/>
          <w:szCs w:val="28"/>
          <w:lang w:eastAsia="ru-RU" w:bidi="ar-SA"/>
        </w:rPr>
      </w:pPr>
    </w:p>
    <w:p w:rsidR="008A35AF" w:rsidRPr="00032AD4" w:rsidRDefault="008A35AF" w:rsidP="00AC5726">
      <w:pPr>
        <w:widowControl/>
        <w:suppressAutoHyphens w:val="0"/>
        <w:ind w:firstLine="708"/>
        <w:jc w:val="both"/>
        <w:rPr>
          <w:rFonts w:ascii="Times New Roman" w:eastAsia="Times New Roman" w:hAnsi="Times New Roman" w:cs="Times New Roman"/>
          <w:kern w:val="0"/>
          <w:sz w:val="28"/>
          <w:szCs w:val="28"/>
          <w:lang w:eastAsia="ru-RU" w:bidi="ar-SA"/>
        </w:rPr>
      </w:pPr>
    </w:p>
    <w:p w:rsidR="00C61958" w:rsidRPr="00032AD4" w:rsidRDefault="00C61958" w:rsidP="00C61958">
      <w:pPr>
        <w:widowControl/>
        <w:suppressAutoHyphens w:val="0"/>
        <w:autoSpaceDE w:val="0"/>
        <w:autoSpaceDN w:val="0"/>
        <w:adjustRightInd w:val="0"/>
        <w:spacing w:before="120"/>
        <w:ind w:left="900" w:hanging="900"/>
        <w:jc w:val="both"/>
        <w:rPr>
          <w:rFonts w:ascii="Times New Roman" w:eastAsia="Times New Roman" w:hAnsi="Times New Roman" w:cs="Times New Roman"/>
          <w:b/>
          <w:color w:val="000000"/>
          <w:kern w:val="0"/>
          <w:sz w:val="28"/>
          <w:szCs w:val="28"/>
          <w:lang w:eastAsia="ru-RU" w:bidi="ar-SA"/>
        </w:rPr>
      </w:pPr>
      <w:r w:rsidRPr="00032AD4">
        <w:rPr>
          <w:rFonts w:ascii="Times New Roman" w:eastAsia="Times New Roman" w:hAnsi="Times New Roman" w:cs="Times New Roman"/>
          <w:b/>
          <w:color w:val="000000"/>
          <w:kern w:val="0"/>
          <w:sz w:val="28"/>
          <w:szCs w:val="28"/>
          <w:lang w:eastAsia="ru-RU" w:bidi="ar-SA"/>
        </w:rPr>
        <w:t>Формы представления образовательных результатов:</w:t>
      </w:r>
    </w:p>
    <w:p w:rsidR="00C61958" w:rsidRPr="00032AD4" w:rsidRDefault="00C61958" w:rsidP="00EC0744">
      <w:pPr>
        <w:widowControl/>
        <w:suppressAutoHyphens w:val="0"/>
        <w:autoSpaceDE w:val="0"/>
        <w:autoSpaceDN w:val="0"/>
        <w:adjustRightInd w:val="0"/>
        <w:spacing w:before="120"/>
        <w:ind w:left="900" w:hanging="90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дневник учащегося</w:t>
      </w:r>
    </w:p>
    <w:p w:rsidR="00C61958" w:rsidRPr="00032AD4" w:rsidRDefault="00C61958" w:rsidP="00EC0744">
      <w:pPr>
        <w:widowControl/>
        <w:suppressAutoHyphens w:val="0"/>
        <w:autoSpaceDE w:val="0"/>
        <w:autoSpaceDN w:val="0"/>
        <w:adjustRightInd w:val="0"/>
        <w:spacing w:before="120"/>
        <w:ind w:left="900" w:hanging="90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личное дело учащегося</w:t>
      </w:r>
    </w:p>
    <w:p w:rsidR="00C61958" w:rsidRPr="00032AD4" w:rsidRDefault="00C61958" w:rsidP="00EC0744">
      <w:pPr>
        <w:widowControl/>
        <w:suppressAutoHyphens w:val="0"/>
        <w:autoSpaceDE w:val="0"/>
        <w:autoSpaceDN w:val="0"/>
        <w:adjustRightInd w:val="0"/>
        <w:spacing w:before="120"/>
        <w:ind w:left="180" w:hanging="18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тексты итоговых диагностических контрольных работ, диктантов и анализ их выполнения обучающимся</w:t>
      </w:r>
    </w:p>
    <w:p w:rsidR="00C61958" w:rsidRPr="00032AD4" w:rsidRDefault="00C61958" w:rsidP="00EC0744">
      <w:pPr>
        <w:widowControl/>
        <w:suppressAutoHyphens w:val="0"/>
        <w:autoSpaceDE w:val="0"/>
        <w:autoSpaceDN w:val="0"/>
        <w:adjustRightInd w:val="0"/>
        <w:spacing w:before="120"/>
        <w:ind w:left="180" w:hanging="18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устная оценка успешности результатов, формулировка причин неудач и рекомендаций по устранению пробелов в обученности по предметам</w:t>
      </w:r>
    </w:p>
    <w:p w:rsidR="00AA51AD" w:rsidRPr="00032AD4" w:rsidRDefault="00C61958" w:rsidP="00EC0744">
      <w:pPr>
        <w:widowControl/>
        <w:suppressAutoHyphens w:val="0"/>
        <w:autoSpaceDE w:val="0"/>
        <w:autoSpaceDN w:val="0"/>
        <w:adjustRightInd w:val="0"/>
        <w:spacing w:before="120"/>
        <w:ind w:left="900" w:hanging="900"/>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результаты психолого-педагогических исследований, иллюстрирующих динами</w:t>
      </w:r>
      <w:r w:rsidR="00A50E06" w:rsidRPr="00032AD4">
        <w:rPr>
          <w:rFonts w:ascii="Times New Roman" w:eastAsia="Times New Roman" w:hAnsi="Times New Roman" w:cs="Times New Roman"/>
          <w:color w:val="000000"/>
          <w:kern w:val="0"/>
          <w:sz w:val="28"/>
          <w:szCs w:val="28"/>
          <w:lang w:eastAsia="ru-RU" w:bidi="ar-SA"/>
        </w:rPr>
        <w:t xml:space="preserve">ку развития </w:t>
      </w:r>
      <w:r w:rsidR="00AC5726" w:rsidRPr="00032AD4">
        <w:rPr>
          <w:rFonts w:ascii="Times New Roman" w:eastAsia="Times New Roman" w:hAnsi="Times New Roman" w:cs="Times New Roman"/>
          <w:color w:val="000000"/>
          <w:kern w:val="0"/>
          <w:sz w:val="28"/>
          <w:szCs w:val="28"/>
          <w:lang w:eastAsia="ru-RU" w:bidi="ar-SA"/>
        </w:rPr>
        <w:t>от</w:t>
      </w:r>
      <w:r w:rsidR="00A50E06" w:rsidRPr="00032AD4">
        <w:rPr>
          <w:rFonts w:ascii="Times New Roman" w:eastAsia="Times New Roman" w:hAnsi="Times New Roman" w:cs="Times New Roman"/>
          <w:color w:val="000000"/>
          <w:kern w:val="0"/>
          <w:sz w:val="28"/>
          <w:szCs w:val="28"/>
          <w:lang w:eastAsia="ru-RU" w:bidi="ar-SA"/>
        </w:rPr>
        <w:t xml:space="preserve">дельных </w:t>
      </w:r>
      <w:r w:rsidRPr="00032AD4">
        <w:rPr>
          <w:rFonts w:ascii="Times New Roman" w:eastAsia="Times New Roman" w:hAnsi="Times New Roman" w:cs="Times New Roman"/>
          <w:color w:val="000000"/>
          <w:kern w:val="0"/>
          <w:sz w:val="28"/>
          <w:szCs w:val="28"/>
          <w:lang w:eastAsia="ru-RU" w:bidi="ar-SA"/>
        </w:rPr>
        <w:t>интеллектуальных и личностных качеств обучающегося.</w:t>
      </w:r>
    </w:p>
    <w:p w:rsidR="00EC0744" w:rsidRPr="00032AD4" w:rsidRDefault="00AC5726" w:rsidP="00EC0744">
      <w:pPr>
        <w:widowControl/>
        <w:suppressAutoHyphens w:val="0"/>
        <w:autoSpaceDE w:val="0"/>
        <w:autoSpaceDN w:val="0"/>
        <w:adjustRightInd w:val="0"/>
        <w:spacing w:before="120"/>
        <w:ind w:left="180" w:hanging="18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портфолио учащегося</w:t>
      </w:r>
      <w:r w:rsidR="00D25F3B" w:rsidRPr="00032AD4">
        <w:rPr>
          <w:rFonts w:ascii="Times New Roman" w:eastAsia="Times New Roman" w:hAnsi="Times New Roman" w:cs="Times New Roman"/>
          <w:color w:val="000000"/>
          <w:kern w:val="0"/>
          <w:sz w:val="28"/>
          <w:szCs w:val="28"/>
          <w:lang w:eastAsia="ru-RU" w:bidi="ar-SA"/>
        </w:rPr>
        <w:t>.</w:t>
      </w:r>
    </w:p>
    <w:p w:rsidR="00AC5726" w:rsidRPr="00032AD4" w:rsidRDefault="00AC5726" w:rsidP="00AC5726">
      <w:pPr>
        <w:widowControl/>
        <w:tabs>
          <w:tab w:val="left" w:pos="142"/>
        </w:tabs>
        <w:spacing w:before="150" w:line="276" w:lineRule="auto"/>
        <w:ind w:firstLine="709"/>
        <w:jc w:val="both"/>
        <w:rPr>
          <w:rFonts w:ascii="Times New Roman" w:eastAsia="Times New Roman" w:hAnsi="Times New Roman" w:cs="Times New Roman"/>
          <w:b/>
          <w:sz w:val="28"/>
          <w:szCs w:val="28"/>
          <w:u w:val="single"/>
          <w:lang w:eastAsia="ar-SA" w:bidi="ar-SA"/>
        </w:rPr>
      </w:pPr>
      <w:r w:rsidRPr="00032AD4">
        <w:rPr>
          <w:rFonts w:ascii="Times New Roman" w:eastAsia="Times New Roman" w:hAnsi="Times New Roman" w:cs="Times New Roman"/>
          <w:b/>
          <w:sz w:val="28"/>
          <w:szCs w:val="28"/>
          <w:u w:val="single"/>
          <w:lang w:eastAsia="ar-SA" w:bidi="ar-SA"/>
        </w:rPr>
        <w:t>Портфолио</w:t>
      </w:r>
      <w:r w:rsidR="00A50E06" w:rsidRPr="00032AD4">
        <w:rPr>
          <w:rFonts w:ascii="Times New Roman" w:eastAsia="Times New Roman" w:hAnsi="Times New Roman" w:cs="Times New Roman"/>
          <w:b/>
          <w:sz w:val="28"/>
          <w:szCs w:val="28"/>
          <w:u w:val="single"/>
          <w:lang w:eastAsia="ar-SA" w:bidi="ar-SA"/>
        </w:rPr>
        <w:t xml:space="preserve"> учащегося</w:t>
      </w:r>
      <w:r w:rsidRPr="00032AD4">
        <w:rPr>
          <w:rFonts w:ascii="Times New Roman" w:eastAsia="Times New Roman" w:hAnsi="Times New Roman" w:cs="Times New Roman"/>
          <w:b/>
          <w:sz w:val="28"/>
          <w:szCs w:val="28"/>
          <w:u w:val="single"/>
          <w:lang w:eastAsia="ar-SA" w:bidi="ar-SA"/>
        </w:rPr>
        <w:t>:</w:t>
      </w:r>
    </w:p>
    <w:p w:rsidR="00AC5726" w:rsidRPr="00032AD4" w:rsidRDefault="00AC5726" w:rsidP="00AC5726">
      <w:pPr>
        <w:widowControl/>
        <w:numPr>
          <w:ilvl w:val="0"/>
          <w:numId w:val="3"/>
        </w:numPr>
        <w:tabs>
          <w:tab w:val="left" w:pos="0"/>
          <w:tab w:val="left" w:pos="142"/>
        </w:tabs>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является современным педагогическим инструментом сопровождения развития и оценки достижений обучающихся с ЗПР, ориентированным на обновление и совершенствование качества образования;</w:t>
      </w:r>
    </w:p>
    <w:p w:rsidR="00AC5726" w:rsidRPr="00032AD4" w:rsidRDefault="00AC5726" w:rsidP="00AC5726">
      <w:pPr>
        <w:widowControl/>
        <w:numPr>
          <w:ilvl w:val="0"/>
          <w:numId w:val="3"/>
        </w:numPr>
        <w:tabs>
          <w:tab w:val="left" w:pos="0"/>
          <w:tab w:val="left" w:pos="142"/>
        </w:tabs>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 xml:space="preserve">позволяет учитывать возрастные особенности развития универсальных учебных действий обучающихся с ЗПР; </w:t>
      </w:r>
    </w:p>
    <w:p w:rsidR="00AC5726" w:rsidRPr="00032AD4" w:rsidRDefault="00AC5726" w:rsidP="00AC5726">
      <w:pPr>
        <w:widowControl/>
        <w:numPr>
          <w:ilvl w:val="0"/>
          <w:numId w:val="3"/>
        </w:numPr>
        <w:tabs>
          <w:tab w:val="left" w:pos="0"/>
          <w:tab w:val="left" w:pos="142"/>
        </w:tabs>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предполагает активное вовлечение учащихся и их родителей в оценочную деятельность на основе проблемного анализа, рефлексии и оптимистического прогнозирования.</w:t>
      </w:r>
    </w:p>
    <w:p w:rsidR="00530D9A" w:rsidRPr="00032AD4" w:rsidRDefault="00530D9A" w:rsidP="00530D9A">
      <w:pPr>
        <w:widowControl/>
        <w:tabs>
          <w:tab w:val="left" w:pos="0"/>
          <w:tab w:val="left" w:pos="142"/>
        </w:tabs>
        <w:ind w:left="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По результатам оценки, которая формируется на основе материалов портфолио достижений, делаются выводы о:</w:t>
      </w:r>
    </w:p>
    <w:p w:rsidR="00530D9A" w:rsidRPr="00032AD4" w:rsidRDefault="00530D9A" w:rsidP="00530D9A">
      <w:pPr>
        <w:widowControl/>
        <w:tabs>
          <w:tab w:val="left" w:pos="0"/>
          <w:tab w:val="left" w:pos="142"/>
        </w:tabs>
        <w:ind w:left="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 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w:t>
      </w:r>
    </w:p>
    <w:p w:rsidR="00530D9A" w:rsidRPr="00032AD4" w:rsidRDefault="00530D9A" w:rsidP="00530D9A">
      <w:pPr>
        <w:widowControl/>
        <w:tabs>
          <w:tab w:val="left" w:pos="0"/>
          <w:tab w:val="left" w:pos="142"/>
        </w:tabs>
        <w:ind w:left="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 сформированности основ умения учиться, понимаемой как способности к самоорганизации с целью постановки и решения учебно-познавательных и учебно-практических задач;</w:t>
      </w:r>
    </w:p>
    <w:p w:rsidR="00EC0744" w:rsidRPr="00032AD4" w:rsidRDefault="00530D9A" w:rsidP="00EC0744">
      <w:pPr>
        <w:widowControl/>
        <w:tabs>
          <w:tab w:val="left" w:pos="0"/>
          <w:tab w:val="left" w:pos="142"/>
        </w:tabs>
        <w:ind w:left="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 индивидуальном прогрессе в основных сферах развития личности — мотивационно-смысловой, познавательной, эмоциональной, волевой и саморегуляции.</w:t>
      </w:r>
    </w:p>
    <w:p w:rsidR="00EC0744" w:rsidRPr="00032AD4" w:rsidRDefault="00EC0744" w:rsidP="00EC0744">
      <w:pPr>
        <w:widowControl/>
        <w:tabs>
          <w:tab w:val="left" w:pos="0"/>
          <w:tab w:val="left" w:pos="142"/>
        </w:tabs>
        <w:ind w:left="709"/>
        <w:jc w:val="both"/>
        <w:rPr>
          <w:rFonts w:ascii="Times New Roman" w:eastAsia="Times New Roman" w:hAnsi="Times New Roman" w:cs="Times New Roman"/>
          <w:sz w:val="28"/>
          <w:szCs w:val="28"/>
          <w:lang w:eastAsia="ar-SA" w:bidi="ar-SA"/>
        </w:rPr>
      </w:pPr>
    </w:p>
    <w:p w:rsidR="00AA51AD" w:rsidRPr="00032AD4" w:rsidRDefault="00AA51AD" w:rsidP="00AA51AD">
      <w:pPr>
        <w:widowControl/>
        <w:suppressAutoHyphens w:val="0"/>
        <w:spacing w:line="360" w:lineRule="auto"/>
        <w:ind w:firstLine="720"/>
        <w:jc w:val="center"/>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Формы контроля и учета достижений обучающихся</w:t>
      </w:r>
    </w:p>
    <w:tbl>
      <w:tblPr>
        <w:tblW w:w="9459" w:type="dxa"/>
        <w:tblInd w:w="10" w:type="dxa"/>
        <w:tblLayout w:type="fixed"/>
        <w:tblCellMar>
          <w:left w:w="0" w:type="dxa"/>
          <w:right w:w="0" w:type="dxa"/>
        </w:tblCellMar>
        <w:tblLook w:val="0000"/>
      </w:tblPr>
      <w:tblGrid>
        <w:gridCol w:w="2364"/>
        <w:gridCol w:w="2364"/>
        <w:gridCol w:w="2364"/>
        <w:gridCol w:w="2367"/>
      </w:tblGrid>
      <w:tr w:rsidR="00AA51AD" w:rsidRPr="00032AD4" w:rsidTr="00EC0744">
        <w:trPr>
          <w:trHeight w:val="63"/>
        </w:trPr>
        <w:tc>
          <w:tcPr>
            <w:tcW w:w="2364" w:type="dxa"/>
            <w:tcBorders>
              <w:top w:val="single" w:sz="8" w:space="0" w:color="000000"/>
              <w:left w:val="single" w:sz="8" w:space="0" w:color="000000"/>
              <w:bottom w:val="single" w:sz="8" w:space="0" w:color="000000"/>
            </w:tcBorders>
          </w:tcPr>
          <w:p w:rsidR="00AA51AD" w:rsidRPr="00032AD4" w:rsidRDefault="00AA51AD" w:rsidP="00A50E06">
            <w:pPr>
              <w:widowControl/>
              <w:suppressAutoHyphens w:val="0"/>
              <w:snapToGrid w:val="0"/>
              <w:ind w:firstLine="720"/>
              <w:jc w:val="center"/>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Обязательные формы и методы контроля</w:t>
            </w:r>
          </w:p>
        </w:tc>
        <w:tc>
          <w:tcPr>
            <w:tcW w:w="7095" w:type="dxa"/>
            <w:gridSpan w:val="3"/>
            <w:tcBorders>
              <w:top w:val="single" w:sz="8" w:space="0" w:color="000000"/>
              <w:left w:val="single" w:sz="8" w:space="0" w:color="000000"/>
              <w:bottom w:val="single" w:sz="8" w:space="0" w:color="000000"/>
              <w:right w:val="single" w:sz="8" w:space="0" w:color="000000"/>
            </w:tcBorders>
          </w:tcPr>
          <w:p w:rsidR="00AA51AD" w:rsidRPr="00032AD4" w:rsidRDefault="00AA51AD" w:rsidP="00A50E06">
            <w:pPr>
              <w:suppressLineNumbers/>
              <w:jc w:val="center"/>
              <w:rPr>
                <w:rFonts w:ascii="Times New Roman" w:eastAsia="Times" w:hAnsi="Times New Roman" w:cs="Times New Roman"/>
                <w:bCs/>
                <w:kern w:val="0"/>
                <w:sz w:val="28"/>
                <w:szCs w:val="28"/>
                <w:lang w:val="en-US" w:bidi="ar-SA"/>
              </w:rPr>
            </w:pPr>
            <w:r w:rsidRPr="00032AD4">
              <w:rPr>
                <w:rFonts w:ascii="Times New Roman" w:eastAsia="Times" w:hAnsi="Times New Roman" w:cs="Times New Roman"/>
                <w:bCs/>
                <w:kern w:val="0"/>
                <w:sz w:val="28"/>
                <w:szCs w:val="28"/>
                <w:lang w:val="en-US" w:bidi="ar-SA"/>
              </w:rPr>
              <w:t>Иные формы учета достижений</w:t>
            </w:r>
          </w:p>
        </w:tc>
      </w:tr>
      <w:tr w:rsidR="00D25F3B" w:rsidRPr="00032AD4" w:rsidTr="00EC0744">
        <w:trPr>
          <w:trHeight w:val="63"/>
        </w:trPr>
        <w:tc>
          <w:tcPr>
            <w:tcW w:w="2364" w:type="dxa"/>
            <w:tcBorders>
              <w:top w:val="single" w:sz="8" w:space="0" w:color="C0C0C0"/>
              <w:left w:val="single" w:sz="8" w:space="0" w:color="000000"/>
              <w:bottom w:val="single" w:sz="8" w:space="0" w:color="000000"/>
            </w:tcBorders>
          </w:tcPr>
          <w:p w:rsidR="00AA51AD" w:rsidRPr="00032AD4" w:rsidRDefault="00AA51AD" w:rsidP="00A50E06">
            <w:pPr>
              <w:widowControl/>
              <w:suppressAutoHyphens w:val="0"/>
              <w:snapToGrid w:val="0"/>
              <w:ind w:left="180"/>
              <w:jc w:val="center"/>
              <w:rPr>
                <w:rFonts w:ascii="Times New Roman" w:eastAsia="Times New Roman" w:hAnsi="Times New Roman" w:cs="Times New Roman"/>
                <w:i/>
                <w:kern w:val="0"/>
                <w:sz w:val="28"/>
                <w:szCs w:val="28"/>
                <w:lang w:eastAsia="ru-RU" w:bidi="ar-SA"/>
              </w:rPr>
            </w:pPr>
            <w:r w:rsidRPr="00032AD4">
              <w:rPr>
                <w:rFonts w:ascii="Times New Roman" w:eastAsia="Times New Roman" w:hAnsi="Times New Roman" w:cs="Times New Roman"/>
                <w:i/>
                <w:kern w:val="0"/>
                <w:sz w:val="28"/>
                <w:szCs w:val="28"/>
                <w:lang w:eastAsia="ru-RU" w:bidi="ar-SA"/>
              </w:rPr>
              <w:t>текущая аттестация</w:t>
            </w:r>
          </w:p>
        </w:tc>
        <w:tc>
          <w:tcPr>
            <w:tcW w:w="2364" w:type="dxa"/>
            <w:tcBorders>
              <w:top w:val="single" w:sz="8" w:space="0" w:color="C0C0C0"/>
              <w:left w:val="single" w:sz="8" w:space="0" w:color="000000"/>
              <w:bottom w:val="single" w:sz="8" w:space="0" w:color="000000"/>
            </w:tcBorders>
          </w:tcPr>
          <w:p w:rsidR="00AA51AD" w:rsidRPr="00032AD4" w:rsidRDefault="00AA51AD" w:rsidP="00A50E06">
            <w:pPr>
              <w:widowControl/>
              <w:suppressAutoHyphens w:val="0"/>
              <w:snapToGrid w:val="0"/>
              <w:ind w:left="180" w:hanging="54"/>
              <w:jc w:val="center"/>
              <w:rPr>
                <w:rFonts w:ascii="Times New Roman" w:eastAsia="Times New Roman" w:hAnsi="Times New Roman" w:cs="Times New Roman"/>
                <w:i/>
                <w:kern w:val="0"/>
                <w:sz w:val="28"/>
                <w:szCs w:val="28"/>
                <w:lang w:eastAsia="ru-RU" w:bidi="ar-SA"/>
              </w:rPr>
            </w:pPr>
            <w:r w:rsidRPr="00032AD4">
              <w:rPr>
                <w:rFonts w:ascii="Times New Roman" w:eastAsia="Times New Roman" w:hAnsi="Times New Roman" w:cs="Times New Roman"/>
                <w:i/>
                <w:kern w:val="0"/>
                <w:sz w:val="28"/>
                <w:szCs w:val="28"/>
                <w:lang w:eastAsia="ru-RU" w:bidi="ar-SA"/>
              </w:rPr>
              <w:t>итоговая (четверть, год) аттестация</w:t>
            </w:r>
          </w:p>
        </w:tc>
        <w:tc>
          <w:tcPr>
            <w:tcW w:w="2364" w:type="dxa"/>
            <w:tcBorders>
              <w:top w:val="single" w:sz="8" w:space="0" w:color="C0C0C0"/>
              <w:left w:val="single" w:sz="8" w:space="0" w:color="000000"/>
              <w:bottom w:val="single" w:sz="8" w:space="0" w:color="000000"/>
            </w:tcBorders>
          </w:tcPr>
          <w:p w:rsidR="00AA51AD" w:rsidRPr="00032AD4" w:rsidRDefault="00AA51AD" w:rsidP="00A50E06">
            <w:pPr>
              <w:widowControl/>
              <w:suppressAutoHyphens w:val="0"/>
              <w:snapToGrid w:val="0"/>
              <w:ind w:left="180" w:firstLine="72"/>
              <w:jc w:val="center"/>
              <w:rPr>
                <w:rFonts w:ascii="Times New Roman" w:eastAsia="Times New Roman" w:hAnsi="Times New Roman" w:cs="Times New Roman"/>
                <w:i/>
                <w:kern w:val="0"/>
                <w:sz w:val="28"/>
                <w:szCs w:val="28"/>
                <w:lang w:eastAsia="ru-RU" w:bidi="ar-SA"/>
              </w:rPr>
            </w:pPr>
            <w:r w:rsidRPr="00032AD4">
              <w:rPr>
                <w:rFonts w:ascii="Times New Roman" w:eastAsia="Times New Roman" w:hAnsi="Times New Roman" w:cs="Times New Roman"/>
                <w:i/>
                <w:kern w:val="0"/>
                <w:sz w:val="28"/>
                <w:szCs w:val="28"/>
                <w:lang w:eastAsia="ru-RU" w:bidi="ar-SA"/>
              </w:rPr>
              <w:t>урочная деятельность</w:t>
            </w:r>
          </w:p>
        </w:tc>
        <w:tc>
          <w:tcPr>
            <w:tcW w:w="2367" w:type="dxa"/>
            <w:tcBorders>
              <w:top w:val="single" w:sz="8" w:space="0" w:color="C0C0C0"/>
              <w:left w:val="single" w:sz="8" w:space="0" w:color="000000"/>
              <w:bottom w:val="single" w:sz="8" w:space="0" w:color="000000"/>
              <w:right w:val="single" w:sz="8" w:space="0" w:color="000000"/>
            </w:tcBorders>
          </w:tcPr>
          <w:p w:rsidR="00AA51AD" w:rsidRPr="00032AD4" w:rsidRDefault="00AA51AD" w:rsidP="00A50E06">
            <w:pPr>
              <w:widowControl/>
              <w:suppressAutoHyphens w:val="0"/>
              <w:snapToGrid w:val="0"/>
              <w:ind w:left="180" w:firstLine="18"/>
              <w:jc w:val="center"/>
              <w:rPr>
                <w:rFonts w:ascii="Times New Roman" w:eastAsia="Times New Roman" w:hAnsi="Times New Roman" w:cs="Times New Roman"/>
                <w:i/>
                <w:kern w:val="0"/>
                <w:sz w:val="28"/>
                <w:szCs w:val="28"/>
                <w:lang w:eastAsia="ru-RU" w:bidi="ar-SA"/>
              </w:rPr>
            </w:pPr>
            <w:r w:rsidRPr="00032AD4">
              <w:rPr>
                <w:rFonts w:ascii="Times New Roman" w:eastAsia="Times New Roman" w:hAnsi="Times New Roman" w:cs="Times New Roman"/>
                <w:i/>
                <w:kern w:val="0"/>
                <w:sz w:val="28"/>
                <w:szCs w:val="28"/>
                <w:lang w:eastAsia="ru-RU" w:bidi="ar-SA"/>
              </w:rPr>
              <w:t>внеурочная деятельность</w:t>
            </w:r>
          </w:p>
        </w:tc>
      </w:tr>
      <w:tr w:rsidR="00D25F3B" w:rsidRPr="00032AD4" w:rsidTr="00EC0744">
        <w:trPr>
          <w:trHeight w:hRule="exact" w:val="2874"/>
        </w:trPr>
        <w:tc>
          <w:tcPr>
            <w:tcW w:w="2364" w:type="dxa"/>
            <w:vMerge w:val="restart"/>
            <w:tcBorders>
              <w:top w:val="single" w:sz="8" w:space="0" w:color="C0C0C0"/>
              <w:left w:val="single" w:sz="8" w:space="0" w:color="000000"/>
              <w:bottom w:val="single" w:sz="8" w:space="0" w:color="000000"/>
            </w:tcBorders>
          </w:tcPr>
          <w:p w:rsidR="00AA51AD" w:rsidRPr="00032AD4" w:rsidRDefault="00AA51AD" w:rsidP="00A50E06">
            <w:pPr>
              <w:widowControl/>
              <w:tabs>
                <w:tab w:val="left" w:pos="180"/>
              </w:tabs>
              <w:suppressAutoHyphens w:val="0"/>
              <w:snapToGrid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устный опрос</w:t>
            </w:r>
          </w:p>
          <w:p w:rsidR="00AA51AD" w:rsidRPr="00032AD4" w:rsidRDefault="00AA51AD" w:rsidP="00A50E06">
            <w:pPr>
              <w:widowControl/>
              <w:tabs>
                <w:tab w:val="left" w:pos="0"/>
                <w:tab w:val="left" w:pos="180"/>
              </w:tabs>
              <w:suppressAutoHyphens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письменная</w:t>
            </w:r>
          </w:p>
          <w:p w:rsidR="00AA51AD" w:rsidRPr="00032AD4" w:rsidRDefault="00AA51AD" w:rsidP="00A50E06">
            <w:pPr>
              <w:widowControl/>
              <w:tabs>
                <w:tab w:val="left" w:pos="0"/>
                <w:tab w:val="left" w:pos="180"/>
              </w:tabs>
              <w:suppressAutoHyphens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-самостоятельная работа</w:t>
            </w:r>
          </w:p>
          <w:p w:rsidR="00AA51AD" w:rsidRPr="00032AD4" w:rsidRDefault="00AA51AD" w:rsidP="00A50E06">
            <w:pPr>
              <w:widowControl/>
              <w:tabs>
                <w:tab w:val="left" w:pos="-360"/>
                <w:tab w:val="left" w:pos="180"/>
              </w:tabs>
              <w:suppressAutoHyphens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диктанты</w:t>
            </w:r>
          </w:p>
          <w:p w:rsidR="00AA51AD" w:rsidRPr="00032AD4" w:rsidRDefault="00AA51AD" w:rsidP="00A50E06">
            <w:pPr>
              <w:widowControl/>
              <w:tabs>
                <w:tab w:val="left" w:pos="-720"/>
                <w:tab w:val="left" w:pos="180"/>
              </w:tabs>
              <w:suppressAutoHyphens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-контрольное списывание</w:t>
            </w:r>
          </w:p>
          <w:p w:rsidR="00AA51AD" w:rsidRPr="00032AD4" w:rsidRDefault="00AA51AD" w:rsidP="00A50E06">
            <w:pPr>
              <w:widowControl/>
              <w:tabs>
                <w:tab w:val="left" w:pos="-1080"/>
                <w:tab w:val="left" w:pos="180"/>
              </w:tabs>
              <w:suppressAutoHyphens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тестовые задания</w:t>
            </w:r>
          </w:p>
          <w:p w:rsidR="00AA51AD" w:rsidRPr="00032AD4" w:rsidRDefault="00AA51AD" w:rsidP="00A50E06">
            <w:pPr>
              <w:widowControl/>
              <w:tabs>
                <w:tab w:val="left" w:pos="-1440"/>
                <w:tab w:val="left" w:pos="180"/>
              </w:tabs>
              <w:suppressAutoHyphens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-графическая работа</w:t>
            </w:r>
          </w:p>
          <w:p w:rsidR="00AA51AD" w:rsidRPr="00032AD4" w:rsidRDefault="00AA51AD" w:rsidP="00A50E06">
            <w:pPr>
              <w:widowControl/>
              <w:tabs>
                <w:tab w:val="left" w:pos="-1800"/>
                <w:tab w:val="left" w:pos="180"/>
              </w:tabs>
              <w:suppressAutoHyphens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изложение</w:t>
            </w:r>
          </w:p>
          <w:p w:rsidR="00AA51AD" w:rsidRPr="00032AD4" w:rsidRDefault="00AA51AD" w:rsidP="00A50E06">
            <w:pPr>
              <w:widowControl/>
              <w:tabs>
                <w:tab w:val="left" w:pos="-2160"/>
                <w:tab w:val="left" w:pos="180"/>
              </w:tabs>
              <w:suppressAutoHyphens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доклад</w:t>
            </w:r>
          </w:p>
          <w:p w:rsidR="00AA51AD" w:rsidRPr="00032AD4" w:rsidRDefault="00AA51AD" w:rsidP="00A50E06">
            <w:pPr>
              <w:widowControl/>
              <w:tabs>
                <w:tab w:val="left" w:pos="-2520"/>
                <w:tab w:val="left" w:pos="180"/>
              </w:tabs>
              <w:suppressAutoHyphens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творческая работа</w:t>
            </w:r>
          </w:p>
          <w:p w:rsidR="00AA51AD" w:rsidRPr="00032AD4" w:rsidRDefault="00AA51AD" w:rsidP="00A50E06">
            <w:pPr>
              <w:widowControl/>
              <w:tabs>
                <w:tab w:val="left" w:pos="-2520"/>
                <w:tab w:val="left" w:pos="180"/>
              </w:tabs>
              <w:suppressAutoHyphens w:val="0"/>
              <w:ind w:left="180" w:right="18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-посещение уроков по программам наблюдения</w:t>
            </w:r>
          </w:p>
        </w:tc>
        <w:tc>
          <w:tcPr>
            <w:tcW w:w="2364" w:type="dxa"/>
            <w:vMerge w:val="restart"/>
            <w:tcBorders>
              <w:top w:val="single" w:sz="8" w:space="0" w:color="C0C0C0"/>
              <w:left w:val="single" w:sz="8" w:space="0" w:color="000000"/>
              <w:bottom w:val="single" w:sz="8" w:space="0" w:color="000000"/>
            </w:tcBorders>
          </w:tcPr>
          <w:p w:rsidR="00AA51AD" w:rsidRPr="00032AD4" w:rsidRDefault="00AA51AD" w:rsidP="00A50E06">
            <w:pPr>
              <w:widowControl/>
              <w:tabs>
                <w:tab w:val="left" w:pos="0"/>
                <w:tab w:val="left" w:pos="180"/>
              </w:tabs>
              <w:suppressAutoHyphens w:val="0"/>
              <w:snapToGrid w:val="0"/>
              <w:ind w:left="180" w:right="180" w:hanging="54"/>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диагностическая  контрольная работа</w:t>
            </w:r>
          </w:p>
          <w:p w:rsidR="00AA51AD" w:rsidRPr="00032AD4" w:rsidRDefault="00AA51AD" w:rsidP="00A50E06">
            <w:pPr>
              <w:widowControl/>
              <w:tabs>
                <w:tab w:val="left" w:pos="0"/>
                <w:tab w:val="left" w:pos="180"/>
              </w:tabs>
              <w:suppressAutoHyphens w:val="0"/>
              <w:ind w:left="180" w:right="180" w:hanging="54"/>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диктанты</w:t>
            </w:r>
          </w:p>
          <w:p w:rsidR="00AA51AD" w:rsidRPr="00032AD4" w:rsidRDefault="00AA51AD" w:rsidP="00A50E06">
            <w:pPr>
              <w:widowControl/>
              <w:tabs>
                <w:tab w:val="left" w:pos="-360"/>
                <w:tab w:val="left" w:pos="180"/>
              </w:tabs>
              <w:suppressAutoHyphens w:val="0"/>
              <w:ind w:left="180" w:right="180" w:hanging="54"/>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изложение</w:t>
            </w:r>
          </w:p>
          <w:p w:rsidR="00AA51AD" w:rsidRPr="00032AD4" w:rsidRDefault="00AA51AD" w:rsidP="00A50E06">
            <w:pPr>
              <w:widowControl/>
              <w:tabs>
                <w:tab w:val="left" w:pos="-720"/>
                <w:tab w:val="left" w:pos="180"/>
              </w:tabs>
              <w:suppressAutoHyphens w:val="0"/>
              <w:ind w:left="180" w:right="180" w:hanging="54"/>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контроль техники чтения</w:t>
            </w:r>
          </w:p>
          <w:p w:rsidR="00AA51AD" w:rsidRPr="00032AD4" w:rsidRDefault="00AA51AD" w:rsidP="00A50E06">
            <w:pPr>
              <w:widowControl/>
              <w:tabs>
                <w:tab w:val="left" w:pos="180"/>
              </w:tabs>
              <w:suppressAutoHyphens w:val="0"/>
              <w:ind w:left="180" w:right="180" w:hanging="54"/>
              <w:jc w:val="both"/>
              <w:rPr>
                <w:rFonts w:ascii="Times New Roman" w:eastAsia="Times New Roman" w:hAnsi="Times New Roman" w:cs="Times New Roman"/>
                <w:kern w:val="0"/>
                <w:sz w:val="28"/>
                <w:szCs w:val="28"/>
                <w:lang w:eastAsia="ru-RU" w:bidi="ar-SA"/>
              </w:rPr>
            </w:pPr>
          </w:p>
        </w:tc>
        <w:tc>
          <w:tcPr>
            <w:tcW w:w="2364" w:type="dxa"/>
            <w:tcBorders>
              <w:top w:val="single" w:sz="8" w:space="0" w:color="C0C0C0"/>
              <w:left w:val="single" w:sz="8" w:space="0" w:color="000000"/>
              <w:bottom w:val="single" w:sz="8" w:space="0" w:color="000000"/>
            </w:tcBorders>
          </w:tcPr>
          <w:p w:rsidR="00AA51AD" w:rsidRPr="00032AD4" w:rsidRDefault="00AA51AD" w:rsidP="00A50E06">
            <w:pPr>
              <w:widowControl/>
              <w:tabs>
                <w:tab w:val="left" w:pos="0"/>
                <w:tab w:val="left" w:pos="180"/>
              </w:tabs>
              <w:suppressAutoHyphens w:val="0"/>
              <w:snapToGrid w:val="0"/>
              <w:ind w:left="180" w:right="180" w:firstLine="72"/>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анализ динамики текущей успеваемости</w:t>
            </w:r>
          </w:p>
          <w:p w:rsidR="00AA51AD" w:rsidRPr="00032AD4" w:rsidRDefault="00AA51AD" w:rsidP="00A50E06">
            <w:pPr>
              <w:widowControl/>
              <w:tabs>
                <w:tab w:val="left" w:pos="180"/>
              </w:tabs>
              <w:suppressAutoHyphens w:val="0"/>
              <w:ind w:left="180" w:right="180" w:firstLine="72"/>
              <w:jc w:val="both"/>
              <w:rPr>
                <w:rFonts w:ascii="Times New Roman" w:eastAsia="Times New Roman" w:hAnsi="Times New Roman" w:cs="Times New Roman"/>
                <w:kern w:val="0"/>
                <w:sz w:val="28"/>
                <w:szCs w:val="28"/>
                <w:lang w:eastAsia="ru-RU" w:bidi="ar-SA"/>
              </w:rPr>
            </w:pPr>
          </w:p>
        </w:tc>
        <w:tc>
          <w:tcPr>
            <w:tcW w:w="2367" w:type="dxa"/>
            <w:tcBorders>
              <w:top w:val="single" w:sz="8" w:space="0" w:color="C0C0C0"/>
              <w:left w:val="single" w:sz="8" w:space="0" w:color="000000"/>
              <w:bottom w:val="single" w:sz="8" w:space="0" w:color="000000"/>
              <w:right w:val="single" w:sz="8" w:space="0" w:color="000000"/>
            </w:tcBorders>
          </w:tcPr>
          <w:p w:rsidR="00AA51AD" w:rsidRPr="00032AD4" w:rsidRDefault="00AA51AD" w:rsidP="00A50E06">
            <w:pPr>
              <w:widowControl/>
              <w:tabs>
                <w:tab w:val="left" w:pos="0"/>
                <w:tab w:val="left" w:pos="180"/>
              </w:tabs>
              <w:suppressAutoHyphens w:val="0"/>
              <w:snapToGrid w:val="0"/>
              <w:ind w:left="180" w:right="180" w:firstLine="18"/>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участие  в выставках, конкурсах, соревнованиях</w:t>
            </w:r>
          </w:p>
          <w:p w:rsidR="00AA51AD" w:rsidRPr="00032AD4" w:rsidRDefault="00AA51AD" w:rsidP="00A50E06">
            <w:pPr>
              <w:widowControl/>
              <w:tabs>
                <w:tab w:val="left" w:pos="0"/>
                <w:tab w:val="left" w:pos="180"/>
              </w:tabs>
              <w:suppressAutoHyphens w:val="0"/>
              <w:ind w:left="180" w:right="180" w:firstLine="18"/>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активность в проектах и программах внеурочной деятельности</w:t>
            </w:r>
          </w:p>
          <w:p w:rsidR="00AA51AD" w:rsidRPr="00032AD4" w:rsidRDefault="00AA51AD" w:rsidP="00A50E06">
            <w:pPr>
              <w:widowControl/>
              <w:tabs>
                <w:tab w:val="left" w:pos="-360"/>
                <w:tab w:val="left" w:pos="180"/>
              </w:tabs>
              <w:suppressAutoHyphens w:val="0"/>
              <w:ind w:left="180" w:right="180" w:firstLine="18"/>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творческий отчет</w:t>
            </w:r>
          </w:p>
        </w:tc>
      </w:tr>
      <w:tr w:rsidR="00AA51AD" w:rsidRPr="00032AD4" w:rsidTr="00EC0744">
        <w:trPr>
          <w:trHeight w:hRule="exact" w:val="2625"/>
        </w:trPr>
        <w:tc>
          <w:tcPr>
            <w:tcW w:w="2364" w:type="dxa"/>
            <w:vMerge/>
            <w:tcBorders>
              <w:top w:val="single" w:sz="8" w:space="0" w:color="C0C0C0"/>
              <w:left w:val="single" w:sz="8" w:space="0" w:color="000000"/>
              <w:bottom w:val="single" w:sz="8" w:space="0" w:color="000000"/>
            </w:tcBorders>
          </w:tcPr>
          <w:p w:rsidR="00AA51AD" w:rsidRPr="00032AD4" w:rsidRDefault="00AA51AD" w:rsidP="00A50E06">
            <w:pPr>
              <w:widowControl/>
              <w:tabs>
                <w:tab w:val="left" w:pos="180"/>
              </w:tabs>
              <w:suppressAutoHyphens w:val="0"/>
              <w:snapToGrid w:val="0"/>
              <w:ind w:left="180" w:right="180" w:firstLine="720"/>
              <w:jc w:val="both"/>
              <w:rPr>
                <w:rFonts w:ascii="Times New Roman" w:eastAsia="Times New Roman" w:hAnsi="Times New Roman" w:cs="Times New Roman"/>
                <w:kern w:val="0"/>
                <w:sz w:val="28"/>
                <w:szCs w:val="28"/>
                <w:lang w:eastAsia="ru-RU" w:bidi="ar-SA"/>
              </w:rPr>
            </w:pPr>
          </w:p>
        </w:tc>
        <w:tc>
          <w:tcPr>
            <w:tcW w:w="2364" w:type="dxa"/>
            <w:vMerge/>
            <w:tcBorders>
              <w:top w:val="single" w:sz="8" w:space="0" w:color="C0C0C0"/>
              <w:left w:val="single" w:sz="8" w:space="0" w:color="000000"/>
              <w:bottom w:val="single" w:sz="8" w:space="0" w:color="000000"/>
            </w:tcBorders>
          </w:tcPr>
          <w:p w:rsidR="00AA51AD" w:rsidRPr="00032AD4" w:rsidRDefault="00AA51AD" w:rsidP="00A50E06">
            <w:pPr>
              <w:widowControl/>
              <w:tabs>
                <w:tab w:val="left" w:pos="0"/>
                <w:tab w:val="left" w:pos="180"/>
              </w:tabs>
              <w:suppressAutoHyphens w:val="0"/>
              <w:snapToGrid w:val="0"/>
              <w:ind w:left="180" w:right="180" w:firstLine="720"/>
              <w:jc w:val="both"/>
              <w:rPr>
                <w:rFonts w:ascii="Times New Roman" w:eastAsia="Times New Roman" w:hAnsi="Times New Roman" w:cs="Times New Roman"/>
                <w:kern w:val="0"/>
                <w:sz w:val="28"/>
                <w:szCs w:val="28"/>
                <w:lang w:eastAsia="ru-RU" w:bidi="ar-SA"/>
              </w:rPr>
            </w:pPr>
          </w:p>
        </w:tc>
        <w:tc>
          <w:tcPr>
            <w:tcW w:w="4731" w:type="dxa"/>
            <w:gridSpan w:val="2"/>
            <w:tcBorders>
              <w:top w:val="single" w:sz="8" w:space="0" w:color="C0C0C0"/>
              <w:left w:val="single" w:sz="8" w:space="0" w:color="000000"/>
              <w:bottom w:val="single" w:sz="8" w:space="0" w:color="000000"/>
              <w:right w:val="single" w:sz="8" w:space="0" w:color="000000"/>
            </w:tcBorders>
          </w:tcPr>
          <w:p w:rsidR="00AA51AD" w:rsidRPr="00032AD4" w:rsidRDefault="00AA51AD" w:rsidP="00A50E06">
            <w:pPr>
              <w:widowControl/>
              <w:tabs>
                <w:tab w:val="left" w:pos="-360"/>
                <w:tab w:val="left" w:pos="180"/>
              </w:tabs>
              <w:suppressAutoHyphens w:val="0"/>
              <w:snapToGrid w:val="0"/>
              <w:ind w:left="180" w:right="180" w:firstLine="72"/>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портфолио </w:t>
            </w:r>
          </w:p>
          <w:p w:rsidR="00AA51AD" w:rsidRPr="00032AD4" w:rsidRDefault="00AA51AD" w:rsidP="00A50E06">
            <w:pPr>
              <w:widowControl/>
              <w:tabs>
                <w:tab w:val="left" w:pos="0"/>
                <w:tab w:val="left" w:pos="180"/>
              </w:tabs>
              <w:suppressAutoHyphens w:val="0"/>
              <w:snapToGrid w:val="0"/>
              <w:ind w:left="180" w:right="180" w:firstLine="72"/>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-анализ психолого-педагогических исследований</w:t>
            </w:r>
          </w:p>
          <w:p w:rsidR="00AA51AD" w:rsidRPr="00032AD4" w:rsidRDefault="00AA51AD" w:rsidP="00A50E06">
            <w:pPr>
              <w:widowControl/>
              <w:suppressAutoHyphens w:val="0"/>
              <w:ind w:firstLine="72"/>
              <w:jc w:val="both"/>
              <w:rPr>
                <w:rFonts w:ascii="Times New Roman" w:eastAsia="Times New Roman" w:hAnsi="Times New Roman" w:cs="Times New Roman"/>
                <w:kern w:val="0"/>
                <w:sz w:val="28"/>
                <w:szCs w:val="28"/>
                <w:lang w:eastAsia="ru-RU" w:bidi="ar-SA"/>
              </w:rPr>
            </w:pPr>
          </w:p>
          <w:p w:rsidR="00AA51AD" w:rsidRPr="00032AD4" w:rsidRDefault="00AA51AD" w:rsidP="00A50E06">
            <w:pPr>
              <w:widowControl/>
              <w:suppressAutoHyphens w:val="0"/>
              <w:ind w:firstLine="72"/>
              <w:jc w:val="both"/>
              <w:rPr>
                <w:rFonts w:ascii="Times New Roman" w:eastAsia="Times New Roman" w:hAnsi="Times New Roman" w:cs="Times New Roman"/>
                <w:kern w:val="0"/>
                <w:sz w:val="28"/>
                <w:szCs w:val="28"/>
                <w:lang w:eastAsia="ru-RU" w:bidi="ar-SA"/>
              </w:rPr>
            </w:pPr>
          </w:p>
          <w:p w:rsidR="00AA51AD" w:rsidRPr="00032AD4" w:rsidRDefault="00AA51AD" w:rsidP="00A50E06">
            <w:pPr>
              <w:widowControl/>
              <w:suppressAutoHyphens w:val="0"/>
              <w:ind w:firstLine="720"/>
              <w:jc w:val="both"/>
              <w:rPr>
                <w:rFonts w:ascii="Times New Roman" w:eastAsia="Times New Roman" w:hAnsi="Times New Roman" w:cs="Times New Roman"/>
                <w:kern w:val="0"/>
                <w:sz w:val="28"/>
                <w:szCs w:val="28"/>
                <w:lang w:eastAsia="ru-RU" w:bidi="ar-SA"/>
              </w:rPr>
            </w:pPr>
          </w:p>
          <w:p w:rsidR="00AA51AD" w:rsidRPr="00032AD4" w:rsidRDefault="00AA51AD" w:rsidP="00A50E06">
            <w:pPr>
              <w:widowControl/>
              <w:suppressAutoHyphens w:val="0"/>
              <w:ind w:firstLine="720"/>
              <w:jc w:val="both"/>
              <w:rPr>
                <w:rFonts w:ascii="Times New Roman" w:eastAsia="Times New Roman" w:hAnsi="Times New Roman" w:cs="Times New Roman"/>
                <w:kern w:val="0"/>
                <w:sz w:val="28"/>
                <w:szCs w:val="28"/>
                <w:lang w:eastAsia="ru-RU" w:bidi="ar-SA"/>
              </w:rPr>
            </w:pPr>
          </w:p>
          <w:p w:rsidR="00AA51AD" w:rsidRPr="00032AD4" w:rsidRDefault="00AA51AD" w:rsidP="00A50E06">
            <w:pPr>
              <w:widowControl/>
              <w:suppressAutoHyphens w:val="0"/>
              <w:ind w:firstLine="720"/>
              <w:jc w:val="both"/>
              <w:rPr>
                <w:rFonts w:ascii="Times New Roman" w:eastAsia="Times New Roman" w:hAnsi="Times New Roman" w:cs="Times New Roman"/>
                <w:kern w:val="0"/>
                <w:sz w:val="28"/>
                <w:szCs w:val="28"/>
                <w:lang w:eastAsia="ru-RU" w:bidi="ar-SA"/>
              </w:rPr>
            </w:pPr>
          </w:p>
          <w:p w:rsidR="00AA51AD" w:rsidRPr="00032AD4" w:rsidRDefault="00AA51AD" w:rsidP="00A50E06">
            <w:pPr>
              <w:widowControl/>
              <w:suppressAutoHyphens w:val="0"/>
              <w:ind w:firstLine="720"/>
              <w:jc w:val="both"/>
              <w:rPr>
                <w:rFonts w:ascii="Times New Roman" w:eastAsia="Times New Roman" w:hAnsi="Times New Roman" w:cs="Times New Roman"/>
                <w:kern w:val="0"/>
                <w:sz w:val="28"/>
                <w:szCs w:val="28"/>
                <w:lang w:eastAsia="ru-RU" w:bidi="ar-SA"/>
              </w:rPr>
            </w:pPr>
          </w:p>
          <w:p w:rsidR="00AA51AD" w:rsidRPr="00032AD4" w:rsidRDefault="00AA51AD" w:rsidP="00A50E06">
            <w:pPr>
              <w:widowControl/>
              <w:suppressAutoHyphens w:val="0"/>
              <w:ind w:firstLine="720"/>
              <w:jc w:val="both"/>
              <w:rPr>
                <w:rFonts w:ascii="Times New Roman" w:eastAsia="Times New Roman" w:hAnsi="Times New Roman" w:cs="Times New Roman"/>
                <w:kern w:val="0"/>
                <w:sz w:val="28"/>
                <w:szCs w:val="28"/>
                <w:lang w:eastAsia="ru-RU" w:bidi="ar-SA"/>
              </w:rPr>
            </w:pPr>
          </w:p>
        </w:tc>
      </w:tr>
    </w:tbl>
    <w:p w:rsidR="00EC0744" w:rsidRPr="00032AD4" w:rsidRDefault="00EC0744" w:rsidP="00EC0744">
      <w:pPr>
        <w:autoSpaceDE w:val="0"/>
        <w:autoSpaceDN w:val="0"/>
        <w:adjustRightInd w:val="0"/>
        <w:jc w:val="both"/>
        <w:rPr>
          <w:rFonts w:ascii="Times New Roman" w:hAnsi="Times New Roman" w:cs="Times New Roman"/>
          <w:sz w:val="28"/>
          <w:szCs w:val="28"/>
        </w:rPr>
      </w:pPr>
      <w:r w:rsidRPr="00032AD4">
        <w:rPr>
          <w:rFonts w:ascii="Times New Roman" w:eastAsia="Times New Roman" w:hAnsi="Times New Roman" w:cs="Times New Roman"/>
          <w:sz w:val="28"/>
          <w:szCs w:val="28"/>
          <w:lang w:eastAsia="ar-SA" w:bidi="ar-SA"/>
        </w:rPr>
        <w:t xml:space="preserve">        </w:t>
      </w:r>
      <w:r w:rsidR="000335DC" w:rsidRPr="00032AD4">
        <w:rPr>
          <w:rFonts w:ascii="Times New Roman" w:hAnsi="Times New Roman" w:cs="Times New Roman"/>
          <w:sz w:val="28"/>
          <w:szCs w:val="28"/>
        </w:rPr>
        <w:t xml:space="preserve"> </w:t>
      </w:r>
    </w:p>
    <w:p w:rsidR="005037AD" w:rsidRPr="00032AD4" w:rsidRDefault="000335DC" w:rsidP="00EC0744">
      <w:pPr>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sz w:val="28"/>
          <w:szCs w:val="28"/>
        </w:rPr>
        <w:t>Оценку</w:t>
      </w:r>
      <w:r w:rsidRPr="00032AD4">
        <w:rPr>
          <w:rFonts w:ascii="Times New Roman" w:hAnsi="Times New Roman" w:cs="Times New Roman"/>
          <w:b/>
          <w:sz w:val="28"/>
          <w:szCs w:val="28"/>
        </w:rPr>
        <w:t xml:space="preserve"> предметных</w:t>
      </w:r>
      <w:r w:rsidRPr="00032AD4">
        <w:rPr>
          <w:rFonts w:ascii="Times New Roman" w:hAnsi="Times New Roman" w:cs="Times New Roman"/>
          <w:sz w:val="28"/>
          <w:szCs w:val="28"/>
        </w:rPr>
        <w:t xml:space="preserve"> </w:t>
      </w:r>
      <w:r w:rsidR="00BC0C24" w:rsidRPr="00032AD4">
        <w:rPr>
          <w:rFonts w:ascii="Times New Roman" w:hAnsi="Times New Roman" w:cs="Times New Roman"/>
          <w:sz w:val="28"/>
          <w:szCs w:val="28"/>
        </w:rPr>
        <w:t>результатов целес</w:t>
      </w:r>
      <w:r w:rsidR="00D10BB2" w:rsidRPr="00032AD4">
        <w:rPr>
          <w:rFonts w:ascii="Times New Roman" w:hAnsi="Times New Roman" w:cs="Times New Roman"/>
          <w:sz w:val="28"/>
          <w:szCs w:val="28"/>
        </w:rPr>
        <w:t xml:space="preserve">ообразно </w:t>
      </w:r>
      <w:r w:rsidR="00AC5726" w:rsidRPr="00032AD4">
        <w:rPr>
          <w:rFonts w:ascii="Times New Roman" w:hAnsi="Times New Roman" w:cs="Times New Roman"/>
          <w:sz w:val="28"/>
          <w:szCs w:val="28"/>
          <w:u w:val="single"/>
        </w:rPr>
        <w:t>начинать со 2-го года обучения</w:t>
      </w:r>
      <w:r w:rsidR="00BC0C24" w:rsidRPr="00032AD4">
        <w:rPr>
          <w:rFonts w:ascii="Times New Roman" w:hAnsi="Times New Roman" w:cs="Times New Roman"/>
          <w:sz w:val="28"/>
          <w:szCs w:val="28"/>
        </w:rPr>
        <w:t xml:space="preserve">, т. е. в тот период, когда у обучающихся уже будут сформированы </w:t>
      </w:r>
      <w:r w:rsidR="00BC0C24" w:rsidRPr="00032AD4">
        <w:rPr>
          <w:rFonts w:ascii="Times New Roman" w:hAnsi="Times New Roman" w:cs="Times New Roman"/>
          <w:sz w:val="28"/>
          <w:szCs w:val="28"/>
        </w:rPr>
        <w:lastRenderedPageBreak/>
        <w:t>некоторые начальные навыки чтения, письма и счета. Кроме того, сама учебная деятельность будет привычной для обучающихся, и они смогут ее организов</w:t>
      </w:r>
      <w:r w:rsidR="00D10BB2" w:rsidRPr="00032AD4">
        <w:rPr>
          <w:rFonts w:ascii="Times New Roman" w:hAnsi="Times New Roman" w:cs="Times New Roman"/>
          <w:sz w:val="28"/>
          <w:szCs w:val="28"/>
        </w:rPr>
        <w:t>ывать под руководством учителя.</w:t>
      </w:r>
      <w:r w:rsidR="00D03849" w:rsidRPr="00032AD4">
        <w:rPr>
          <w:rFonts w:ascii="Times New Roman" w:hAnsi="Times New Roman" w:cs="Times New Roman"/>
          <w:sz w:val="28"/>
          <w:szCs w:val="28"/>
        </w:rPr>
        <w:t xml:space="preserve"> </w:t>
      </w:r>
      <w:r w:rsidR="00AC5726" w:rsidRPr="00032AD4">
        <w:rPr>
          <w:rFonts w:ascii="Times New Roman" w:hAnsi="Times New Roman" w:cs="Times New Roman"/>
          <w:sz w:val="28"/>
          <w:szCs w:val="28"/>
          <w:u w:val="single"/>
        </w:rPr>
        <w:t>Во время обучения в 1 классе</w:t>
      </w:r>
      <w:r w:rsidR="00D03849" w:rsidRPr="00032AD4">
        <w:rPr>
          <w:rFonts w:ascii="Times New Roman" w:hAnsi="Times New Roman" w:cs="Times New Roman"/>
          <w:sz w:val="28"/>
          <w:szCs w:val="28"/>
        </w:rPr>
        <w:t xml:space="preserve"> целесообразно всячески поощрять и стимулировать работу обучающихся, используя только качественную оценку.</w:t>
      </w:r>
    </w:p>
    <w:p w:rsidR="00A50E06" w:rsidRPr="00032AD4" w:rsidRDefault="00D03849" w:rsidP="00D25F3B">
      <w:pPr>
        <w:autoSpaceDE w:val="0"/>
        <w:autoSpaceDN w:val="0"/>
        <w:adjustRightInd w:val="0"/>
        <w:jc w:val="both"/>
        <w:rPr>
          <w:rFonts w:ascii="Times New Roman" w:hAnsi="Times New Roman" w:cs="Times New Roman"/>
          <w:sz w:val="28"/>
          <w:szCs w:val="28"/>
        </w:rPr>
      </w:pPr>
      <w:r w:rsidRPr="00032AD4">
        <w:rPr>
          <w:rFonts w:ascii="Times New Roman" w:hAnsi="Times New Roman" w:cs="Times New Roman"/>
          <w:sz w:val="28"/>
          <w:szCs w:val="28"/>
        </w:rPr>
        <w:t xml:space="preserve">         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032AD4" w:rsidRDefault="00032AD4" w:rsidP="00AC5726">
      <w:pPr>
        <w:widowControl/>
        <w:tabs>
          <w:tab w:val="left" w:pos="142"/>
        </w:tabs>
        <w:spacing w:before="150"/>
        <w:ind w:firstLine="709"/>
        <w:jc w:val="center"/>
        <w:rPr>
          <w:rFonts w:ascii="Times New Roman" w:eastAsia="Times New Roman" w:hAnsi="Times New Roman" w:cs="Times New Roman"/>
          <w:b/>
          <w:sz w:val="28"/>
          <w:szCs w:val="28"/>
          <w:lang w:eastAsia="ar-SA" w:bidi="ar-SA"/>
        </w:rPr>
      </w:pPr>
    </w:p>
    <w:p w:rsidR="00BC0C24" w:rsidRPr="00032AD4" w:rsidRDefault="00BC0C24" w:rsidP="00AC5726">
      <w:pPr>
        <w:widowControl/>
        <w:tabs>
          <w:tab w:val="left" w:pos="142"/>
        </w:tabs>
        <w:spacing w:before="150"/>
        <w:ind w:firstLine="709"/>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Оценка результатов освоения содержания образовательных программ обучающимися с ЗПР</w:t>
      </w:r>
      <w:r w:rsidR="00530D9A" w:rsidRPr="00032AD4">
        <w:rPr>
          <w:rFonts w:ascii="Times New Roman" w:eastAsia="Times New Roman" w:hAnsi="Times New Roman" w:cs="Times New Roman"/>
          <w:b/>
          <w:sz w:val="28"/>
          <w:szCs w:val="28"/>
          <w:lang w:eastAsia="ar-SA" w:bidi="ar-SA"/>
        </w:rPr>
        <w:t xml:space="preserve"> по предметам</w:t>
      </w:r>
      <w:r w:rsidRPr="00032AD4">
        <w:rPr>
          <w:rFonts w:ascii="Times New Roman" w:eastAsia="Times New Roman" w:hAnsi="Times New Roman" w:cs="Times New Roman"/>
          <w:b/>
          <w:sz w:val="28"/>
          <w:szCs w:val="28"/>
          <w:lang w:eastAsia="ar-SA" w:bidi="ar-SA"/>
        </w:rPr>
        <w:t>.</w:t>
      </w:r>
    </w:p>
    <w:p w:rsidR="00BC0C24" w:rsidRPr="00032AD4" w:rsidRDefault="00D10BB2" w:rsidP="00D10BB2">
      <w:pPr>
        <w:widowControl/>
        <w:tabs>
          <w:tab w:val="left" w:pos="142"/>
        </w:tabs>
        <w:spacing w:before="150" w:line="276" w:lineRule="auto"/>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 xml:space="preserve">Чтение. </w:t>
      </w:r>
      <w:r w:rsidR="00BC0C24" w:rsidRPr="00032AD4">
        <w:rPr>
          <w:rFonts w:ascii="Times New Roman" w:eastAsia="Times New Roman" w:hAnsi="Times New Roman" w:cs="Times New Roman"/>
          <w:sz w:val="28"/>
          <w:szCs w:val="28"/>
          <w:lang w:eastAsia="ar-SA" w:bidi="ar-SA"/>
        </w:rPr>
        <w:t>Текст для замеров должен быть незнакомым, но все слова дети должны хорошо знать. Числительных быть не должно, прилагательных может быть от 8% до12%. Короткие слова надо учитывать, написанные через чёрточку (ну-ка, из-за) считать как 2 слова. Если в начале замера скорость мала, то надо дать ученику возможность вчитаться в текст и только после этого проводить замер. Замеры проводит учитель, дается инструкция, чтобы ребенок прочитал текст в том темпе, в котором ему удобно, а потом ответил на вопросы по содержанию. Результаты фиксируются в таблице.</w:t>
      </w:r>
    </w:p>
    <w:p w:rsidR="00AC5726" w:rsidRPr="00032AD4" w:rsidRDefault="00AC5726" w:rsidP="00D10BB2">
      <w:pPr>
        <w:widowControl/>
        <w:tabs>
          <w:tab w:val="left" w:pos="142"/>
        </w:tabs>
        <w:spacing w:before="150" w:line="276" w:lineRule="auto"/>
        <w:ind w:firstLine="709"/>
        <w:jc w:val="both"/>
        <w:rPr>
          <w:rFonts w:ascii="Times New Roman" w:eastAsia="Times New Roman" w:hAnsi="Times New Roman" w:cs="Times New Roman"/>
          <w:b/>
          <w:sz w:val="28"/>
          <w:szCs w:val="28"/>
          <w:lang w:eastAsia="ar-SA"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8"/>
        <w:gridCol w:w="703"/>
        <w:gridCol w:w="64"/>
        <w:gridCol w:w="2859"/>
        <w:gridCol w:w="55"/>
        <w:gridCol w:w="703"/>
        <w:gridCol w:w="2918"/>
      </w:tblGrid>
      <w:tr w:rsidR="00BC0C24" w:rsidRPr="00032AD4" w:rsidTr="007F731F">
        <w:tc>
          <w:tcPr>
            <w:tcW w:w="2061"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7284" w:type="dxa"/>
            <w:gridSpan w:val="6"/>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Нормы оценок по технике чтения (1-4 классы)</w:t>
            </w:r>
          </w:p>
        </w:tc>
      </w:tr>
      <w:tr w:rsidR="00BC0C24" w:rsidRPr="00032AD4" w:rsidTr="007F731F">
        <w:trPr>
          <w:cantSplit/>
          <w:trHeight w:val="1134"/>
        </w:trPr>
        <w:tc>
          <w:tcPr>
            <w:tcW w:w="2061"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1класс</w:t>
            </w:r>
          </w:p>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(отметки не выставляются)</w:t>
            </w:r>
          </w:p>
        </w:tc>
        <w:tc>
          <w:tcPr>
            <w:tcW w:w="758" w:type="dxa"/>
            <w:gridSpan w:val="2"/>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отметка</w:t>
            </w:r>
          </w:p>
        </w:tc>
        <w:tc>
          <w:tcPr>
            <w:tcW w:w="2859"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1 полугодие</w:t>
            </w:r>
          </w:p>
        </w:tc>
        <w:tc>
          <w:tcPr>
            <w:tcW w:w="749" w:type="dxa"/>
            <w:gridSpan w:val="2"/>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отметка</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2 полугодие</w:t>
            </w:r>
          </w:p>
        </w:tc>
      </w:tr>
      <w:tr w:rsidR="00BC0C24" w:rsidRPr="00032AD4" w:rsidTr="007F731F">
        <w:tc>
          <w:tcPr>
            <w:tcW w:w="2061"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7284" w:type="dxa"/>
            <w:gridSpan w:val="6"/>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Читать по слогам небольшие предложения и связные тексты; уметь слушать; отвечать на вопросы, о чем слушали, с чего начинается, чем заканчивается услышанный текст по вопросам учителя или по иллюстрациям. Знать наизусть 3-5 стихотворений. Техника чтения на конец года 10-20 слов в минуту</w:t>
            </w:r>
          </w:p>
        </w:tc>
      </w:tr>
      <w:tr w:rsidR="00BC0C24" w:rsidRPr="00032AD4" w:rsidTr="007F731F">
        <w:trPr>
          <w:cantSplit/>
          <w:trHeight w:val="1266"/>
        </w:trPr>
        <w:tc>
          <w:tcPr>
            <w:tcW w:w="2061"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2 класс</w:t>
            </w:r>
          </w:p>
        </w:tc>
        <w:tc>
          <w:tcPr>
            <w:tcW w:w="694" w:type="dxa"/>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отметка</w:t>
            </w:r>
          </w:p>
        </w:tc>
        <w:tc>
          <w:tcPr>
            <w:tcW w:w="2978" w:type="dxa"/>
            <w:gridSpan w:val="3"/>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1 полугодие (отметки не выставляются)</w:t>
            </w:r>
          </w:p>
        </w:tc>
        <w:tc>
          <w:tcPr>
            <w:tcW w:w="694" w:type="dxa"/>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отметка</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2 полугодие</w:t>
            </w:r>
          </w:p>
        </w:tc>
      </w:tr>
      <w:tr w:rsidR="00BC0C24" w:rsidRPr="00032AD4" w:rsidTr="007F731F">
        <w:trPr>
          <w:cantSplit/>
          <w:trHeight w:val="1890"/>
        </w:trPr>
        <w:tc>
          <w:tcPr>
            <w:tcW w:w="2061" w:type="dxa"/>
            <w:vMerge w:val="restart"/>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vMerge w:val="restart"/>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2978" w:type="dxa"/>
            <w:gridSpan w:val="3"/>
            <w:vMerge w:val="restart"/>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Уметь читать вслух сознательно, правильно целыми словами (трудные по смыслу и по структуре слова-по слогам), соблюдать паузы и интонации, соответствующие знакам препинания; владеть темпом и громкостью речи как средством выразительного чтения; находить в тексте предложения, подтверждающие устное высказывание; давать подробный пересказ небольшого доступного текста; техника чтения 25-30 сл./мин.</w:t>
            </w: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5</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30-40 сл. в мин, соблюдая паузы и интонации, соответствующие знакам препинания. Читать целым словом (трудные по смыслу и структуре слова- по слогам).</w:t>
            </w:r>
          </w:p>
        </w:tc>
      </w:tr>
      <w:tr w:rsidR="00BC0C24" w:rsidRPr="00032AD4" w:rsidTr="007F731F">
        <w:trPr>
          <w:cantSplit/>
          <w:trHeight w:val="1890"/>
        </w:trPr>
        <w:tc>
          <w:tcPr>
            <w:tcW w:w="2061" w:type="dxa"/>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vMerge/>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2978" w:type="dxa"/>
            <w:gridSpan w:val="3"/>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4</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1-2 ошибки, 25-30 сл.</w:t>
            </w:r>
          </w:p>
        </w:tc>
      </w:tr>
      <w:tr w:rsidR="00BC0C24" w:rsidRPr="00032AD4" w:rsidTr="007F731F">
        <w:trPr>
          <w:cantSplit/>
          <w:trHeight w:val="1890"/>
        </w:trPr>
        <w:tc>
          <w:tcPr>
            <w:tcW w:w="2061" w:type="dxa"/>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vMerge/>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2978" w:type="dxa"/>
            <w:gridSpan w:val="3"/>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3-4 ошибки, 20-25 сл.</w:t>
            </w:r>
          </w:p>
        </w:tc>
      </w:tr>
      <w:tr w:rsidR="00BC0C24" w:rsidRPr="00032AD4" w:rsidTr="00D10BB2">
        <w:trPr>
          <w:cantSplit/>
          <w:trHeight w:val="841"/>
        </w:trPr>
        <w:tc>
          <w:tcPr>
            <w:tcW w:w="2061" w:type="dxa"/>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vMerge/>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2978" w:type="dxa"/>
            <w:gridSpan w:val="3"/>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6 и более ошибок, менее 20 сл.</w:t>
            </w:r>
          </w:p>
        </w:tc>
      </w:tr>
      <w:tr w:rsidR="00BC0C24" w:rsidRPr="00032AD4" w:rsidTr="007F731F">
        <w:trPr>
          <w:cantSplit/>
          <w:trHeight w:val="1266"/>
        </w:trPr>
        <w:tc>
          <w:tcPr>
            <w:tcW w:w="2061"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3 класс</w:t>
            </w:r>
          </w:p>
        </w:tc>
        <w:tc>
          <w:tcPr>
            <w:tcW w:w="694" w:type="dxa"/>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отметка</w:t>
            </w:r>
          </w:p>
        </w:tc>
        <w:tc>
          <w:tcPr>
            <w:tcW w:w="2978" w:type="dxa"/>
            <w:gridSpan w:val="3"/>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1 полугодие</w:t>
            </w:r>
          </w:p>
        </w:tc>
        <w:tc>
          <w:tcPr>
            <w:tcW w:w="694" w:type="dxa"/>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отметка</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2 полугодие</w:t>
            </w:r>
          </w:p>
        </w:tc>
      </w:tr>
      <w:tr w:rsidR="00BC0C24" w:rsidRPr="00032AD4" w:rsidTr="007F731F">
        <w:trPr>
          <w:cantSplit/>
          <w:trHeight w:val="315"/>
        </w:trPr>
        <w:tc>
          <w:tcPr>
            <w:tcW w:w="2061" w:type="dxa"/>
            <w:vMerge w:val="restart"/>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5</w:t>
            </w:r>
          </w:p>
        </w:tc>
        <w:tc>
          <w:tcPr>
            <w:tcW w:w="2978" w:type="dxa"/>
            <w:gridSpan w:val="3"/>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Без ошибок; 40-45 сл. в мин.</w:t>
            </w: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5</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50-60 сл. без ошибок. Читать целым словом (малоизвестные слова сложной слоговой структуры – по слогам). Владеть громкостью, тоном, мелодикой речи.</w:t>
            </w:r>
          </w:p>
        </w:tc>
      </w:tr>
      <w:tr w:rsidR="00BC0C24" w:rsidRPr="00032AD4" w:rsidTr="007F731F">
        <w:trPr>
          <w:cantSplit/>
          <w:trHeight w:val="315"/>
        </w:trPr>
        <w:tc>
          <w:tcPr>
            <w:tcW w:w="2061" w:type="dxa"/>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4</w:t>
            </w:r>
          </w:p>
        </w:tc>
        <w:tc>
          <w:tcPr>
            <w:tcW w:w="2978" w:type="dxa"/>
            <w:gridSpan w:val="3"/>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1-2 ошибки, 35-40 сл.</w:t>
            </w: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4</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1-2 ошибки, 40-50 сл.</w:t>
            </w:r>
          </w:p>
        </w:tc>
      </w:tr>
      <w:tr w:rsidR="00BC0C24" w:rsidRPr="00032AD4" w:rsidTr="007F731F">
        <w:trPr>
          <w:cantSplit/>
          <w:trHeight w:val="315"/>
        </w:trPr>
        <w:tc>
          <w:tcPr>
            <w:tcW w:w="2061" w:type="dxa"/>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w:t>
            </w:r>
          </w:p>
        </w:tc>
        <w:tc>
          <w:tcPr>
            <w:tcW w:w="2978" w:type="dxa"/>
            <w:gridSpan w:val="3"/>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3-5 ошибок, 30-35 сл.</w:t>
            </w: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3-5 ошибок, 30 – 40 сл.</w:t>
            </w:r>
          </w:p>
        </w:tc>
      </w:tr>
      <w:tr w:rsidR="00BC0C24" w:rsidRPr="00032AD4" w:rsidTr="007F731F">
        <w:trPr>
          <w:cantSplit/>
          <w:trHeight w:val="315"/>
        </w:trPr>
        <w:tc>
          <w:tcPr>
            <w:tcW w:w="2061" w:type="dxa"/>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w:t>
            </w:r>
          </w:p>
        </w:tc>
        <w:tc>
          <w:tcPr>
            <w:tcW w:w="2978" w:type="dxa"/>
            <w:gridSpan w:val="3"/>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6 и более ошибок, менее 30 сл.</w:t>
            </w: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6 и более ошибок, менее 30 сл.</w:t>
            </w:r>
          </w:p>
        </w:tc>
      </w:tr>
    </w:tbl>
    <w:p w:rsidR="00BC0C24" w:rsidRPr="00032AD4" w:rsidRDefault="00BC0C24" w:rsidP="00BC0C24">
      <w:pPr>
        <w:widowControl/>
        <w:tabs>
          <w:tab w:val="left" w:pos="142"/>
        </w:tabs>
        <w:spacing w:before="150"/>
        <w:ind w:firstLine="709"/>
        <w:jc w:val="both"/>
        <w:rPr>
          <w:rFonts w:ascii="Times New Roman" w:eastAsia="Times New Roman" w:hAnsi="Times New Roman" w:cs="Times New Roman"/>
          <w:sz w:val="28"/>
          <w:szCs w:val="28"/>
          <w:lang w:eastAsia="ar-SA"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1"/>
        <w:gridCol w:w="703"/>
        <w:gridCol w:w="2978"/>
        <w:gridCol w:w="703"/>
        <w:gridCol w:w="2918"/>
      </w:tblGrid>
      <w:tr w:rsidR="00BC0C24" w:rsidRPr="00032AD4" w:rsidTr="007F731F">
        <w:trPr>
          <w:cantSplit/>
          <w:trHeight w:val="1266"/>
        </w:trPr>
        <w:tc>
          <w:tcPr>
            <w:tcW w:w="2061"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lastRenderedPageBreak/>
              <w:t>4 класс</w:t>
            </w:r>
          </w:p>
        </w:tc>
        <w:tc>
          <w:tcPr>
            <w:tcW w:w="694" w:type="dxa"/>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отметка</w:t>
            </w:r>
          </w:p>
        </w:tc>
        <w:tc>
          <w:tcPr>
            <w:tcW w:w="297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1 полугодие</w:t>
            </w:r>
          </w:p>
        </w:tc>
        <w:tc>
          <w:tcPr>
            <w:tcW w:w="694" w:type="dxa"/>
            <w:shd w:val="clear" w:color="auto" w:fill="auto"/>
            <w:textDirection w:val="btLr"/>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отметка</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2 полугодие</w:t>
            </w:r>
          </w:p>
        </w:tc>
      </w:tr>
      <w:tr w:rsidR="00BC0C24" w:rsidRPr="00032AD4" w:rsidTr="007F731F">
        <w:trPr>
          <w:cantSplit/>
          <w:trHeight w:val="315"/>
        </w:trPr>
        <w:tc>
          <w:tcPr>
            <w:tcW w:w="2061" w:type="dxa"/>
            <w:vMerge w:val="restart"/>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5</w:t>
            </w:r>
          </w:p>
        </w:tc>
        <w:tc>
          <w:tcPr>
            <w:tcW w:w="297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Без ошибок; 60-75 сл. в мин.</w:t>
            </w: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5</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70-80 сл. без ошибок, бегло с соблюдением орфоэпических норм, делать паузы, логические ударения.</w:t>
            </w:r>
          </w:p>
        </w:tc>
      </w:tr>
      <w:tr w:rsidR="00BC0C24" w:rsidRPr="00032AD4" w:rsidTr="007F731F">
        <w:trPr>
          <w:cantSplit/>
          <w:trHeight w:val="315"/>
        </w:trPr>
        <w:tc>
          <w:tcPr>
            <w:tcW w:w="2061" w:type="dxa"/>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4</w:t>
            </w:r>
          </w:p>
        </w:tc>
        <w:tc>
          <w:tcPr>
            <w:tcW w:w="297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1-2 ошибки, 55-60 сл.</w:t>
            </w: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4</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1-2 ошибки, 60-70 сл.</w:t>
            </w:r>
          </w:p>
        </w:tc>
      </w:tr>
      <w:tr w:rsidR="00BC0C24" w:rsidRPr="00032AD4" w:rsidTr="007F731F">
        <w:trPr>
          <w:cantSplit/>
          <w:trHeight w:val="315"/>
        </w:trPr>
        <w:tc>
          <w:tcPr>
            <w:tcW w:w="2061" w:type="dxa"/>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w:t>
            </w:r>
          </w:p>
        </w:tc>
        <w:tc>
          <w:tcPr>
            <w:tcW w:w="297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3-5 ошибок, 50-55 сл.</w:t>
            </w: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3-5 ошибок, 55 – 60 сл.</w:t>
            </w:r>
          </w:p>
        </w:tc>
      </w:tr>
      <w:tr w:rsidR="00BC0C24" w:rsidRPr="00032AD4" w:rsidTr="007F731F">
        <w:trPr>
          <w:cantSplit/>
          <w:trHeight w:val="315"/>
        </w:trPr>
        <w:tc>
          <w:tcPr>
            <w:tcW w:w="2061" w:type="dxa"/>
            <w:vMerge/>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w:t>
            </w:r>
          </w:p>
        </w:tc>
        <w:tc>
          <w:tcPr>
            <w:tcW w:w="297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6 и более ошибок, менее 50 сл.</w:t>
            </w:r>
          </w:p>
        </w:tc>
        <w:tc>
          <w:tcPr>
            <w:tcW w:w="694"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w:t>
            </w:r>
          </w:p>
        </w:tc>
        <w:tc>
          <w:tcPr>
            <w:tcW w:w="2918" w:type="dxa"/>
            <w:shd w:val="clear" w:color="auto" w:fill="auto"/>
          </w:tcPr>
          <w:p w:rsidR="00BC0C24" w:rsidRPr="00032AD4" w:rsidRDefault="00BC0C24" w:rsidP="007F731F">
            <w:pPr>
              <w:widowControl/>
              <w:tabs>
                <w:tab w:val="left" w:pos="142"/>
              </w:tabs>
              <w:spacing w:before="15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6 и более ошибок, менее 55 сл.</w:t>
            </w:r>
          </w:p>
        </w:tc>
      </w:tr>
    </w:tbl>
    <w:p w:rsidR="00530D9A" w:rsidRPr="00032AD4" w:rsidRDefault="00530D9A" w:rsidP="0022221D">
      <w:pPr>
        <w:widowControl/>
        <w:tabs>
          <w:tab w:val="left" w:pos="142"/>
        </w:tabs>
        <w:spacing w:before="150" w:line="276" w:lineRule="auto"/>
        <w:jc w:val="both"/>
        <w:rPr>
          <w:rFonts w:ascii="Times New Roman" w:eastAsia="Times New Roman" w:hAnsi="Times New Roman" w:cs="Times New Roman"/>
          <w:b/>
          <w:sz w:val="28"/>
          <w:szCs w:val="28"/>
          <w:lang w:eastAsia="ar-SA" w:bidi="ar-SA"/>
        </w:rPr>
      </w:pPr>
    </w:p>
    <w:p w:rsidR="00BC0C24" w:rsidRPr="00032AD4" w:rsidRDefault="00BC0C24" w:rsidP="0022221D">
      <w:pPr>
        <w:widowControl/>
        <w:tabs>
          <w:tab w:val="left" w:pos="142"/>
        </w:tabs>
        <w:spacing w:before="150" w:line="276" w:lineRule="auto"/>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Русский язык.</w:t>
      </w:r>
    </w:p>
    <w:p w:rsidR="00BC0C24" w:rsidRPr="00032AD4" w:rsidRDefault="00BC0C24" w:rsidP="00BC0C24">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bCs/>
          <w:kern w:val="0"/>
          <w:sz w:val="28"/>
          <w:szCs w:val="28"/>
          <w:lang w:eastAsia="ru-RU" w:bidi="ar-SA"/>
        </w:rPr>
        <w:t>Объем диктанта и текста для списывания</w:t>
      </w:r>
      <w:r w:rsidRPr="00032AD4">
        <w:rPr>
          <w:rFonts w:ascii="Times New Roman" w:eastAsia="Times New Roman" w:hAnsi="Times New Roman" w:cs="Times New Roman"/>
          <w:kern w:val="0"/>
          <w:sz w:val="28"/>
          <w:szCs w:val="28"/>
          <w:lang w:eastAsia="ru-RU" w:bidi="ar-SA"/>
        </w:rPr>
        <w:t>:</w:t>
      </w:r>
    </w:p>
    <w:tbl>
      <w:tblPr>
        <w:tblW w:w="0" w:type="auto"/>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1417"/>
        <w:gridCol w:w="1418"/>
        <w:gridCol w:w="1559"/>
        <w:gridCol w:w="1417"/>
      </w:tblGrid>
      <w:tr w:rsidR="00BC0C24" w:rsidRPr="00032AD4" w:rsidTr="00F41CD5">
        <w:tc>
          <w:tcPr>
            <w:tcW w:w="1101" w:type="dxa"/>
            <w:vMerge w:val="restart"/>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классы</w:t>
            </w:r>
          </w:p>
        </w:tc>
        <w:tc>
          <w:tcPr>
            <w:tcW w:w="5811" w:type="dxa"/>
            <w:gridSpan w:val="4"/>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четверти</w:t>
            </w:r>
          </w:p>
        </w:tc>
      </w:tr>
      <w:tr w:rsidR="00BC0C24" w:rsidRPr="00032AD4" w:rsidTr="00F41CD5">
        <w:tc>
          <w:tcPr>
            <w:tcW w:w="0" w:type="auto"/>
            <w:vMerge/>
            <w:tcBorders>
              <w:top w:val="single" w:sz="4" w:space="0" w:color="auto"/>
              <w:left w:val="single" w:sz="4" w:space="0" w:color="auto"/>
              <w:bottom w:val="single" w:sz="4" w:space="0" w:color="auto"/>
              <w:right w:val="single" w:sz="4" w:space="0" w:color="auto"/>
            </w:tcBorders>
            <w:vAlign w:val="center"/>
          </w:tcPr>
          <w:p w:rsidR="00BC0C24" w:rsidRPr="00032AD4" w:rsidRDefault="00BC0C24" w:rsidP="00F41CD5">
            <w:pPr>
              <w:widowControl/>
              <w:suppressAutoHyphens w:val="0"/>
              <w:spacing w:line="276" w:lineRule="auto"/>
              <w:rPr>
                <w:rFonts w:ascii="Times New Roman" w:eastAsia="Times New Roman" w:hAnsi="Times New Roman" w:cs="Times New Roman"/>
                <w:kern w:val="0"/>
                <w:sz w:val="28"/>
                <w:szCs w:val="28"/>
                <w:lang w:eastAsia="ru-RU" w:bidi="ar-SA"/>
              </w:rPr>
            </w:pPr>
          </w:p>
        </w:tc>
        <w:tc>
          <w:tcPr>
            <w:tcW w:w="1417"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I</w:t>
            </w:r>
          </w:p>
        </w:tc>
        <w:tc>
          <w:tcPr>
            <w:tcW w:w="1418"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II</w:t>
            </w:r>
          </w:p>
        </w:tc>
        <w:tc>
          <w:tcPr>
            <w:tcW w:w="1559"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III</w:t>
            </w:r>
          </w:p>
        </w:tc>
        <w:tc>
          <w:tcPr>
            <w:tcW w:w="1417"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IV</w:t>
            </w:r>
          </w:p>
        </w:tc>
      </w:tr>
      <w:tr w:rsidR="00BC0C24" w:rsidRPr="00032AD4" w:rsidTr="00F41CD5">
        <w:tc>
          <w:tcPr>
            <w:tcW w:w="1101"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w:t>
            </w:r>
          </w:p>
        </w:tc>
        <w:tc>
          <w:tcPr>
            <w:tcW w:w="1417"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w:t>
            </w:r>
          </w:p>
        </w:tc>
        <w:tc>
          <w:tcPr>
            <w:tcW w:w="1418"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w:t>
            </w:r>
          </w:p>
        </w:tc>
        <w:tc>
          <w:tcPr>
            <w:tcW w:w="1559"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w:t>
            </w:r>
          </w:p>
        </w:tc>
        <w:tc>
          <w:tcPr>
            <w:tcW w:w="1417"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15-17</w:t>
            </w:r>
          </w:p>
        </w:tc>
      </w:tr>
      <w:tr w:rsidR="00BC0C24" w:rsidRPr="00032AD4" w:rsidTr="00F41CD5">
        <w:tc>
          <w:tcPr>
            <w:tcW w:w="1101"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2</w:t>
            </w:r>
          </w:p>
        </w:tc>
        <w:tc>
          <w:tcPr>
            <w:tcW w:w="1417"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15-20</w:t>
            </w:r>
          </w:p>
        </w:tc>
        <w:tc>
          <w:tcPr>
            <w:tcW w:w="1418"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20-25</w:t>
            </w:r>
          </w:p>
        </w:tc>
        <w:tc>
          <w:tcPr>
            <w:tcW w:w="1559"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25-30</w:t>
            </w:r>
          </w:p>
        </w:tc>
        <w:tc>
          <w:tcPr>
            <w:tcW w:w="1417"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30-35</w:t>
            </w:r>
          </w:p>
        </w:tc>
      </w:tr>
      <w:tr w:rsidR="00BC0C24" w:rsidRPr="00032AD4" w:rsidTr="00F41CD5">
        <w:tc>
          <w:tcPr>
            <w:tcW w:w="1101"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3</w:t>
            </w:r>
          </w:p>
        </w:tc>
        <w:tc>
          <w:tcPr>
            <w:tcW w:w="1417"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40-45</w:t>
            </w:r>
          </w:p>
        </w:tc>
        <w:tc>
          <w:tcPr>
            <w:tcW w:w="1418"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45-50</w:t>
            </w:r>
          </w:p>
        </w:tc>
        <w:tc>
          <w:tcPr>
            <w:tcW w:w="1559"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50-55</w:t>
            </w:r>
          </w:p>
        </w:tc>
        <w:tc>
          <w:tcPr>
            <w:tcW w:w="1417"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55-60</w:t>
            </w:r>
          </w:p>
        </w:tc>
      </w:tr>
      <w:tr w:rsidR="00BC0C24" w:rsidRPr="00032AD4" w:rsidTr="00F41CD5">
        <w:tc>
          <w:tcPr>
            <w:tcW w:w="1101"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4</w:t>
            </w:r>
          </w:p>
        </w:tc>
        <w:tc>
          <w:tcPr>
            <w:tcW w:w="1417"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60-65</w:t>
            </w:r>
          </w:p>
        </w:tc>
        <w:tc>
          <w:tcPr>
            <w:tcW w:w="1418"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65-70</w:t>
            </w:r>
          </w:p>
        </w:tc>
        <w:tc>
          <w:tcPr>
            <w:tcW w:w="1559"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70-75</w:t>
            </w:r>
          </w:p>
        </w:tc>
        <w:tc>
          <w:tcPr>
            <w:tcW w:w="1417"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75-80</w:t>
            </w:r>
          </w:p>
        </w:tc>
      </w:tr>
    </w:tbl>
    <w:p w:rsidR="00BC0C24" w:rsidRPr="00032AD4" w:rsidRDefault="00BC0C24" w:rsidP="00032AD4">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w:t>
      </w:r>
      <w:r w:rsidRPr="00032AD4">
        <w:rPr>
          <w:rFonts w:ascii="Times New Roman" w:eastAsia="Times New Roman" w:hAnsi="Times New Roman" w:cs="Times New Roman"/>
          <w:kern w:val="0"/>
          <w:sz w:val="28"/>
          <w:szCs w:val="28"/>
          <w:lang w:eastAsia="ru-RU" w:bidi="ar-SA"/>
        </w:rPr>
        <w:tab/>
      </w:r>
      <w:r w:rsidRPr="00032AD4">
        <w:rPr>
          <w:rFonts w:ascii="Times New Roman" w:eastAsia="Times New Roman" w:hAnsi="Times New Roman" w:cs="Times New Roman"/>
          <w:sz w:val="28"/>
          <w:szCs w:val="28"/>
          <w:lang w:eastAsia="ar-SA" w:bidi="ar-SA"/>
        </w:rPr>
        <w:t>Тексты диктантов подбираются средней трудности с расчётом на возможности их выполнения всеми обучающимися (кол-во изученных орфограмм 60 % от общего числа всех слов диктанта). Слова на неизученные правила либо не включаются, либо выносятся на доску. Предложения должны быть просты по структуре, различны по цели высказывания и состоять из 2-8 слов с включением синтаксических категорий. Для проверки выполнения грамматических разборов используются контрольные работы, в содержание которых вводится не более 2 видов грамматического разбора. Хорошо успевающим обучающимся предлагать дополнительное задание повышенной трудности.</w:t>
      </w:r>
      <w:r w:rsidRPr="00032AD4">
        <w:rPr>
          <w:rFonts w:ascii="Times New Roman" w:eastAsia="Times New Roman" w:hAnsi="Times New Roman" w:cs="Times New Roman"/>
          <w:kern w:val="0"/>
          <w:sz w:val="28"/>
          <w:szCs w:val="28"/>
          <w:lang w:eastAsia="ru-RU" w:bidi="ar-SA"/>
        </w:rPr>
        <w:t xml:space="preserve"> Тексты для изложения и сочинения увеличиваются на 15-20 слов. Учитывая, что сочинения и изложения носят обучающий характер, неудовлетворительные оценки не выставляются.</w:t>
      </w:r>
    </w:p>
    <w:p w:rsidR="00BC0C24" w:rsidRPr="00032AD4" w:rsidRDefault="00BC0C24" w:rsidP="00BC0C24">
      <w:pPr>
        <w:widowControl/>
        <w:suppressAutoHyphens w:val="0"/>
        <w:spacing w:after="75" w:line="276" w:lineRule="auto"/>
        <w:ind w:firstLine="708"/>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При выполнении грамматических заданий следует руководствоваться следующими нормами оценок.</w:t>
      </w:r>
    </w:p>
    <w:p w:rsidR="00BC0C24" w:rsidRPr="00032AD4" w:rsidRDefault="00BC0C24" w:rsidP="00BC0C24">
      <w:pPr>
        <w:widowControl/>
        <w:suppressAutoHyphens w:val="0"/>
        <w:spacing w:after="75" w:line="276" w:lineRule="auto"/>
        <w:ind w:firstLine="708"/>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kern w:val="0"/>
          <w:sz w:val="28"/>
          <w:szCs w:val="28"/>
          <w:lang w:eastAsia="ru-RU" w:bidi="ar-SA"/>
        </w:rPr>
        <w:lastRenderedPageBreak/>
        <w:t>Оценка за грамматические задания</w:t>
      </w: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43"/>
        <w:gridCol w:w="2268"/>
        <w:gridCol w:w="2268"/>
        <w:gridCol w:w="2185"/>
        <w:gridCol w:w="2162"/>
      </w:tblGrid>
      <w:tr w:rsidR="00BC0C24" w:rsidRPr="00032AD4" w:rsidTr="007F731F">
        <w:tc>
          <w:tcPr>
            <w:tcW w:w="1143"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Оценка</w:t>
            </w:r>
          </w:p>
        </w:tc>
        <w:tc>
          <w:tcPr>
            <w:tcW w:w="2268"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«5»</w:t>
            </w:r>
          </w:p>
        </w:tc>
        <w:tc>
          <w:tcPr>
            <w:tcW w:w="2268"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«4»</w:t>
            </w:r>
          </w:p>
        </w:tc>
        <w:tc>
          <w:tcPr>
            <w:tcW w:w="218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«3»</w:t>
            </w:r>
          </w:p>
        </w:tc>
        <w:tc>
          <w:tcPr>
            <w:tcW w:w="2162"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«2»</w:t>
            </w:r>
          </w:p>
        </w:tc>
      </w:tr>
      <w:tr w:rsidR="00BC0C24" w:rsidRPr="00032AD4" w:rsidTr="007F731F">
        <w:tc>
          <w:tcPr>
            <w:tcW w:w="1143"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Уро-вень выпол-нения зада-ния</w:t>
            </w:r>
          </w:p>
        </w:tc>
        <w:tc>
          <w:tcPr>
            <w:tcW w:w="2268"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ставится за безо-шибочное вы-полнение всех заданий, когда обучающийся обнаруживает осознанное усвоение опре-делений, правил и умение самос-тоятельно при-менять знания при выполнении</w:t>
            </w:r>
          </w:p>
        </w:tc>
        <w:tc>
          <w:tcPr>
            <w:tcW w:w="2268"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ставится, если обучающийся обнаруживает осознанное усвоение пра-вил, умеет при-менять свои зна-ния в ходе разбора слов и предложений и правил не менее ¾ заданий</w:t>
            </w:r>
          </w:p>
        </w:tc>
        <w:tc>
          <w:tcPr>
            <w:tcW w:w="218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ставится, если обучающий обнарживает усвоение опре-деленной части из изученного материала,</w:t>
            </w:r>
          </w:p>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работе правильно выполнил не менее ½ заданий</w:t>
            </w:r>
          </w:p>
        </w:tc>
        <w:tc>
          <w:tcPr>
            <w:tcW w:w="2162"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ставится, если обучающийся обнаруживает плохое знание учебного мате-риала, не справляется с большинством грамматических заданий</w:t>
            </w:r>
          </w:p>
        </w:tc>
      </w:tr>
    </w:tbl>
    <w:p w:rsidR="00BC0C24" w:rsidRPr="00032AD4" w:rsidRDefault="00BC0C24" w:rsidP="00BC0C24">
      <w:pPr>
        <w:widowControl/>
        <w:suppressAutoHyphens w:val="0"/>
        <w:spacing w:after="75" w:line="276" w:lineRule="auto"/>
        <w:jc w:val="both"/>
        <w:rPr>
          <w:rFonts w:ascii="Times New Roman" w:eastAsia="Times New Roman" w:hAnsi="Times New Roman" w:cs="Times New Roman"/>
          <w:kern w:val="0"/>
          <w:sz w:val="28"/>
          <w:szCs w:val="28"/>
          <w:lang w:eastAsia="ru-RU" w:bidi="ar-SA"/>
        </w:rPr>
      </w:pPr>
    </w:p>
    <w:p w:rsidR="00BC0C24" w:rsidRPr="00032AD4" w:rsidRDefault="00BC0C24" w:rsidP="00BC0C24">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bCs/>
          <w:kern w:val="0"/>
          <w:sz w:val="28"/>
          <w:szCs w:val="28"/>
          <w:lang w:eastAsia="ru-RU" w:bidi="ar-SA"/>
        </w:rPr>
        <w:t>Объем словарного диктанта: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213"/>
      </w:tblGrid>
      <w:tr w:rsidR="00BC0C24" w:rsidRPr="00032AD4" w:rsidTr="00F41CD5">
        <w:trPr>
          <w:trHeight w:val="340"/>
        </w:trPr>
        <w:tc>
          <w:tcPr>
            <w:tcW w:w="1101"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классы</w:t>
            </w:r>
          </w:p>
        </w:tc>
        <w:tc>
          <w:tcPr>
            <w:tcW w:w="3213"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количество слов</w:t>
            </w:r>
          </w:p>
        </w:tc>
      </w:tr>
      <w:tr w:rsidR="00BC0C24" w:rsidRPr="00032AD4" w:rsidTr="00F41CD5">
        <w:trPr>
          <w:trHeight w:val="367"/>
        </w:trPr>
        <w:tc>
          <w:tcPr>
            <w:tcW w:w="1101"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w:t>
            </w:r>
          </w:p>
        </w:tc>
        <w:tc>
          <w:tcPr>
            <w:tcW w:w="3213"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7-8</w:t>
            </w:r>
          </w:p>
        </w:tc>
      </w:tr>
      <w:tr w:rsidR="00BC0C24" w:rsidRPr="00032AD4" w:rsidTr="00F41CD5">
        <w:tc>
          <w:tcPr>
            <w:tcW w:w="1101"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2</w:t>
            </w:r>
          </w:p>
        </w:tc>
        <w:tc>
          <w:tcPr>
            <w:tcW w:w="3213"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10-12</w:t>
            </w:r>
          </w:p>
        </w:tc>
      </w:tr>
      <w:tr w:rsidR="00BC0C24" w:rsidRPr="00032AD4" w:rsidTr="00F41CD5">
        <w:tc>
          <w:tcPr>
            <w:tcW w:w="1101"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3</w:t>
            </w:r>
          </w:p>
        </w:tc>
        <w:tc>
          <w:tcPr>
            <w:tcW w:w="3213"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12-15</w:t>
            </w:r>
          </w:p>
        </w:tc>
      </w:tr>
      <w:tr w:rsidR="00BC0C24" w:rsidRPr="00032AD4" w:rsidTr="00F41CD5">
        <w:tc>
          <w:tcPr>
            <w:tcW w:w="1101"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4</w:t>
            </w:r>
          </w:p>
        </w:tc>
        <w:tc>
          <w:tcPr>
            <w:tcW w:w="3213" w:type="dxa"/>
            <w:tcBorders>
              <w:top w:val="single" w:sz="4" w:space="0" w:color="auto"/>
              <w:left w:val="single" w:sz="4" w:space="0" w:color="auto"/>
              <w:bottom w:val="single" w:sz="4" w:space="0" w:color="auto"/>
              <w:right w:val="single" w:sz="4" w:space="0" w:color="auto"/>
            </w:tcBorders>
          </w:tcPr>
          <w:p w:rsidR="00BC0C24" w:rsidRPr="00032AD4" w:rsidRDefault="00BC0C24" w:rsidP="00F41CD5">
            <w:pPr>
              <w:widowControl/>
              <w:suppressAutoHyphens w:val="0"/>
              <w:spacing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до 20</w:t>
            </w:r>
          </w:p>
        </w:tc>
      </w:tr>
    </w:tbl>
    <w:p w:rsidR="00BC0C24" w:rsidRPr="00032AD4" w:rsidRDefault="00BC0C24" w:rsidP="00BC0C24">
      <w:pPr>
        <w:widowControl/>
        <w:suppressAutoHyphens w:val="0"/>
        <w:spacing w:after="75" w:line="276" w:lineRule="auto"/>
        <w:jc w:val="both"/>
        <w:rPr>
          <w:rFonts w:ascii="Times New Roman" w:eastAsia="Times New Roman" w:hAnsi="Times New Roman" w:cs="Times New Roman"/>
          <w:b/>
          <w:kern w:val="0"/>
          <w:sz w:val="28"/>
          <w:szCs w:val="28"/>
          <w:lang w:eastAsia="ru-RU" w:bidi="ar-SA"/>
        </w:rPr>
      </w:pPr>
    </w:p>
    <w:p w:rsidR="00BC0C24" w:rsidRPr="00032AD4" w:rsidRDefault="00BC0C24" w:rsidP="00BC0C24">
      <w:pPr>
        <w:widowControl/>
        <w:suppressAutoHyphens w:val="0"/>
        <w:spacing w:after="75" w:line="276" w:lineRule="auto"/>
        <w:jc w:val="both"/>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Оценки за словарный диктант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5670"/>
      </w:tblGrid>
      <w:tr w:rsidR="00BC0C24" w:rsidRPr="00032AD4" w:rsidTr="007F731F">
        <w:tc>
          <w:tcPr>
            <w:tcW w:w="67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«5»</w:t>
            </w:r>
          </w:p>
        </w:tc>
        <w:tc>
          <w:tcPr>
            <w:tcW w:w="5670"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нет ошибок</w:t>
            </w:r>
          </w:p>
        </w:tc>
      </w:tr>
      <w:tr w:rsidR="00BC0C24" w:rsidRPr="00032AD4" w:rsidTr="007F731F">
        <w:tc>
          <w:tcPr>
            <w:tcW w:w="67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«4»</w:t>
            </w:r>
          </w:p>
        </w:tc>
        <w:tc>
          <w:tcPr>
            <w:tcW w:w="5670"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1-2 ошибки или 1 исправление (1-й класс); </w:t>
            </w:r>
          </w:p>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1ошибка или 1 исправление (2-4 классы)</w:t>
            </w:r>
          </w:p>
        </w:tc>
      </w:tr>
      <w:tr w:rsidR="00BC0C24" w:rsidRPr="00032AD4" w:rsidTr="007F731F">
        <w:tc>
          <w:tcPr>
            <w:tcW w:w="67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«3»</w:t>
            </w:r>
          </w:p>
        </w:tc>
        <w:tc>
          <w:tcPr>
            <w:tcW w:w="5670"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3 ошибки и 1 исправление (1-й класс); </w:t>
            </w:r>
          </w:p>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2ошибки и 1 исправление (2-4 классы)</w:t>
            </w:r>
          </w:p>
        </w:tc>
      </w:tr>
      <w:tr w:rsidR="00BC0C24" w:rsidRPr="00032AD4" w:rsidTr="007F731F">
        <w:tc>
          <w:tcPr>
            <w:tcW w:w="67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«2»</w:t>
            </w:r>
          </w:p>
        </w:tc>
        <w:tc>
          <w:tcPr>
            <w:tcW w:w="5670"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4 ошибки (1-й класс);</w:t>
            </w:r>
          </w:p>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3ошибки (2-4 классы)</w:t>
            </w:r>
          </w:p>
        </w:tc>
      </w:tr>
    </w:tbl>
    <w:p w:rsidR="00530D9A" w:rsidRPr="00032AD4" w:rsidRDefault="00530D9A" w:rsidP="00BC0C24">
      <w:pPr>
        <w:widowControl/>
        <w:tabs>
          <w:tab w:val="left" w:pos="142"/>
        </w:tabs>
        <w:spacing w:before="150" w:line="276" w:lineRule="auto"/>
        <w:jc w:val="both"/>
        <w:rPr>
          <w:rFonts w:ascii="Times New Roman" w:eastAsia="Times New Roman" w:hAnsi="Times New Roman" w:cs="Times New Roman"/>
          <w:b/>
          <w:sz w:val="28"/>
          <w:szCs w:val="28"/>
          <w:lang w:eastAsia="ar-SA" w:bidi="ar-SA"/>
        </w:rPr>
      </w:pPr>
    </w:p>
    <w:p w:rsidR="00BC0C24" w:rsidRPr="00032AD4" w:rsidRDefault="00BC0C24" w:rsidP="00BC0C24">
      <w:pPr>
        <w:widowControl/>
        <w:tabs>
          <w:tab w:val="left" w:pos="142"/>
        </w:tabs>
        <w:spacing w:before="150" w:line="276" w:lineRule="auto"/>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 xml:space="preserve">Оценивание письменных работ обучающихся с ЗПР начальной школы </w:t>
      </w:r>
    </w:p>
    <w:p w:rsidR="00AD0DC1" w:rsidRPr="00032AD4" w:rsidRDefault="00AD0DC1" w:rsidP="00BC0C24">
      <w:pPr>
        <w:widowControl/>
        <w:tabs>
          <w:tab w:val="left" w:pos="142"/>
        </w:tabs>
        <w:spacing w:before="150" w:line="276" w:lineRule="auto"/>
        <w:jc w:val="both"/>
        <w:rPr>
          <w:rFonts w:ascii="Times New Roman" w:eastAsia="Times New Roman" w:hAnsi="Times New Roman" w:cs="Times New Roman"/>
          <w:b/>
          <w:sz w:val="28"/>
          <w:szCs w:val="28"/>
          <w:lang w:eastAsia="ar-SA"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8"/>
        <w:gridCol w:w="4393"/>
        <w:gridCol w:w="4499"/>
      </w:tblGrid>
      <w:tr w:rsidR="00BC0C24" w:rsidRPr="00032AD4" w:rsidTr="007F731F">
        <w:trPr>
          <w:cantSplit/>
          <w:trHeight w:val="1536"/>
        </w:trPr>
        <w:tc>
          <w:tcPr>
            <w:tcW w:w="675" w:type="dxa"/>
            <w:shd w:val="clear" w:color="auto" w:fill="auto"/>
            <w:textDirection w:val="btLr"/>
          </w:tcPr>
          <w:p w:rsidR="00BC0C24" w:rsidRPr="00032AD4" w:rsidRDefault="00BC0C24" w:rsidP="007F731F">
            <w:pPr>
              <w:widowControl/>
              <w:suppressAutoHyphens w:val="0"/>
              <w:spacing w:after="75" w:line="276" w:lineRule="auto"/>
              <w:ind w:left="113" w:right="113"/>
              <w:jc w:val="both"/>
              <w:rPr>
                <w:rFonts w:ascii="Times New Roman" w:eastAsia="Times New Roman" w:hAnsi="Times New Roman" w:cs="Times New Roman"/>
                <w:b/>
                <w:bCs/>
                <w:kern w:val="0"/>
                <w:sz w:val="28"/>
                <w:szCs w:val="28"/>
                <w:lang w:eastAsia="ru-RU" w:bidi="ar-SA"/>
              </w:rPr>
            </w:pPr>
            <w:r w:rsidRPr="00032AD4">
              <w:rPr>
                <w:rFonts w:ascii="Times New Roman" w:eastAsia="Times New Roman" w:hAnsi="Times New Roman" w:cs="Times New Roman"/>
                <w:b/>
                <w:bCs/>
                <w:kern w:val="0"/>
                <w:sz w:val="28"/>
                <w:szCs w:val="28"/>
                <w:lang w:eastAsia="ru-RU" w:bidi="ar-SA"/>
              </w:rPr>
              <w:lastRenderedPageBreak/>
              <w:t>Отметка</w:t>
            </w:r>
          </w:p>
        </w:tc>
        <w:tc>
          <w:tcPr>
            <w:tcW w:w="4395" w:type="dxa"/>
            <w:shd w:val="clear" w:color="auto" w:fill="auto"/>
          </w:tcPr>
          <w:p w:rsidR="00BC0C24" w:rsidRPr="00032AD4" w:rsidRDefault="00BC0C24" w:rsidP="007F731F">
            <w:pPr>
              <w:widowControl/>
              <w:suppressAutoHyphens w:val="0"/>
              <w:spacing w:after="75" w:line="276" w:lineRule="auto"/>
              <w:jc w:val="center"/>
              <w:rPr>
                <w:rFonts w:ascii="Times New Roman" w:eastAsia="Times New Roman" w:hAnsi="Times New Roman" w:cs="Times New Roman"/>
                <w:b/>
                <w:bCs/>
                <w:kern w:val="0"/>
                <w:sz w:val="28"/>
                <w:szCs w:val="28"/>
                <w:lang w:eastAsia="ru-RU" w:bidi="ar-SA"/>
              </w:rPr>
            </w:pPr>
            <w:r w:rsidRPr="00032AD4">
              <w:rPr>
                <w:rFonts w:ascii="Times New Roman" w:eastAsia="Times New Roman" w:hAnsi="Times New Roman" w:cs="Times New Roman"/>
                <w:b/>
                <w:bCs/>
                <w:kern w:val="0"/>
                <w:sz w:val="28"/>
                <w:szCs w:val="28"/>
                <w:lang w:eastAsia="ru-RU" w:bidi="ar-SA"/>
              </w:rPr>
              <w:t xml:space="preserve">Программы </w:t>
            </w:r>
          </w:p>
          <w:p w:rsidR="00BC0C24" w:rsidRPr="00032AD4" w:rsidRDefault="00BC0C24" w:rsidP="007F731F">
            <w:pPr>
              <w:widowControl/>
              <w:suppressAutoHyphens w:val="0"/>
              <w:spacing w:after="75" w:line="276" w:lineRule="auto"/>
              <w:jc w:val="center"/>
              <w:rPr>
                <w:rFonts w:ascii="Times New Roman" w:eastAsia="Times New Roman" w:hAnsi="Times New Roman" w:cs="Times New Roman"/>
                <w:b/>
                <w:bCs/>
                <w:kern w:val="0"/>
                <w:sz w:val="28"/>
                <w:szCs w:val="28"/>
                <w:lang w:eastAsia="ru-RU" w:bidi="ar-SA"/>
              </w:rPr>
            </w:pPr>
            <w:r w:rsidRPr="00032AD4">
              <w:rPr>
                <w:rFonts w:ascii="Times New Roman" w:eastAsia="Times New Roman" w:hAnsi="Times New Roman" w:cs="Times New Roman"/>
                <w:b/>
                <w:bCs/>
                <w:kern w:val="0"/>
                <w:sz w:val="28"/>
                <w:szCs w:val="28"/>
                <w:lang w:eastAsia="ru-RU" w:bidi="ar-SA"/>
              </w:rPr>
              <w:t xml:space="preserve">общеобразовательной </w:t>
            </w:r>
          </w:p>
          <w:p w:rsidR="00BC0C24" w:rsidRPr="00032AD4" w:rsidRDefault="00BC0C24" w:rsidP="007F731F">
            <w:pPr>
              <w:widowControl/>
              <w:suppressAutoHyphens w:val="0"/>
              <w:spacing w:after="75" w:line="276" w:lineRule="auto"/>
              <w:jc w:val="center"/>
              <w:rPr>
                <w:rFonts w:ascii="Times New Roman" w:eastAsia="Times New Roman" w:hAnsi="Times New Roman" w:cs="Times New Roman"/>
                <w:b/>
                <w:bCs/>
                <w:kern w:val="0"/>
                <w:sz w:val="28"/>
                <w:szCs w:val="28"/>
                <w:lang w:eastAsia="ru-RU" w:bidi="ar-SA"/>
              </w:rPr>
            </w:pPr>
            <w:r w:rsidRPr="00032AD4">
              <w:rPr>
                <w:rFonts w:ascii="Times New Roman" w:eastAsia="Times New Roman" w:hAnsi="Times New Roman" w:cs="Times New Roman"/>
                <w:b/>
                <w:bCs/>
                <w:kern w:val="0"/>
                <w:sz w:val="28"/>
                <w:szCs w:val="28"/>
                <w:lang w:eastAsia="ru-RU" w:bidi="ar-SA"/>
              </w:rPr>
              <w:t>школы</w:t>
            </w:r>
          </w:p>
        </w:tc>
        <w:tc>
          <w:tcPr>
            <w:tcW w:w="4501" w:type="dxa"/>
            <w:shd w:val="clear" w:color="auto" w:fill="auto"/>
          </w:tcPr>
          <w:p w:rsidR="00BC0C24" w:rsidRPr="00032AD4" w:rsidRDefault="00BC0C24" w:rsidP="007F731F">
            <w:pPr>
              <w:widowControl/>
              <w:suppressAutoHyphens w:val="0"/>
              <w:spacing w:after="75" w:line="276" w:lineRule="auto"/>
              <w:jc w:val="center"/>
              <w:rPr>
                <w:rFonts w:ascii="Times New Roman" w:eastAsia="Times New Roman" w:hAnsi="Times New Roman" w:cs="Times New Roman"/>
                <w:b/>
                <w:bCs/>
                <w:kern w:val="0"/>
                <w:sz w:val="28"/>
                <w:szCs w:val="28"/>
                <w:lang w:eastAsia="ru-RU" w:bidi="ar-SA"/>
              </w:rPr>
            </w:pPr>
            <w:r w:rsidRPr="00032AD4">
              <w:rPr>
                <w:rFonts w:ascii="Times New Roman" w:eastAsia="Times New Roman" w:hAnsi="Times New Roman" w:cs="Times New Roman"/>
                <w:b/>
                <w:bCs/>
                <w:kern w:val="0"/>
                <w:sz w:val="28"/>
                <w:szCs w:val="28"/>
                <w:lang w:eastAsia="ru-RU" w:bidi="ar-SA"/>
              </w:rPr>
              <w:t>Адаптированная основная общеобразовательная программа для обучающихся с ЗПР</w:t>
            </w:r>
          </w:p>
        </w:tc>
      </w:tr>
      <w:tr w:rsidR="00BC0C24" w:rsidRPr="00032AD4" w:rsidTr="007F731F">
        <w:tc>
          <w:tcPr>
            <w:tcW w:w="67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5</w:t>
            </w:r>
          </w:p>
        </w:tc>
        <w:tc>
          <w:tcPr>
            <w:tcW w:w="439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Не ставится при трёх исправлениях, но при одной негрубой ошибке можно ставить</w:t>
            </w:r>
          </w:p>
        </w:tc>
        <w:tc>
          <w:tcPr>
            <w:tcW w:w="4501"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Допущены 1 негрубая ошибка или 1-2 дисграфических ошибок, работа написана аккуратно</w:t>
            </w:r>
          </w:p>
        </w:tc>
      </w:tr>
      <w:tr w:rsidR="00BC0C24" w:rsidRPr="00032AD4" w:rsidTr="007F731F">
        <w:tc>
          <w:tcPr>
            <w:tcW w:w="67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4</w:t>
            </w:r>
          </w:p>
        </w:tc>
        <w:tc>
          <w:tcPr>
            <w:tcW w:w="439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Допущены орфографические и 2 пунктуационные ошибки или 1 орфографическая и 3 пунктуационные ошибки</w:t>
            </w:r>
          </w:p>
        </w:tc>
        <w:tc>
          <w:tcPr>
            <w:tcW w:w="4501"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Допущены 1-2 орфографические  ошибки, 1-3 пунктуационных и 1-3 дисграфических ошибок, работа написана аккуратно, но допущены 1-2 исправления</w:t>
            </w:r>
          </w:p>
        </w:tc>
      </w:tr>
      <w:tr w:rsidR="00BC0C24" w:rsidRPr="00032AD4" w:rsidTr="007F731F">
        <w:tc>
          <w:tcPr>
            <w:tcW w:w="67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3</w:t>
            </w:r>
          </w:p>
        </w:tc>
        <w:tc>
          <w:tcPr>
            <w:tcW w:w="439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Допущены 3-4 орфографические ошибки и 4 пунктуационные ошибки или 5 орфографических ошибок</w:t>
            </w:r>
          </w:p>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p>
        </w:tc>
        <w:tc>
          <w:tcPr>
            <w:tcW w:w="4501"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kern w:val="0"/>
                <w:sz w:val="28"/>
                <w:szCs w:val="28"/>
                <w:lang w:eastAsia="ru-RU" w:bidi="ar-SA"/>
              </w:rPr>
              <w:t>До</w:t>
            </w:r>
            <w:r w:rsidR="00B9478F" w:rsidRPr="00032AD4">
              <w:rPr>
                <w:rFonts w:ascii="Times New Roman" w:eastAsia="Times New Roman" w:hAnsi="Times New Roman" w:cs="Times New Roman"/>
                <w:kern w:val="0"/>
                <w:sz w:val="28"/>
                <w:szCs w:val="28"/>
                <w:lang w:eastAsia="ru-RU" w:bidi="ar-SA"/>
              </w:rPr>
              <w:t>пущены 3-5</w:t>
            </w:r>
            <w:r w:rsidRPr="00032AD4">
              <w:rPr>
                <w:rFonts w:ascii="Times New Roman" w:eastAsia="Times New Roman" w:hAnsi="Times New Roman" w:cs="Times New Roman"/>
                <w:kern w:val="0"/>
                <w:sz w:val="28"/>
                <w:szCs w:val="28"/>
                <w:lang w:eastAsia="ru-RU" w:bidi="ar-SA"/>
              </w:rPr>
              <w:t xml:space="preserve"> орфографических ошибок, 3-4 пунктуационных, 4-5 дисграфических. Допущены 1-2 исправления</w:t>
            </w:r>
          </w:p>
        </w:tc>
      </w:tr>
      <w:tr w:rsidR="00BC0C24" w:rsidRPr="00032AD4" w:rsidTr="007F731F">
        <w:tc>
          <w:tcPr>
            <w:tcW w:w="67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2</w:t>
            </w:r>
          </w:p>
        </w:tc>
        <w:tc>
          <w:tcPr>
            <w:tcW w:w="439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Допущены 5-8 орфографических ошибок</w:t>
            </w:r>
          </w:p>
        </w:tc>
        <w:tc>
          <w:tcPr>
            <w:tcW w:w="4501"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Допущено более 8 орфографических, 4 и более дисграфических ошибок.</w:t>
            </w:r>
          </w:p>
          <w:p w:rsidR="00BC0C24" w:rsidRPr="00032AD4" w:rsidRDefault="00BC0C24" w:rsidP="007F731F">
            <w:pPr>
              <w:widowControl/>
              <w:tabs>
                <w:tab w:val="left" w:pos="142"/>
              </w:tabs>
              <w:spacing w:before="150" w:line="276" w:lineRule="auto"/>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p>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p>
        </w:tc>
      </w:tr>
      <w:tr w:rsidR="00BC0C24" w:rsidRPr="00032AD4" w:rsidTr="007F731F">
        <w:tc>
          <w:tcPr>
            <w:tcW w:w="67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1</w:t>
            </w:r>
          </w:p>
        </w:tc>
        <w:tc>
          <w:tcPr>
            <w:tcW w:w="4395" w:type="dxa"/>
            <w:shd w:val="clear" w:color="auto" w:fill="auto"/>
          </w:tcPr>
          <w:p w:rsidR="00BC0C24" w:rsidRPr="00032AD4" w:rsidRDefault="00BC0C24" w:rsidP="007F731F">
            <w:pPr>
              <w:widowControl/>
              <w:suppressAutoHyphens w:val="0"/>
              <w:spacing w:after="75" w:line="276" w:lineRule="auto"/>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Допущено более 8 орфографических ошибок</w:t>
            </w:r>
          </w:p>
        </w:tc>
        <w:tc>
          <w:tcPr>
            <w:tcW w:w="4501" w:type="dxa"/>
            <w:shd w:val="clear" w:color="auto" w:fill="auto"/>
          </w:tcPr>
          <w:p w:rsidR="00BC0C24" w:rsidRPr="00032AD4" w:rsidRDefault="00BC0C24" w:rsidP="007F731F">
            <w:pPr>
              <w:widowControl/>
              <w:suppressAutoHyphens w:val="0"/>
              <w:spacing w:after="75" w:line="276" w:lineRule="auto"/>
              <w:jc w:val="center"/>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w:t>
            </w:r>
          </w:p>
        </w:tc>
      </w:tr>
    </w:tbl>
    <w:p w:rsidR="00BC0C24" w:rsidRPr="00032AD4" w:rsidRDefault="00BC0C24" w:rsidP="00BC0C24">
      <w:pPr>
        <w:widowControl/>
        <w:tabs>
          <w:tab w:val="left" w:pos="142"/>
        </w:tabs>
        <w:spacing w:before="150" w:line="276" w:lineRule="auto"/>
        <w:ind w:firstLine="709"/>
        <w:jc w:val="both"/>
        <w:rPr>
          <w:rFonts w:ascii="Times New Roman" w:eastAsia="Times New Roman" w:hAnsi="Times New Roman" w:cs="Times New Roman"/>
          <w:b/>
          <w:bCs/>
          <w:kern w:val="0"/>
          <w:sz w:val="28"/>
          <w:szCs w:val="28"/>
          <w:lang w:eastAsia="ru-RU" w:bidi="ar-SA"/>
        </w:rPr>
      </w:pPr>
    </w:p>
    <w:p w:rsidR="00BC0C24" w:rsidRPr="00032AD4" w:rsidRDefault="00BC0C24" w:rsidP="00BC0C24">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bCs/>
          <w:kern w:val="0"/>
          <w:sz w:val="28"/>
          <w:szCs w:val="28"/>
          <w:lang w:eastAsia="ru-RU" w:bidi="ar-SA"/>
        </w:rPr>
        <w:t>Классификация ошибок:</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
          <w:bCs/>
          <w:kern w:val="0"/>
          <w:sz w:val="28"/>
          <w:szCs w:val="28"/>
          <w:lang w:eastAsia="ru-RU" w:bidi="ar-SA"/>
        </w:rPr>
        <w:t xml:space="preserve">Ошибкой в диктанте </w:t>
      </w:r>
      <w:r w:rsidRPr="00032AD4">
        <w:rPr>
          <w:rFonts w:ascii="Times New Roman" w:eastAsia="Times New Roman" w:hAnsi="Times New Roman" w:cs="Times New Roman"/>
          <w:bCs/>
          <w:kern w:val="0"/>
          <w:sz w:val="28"/>
          <w:szCs w:val="28"/>
          <w:lang w:eastAsia="ru-RU" w:bidi="ar-SA"/>
        </w:rPr>
        <w:t>следует считать:</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-нарушение правил орфографии при написании слов;</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-пропуск и искажение букв в словах;</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-замену слов;</w:t>
      </w:r>
    </w:p>
    <w:p w:rsidR="00BC0C24" w:rsidRPr="00032AD4" w:rsidRDefault="00BC0C24" w:rsidP="005037AD">
      <w:pPr>
        <w:widowControl/>
        <w:suppressAutoHyphens w:val="0"/>
        <w:spacing w:after="75" w:line="276" w:lineRule="auto"/>
        <w:ind w:firstLine="567"/>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-отсутствие знаков препинания в пределах программы данного класса; неправильное написание слов, которые не проверяют правилом (списки таких слов да</w:t>
      </w:r>
      <w:r w:rsidR="005037AD" w:rsidRPr="00032AD4">
        <w:rPr>
          <w:rFonts w:ascii="Times New Roman" w:eastAsia="Times New Roman" w:hAnsi="Times New Roman" w:cs="Times New Roman"/>
          <w:bCs/>
          <w:kern w:val="0"/>
          <w:sz w:val="28"/>
          <w:szCs w:val="28"/>
          <w:lang w:eastAsia="ru-RU" w:bidi="ar-SA"/>
        </w:rPr>
        <w:t>ны в программе каждого класса).</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bCs/>
          <w:kern w:val="0"/>
          <w:sz w:val="28"/>
          <w:szCs w:val="28"/>
          <w:lang w:eastAsia="ru-RU" w:bidi="ar-SA"/>
        </w:rPr>
        <w:t>За ошибку в диктанте не считаются:</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lastRenderedPageBreak/>
        <w:t>- ошибки на те разделы, орфографии и пунктуации, которые ни в данном классе, ни в предшествующих классах не изучались (такие орфограммы учителю следует оговорить с учащимися перед письменной работой, выписать трудное для них по написанию слово на доске);</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-единичный пропуск точки в конце предложения, если первое слово следующего предложения написано с заглавной буквы;</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-единичный случай замены одного слова без искажения смысла.</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bCs/>
          <w:kern w:val="0"/>
          <w:sz w:val="28"/>
          <w:szCs w:val="28"/>
          <w:lang w:eastAsia="ru-RU" w:bidi="ar-SA"/>
        </w:rPr>
        <w:t>За одну ошибку в диктанте считаются:</w:t>
      </w:r>
    </w:p>
    <w:p w:rsidR="00BC0C24" w:rsidRPr="00032AD4" w:rsidRDefault="00BC0C24" w:rsidP="00AD0DC1">
      <w:pPr>
        <w:widowControl/>
        <w:suppressAutoHyphens w:val="0"/>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два исправления;</w:t>
      </w:r>
    </w:p>
    <w:p w:rsidR="00BC0C24" w:rsidRPr="00032AD4" w:rsidRDefault="00BC0C24" w:rsidP="00AD0DC1">
      <w:pPr>
        <w:widowControl/>
        <w:suppressAutoHyphens w:val="0"/>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две пунктуационные ошибки;</w:t>
      </w:r>
    </w:p>
    <w:p w:rsidR="00BC0C24" w:rsidRPr="00032AD4" w:rsidRDefault="00BC0C24" w:rsidP="00AD0DC1">
      <w:pPr>
        <w:widowControl/>
        <w:suppressAutoHyphens w:val="0"/>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-повторение ошибок в одном и том же слове (например, в слове «ножи» дважды написано в конце «ы»).</w:t>
      </w:r>
    </w:p>
    <w:p w:rsidR="00BC0C24" w:rsidRPr="00032AD4" w:rsidRDefault="00BC0C24" w:rsidP="00AD0DC1">
      <w:pPr>
        <w:widowControl/>
        <w:suppressAutoHyphens w:val="0"/>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Если же подобная ошибка встречается в другом слове, она считается за ошибку;</w:t>
      </w:r>
    </w:p>
    <w:p w:rsidR="00BC0C24" w:rsidRPr="00032AD4" w:rsidRDefault="00BC0C24" w:rsidP="00AD0DC1">
      <w:pPr>
        <w:widowControl/>
        <w:suppressAutoHyphens w:val="0"/>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-при выставлении оценки все однотипные ошибки приравниваются к одной орфографической ошибке.</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b/>
          <w:bCs/>
          <w:kern w:val="0"/>
          <w:sz w:val="28"/>
          <w:szCs w:val="28"/>
          <w:lang w:eastAsia="ru-RU" w:bidi="ar-SA"/>
        </w:rPr>
      </w:pPr>
      <w:r w:rsidRPr="00032AD4">
        <w:rPr>
          <w:rFonts w:ascii="Times New Roman" w:eastAsia="Times New Roman" w:hAnsi="Times New Roman" w:cs="Times New Roman"/>
          <w:b/>
          <w:bCs/>
          <w:kern w:val="0"/>
          <w:sz w:val="28"/>
          <w:szCs w:val="28"/>
          <w:lang w:eastAsia="ru-RU" w:bidi="ar-SA"/>
        </w:rPr>
        <w:t>Негрубыми ошибками считается:</w:t>
      </w:r>
    </w:p>
    <w:p w:rsidR="00BC0C24" w:rsidRPr="00032AD4" w:rsidRDefault="00BC0C24" w:rsidP="00AD0DC1">
      <w:pPr>
        <w:widowControl/>
        <w:suppressAutoHyphens w:val="0"/>
        <w:spacing w:after="75"/>
        <w:ind w:firstLine="567"/>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-повторение одной и той же буквы в слове;</w:t>
      </w:r>
    </w:p>
    <w:p w:rsidR="00BC0C24" w:rsidRPr="00032AD4" w:rsidRDefault="00BC0C24" w:rsidP="00AD0DC1">
      <w:pPr>
        <w:widowControl/>
        <w:suppressAutoHyphens w:val="0"/>
        <w:spacing w:after="75"/>
        <w:ind w:firstLine="567"/>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-недописанное слово;</w:t>
      </w:r>
    </w:p>
    <w:p w:rsidR="00BC0C24" w:rsidRPr="00032AD4" w:rsidRDefault="00BC0C24" w:rsidP="00AD0DC1">
      <w:pPr>
        <w:widowControl/>
        <w:suppressAutoHyphens w:val="0"/>
        <w:spacing w:after="75"/>
        <w:ind w:firstLine="567"/>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-перенос слова, одна часть которого написана на  одной строке, а вторая опущена;</w:t>
      </w:r>
    </w:p>
    <w:p w:rsidR="00BC0C24" w:rsidRPr="00032AD4" w:rsidRDefault="00BC0C24" w:rsidP="00AD0DC1">
      <w:pPr>
        <w:widowControl/>
        <w:suppressAutoHyphens w:val="0"/>
        <w:spacing w:after="75"/>
        <w:ind w:firstLine="567"/>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-дважды записанное одно и то же слово в предложении;</w:t>
      </w:r>
    </w:p>
    <w:p w:rsidR="00BC0C24" w:rsidRPr="00032AD4" w:rsidRDefault="00BC0C24" w:rsidP="00AD0DC1">
      <w:pPr>
        <w:widowControl/>
        <w:suppressAutoHyphens w:val="0"/>
        <w:spacing w:after="75"/>
        <w:ind w:firstLine="567"/>
        <w:jc w:val="both"/>
        <w:rPr>
          <w:rFonts w:ascii="Times New Roman" w:eastAsia="Times New Roman" w:hAnsi="Times New Roman" w:cs="Times New Roman"/>
          <w:bCs/>
          <w:kern w:val="0"/>
          <w:sz w:val="28"/>
          <w:szCs w:val="28"/>
          <w:lang w:eastAsia="ru-RU" w:bidi="ar-SA"/>
        </w:rPr>
      </w:pPr>
      <w:r w:rsidRPr="00032AD4">
        <w:rPr>
          <w:rFonts w:ascii="Times New Roman" w:eastAsia="Times New Roman" w:hAnsi="Times New Roman" w:cs="Times New Roman"/>
          <w:bCs/>
          <w:kern w:val="0"/>
          <w:sz w:val="28"/>
          <w:szCs w:val="28"/>
          <w:lang w:eastAsia="ru-RU" w:bidi="ar-SA"/>
        </w:rPr>
        <w:t>-3 негрубые ошибки</w:t>
      </w:r>
      <w:r w:rsidR="00B9478F" w:rsidRPr="00032AD4">
        <w:rPr>
          <w:rFonts w:ascii="Times New Roman" w:eastAsia="Times New Roman" w:hAnsi="Times New Roman" w:cs="Times New Roman"/>
          <w:bCs/>
          <w:kern w:val="0"/>
          <w:sz w:val="28"/>
          <w:szCs w:val="28"/>
          <w:lang w:eastAsia="ru-RU" w:bidi="ar-SA"/>
        </w:rPr>
        <w:t xml:space="preserve"> </w:t>
      </w:r>
      <w:r w:rsidRPr="00032AD4">
        <w:rPr>
          <w:rFonts w:ascii="Times New Roman" w:eastAsia="Times New Roman" w:hAnsi="Times New Roman" w:cs="Times New Roman"/>
          <w:bCs/>
          <w:kern w:val="0"/>
          <w:sz w:val="28"/>
          <w:szCs w:val="28"/>
          <w:lang w:eastAsia="ru-RU" w:bidi="ar-SA"/>
        </w:rPr>
        <w:t>= 1 ошибке.</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bCs/>
          <w:kern w:val="0"/>
          <w:sz w:val="28"/>
          <w:szCs w:val="28"/>
          <w:lang w:eastAsia="ru-RU" w:bidi="ar-SA"/>
        </w:rPr>
        <w:t>Однотипные ошибки:</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-первые три однотипные ошибки = 1 ошибке, но каждая следующая подобная считается за отдельную ошибку;</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-при 5 поправках оценка снижается на 1 балл.</w:t>
      </w:r>
    </w:p>
    <w:p w:rsidR="00BC0C24" w:rsidRPr="00032AD4" w:rsidRDefault="00BC0C24" w:rsidP="00AD0DC1">
      <w:pPr>
        <w:widowControl/>
        <w:suppressAutoHyphens w:val="0"/>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bCs/>
          <w:kern w:val="0"/>
          <w:sz w:val="28"/>
          <w:szCs w:val="28"/>
          <w:lang w:eastAsia="ru-RU" w:bidi="ar-SA"/>
        </w:rPr>
        <w:t>Перечень специфических (дисграфических) ошибок учащихся</w:t>
      </w:r>
      <w:r w:rsidRPr="00032AD4">
        <w:rPr>
          <w:rFonts w:ascii="Times New Roman" w:eastAsia="Times New Roman" w:hAnsi="Times New Roman" w:cs="Times New Roman"/>
          <w:kern w:val="0"/>
          <w:sz w:val="28"/>
          <w:szCs w:val="28"/>
          <w:lang w:eastAsia="ru-RU" w:bidi="ar-SA"/>
        </w:rPr>
        <w:t xml:space="preserve"> </w:t>
      </w:r>
      <w:r w:rsidRPr="00032AD4">
        <w:rPr>
          <w:rFonts w:ascii="Times New Roman" w:eastAsia="Times New Roman" w:hAnsi="Times New Roman" w:cs="Times New Roman"/>
          <w:b/>
          <w:bCs/>
          <w:kern w:val="0"/>
          <w:sz w:val="28"/>
          <w:szCs w:val="28"/>
          <w:lang w:eastAsia="ru-RU" w:bidi="ar-SA"/>
        </w:rPr>
        <w:t>с указанием вида речевого нарушения:</w:t>
      </w:r>
    </w:p>
    <w:p w:rsidR="00BC0C24" w:rsidRPr="00032AD4" w:rsidRDefault="00BC0C24" w:rsidP="00AD0DC1">
      <w:pPr>
        <w:widowControl/>
        <w:suppressAutoHyphens w:val="0"/>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 Ошибки, обусловленные несформированностью фонематических процессов, навыков звукового анализа и синтеза:</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пропуск букв и слогов – «прощла» (прощала), «жадые» (жадные), «ишка» (игрушка);</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перестановка букв и слогов – «онко» (окно), «звял» (взял), «переписал» (переписал), «натуспила» (наступила);</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недописывание букв и слогов – «дела» (делала), «лопат» (лопата), «набухл» (набухли);</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наращивание слова лишними буквами и слогами – «тарава» (трава), «катораые» (которые), «бабабушка» (бабушка),  «клюкиква» (клюква);</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lastRenderedPageBreak/>
        <w:t>• искажение слова – «наотух» (на охоту), «хабаб» (храбрый), «щуки» (щеки), «спеки» (с пенька);</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слитное написание слов и их произвольное деление – «насто» (на сто), «виситнастне» (висит на стене);</w:t>
      </w:r>
    </w:p>
    <w:p w:rsidR="00BC0C24" w:rsidRPr="00032AD4" w:rsidRDefault="00BC0C24" w:rsidP="00AD0DC1">
      <w:pPr>
        <w:widowControl/>
        <w:suppressAutoHyphens w:val="0"/>
        <w:spacing w:after="75"/>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неумение определить границы предложения в тексте, слитное написание</w:t>
      </w:r>
      <w:r w:rsidR="00AD0DC1" w:rsidRPr="00032AD4">
        <w:rPr>
          <w:rFonts w:ascii="Times New Roman" w:eastAsia="Times New Roman" w:hAnsi="Times New Roman" w:cs="Times New Roman"/>
          <w:kern w:val="0"/>
          <w:sz w:val="28"/>
          <w:szCs w:val="28"/>
          <w:lang w:eastAsia="ru-RU" w:bidi="ar-SA"/>
        </w:rPr>
        <w:t xml:space="preserve"> предложений – «Мой отец шофёр. </w:t>
      </w:r>
      <w:r w:rsidRPr="00032AD4">
        <w:rPr>
          <w:rFonts w:ascii="Times New Roman" w:eastAsia="Times New Roman" w:hAnsi="Times New Roman" w:cs="Times New Roman"/>
          <w:kern w:val="0"/>
          <w:sz w:val="28"/>
          <w:szCs w:val="28"/>
          <w:lang w:eastAsia="ru-RU" w:bidi="ar-SA"/>
        </w:rPr>
        <w:t>Работа шофёра трудная шофёру надо хорошо. знать машину после школы я тоже. Буду шофёром»;</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замена одной буквы на другую – «трюх» (трёх), «у глеста» (у клеста), «тельпан» (тюльпан), «шапаги» (сапоги), «чветы» (цветы);</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нарушение смягчения согласных – «васелки» (васильки), «смали» (смяли), «кон» (конь), «лублу» (люблю).</w:t>
      </w:r>
    </w:p>
    <w:p w:rsidR="00BC0C24" w:rsidRPr="00032AD4" w:rsidRDefault="00AD0DC1" w:rsidP="00BC0C24">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w:t>
      </w:r>
      <w:r w:rsidR="00BC0C24" w:rsidRPr="00032AD4">
        <w:rPr>
          <w:rFonts w:ascii="Times New Roman" w:eastAsia="Times New Roman" w:hAnsi="Times New Roman" w:cs="Times New Roman"/>
          <w:kern w:val="0"/>
          <w:sz w:val="28"/>
          <w:szCs w:val="28"/>
          <w:lang w:eastAsia="ru-RU" w:bidi="ar-SA"/>
        </w:rPr>
        <w:t>2. Ошибки, обусловленные несформированностью кинетической и динамической стороны двигательного акта:</w:t>
      </w:r>
    </w:p>
    <w:p w:rsidR="00BC0C24" w:rsidRPr="00032AD4" w:rsidRDefault="00AD0DC1" w:rsidP="00BC0C24">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w:t>
      </w:r>
      <w:r w:rsidR="00BC0C24" w:rsidRPr="00032AD4">
        <w:rPr>
          <w:rFonts w:ascii="Times New Roman" w:eastAsia="Times New Roman" w:hAnsi="Times New Roman" w:cs="Times New Roman"/>
          <w:kern w:val="0"/>
          <w:sz w:val="28"/>
          <w:szCs w:val="28"/>
          <w:lang w:eastAsia="ru-RU" w:bidi="ar-SA"/>
        </w:rPr>
        <w:t>•  смешения букв по кинетическому сходству – о-а «бонт» (бант), б-д «убача» (удача), и-у «прурода» (природа),</w:t>
      </w:r>
    </w:p>
    <w:p w:rsidR="00BC0C24" w:rsidRPr="00032AD4" w:rsidRDefault="00BC0C24" w:rsidP="00BC0C24">
      <w:pPr>
        <w:widowControl/>
        <w:suppressAutoHyphens w:val="0"/>
        <w:spacing w:after="75" w:line="276" w:lineRule="auto"/>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п-т «спанция» (станция), х-ж «дорохки» (дорожки), л-я «кяюч» (ключ), л-м «полидор» (помидор), и-ш «лягуика» (лягушка).</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3. Ошибки, обусловленные несформированностью лексико-грамматической стороны речи:</w:t>
      </w:r>
    </w:p>
    <w:p w:rsidR="00BC0C24" w:rsidRPr="00032AD4" w:rsidRDefault="00BC0C24" w:rsidP="00BC0C24">
      <w:pPr>
        <w:widowControl/>
        <w:suppressAutoHyphens w:val="0"/>
        <w:spacing w:after="75" w:line="276" w:lineRule="auto"/>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аграмматизмы – «Саша и Леня собираит цветы». «Дети сидели на большими стулья». «Пять желтеньки спиленачки» ) пять желтеньких цыплят);</w:t>
      </w:r>
    </w:p>
    <w:p w:rsidR="00BC0C24" w:rsidRPr="00032AD4" w:rsidRDefault="00BC0C24" w:rsidP="00AD0DC1">
      <w:pPr>
        <w:widowControl/>
        <w:suppressAutoHyphens w:val="0"/>
        <w:spacing w:after="75" w:line="276" w:lineRule="auto"/>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слитное написание предлогов и раздельное написание приставок – «вкармане», «при</w:t>
      </w:r>
      <w:r w:rsidR="00AD0DC1" w:rsidRPr="00032AD4">
        <w:rPr>
          <w:rFonts w:ascii="Times New Roman" w:eastAsia="Times New Roman" w:hAnsi="Times New Roman" w:cs="Times New Roman"/>
          <w:kern w:val="0"/>
          <w:sz w:val="28"/>
          <w:szCs w:val="28"/>
          <w:lang w:eastAsia="ru-RU" w:bidi="ar-SA"/>
        </w:rPr>
        <w:t xml:space="preserve"> летели», «в зяля», «у читель».</w:t>
      </w:r>
    </w:p>
    <w:p w:rsidR="00BC0C24" w:rsidRPr="00032AD4" w:rsidRDefault="00BC0C24" w:rsidP="00BC0C24">
      <w:pPr>
        <w:widowControl/>
        <w:tabs>
          <w:tab w:val="left" w:pos="142"/>
        </w:tabs>
        <w:spacing w:before="150" w:line="276" w:lineRule="auto"/>
        <w:ind w:firstLine="709"/>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Математика.</w:t>
      </w:r>
    </w:p>
    <w:p w:rsidR="00BC0C24" w:rsidRPr="00032AD4" w:rsidRDefault="00BC0C24" w:rsidP="00BC0C24">
      <w:pPr>
        <w:pStyle w:val="c23"/>
        <w:spacing w:before="0" w:beforeAutospacing="0" w:after="0" w:afterAutospacing="0" w:line="276" w:lineRule="auto"/>
        <w:jc w:val="both"/>
        <w:rPr>
          <w:rStyle w:val="c6"/>
          <w:color w:val="000000"/>
          <w:sz w:val="28"/>
          <w:szCs w:val="28"/>
        </w:rPr>
      </w:pPr>
      <w:r w:rsidRPr="00032AD4">
        <w:rPr>
          <w:rStyle w:val="c6"/>
          <w:color w:val="000000"/>
          <w:sz w:val="28"/>
          <w:szCs w:val="28"/>
        </w:rPr>
        <w:t xml:space="preserve">       Оценка усвоения знаний в 1 классе осуществляется через выполнение обучающимся продуктивных заданий в учебниках и рабочих тетрадях, текстовых заданий электронного приложения к учебнику, в самостоятельных и проверочных работах. Текущее, тематическое и итоговое оценивание ведётся без выставления бальной отметки, сопровождаемые словесной оценкой.</w:t>
      </w:r>
    </w:p>
    <w:p w:rsidR="00BC0C24" w:rsidRPr="00032AD4" w:rsidRDefault="00BC0C24" w:rsidP="00BC0C24">
      <w:pPr>
        <w:pStyle w:val="c23"/>
        <w:spacing w:before="0" w:beforeAutospacing="0" w:after="0" w:afterAutospacing="0" w:line="276" w:lineRule="auto"/>
        <w:jc w:val="both"/>
        <w:rPr>
          <w:b/>
          <w:kern w:val="1"/>
          <w:sz w:val="28"/>
          <w:szCs w:val="28"/>
          <w:lang w:eastAsia="ar-SA"/>
        </w:rPr>
      </w:pPr>
      <w:r w:rsidRPr="00032AD4">
        <w:rPr>
          <w:rStyle w:val="c6"/>
          <w:color w:val="000000"/>
          <w:sz w:val="28"/>
          <w:szCs w:val="28"/>
        </w:rPr>
        <w:t xml:space="preserve">       </w:t>
      </w:r>
      <w:r w:rsidRPr="00032AD4">
        <w:rPr>
          <w:sz w:val="28"/>
          <w:szCs w:val="28"/>
        </w:rPr>
        <w:t>В качестве оценивания предметных результатов обучающихся 2-4 классов используется пятибалльная система оценивания</w:t>
      </w:r>
      <w:r w:rsidRPr="00032AD4">
        <w:rPr>
          <w:b/>
          <w:kern w:val="1"/>
          <w:sz w:val="28"/>
          <w:szCs w:val="28"/>
          <w:lang w:eastAsia="ar-SA"/>
        </w:rPr>
        <w:t>.</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b/>
          <w:bCs/>
          <w:color w:val="000000"/>
          <w:kern w:val="0"/>
          <w:sz w:val="28"/>
          <w:szCs w:val="28"/>
          <w:lang w:eastAsia="ru-RU" w:bidi="ar-SA"/>
        </w:rPr>
        <w:t>Оценивание устных ответов по математике</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b/>
          <w:bCs/>
          <w:color w:val="000000"/>
          <w:kern w:val="0"/>
          <w:sz w:val="28"/>
          <w:szCs w:val="28"/>
          <w:lang w:eastAsia="ru-RU" w:bidi="ar-SA"/>
        </w:rPr>
        <w:t>«5»</w:t>
      </w:r>
      <w:r w:rsidRPr="00032AD4">
        <w:rPr>
          <w:rFonts w:ascii="Times New Roman" w:eastAsia="Times New Roman" w:hAnsi="Times New Roman" w:cs="Times New Roman"/>
          <w:color w:val="000000"/>
          <w:kern w:val="0"/>
          <w:sz w:val="28"/>
          <w:szCs w:val="28"/>
          <w:lang w:eastAsia="ru-RU" w:bidi="ar-SA"/>
        </w:rPr>
        <w:t> ставится обучающемуся, если он:</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lastRenderedPageBreak/>
        <w:t>а) дает правильные ответы на все поставленные вопросы, обнаруживает осознанное усвоение правил, умеет самостоятельно использовать изученные математические понятия;</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б) производит вычисления, правильно обнаруживая при этом знание изученных свойств действий;</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в)  умеет самостоятельно решить задачу и объяснить ход решения;</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г)  правильно выполняет работы по измерению и черчению;</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д) узнает, правильно называет знакомые геометрические фигуры и их элементы;</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е) умеет самостоятельно выполнять простейшие упражнения, связанные с использованием буквенной символики.</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b/>
          <w:bCs/>
          <w:color w:val="000000"/>
          <w:kern w:val="0"/>
          <w:sz w:val="28"/>
          <w:szCs w:val="28"/>
          <w:lang w:eastAsia="ru-RU" w:bidi="ar-SA"/>
        </w:rPr>
        <w:t>«4» </w:t>
      </w:r>
      <w:r w:rsidRPr="00032AD4">
        <w:rPr>
          <w:rFonts w:ascii="Times New Roman" w:eastAsia="Times New Roman" w:hAnsi="Times New Roman" w:cs="Times New Roman"/>
          <w:color w:val="000000"/>
          <w:kern w:val="0"/>
          <w:sz w:val="28"/>
          <w:szCs w:val="28"/>
          <w:lang w:eastAsia="ru-RU" w:bidi="ar-SA"/>
        </w:rPr>
        <w:t>ставится обучающемуся в том случае, если ответ его в основном соответствует требованиям, установленным для оценки </w:t>
      </w:r>
      <w:r w:rsidRPr="00032AD4">
        <w:rPr>
          <w:rFonts w:ascii="Times New Roman" w:eastAsia="Times New Roman" w:hAnsi="Times New Roman" w:cs="Times New Roman"/>
          <w:b/>
          <w:bCs/>
          <w:color w:val="000000"/>
          <w:kern w:val="0"/>
          <w:sz w:val="28"/>
          <w:szCs w:val="28"/>
          <w:lang w:eastAsia="ru-RU" w:bidi="ar-SA"/>
        </w:rPr>
        <w:t>«5», </w:t>
      </w:r>
      <w:r w:rsidRPr="00032AD4">
        <w:rPr>
          <w:rFonts w:ascii="Times New Roman" w:eastAsia="Times New Roman" w:hAnsi="Times New Roman" w:cs="Times New Roman"/>
          <w:color w:val="000000"/>
          <w:kern w:val="0"/>
          <w:sz w:val="28"/>
          <w:szCs w:val="28"/>
          <w:lang w:eastAsia="ru-RU" w:bidi="ar-SA"/>
        </w:rPr>
        <w:t>но:</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а) при ответе допускает отдельные неточности в формулировках или при обосновании выполняемых действий;</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б) допускает в отдельных случаях негрубые ошибки;</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в) при решении задач дает недостаточно точные объяснения хода решения, пояснения результатов выполняемых действий;</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г) допускает единичные недочеты при выполнении измерений и черчения.</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b/>
          <w:bCs/>
          <w:color w:val="000000"/>
          <w:kern w:val="0"/>
          <w:sz w:val="28"/>
          <w:szCs w:val="28"/>
          <w:lang w:eastAsia="ru-RU" w:bidi="ar-SA"/>
        </w:rPr>
        <w:t>«3» </w:t>
      </w:r>
      <w:r w:rsidRPr="00032AD4">
        <w:rPr>
          <w:rFonts w:ascii="Times New Roman" w:eastAsia="Times New Roman" w:hAnsi="Times New Roman" w:cs="Times New Roman"/>
          <w:color w:val="000000"/>
          <w:kern w:val="0"/>
          <w:sz w:val="28"/>
          <w:szCs w:val="28"/>
          <w:lang w:eastAsia="ru-RU" w:bidi="ar-SA"/>
        </w:rPr>
        <w:t>ставится обучающемуся, если он:</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а) при решении большинства (из нескольких предложенных) примеров получает правильный ответ, даже если обучающийся не умеет объяснить используемый прием вычисления или допускает в вычислениях ошибки, но исправляет их с помощью учителя;</w:t>
      </w:r>
    </w:p>
    <w:p w:rsidR="00BC0C24" w:rsidRPr="00032AD4" w:rsidRDefault="00BC0C24" w:rsidP="00BC0C24">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б) при решении задачи или объяснении хода решения задачи допускает ошибки, но с помощью педагога справляется с решением.</w:t>
      </w:r>
    </w:p>
    <w:p w:rsidR="00B9478F" w:rsidRPr="00032AD4" w:rsidRDefault="00BC0C24" w:rsidP="005F09B0">
      <w:pPr>
        <w:widowControl/>
        <w:suppressAutoHyphens w:val="0"/>
        <w:spacing w:line="276" w:lineRule="auto"/>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b/>
          <w:bCs/>
          <w:color w:val="000000"/>
          <w:kern w:val="0"/>
          <w:sz w:val="28"/>
          <w:szCs w:val="28"/>
          <w:lang w:eastAsia="ru-RU" w:bidi="ar-SA"/>
        </w:rPr>
        <w:t>«2» </w:t>
      </w:r>
      <w:r w:rsidRPr="00032AD4">
        <w:rPr>
          <w:rFonts w:ascii="Times New Roman" w:eastAsia="Times New Roman" w:hAnsi="Times New Roman" w:cs="Times New Roman"/>
          <w:color w:val="000000"/>
          <w:kern w:val="0"/>
          <w:sz w:val="28"/>
          <w:szCs w:val="28"/>
          <w:lang w:eastAsia="ru-RU" w:bidi="ar-SA"/>
        </w:rPr>
        <w:t>ставится обучающемуся, если он обнаруживает незнание большей части программного материала, не справляется с решением задач и вычислениями даже при помощи учителя.</w:t>
      </w:r>
    </w:p>
    <w:p w:rsidR="00BC0C24" w:rsidRPr="00032AD4" w:rsidRDefault="00BC0C24" w:rsidP="00BC0C24">
      <w:pPr>
        <w:widowControl/>
        <w:shd w:val="clear" w:color="auto" w:fill="FFFFFF"/>
        <w:suppressAutoHyphens w:val="0"/>
        <w:spacing w:after="160" w:line="276" w:lineRule="auto"/>
        <w:ind w:right="19" w:firstLine="557"/>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spacing w:val="-2"/>
          <w:kern w:val="0"/>
          <w:sz w:val="28"/>
          <w:szCs w:val="28"/>
          <w:lang w:eastAsia="en-US" w:bidi="ar-SA"/>
        </w:rPr>
        <w:t xml:space="preserve">За </w:t>
      </w:r>
      <w:r w:rsidRPr="00032AD4">
        <w:rPr>
          <w:rFonts w:ascii="Times New Roman" w:eastAsia="Calibri" w:hAnsi="Times New Roman" w:cs="Times New Roman"/>
          <w:i/>
          <w:iCs/>
          <w:color w:val="000000"/>
          <w:spacing w:val="-2"/>
          <w:kern w:val="0"/>
          <w:sz w:val="28"/>
          <w:szCs w:val="28"/>
          <w:lang w:eastAsia="en-US" w:bidi="ar-SA"/>
        </w:rPr>
        <w:t xml:space="preserve">комбинированную контрольную работу, </w:t>
      </w:r>
      <w:r w:rsidRPr="00032AD4">
        <w:rPr>
          <w:rFonts w:ascii="Times New Roman" w:eastAsia="Calibri" w:hAnsi="Times New Roman" w:cs="Times New Roman"/>
          <w:color w:val="000000"/>
          <w:spacing w:val="-2"/>
          <w:kern w:val="0"/>
          <w:sz w:val="28"/>
          <w:szCs w:val="28"/>
          <w:lang w:eastAsia="en-US" w:bidi="ar-SA"/>
        </w:rPr>
        <w:t xml:space="preserve">содержащую, например, вычислительные примеры и арифметические задачи, </w:t>
      </w:r>
      <w:r w:rsidRPr="00032AD4">
        <w:rPr>
          <w:rFonts w:ascii="Times New Roman" w:eastAsia="Calibri" w:hAnsi="Times New Roman" w:cs="Times New Roman"/>
          <w:i/>
          <w:iCs/>
          <w:color w:val="000000"/>
          <w:spacing w:val="-2"/>
          <w:kern w:val="0"/>
          <w:sz w:val="28"/>
          <w:szCs w:val="28"/>
          <w:lang w:eastAsia="en-US" w:bidi="ar-SA"/>
        </w:rPr>
        <w:t>целе</w:t>
      </w:r>
      <w:r w:rsidRPr="00032AD4">
        <w:rPr>
          <w:rFonts w:ascii="Times New Roman" w:eastAsia="Calibri" w:hAnsi="Times New Roman" w:cs="Times New Roman"/>
          <w:i/>
          <w:iCs/>
          <w:color w:val="000000"/>
          <w:kern w:val="0"/>
          <w:sz w:val="28"/>
          <w:szCs w:val="28"/>
          <w:lang w:eastAsia="en-US" w:bidi="ar-SA"/>
        </w:rPr>
        <w:t xml:space="preserve">сообразно выставлять две отметки: одну - за вычисления, а другую - за решение задач, </w:t>
      </w:r>
      <w:r w:rsidRPr="00032AD4">
        <w:rPr>
          <w:rFonts w:ascii="Times New Roman" w:eastAsia="Calibri" w:hAnsi="Times New Roman" w:cs="Times New Roman"/>
          <w:color w:val="000000"/>
          <w:kern w:val="0"/>
          <w:sz w:val="28"/>
          <w:szCs w:val="28"/>
          <w:lang w:eastAsia="en-US" w:bidi="ar-SA"/>
        </w:rPr>
        <w:t xml:space="preserve">т.к. иначе невозможно получить правильное </w:t>
      </w:r>
      <w:r w:rsidRPr="00032AD4">
        <w:rPr>
          <w:rFonts w:ascii="Times New Roman" w:eastAsia="Calibri" w:hAnsi="Times New Roman" w:cs="Times New Roman"/>
          <w:color w:val="000000"/>
          <w:spacing w:val="-1"/>
          <w:kern w:val="0"/>
          <w:sz w:val="28"/>
          <w:szCs w:val="28"/>
          <w:lang w:eastAsia="en-US" w:bidi="ar-SA"/>
        </w:rPr>
        <w:t>представление о сформированного конкретного умения или на</w:t>
      </w:r>
      <w:r w:rsidRPr="00032AD4">
        <w:rPr>
          <w:rFonts w:ascii="Times New Roman" w:eastAsia="Calibri" w:hAnsi="Times New Roman" w:cs="Times New Roman"/>
          <w:color w:val="000000"/>
          <w:spacing w:val="-1"/>
          <w:kern w:val="0"/>
          <w:sz w:val="28"/>
          <w:szCs w:val="28"/>
          <w:lang w:eastAsia="en-US" w:bidi="ar-SA"/>
        </w:rPr>
        <w:softHyphen/>
      </w:r>
      <w:r w:rsidRPr="00032AD4">
        <w:rPr>
          <w:rFonts w:ascii="Times New Roman" w:eastAsia="Calibri" w:hAnsi="Times New Roman" w:cs="Times New Roman"/>
          <w:color w:val="000000"/>
          <w:spacing w:val="-3"/>
          <w:kern w:val="0"/>
          <w:sz w:val="28"/>
          <w:szCs w:val="28"/>
          <w:lang w:eastAsia="en-US" w:bidi="ar-SA"/>
        </w:rPr>
        <w:t>выка. Например, ученик может безошибочно выполнить все вы</w:t>
      </w:r>
      <w:r w:rsidRPr="00032AD4">
        <w:rPr>
          <w:rFonts w:ascii="Times New Roman" w:eastAsia="Calibri" w:hAnsi="Times New Roman" w:cs="Times New Roman"/>
          <w:color w:val="000000"/>
          <w:spacing w:val="-2"/>
          <w:kern w:val="0"/>
          <w:sz w:val="28"/>
          <w:szCs w:val="28"/>
          <w:lang w:eastAsia="en-US" w:bidi="ar-SA"/>
        </w:rPr>
        <w:t>числения, но при решении задачи неправильно выбрать арифме</w:t>
      </w:r>
      <w:r w:rsidRPr="00032AD4">
        <w:rPr>
          <w:rFonts w:ascii="Times New Roman" w:eastAsia="Calibri" w:hAnsi="Times New Roman" w:cs="Times New Roman"/>
          <w:color w:val="000000"/>
          <w:kern w:val="0"/>
          <w:sz w:val="28"/>
          <w:szCs w:val="28"/>
          <w:lang w:eastAsia="en-US" w:bidi="ar-SA"/>
        </w:rPr>
        <w:t xml:space="preserve">тическое действие, что свидетельствует о несформированности </w:t>
      </w:r>
      <w:r w:rsidRPr="00032AD4">
        <w:rPr>
          <w:rFonts w:ascii="Times New Roman" w:eastAsia="Calibri" w:hAnsi="Times New Roman" w:cs="Times New Roman"/>
          <w:color w:val="000000"/>
          <w:spacing w:val="-2"/>
          <w:kern w:val="0"/>
          <w:sz w:val="28"/>
          <w:szCs w:val="28"/>
          <w:lang w:eastAsia="en-US" w:bidi="ar-SA"/>
        </w:rPr>
        <w:t>умения решать арифметическую задачу данного типа.</w:t>
      </w:r>
    </w:p>
    <w:p w:rsidR="00BC0C24" w:rsidRPr="00032AD4" w:rsidRDefault="00BC0C24" w:rsidP="00BC0C24">
      <w:pPr>
        <w:widowControl/>
        <w:shd w:val="clear" w:color="auto" w:fill="FFFFFF"/>
        <w:suppressAutoHyphens w:val="0"/>
        <w:spacing w:after="160" w:line="276" w:lineRule="auto"/>
        <w:ind w:left="10" w:right="10" w:firstLine="566"/>
        <w:jc w:val="both"/>
        <w:rPr>
          <w:rFonts w:ascii="Times New Roman" w:eastAsia="Calibri" w:hAnsi="Times New Roman" w:cs="Times New Roman"/>
          <w:color w:val="000000"/>
          <w:spacing w:val="1"/>
          <w:kern w:val="0"/>
          <w:sz w:val="28"/>
          <w:szCs w:val="28"/>
          <w:lang w:eastAsia="en-US" w:bidi="ar-SA"/>
        </w:rPr>
      </w:pPr>
      <w:r w:rsidRPr="00032AD4">
        <w:rPr>
          <w:rFonts w:ascii="Times New Roman" w:eastAsia="Calibri" w:hAnsi="Times New Roman" w:cs="Times New Roman"/>
          <w:color w:val="000000"/>
          <w:spacing w:val="-1"/>
          <w:kern w:val="0"/>
          <w:sz w:val="28"/>
          <w:szCs w:val="28"/>
          <w:lang w:eastAsia="en-US" w:bidi="ar-SA"/>
        </w:rPr>
        <w:lastRenderedPageBreak/>
        <w:t xml:space="preserve">При выставлении отметки учитель, оценивая знания, умения </w:t>
      </w:r>
      <w:r w:rsidRPr="00032AD4">
        <w:rPr>
          <w:rFonts w:ascii="Times New Roman" w:eastAsia="Calibri" w:hAnsi="Times New Roman" w:cs="Times New Roman"/>
          <w:color w:val="000000"/>
          <w:spacing w:val="-2"/>
          <w:kern w:val="0"/>
          <w:sz w:val="28"/>
          <w:szCs w:val="28"/>
          <w:lang w:eastAsia="en-US" w:bidi="ar-SA"/>
        </w:rPr>
        <w:t xml:space="preserve">и навыки, должен отчётливо представлять, какие из них к данному моменту уже сформированы, а какие только находятся в стадии формирования. Например, на момент проверки учащиеся должны </w:t>
      </w:r>
      <w:r w:rsidRPr="00032AD4">
        <w:rPr>
          <w:rFonts w:ascii="Times New Roman" w:eastAsia="Calibri" w:hAnsi="Times New Roman" w:cs="Times New Roman"/>
          <w:color w:val="000000"/>
          <w:spacing w:val="-3"/>
          <w:kern w:val="0"/>
          <w:sz w:val="28"/>
          <w:szCs w:val="28"/>
          <w:lang w:eastAsia="en-US" w:bidi="ar-SA"/>
        </w:rPr>
        <w:t>твердо знать таблицу умножения. В этом случае оценивание от</w:t>
      </w:r>
      <w:r w:rsidRPr="00032AD4">
        <w:rPr>
          <w:rFonts w:ascii="Times New Roman" w:eastAsia="Calibri" w:hAnsi="Times New Roman" w:cs="Times New Roman"/>
          <w:color w:val="000000"/>
          <w:kern w:val="0"/>
          <w:sz w:val="28"/>
          <w:szCs w:val="28"/>
          <w:lang w:eastAsia="en-US" w:bidi="ar-SA"/>
        </w:rPr>
        <w:t xml:space="preserve">метками "5", </w:t>
      </w:r>
      <w:r w:rsidR="00B9478F" w:rsidRPr="00032AD4">
        <w:rPr>
          <w:rFonts w:ascii="Times New Roman" w:eastAsia="Calibri" w:hAnsi="Times New Roman" w:cs="Times New Roman"/>
          <w:color w:val="000000"/>
          <w:kern w:val="0"/>
          <w:sz w:val="28"/>
          <w:szCs w:val="28"/>
          <w:lang w:eastAsia="en-US" w:bidi="ar-SA"/>
        </w:rPr>
        <w:t>"</w:t>
      </w:r>
      <w:r w:rsidRPr="00032AD4">
        <w:rPr>
          <w:rFonts w:ascii="Times New Roman" w:eastAsia="Calibri" w:hAnsi="Times New Roman" w:cs="Times New Roman"/>
          <w:color w:val="000000"/>
          <w:kern w:val="0"/>
          <w:sz w:val="28"/>
          <w:szCs w:val="28"/>
          <w:lang w:eastAsia="en-US" w:bidi="ar-SA"/>
        </w:rPr>
        <w:t xml:space="preserve">4", "3" и "2" состояния сформированности навыка </w:t>
      </w:r>
      <w:r w:rsidRPr="00032AD4">
        <w:rPr>
          <w:rFonts w:ascii="Times New Roman" w:eastAsia="Calibri" w:hAnsi="Times New Roman" w:cs="Times New Roman"/>
          <w:color w:val="000000"/>
          <w:spacing w:val="1"/>
          <w:kern w:val="0"/>
          <w:sz w:val="28"/>
          <w:szCs w:val="28"/>
          <w:lang w:eastAsia="en-US" w:bidi="ar-SA"/>
        </w:rPr>
        <w:t>целесообразно произвести по такой шкале:</w:t>
      </w:r>
    </w:p>
    <w:p w:rsidR="00BC0C24" w:rsidRPr="00032AD4" w:rsidRDefault="00BC0C24" w:rsidP="00AA610A">
      <w:pPr>
        <w:widowControl/>
        <w:numPr>
          <w:ilvl w:val="0"/>
          <w:numId w:val="106"/>
        </w:numPr>
        <w:shd w:val="clear" w:color="auto" w:fill="FFFFFF"/>
        <w:tabs>
          <w:tab w:val="left" w:pos="298"/>
        </w:tabs>
        <w:suppressAutoHyphens w:val="0"/>
        <w:autoSpaceDE w:val="0"/>
        <w:autoSpaceDN w:val="0"/>
        <w:adjustRightInd w:val="0"/>
        <w:spacing w:after="16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95-100% всех предложенных примеров решены верно - "5",</w:t>
      </w:r>
    </w:p>
    <w:p w:rsidR="00BC0C24" w:rsidRPr="00032AD4" w:rsidRDefault="00BC0C24" w:rsidP="00AA610A">
      <w:pPr>
        <w:widowControl/>
        <w:numPr>
          <w:ilvl w:val="0"/>
          <w:numId w:val="107"/>
        </w:numPr>
        <w:shd w:val="clear" w:color="auto" w:fill="FFFFFF"/>
        <w:tabs>
          <w:tab w:val="left" w:pos="298"/>
        </w:tabs>
        <w:suppressAutoHyphens w:val="0"/>
        <w:autoSpaceDE w:val="0"/>
        <w:autoSpaceDN w:val="0"/>
        <w:adjustRightInd w:val="0"/>
        <w:spacing w:after="16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75-94 % - «4»,</w:t>
      </w:r>
    </w:p>
    <w:p w:rsidR="00BC0C24" w:rsidRPr="00032AD4" w:rsidRDefault="00BC0C24" w:rsidP="00AA610A">
      <w:pPr>
        <w:widowControl/>
        <w:numPr>
          <w:ilvl w:val="0"/>
          <w:numId w:val="107"/>
        </w:numPr>
        <w:shd w:val="clear" w:color="auto" w:fill="FFFFFF"/>
        <w:tabs>
          <w:tab w:val="left" w:pos="298"/>
        </w:tabs>
        <w:suppressAutoHyphens w:val="0"/>
        <w:autoSpaceDE w:val="0"/>
        <w:autoSpaceDN w:val="0"/>
        <w:adjustRightInd w:val="0"/>
        <w:spacing w:before="19" w:after="16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40-74 % - «3»,</w:t>
      </w:r>
    </w:p>
    <w:p w:rsidR="00BC0C24" w:rsidRPr="00032AD4" w:rsidRDefault="00BC0C24" w:rsidP="00AA610A">
      <w:pPr>
        <w:widowControl/>
        <w:numPr>
          <w:ilvl w:val="0"/>
          <w:numId w:val="106"/>
        </w:numPr>
        <w:shd w:val="clear" w:color="auto" w:fill="FFFFFF"/>
        <w:tabs>
          <w:tab w:val="left" w:pos="298"/>
        </w:tabs>
        <w:suppressAutoHyphens w:val="0"/>
        <w:autoSpaceDE w:val="0"/>
        <w:autoSpaceDN w:val="0"/>
        <w:adjustRightInd w:val="0"/>
        <w:spacing w:after="16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ниже 40% -«2».</w:t>
      </w:r>
    </w:p>
    <w:p w:rsidR="00BC0C24" w:rsidRPr="00032AD4" w:rsidRDefault="00BC0C24" w:rsidP="00AD0DC1">
      <w:pPr>
        <w:widowControl/>
        <w:shd w:val="clear" w:color="auto" w:fill="FFFFFF"/>
        <w:suppressAutoHyphens w:val="0"/>
        <w:spacing w:after="160"/>
        <w:ind w:left="10" w:firstLine="56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Cs/>
          <w:color w:val="000000"/>
          <w:spacing w:val="1"/>
          <w:kern w:val="0"/>
          <w:sz w:val="28"/>
          <w:szCs w:val="28"/>
          <w:lang w:eastAsia="en-US" w:bidi="ar-SA"/>
        </w:rPr>
        <w:t>Если</w:t>
      </w:r>
      <w:r w:rsidRPr="00032AD4">
        <w:rPr>
          <w:rFonts w:ascii="Times New Roman" w:eastAsia="Calibri" w:hAnsi="Times New Roman" w:cs="Times New Roman"/>
          <w:b/>
          <w:bCs/>
          <w:color w:val="000000"/>
          <w:spacing w:val="1"/>
          <w:kern w:val="0"/>
          <w:sz w:val="28"/>
          <w:szCs w:val="28"/>
          <w:lang w:eastAsia="en-US" w:bidi="ar-SA"/>
        </w:rPr>
        <w:t xml:space="preserve"> </w:t>
      </w:r>
      <w:r w:rsidRPr="00032AD4">
        <w:rPr>
          <w:rFonts w:ascii="Times New Roman" w:eastAsia="Calibri" w:hAnsi="Times New Roman" w:cs="Times New Roman"/>
          <w:color w:val="000000"/>
          <w:spacing w:val="1"/>
          <w:kern w:val="0"/>
          <w:sz w:val="28"/>
          <w:szCs w:val="28"/>
          <w:lang w:eastAsia="en-US" w:bidi="ar-SA"/>
        </w:rPr>
        <w:t xml:space="preserve">работа проводится </w:t>
      </w:r>
      <w:r w:rsidRPr="00032AD4">
        <w:rPr>
          <w:rFonts w:ascii="Times New Roman" w:eastAsia="Calibri" w:hAnsi="Times New Roman" w:cs="Times New Roman"/>
          <w:i/>
          <w:iCs/>
          <w:color w:val="000000"/>
          <w:spacing w:val="1"/>
          <w:kern w:val="0"/>
          <w:sz w:val="28"/>
          <w:szCs w:val="28"/>
          <w:lang w:eastAsia="en-US" w:bidi="ar-SA"/>
        </w:rPr>
        <w:t xml:space="preserve">на этапе формирования навыка, </w:t>
      </w:r>
      <w:r w:rsidRPr="00032AD4">
        <w:rPr>
          <w:rFonts w:ascii="Times New Roman" w:eastAsia="Calibri" w:hAnsi="Times New Roman" w:cs="Times New Roman"/>
          <w:color w:val="000000"/>
          <w:spacing w:val="6"/>
          <w:kern w:val="0"/>
          <w:sz w:val="28"/>
          <w:szCs w:val="28"/>
          <w:lang w:eastAsia="en-US" w:bidi="ar-SA"/>
        </w:rPr>
        <w:t xml:space="preserve">когда навык еще полностью не сформирован, шкала оценок </w:t>
      </w:r>
      <w:r w:rsidRPr="00032AD4">
        <w:rPr>
          <w:rFonts w:ascii="Times New Roman" w:eastAsia="Calibri" w:hAnsi="Times New Roman" w:cs="Times New Roman"/>
          <w:color w:val="000000"/>
          <w:spacing w:val="3"/>
          <w:kern w:val="0"/>
          <w:sz w:val="28"/>
          <w:szCs w:val="28"/>
          <w:lang w:eastAsia="en-US" w:bidi="ar-SA"/>
        </w:rPr>
        <w:t>должна быть несколько иной (процент правильных ответов мо</w:t>
      </w:r>
      <w:r w:rsidRPr="00032AD4">
        <w:rPr>
          <w:rFonts w:ascii="Times New Roman" w:eastAsia="Calibri" w:hAnsi="Times New Roman" w:cs="Times New Roman"/>
          <w:color w:val="000000"/>
          <w:spacing w:val="6"/>
          <w:kern w:val="0"/>
          <w:sz w:val="28"/>
          <w:szCs w:val="28"/>
          <w:lang w:eastAsia="en-US" w:bidi="ar-SA"/>
        </w:rPr>
        <w:t>жет быть ниже):</w:t>
      </w:r>
    </w:p>
    <w:p w:rsidR="00BC0C24" w:rsidRPr="00032AD4" w:rsidRDefault="00BC0C24" w:rsidP="00AA610A">
      <w:pPr>
        <w:widowControl/>
        <w:numPr>
          <w:ilvl w:val="0"/>
          <w:numId w:val="106"/>
        </w:numPr>
        <w:shd w:val="clear" w:color="auto" w:fill="FFFFFF"/>
        <w:tabs>
          <w:tab w:val="left" w:pos="298"/>
        </w:tabs>
        <w:suppressAutoHyphens w:val="0"/>
        <w:autoSpaceDE w:val="0"/>
        <w:autoSpaceDN w:val="0"/>
        <w:adjustRightInd w:val="0"/>
        <w:spacing w:before="10" w:after="16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90-100% всех предложенных примеров решены верно-«5»,</w:t>
      </w:r>
    </w:p>
    <w:p w:rsidR="00BC0C24" w:rsidRPr="00032AD4" w:rsidRDefault="00BC0C24" w:rsidP="00AA610A">
      <w:pPr>
        <w:widowControl/>
        <w:numPr>
          <w:ilvl w:val="0"/>
          <w:numId w:val="106"/>
        </w:numPr>
        <w:shd w:val="clear" w:color="auto" w:fill="FFFFFF"/>
        <w:tabs>
          <w:tab w:val="left" w:pos="298"/>
        </w:tabs>
        <w:suppressAutoHyphens w:val="0"/>
        <w:autoSpaceDE w:val="0"/>
        <w:autoSpaceDN w:val="0"/>
        <w:adjustRightInd w:val="0"/>
        <w:spacing w:after="16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55-89% правильных ответов-«4»,</w:t>
      </w:r>
    </w:p>
    <w:p w:rsidR="00BC0C24" w:rsidRPr="00032AD4" w:rsidRDefault="00BC0C24" w:rsidP="00AA610A">
      <w:pPr>
        <w:widowControl/>
        <w:numPr>
          <w:ilvl w:val="0"/>
          <w:numId w:val="106"/>
        </w:numPr>
        <w:shd w:val="clear" w:color="auto" w:fill="FFFFFF"/>
        <w:tabs>
          <w:tab w:val="left" w:pos="298"/>
        </w:tabs>
        <w:suppressAutoHyphens w:val="0"/>
        <w:autoSpaceDE w:val="0"/>
        <w:autoSpaceDN w:val="0"/>
        <w:adjustRightInd w:val="0"/>
        <w:spacing w:after="160"/>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30-54 % - «3».</w:t>
      </w:r>
    </w:p>
    <w:p w:rsidR="00BC0C24" w:rsidRPr="00032AD4" w:rsidRDefault="00BC0C24" w:rsidP="00AD0DC1">
      <w:pPr>
        <w:widowControl/>
        <w:shd w:val="clear" w:color="auto" w:fill="FFFFFF"/>
        <w:tabs>
          <w:tab w:val="left" w:pos="298"/>
        </w:tabs>
        <w:suppressAutoHyphens w:val="0"/>
        <w:spacing w:after="160"/>
        <w:ind w:left="19"/>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ab/>
      </w:r>
      <w:r w:rsidRPr="00032AD4">
        <w:rPr>
          <w:rFonts w:ascii="Times New Roman" w:eastAsia="Calibri" w:hAnsi="Times New Roman" w:cs="Times New Roman"/>
          <w:color w:val="000000"/>
          <w:spacing w:val="-3"/>
          <w:kern w:val="0"/>
          <w:sz w:val="28"/>
          <w:szCs w:val="28"/>
          <w:lang w:eastAsia="en-US" w:bidi="ar-SA"/>
        </w:rPr>
        <w:t>Таким образом, число допущенных ошибок не является ре</w:t>
      </w:r>
      <w:r w:rsidRPr="00032AD4">
        <w:rPr>
          <w:rFonts w:ascii="Times New Roman" w:eastAsia="Calibri" w:hAnsi="Times New Roman" w:cs="Times New Roman"/>
          <w:color w:val="000000"/>
          <w:spacing w:val="-1"/>
          <w:kern w:val="0"/>
          <w:sz w:val="28"/>
          <w:szCs w:val="28"/>
          <w:lang w:eastAsia="en-US" w:bidi="ar-SA"/>
        </w:rPr>
        <w:t>шающим при выставлении отметки. Важнейшим показателем счи</w:t>
      </w:r>
      <w:r w:rsidRPr="00032AD4">
        <w:rPr>
          <w:rFonts w:ascii="Times New Roman" w:eastAsia="Calibri" w:hAnsi="Times New Roman" w:cs="Times New Roman"/>
          <w:color w:val="000000"/>
          <w:spacing w:val="-2"/>
          <w:kern w:val="0"/>
          <w:sz w:val="28"/>
          <w:szCs w:val="28"/>
          <w:lang w:eastAsia="en-US" w:bidi="ar-SA"/>
        </w:rPr>
        <w:t xml:space="preserve">тается правильность выполнения задания. </w:t>
      </w:r>
      <w:r w:rsidRPr="00032AD4">
        <w:rPr>
          <w:rFonts w:ascii="Times New Roman" w:eastAsia="Calibri" w:hAnsi="Times New Roman" w:cs="Times New Roman"/>
          <w:i/>
          <w:iCs/>
          <w:color w:val="000000"/>
          <w:spacing w:val="-2"/>
          <w:kern w:val="0"/>
          <w:sz w:val="28"/>
          <w:szCs w:val="28"/>
          <w:lang w:eastAsia="en-US" w:bidi="ar-SA"/>
        </w:rPr>
        <w:t xml:space="preserve">Не следует снижать </w:t>
      </w:r>
      <w:r w:rsidRPr="00032AD4">
        <w:rPr>
          <w:rFonts w:ascii="Times New Roman" w:eastAsia="Calibri" w:hAnsi="Times New Roman" w:cs="Times New Roman"/>
          <w:i/>
          <w:iCs/>
          <w:color w:val="000000"/>
          <w:kern w:val="0"/>
          <w:sz w:val="28"/>
          <w:szCs w:val="28"/>
          <w:lang w:eastAsia="en-US" w:bidi="ar-SA"/>
        </w:rPr>
        <w:t xml:space="preserve">отметку за неаккуратно выполненные записи </w:t>
      </w:r>
      <w:r w:rsidRPr="00032AD4">
        <w:rPr>
          <w:rFonts w:ascii="Times New Roman" w:eastAsia="Calibri" w:hAnsi="Times New Roman" w:cs="Times New Roman"/>
          <w:color w:val="000000"/>
          <w:kern w:val="0"/>
          <w:sz w:val="28"/>
          <w:szCs w:val="28"/>
          <w:lang w:eastAsia="en-US" w:bidi="ar-SA"/>
        </w:rPr>
        <w:t>(кроме неаккуратно выполненных геометрических построений - отрезка, многоугольни</w:t>
      </w:r>
      <w:r w:rsidRPr="00032AD4">
        <w:rPr>
          <w:rFonts w:ascii="Times New Roman" w:eastAsia="Calibri" w:hAnsi="Times New Roman" w:cs="Times New Roman"/>
          <w:color w:val="000000"/>
          <w:spacing w:val="1"/>
          <w:kern w:val="0"/>
          <w:sz w:val="28"/>
          <w:szCs w:val="28"/>
          <w:lang w:eastAsia="en-US" w:bidi="ar-SA"/>
        </w:rPr>
        <w:t xml:space="preserve">ка и пр.), </w:t>
      </w:r>
      <w:r w:rsidRPr="00032AD4">
        <w:rPr>
          <w:rFonts w:ascii="Times New Roman" w:eastAsia="Calibri" w:hAnsi="Times New Roman" w:cs="Times New Roman"/>
          <w:i/>
          <w:iCs/>
          <w:color w:val="000000"/>
          <w:spacing w:val="1"/>
          <w:kern w:val="0"/>
          <w:sz w:val="28"/>
          <w:szCs w:val="28"/>
          <w:lang w:eastAsia="en-US" w:bidi="ar-SA"/>
        </w:rPr>
        <w:t xml:space="preserve">за грамматические ошибки </w:t>
      </w:r>
      <w:r w:rsidRPr="00032AD4">
        <w:rPr>
          <w:rFonts w:ascii="Times New Roman" w:eastAsia="Calibri" w:hAnsi="Times New Roman" w:cs="Times New Roman"/>
          <w:color w:val="000000"/>
          <w:spacing w:val="1"/>
          <w:kern w:val="0"/>
          <w:sz w:val="28"/>
          <w:szCs w:val="28"/>
          <w:lang w:eastAsia="en-US" w:bidi="ar-SA"/>
        </w:rPr>
        <w:t>и т.п. Эти показатели несу</w:t>
      </w:r>
      <w:r w:rsidRPr="00032AD4">
        <w:rPr>
          <w:rFonts w:ascii="Times New Roman" w:eastAsia="Calibri" w:hAnsi="Times New Roman" w:cs="Times New Roman"/>
          <w:color w:val="000000"/>
          <w:kern w:val="0"/>
          <w:sz w:val="28"/>
          <w:szCs w:val="28"/>
          <w:lang w:eastAsia="en-US" w:bidi="ar-SA"/>
        </w:rPr>
        <w:t xml:space="preserve">щественны при оценивании математической подготовки ученика, </w:t>
      </w:r>
      <w:r w:rsidRPr="00032AD4">
        <w:rPr>
          <w:rFonts w:ascii="Times New Roman" w:eastAsia="Calibri" w:hAnsi="Times New Roman" w:cs="Times New Roman"/>
          <w:color w:val="000000"/>
          <w:spacing w:val="8"/>
          <w:kern w:val="0"/>
          <w:sz w:val="28"/>
          <w:szCs w:val="28"/>
          <w:lang w:eastAsia="en-US" w:bidi="ar-SA"/>
        </w:rPr>
        <w:t>так как не отражают ее уровень.</w:t>
      </w:r>
    </w:p>
    <w:p w:rsidR="00BC0C24" w:rsidRPr="00032AD4" w:rsidRDefault="00BC0C24" w:rsidP="00AD0DC1">
      <w:pPr>
        <w:widowControl/>
        <w:shd w:val="clear" w:color="auto" w:fill="FFFFFF"/>
        <w:suppressAutoHyphens w:val="0"/>
        <w:spacing w:after="160"/>
        <w:ind w:left="19" w:right="82" w:firstLine="552"/>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 xml:space="preserve">Умения "рационально" производить вычисления и решать </w:t>
      </w:r>
      <w:r w:rsidRPr="00032AD4">
        <w:rPr>
          <w:rFonts w:ascii="Times New Roman" w:eastAsia="Calibri" w:hAnsi="Times New Roman" w:cs="Times New Roman"/>
          <w:color w:val="000000"/>
          <w:spacing w:val="-1"/>
          <w:kern w:val="0"/>
          <w:sz w:val="28"/>
          <w:szCs w:val="28"/>
          <w:lang w:eastAsia="en-US" w:bidi="ar-SA"/>
        </w:rPr>
        <w:t xml:space="preserve">задачи характеризует высокий уровень математического развития ученика. Эти умения сложны, формируются очень медленно, и за </w:t>
      </w:r>
      <w:r w:rsidRPr="00032AD4">
        <w:rPr>
          <w:rFonts w:ascii="Times New Roman" w:eastAsia="Calibri" w:hAnsi="Times New Roman" w:cs="Times New Roman"/>
          <w:color w:val="000000"/>
          <w:spacing w:val="6"/>
          <w:kern w:val="0"/>
          <w:sz w:val="28"/>
          <w:szCs w:val="28"/>
          <w:lang w:eastAsia="en-US" w:bidi="ar-SA"/>
        </w:rPr>
        <w:t>время обучения в начальной школе далеко не у всех детей мо</w:t>
      </w:r>
      <w:r w:rsidRPr="00032AD4">
        <w:rPr>
          <w:rFonts w:ascii="Times New Roman" w:eastAsia="Calibri" w:hAnsi="Times New Roman" w:cs="Times New Roman"/>
          <w:color w:val="000000"/>
          <w:spacing w:val="-1"/>
          <w:kern w:val="0"/>
          <w:sz w:val="28"/>
          <w:szCs w:val="28"/>
          <w:lang w:eastAsia="en-US" w:bidi="ar-SA"/>
        </w:rPr>
        <w:t>гут быть достаточно хорошо сформированы. Нельзя снижать оцен</w:t>
      </w:r>
      <w:r w:rsidRPr="00032AD4">
        <w:rPr>
          <w:rFonts w:ascii="Times New Roman" w:eastAsia="Calibri" w:hAnsi="Times New Roman" w:cs="Times New Roman"/>
          <w:color w:val="000000"/>
          <w:spacing w:val="11"/>
          <w:kern w:val="0"/>
          <w:sz w:val="28"/>
          <w:szCs w:val="28"/>
          <w:lang w:eastAsia="en-US" w:bidi="ar-SA"/>
        </w:rPr>
        <w:t xml:space="preserve">ку за "нерациональное" выполнение вычисления или </w:t>
      </w:r>
      <w:r w:rsidRPr="00032AD4">
        <w:rPr>
          <w:rFonts w:ascii="Times New Roman" w:eastAsia="Calibri" w:hAnsi="Times New Roman" w:cs="Times New Roman"/>
          <w:color w:val="000000"/>
          <w:spacing w:val="4"/>
          <w:kern w:val="0"/>
          <w:sz w:val="28"/>
          <w:szCs w:val="28"/>
          <w:lang w:eastAsia="en-US" w:bidi="ar-SA"/>
        </w:rPr>
        <w:t>"нерациональный" способ решения задачи.</w:t>
      </w:r>
    </w:p>
    <w:p w:rsidR="00BC0C24" w:rsidRPr="00032AD4" w:rsidRDefault="00BC0C24" w:rsidP="00AD0DC1">
      <w:pPr>
        <w:widowControl/>
        <w:shd w:val="clear" w:color="auto" w:fill="FFFFFF"/>
        <w:suppressAutoHyphens w:val="0"/>
        <w:spacing w:after="160"/>
        <w:ind w:left="43" w:right="67" w:firstLine="562"/>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spacing w:val="-4"/>
          <w:kern w:val="0"/>
          <w:sz w:val="28"/>
          <w:szCs w:val="28"/>
          <w:lang w:eastAsia="en-US" w:bidi="ar-SA"/>
        </w:rPr>
        <w:t xml:space="preserve">Кроме оценивания контрольной работы отметкой необходимо </w:t>
      </w:r>
      <w:r w:rsidRPr="00032AD4">
        <w:rPr>
          <w:rFonts w:ascii="Times New Roman" w:eastAsia="Calibri" w:hAnsi="Times New Roman" w:cs="Times New Roman"/>
          <w:color w:val="000000"/>
          <w:spacing w:val="-1"/>
          <w:kern w:val="0"/>
          <w:sz w:val="28"/>
          <w:szCs w:val="28"/>
          <w:lang w:eastAsia="en-US" w:bidi="ar-SA"/>
        </w:rPr>
        <w:t xml:space="preserve">проводить </w:t>
      </w:r>
      <w:r w:rsidRPr="00032AD4">
        <w:rPr>
          <w:rFonts w:ascii="Times New Roman" w:eastAsia="Calibri" w:hAnsi="Times New Roman" w:cs="Times New Roman"/>
          <w:i/>
          <w:iCs/>
          <w:color w:val="000000"/>
          <w:spacing w:val="-1"/>
          <w:kern w:val="0"/>
          <w:sz w:val="28"/>
          <w:szCs w:val="28"/>
          <w:lang w:eastAsia="en-US" w:bidi="ar-SA"/>
        </w:rPr>
        <w:t xml:space="preserve">качественный анализ ее выполнения учащимися. </w:t>
      </w:r>
      <w:r w:rsidRPr="00032AD4">
        <w:rPr>
          <w:rFonts w:ascii="Times New Roman" w:eastAsia="Calibri" w:hAnsi="Times New Roman" w:cs="Times New Roman"/>
          <w:color w:val="000000"/>
          <w:spacing w:val="-1"/>
          <w:kern w:val="0"/>
          <w:sz w:val="28"/>
          <w:szCs w:val="28"/>
          <w:lang w:eastAsia="en-US" w:bidi="ar-SA"/>
        </w:rPr>
        <w:t xml:space="preserve">Этот анализ поможет учителю выявить пробелы в знаниях и умениях, спланировать работу над ошибками, ликвидировать неправильные </w:t>
      </w:r>
      <w:r w:rsidRPr="00032AD4">
        <w:rPr>
          <w:rFonts w:ascii="Times New Roman" w:eastAsia="Calibri" w:hAnsi="Times New Roman" w:cs="Times New Roman"/>
          <w:color w:val="000000"/>
          <w:kern w:val="0"/>
          <w:sz w:val="28"/>
          <w:szCs w:val="28"/>
          <w:lang w:eastAsia="en-US" w:bidi="ar-SA"/>
        </w:rPr>
        <w:t>представления учащихся, организовать коррекционную работу.</w:t>
      </w:r>
    </w:p>
    <w:p w:rsidR="000F5C75" w:rsidRPr="00032AD4" w:rsidRDefault="00BC0C24" w:rsidP="00530D9A">
      <w:pPr>
        <w:widowControl/>
        <w:shd w:val="clear" w:color="auto" w:fill="FFFFFF"/>
        <w:suppressAutoHyphens w:val="0"/>
        <w:spacing w:after="160"/>
        <w:ind w:left="38" w:firstLine="562"/>
        <w:jc w:val="both"/>
        <w:rPr>
          <w:rFonts w:ascii="Times New Roman" w:eastAsia="Calibri" w:hAnsi="Times New Roman" w:cs="Times New Roman"/>
          <w:b/>
          <w:iCs/>
          <w:color w:val="000000"/>
          <w:spacing w:val="-1"/>
          <w:kern w:val="0"/>
          <w:sz w:val="28"/>
          <w:szCs w:val="28"/>
          <w:lang w:eastAsia="en-US" w:bidi="ar-SA"/>
        </w:rPr>
      </w:pPr>
      <w:r w:rsidRPr="00032AD4">
        <w:rPr>
          <w:rFonts w:ascii="Times New Roman" w:eastAsia="Calibri" w:hAnsi="Times New Roman" w:cs="Times New Roman"/>
          <w:color w:val="000000"/>
          <w:spacing w:val="-1"/>
          <w:kern w:val="0"/>
          <w:sz w:val="28"/>
          <w:szCs w:val="28"/>
          <w:lang w:eastAsia="en-US" w:bidi="ar-SA"/>
        </w:rPr>
        <w:t>Оценивая контрольные работы во П-1У классах по пяти</w:t>
      </w:r>
      <w:r w:rsidRPr="00032AD4">
        <w:rPr>
          <w:rFonts w:ascii="Times New Roman" w:eastAsia="Calibri" w:hAnsi="Times New Roman" w:cs="Times New Roman"/>
          <w:color w:val="000000"/>
          <w:spacing w:val="-2"/>
          <w:kern w:val="0"/>
          <w:sz w:val="28"/>
          <w:szCs w:val="28"/>
          <w:lang w:eastAsia="en-US" w:bidi="ar-SA"/>
        </w:rPr>
        <w:t xml:space="preserve">балльной системе оценок, учитель руководствуется тем, что при </w:t>
      </w:r>
      <w:r w:rsidRPr="00032AD4">
        <w:rPr>
          <w:rFonts w:ascii="Times New Roman" w:eastAsia="Calibri" w:hAnsi="Times New Roman" w:cs="Times New Roman"/>
          <w:color w:val="000000"/>
          <w:spacing w:val="-1"/>
          <w:kern w:val="0"/>
          <w:sz w:val="28"/>
          <w:szCs w:val="28"/>
          <w:lang w:eastAsia="en-US" w:bidi="ar-SA"/>
        </w:rPr>
        <w:t xml:space="preserve">проверке выявляется </w:t>
      </w:r>
      <w:r w:rsidRPr="00032AD4">
        <w:rPr>
          <w:rFonts w:ascii="Times New Roman" w:eastAsia="Calibri" w:hAnsi="Times New Roman" w:cs="Times New Roman"/>
          <w:color w:val="000000"/>
          <w:spacing w:val="-1"/>
          <w:kern w:val="0"/>
          <w:sz w:val="28"/>
          <w:szCs w:val="28"/>
          <w:lang w:eastAsia="en-US" w:bidi="ar-SA"/>
        </w:rPr>
        <w:lastRenderedPageBreak/>
        <w:t>не только осознанность знаний и сформиро</w:t>
      </w:r>
      <w:r w:rsidRPr="00032AD4">
        <w:rPr>
          <w:rFonts w:ascii="Times New Roman" w:eastAsia="Calibri" w:hAnsi="Times New Roman" w:cs="Times New Roman"/>
          <w:color w:val="000000"/>
          <w:spacing w:val="-2"/>
          <w:kern w:val="0"/>
          <w:sz w:val="28"/>
          <w:szCs w:val="28"/>
          <w:lang w:eastAsia="en-US" w:bidi="ar-SA"/>
        </w:rPr>
        <w:t>ванность навыков, но и умение применять их в ходе решения учеб</w:t>
      </w:r>
      <w:r w:rsidRPr="00032AD4">
        <w:rPr>
          <w:rFonts w:ascii="Times New Roman" w:eastAsia="Calibri" w:hAnsi="Times New Roman" w:cs="Times New Roman"/>
          <w:color w:val="000000"/>
          <w:spacing w:val="-2"/>
          <w:kern w:val="0"/>
          <w:sz w:val="28"/>
          <w:szCs w:val="28"/>
          <w:lang w:eastAsia="en-US" w:bidi="ar-SA"/>
        </w:rPr>
        <w:softHyphen/>
      </w:r>
      <w:r w:rsidRPr="00032AD4">
        <w:rPr>
          <w:rFonts w:ascii="Times New Roman" w:eastAsia="Calibri" w:hAnsi="Times New Roman" w:cs="Times New Roman"/>
          <w:color w:val="000000"/>
          <w:spacing w:val="-1"/>
          <w:kern w:val="0"/>
          <w:sz w:val="28"/>
          <w:szCs w:val="28"/>
          <w:lang w:eastAsia="en-US" w:bidi="ar-SA"/>
        </w:rPr>
        <w:t>ных и практических задач.</w:t>
      </w:r>
    </w:p>
    <w:p w:rsidR="00BC0C24" w:rsidRPr="00032AD4" w:rsidRDefault="00BC0C24" w:rsidP="00BC0C24">
      <w:pPr>
        <w:widowControl/>
        <w:shd w:val="clear" w:color="auto" w:fill="FFFFFF"/>
        <w:suppressAutoHyphens w:val="0"/>
        <w:spacing w:before="211" w:after="160" w:line="276" w:lineRule="auto"/>
        <w:ind w:left="120"/>
        <w:jc w:val="both"/>
        <w:rPr>
          <w:rFonts w:ascii="Times New Roman" w:eastAsia="Calibri" w:hAnsi="Times New Roman" w:cs="Times New Roman"/>
          <w:b/>
          <w:kern w:val="0"/>
          <w:sz w:val="28"/>
          <w:szCs w:val="28"/>
          <w:lang w:eastAsia="en-US" w:bidi="ar-SA"/>
        </w:rPr>
      </w:pPr>
      <w:r w:rsidRPr="00032AD4">
        <w:rPr>
          <w:rFonts w:ascii="Times New Roman" w:eastAsia="Calibri" w:hAnsi="Times New Roman" w:cs="Times New Roman"/>
          <w:b/>
          <w:iCs/>
          <w:color w:val="000000"/>
          <w:spacing w:val="-1"/>
          <w:kern w:val="0"/>
          <w:sz w:val="28"/>
          <w:szCs w:val="28"/>
          <w:lang w:eastAsia="en-US" w:bidi="ar-SA"/>
        </w:rPr>
        <w:t>Проверка письменной работы, содержащей только примеры.</w:t>
      </w:r>
    </w:p>
    <w:p w:rsidR="00BC0C24" w:rsidRPr="00032AD4" w:rsidRDefault="00BC0C24" w:rsidP="00E05EBE">
      <w:pPr>
        <w:widowControl/>
        <w:shd w:val="clear" w:color="auto" w:fill="FFFFFF"/>
        <w:suppressAutoHyphens w:val="0"/>
        <w:spacing w:after="160"/>
        <w:ind w:left="34" w:firstLine="562"/>
        <w:jc w:val="both"/>
        <w:rPr>
          <w:rFonts w:ascii="Times New Roman" w:eastAsia="Calibri" w:hAnsi="Times New Roman" w:cs="Times New Roman"/>
          <w:color w:val="000000"/>
          <w:spacing w:val="-3"/>
          <w:kern w:val="0"/>
          <w:sz w:val="28"/>
          <w:szCs w:val="28"/>
          <w:lang w:eastAsia="en-US" w:bidi="ar-SA"/>
        </w:rPr>
      </w:pPr>
      <w:r w:rsidRPr="00032AD4">
        <w:rPr>
          <w:rFonts w:ascii="Times New Roman" w:eastAsia="Calibri" w:hAnsi="Times New Roman" w:cs="Times New Roman"/>
          <w:color w:val="000000"/>
          <w:spacing w:val="-2"/>
          <w:kern w:val="0"/>
          <w:sz w:val="28"/>
          <w:szCs w:val="28"/>
          <w:lang w:eastAsia="en-US" w:bidi="ar-SA"/>
        </w:rPr>
        <w:t>При оценке письменной работы, включающей только приме</w:t>
      </w:r>
      <w:r w:rsidRPr="00032AD4">
        <w:rPr>
          <w:rFonts w:ascii="Times New Roman" w:eastAsia="Calibri" w:hAnsi="Times New Roman" w:cs="Times New Roman"/>
          <w:color w:val="000000"/>
          <w:spacing w:val="-2"/>
          <w:kern w:val="0"/>
          <w:sz w:val="28"/>
          <w:szCs w:val="28"/>
          <w:lang w:eastAsia="en-US" w:bidi="ar-SA"/>
        </w:rPr>
        <w:softHyphen/>
      </w:r>
      <w:r w:rsidRPr="00032AD4">
        <w:rPr>
          <w:rFonts w:ascii="Times New Roman" w:eastAsia="Calibri" w:hAnsi="Times New Roman" w:cs="Times New Roman"/>
          <w:color w:val="000000"/>
          <w:kern w:val="0"/>
          <w:sz w:val="28"/>
          <w:szCs w:val="28"/>
          <w:lang w:eastAsia="en-US" w:bidi="ar-SA"/>
        </w:rPr>
        <w:t xml:space="preserve">ры (при числе вычислительных действий не более 12) и имеющей </w:t>
      </w:r>
      <w:r w:rsidRPr="00032AD4">
        <w:rPr>
          <w:rFonts w:ascii="Times New Roman" w:eastAsia="Calibri" w:hAnsi="Times New Roman" w:cs="Times New Roman"/>
          <w:color w:val="000000"/>
          <w:spacing w:val="-3"/>
          <w:kern w:val="0"/>
          <w:sz w:val="28"/>
          <w:szCs w:val="28"/>
          <w:lang w:eastAsia="en-US" w:bidi="ar-SA"/>
        </w:rPr>
        <w:t>целью проверку вычислительных навыков учащихся, ставятся сле</w:t>
      </w:r>
      <w:r w:rsidRPr="00032AD4">
        <w:rPr>
          <w:rFonts w:ascii="Times New Roman" w:eastAsia="Calibri" w:hAnsi="Times New Roman" w:cs="Times New Roman"/>
          <w:color w:val="000000"/>
          <w:spacing w:val="-3"/>
          <w:kern w:val="0"/>
          <w:sz w:val="28"/>
          <w:szCs w:val="28"/>
          <w:lang w:eastAsia="en-US" w:bidi="ar-SA"/>
        </w:rPr>
        <w:softHyphen/>
        <w:t>дующие отметки:</w:t>
      </w:r>
    </w:p>
    <w:p w:rsidR="00BC0C24" w:rsidRPr="00032AD4" w:rsidRDefault="00BC0C24" w:rsidP="00AA610A">
      <w:pPr>
        <w:widowControl/>
        <w:numPr>
          <w:ilvl w:val="0"/>
          <w:numId w:val="102"/>
        </w:numPr>
        <w:shd w:val="clear" w:color="auto" w:fill="FFFFFF"/>
        <w:suppressAutoHyphens w:val="0"/>
        <w:autoSpaceDE w:val="0"/>
        <w:autoSpaceDN w:val="0"/>
        <w:adjustRightInd w:val="0"/>
        <w:spacing w:before="29" w:after="16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b/>
          <w:color w:val="000000"/>
          <w:kern w:val="0"/>
          <w:sz w:val="28"/>
          <w:szCs w:val="28"/>
          <w:lang w:eastAsia="en-US" w:bidi="ar-SA"/>
        </w:rPr>
        <w:t>Оценка "5"</w:t>
      </w:r>
      <w:r w:rsidRPr="00032AD4">
        <w:rPr>
          <w:rFonts w:ascii="Times New Roman" w:eastAsia="Calibri" w:hAnsi="Times New Roman" w:cs="Times New Roman"/>
          <w:color w:val="000000"/>
          <w:kern w:val="0"/>
          <w:sz w:val="28"/>
          <w:szCs w:val="28"/>
          <w:lang w:eastAsia="en-US" w:bidi="ar-SA"/>
        </w:rPr>
        <w:t xml:space="preserve"> ставится, если вся работа выполнена безошибочно.</w:t>
      </w:r>
    </w:p>
    <w:p w:rsidR="00BC0C24" w:rsidRPr="00032AD4" w:rsidRDefault="00BC0C24" w:rsidP="00AA610A">
      <w:pPr>
        <w:widowControl/>
        <w:numPr>
          <w:ilvl w:val="0"/>
          <w:numId w:val="102"/>
        </w:numPr>
        <w:shd w:val="clear" w:color="auto" w:fill="FFFFFF"/>
        <w:suppressAutoHyphens w:val="0"/>
        <w:autoSpaceDE w:val="0"/>
        <w:autoSpaceDN w:val="0"/>
        <w:adjustRightInd w:val="0"/>
        <w:spacing w:before="29" w:after="160"/>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color w:val="000000"/>
          <w:kern w:val="0"/>
          <w:sz w:val="28"/>
          <w:szCs w:val="28"/>
          <w:lang w:eastAsia="en-US" w:bidi="ar-SA"/>
        </w:rPr>
        <w:t>Оценка "4"</w:t>
      </w:r>
      <w:r w:rsidRPr="00032AD4">
        <w:rPr>
          <w:rFonts w:ascii="Times New Roman" w:eastAsia="Calibri" w:hAnsi="Times New Roman" w:cs="Times New Roman"/>
          <w:color w:val="000000"/>
          <w:kern w:val="0"/>
          <w:sz w:val="28"/>
          <w:szCs w:val="28"/>
          <w:lang w:eastAsia="en-US" w:bidi="ar-SA"/>
        </w:rPr>
        <w:t xml:space="preserve"> ставится, если в работе допущены 1-2 вычислитель</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2"/>
          <w:kern w:val="0"/>
          <w:sz w:val="28"/>
          <w:szCs w:val="28"/>
          <w:lang w:eastAsia="en-US" w:bidi="ar-SA"/>
        </w:rPr>
        <w:t>ные ошибки.</w:t>
      </w:r>
    </w:p>
    <w:p w:rsidR="00BC0C24" w:rsidRPr="00032AD4" w:rsidRDefault="00BC0C24" w:rsidP="00AA610A">
      <w:pPr>
        <w:widowControl/>
        <w:numPr>
          <w:ilvl w:val="0"/>
          <w:numId w:val="102"/>
        </w:numPr>
        <w:shd w:val="clear" w:color="auto" w:fill="FFFFFF"/>
        <w:suppressAutoHyphens w:val="0"/>
        <w:autoSpaceDE w:val="0"/>
        <w:autoSpaceDN w:val="0"/>
        <w:adjustRightInd w:val="0"/>
        <w:spacing w:before="53" w:after="160"/>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w:t>
      </w:r>
      <w:r w:rsidRPr="00032AD4">
        <w:rPr>
          <w:rFonts w:ascii="Times New Roman" w:eastAsia="Calibri" w:hAnsi="Times New Roman" w:cs="Times New Roman"/>
          <w:b/>
          <w:color w:val="000000"/>
          <w:kern w:val="0"/>
          <w:sz w:val="28"/>
          <w:szCs w:val="28"/>
          <w:lang w:eastAsia="en-US" w:bidi="ar-SA"/>
        </w:rPr>
        <w:t>"3"</w:t>
      </w:r>
      <w:r w:rsidRPr="00032AD4">
        <w:rPr>
          <w:rFonts w:ascii="Times New Roman" w:eastAsia="Calibri" w:hAnsi="Times New Roman" w:cs="Times New Roman"/>
          <w:color w:val="000000"/>
          <w:kern w:val="0"/>
          <w:sz w:val="28"/>
          <w:szCs w:val="28"/>
          <w:lang w:eastAsia="en-US" w:bidi="ar-SA"/>
        </w:rPr>
        <w:t xml:space="preserve"> ставится, если в работе допущены 3-5 вычислитель</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2"/>
          <w:kern w:val="0"/>
          <w:sz w:val="28"/>
          <w:szCs w:val="28"/>
          <w:lang w:eastAsia="en-US" w:bidi="ar-SA"/>
        </w:rPr>
        <w:t>ных ошибок.</w:t>
      </w:r>
    </w:p>
    <w:p w:rsidR="00BC0C24" w:rsidRPr="00032AD4" w:rsidRDefault="00BC0C24" w:rsidP="00AA610A">
      <w:pPr>
        <w:widowControl/>
        <w:numPr>
          <w:ilvl w:val="0"/>
          <w:numId w:val="102"/>
        </w:numPr>
        <w:shd w:val="clear" w:color="auto" w:fill="FFFFFF"/>
        <w:suppressAutoHyphens w:val="0"/>
        <w:autoSpaceDE w:val="0"/>
        <w:autoSpaceDN w:val="0"/>
        <w:adjustRightInd w:val="0"/>
        <w:spacing w:before="19" w:after="160"/>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w:t>
      </w:r>
      <w:r w:rsidRPr="00032AD4">
        <w:rPr>
          <w:rFonts w:ascii="Times New Roman" w:eastAsia="Calibri" w:hAnsi="Times New Roman" w:cs="Times New Roman"/>
          <w:b/>
          <w:color w:val="000000"/>
          <w:kern w:val="0"/>
          <w:sz w:val="28"/>
          <w:szCs w:val="28"/>
          <w:lang w:eastAsia="en-US" w:bidi="ar-SA"/>
        </w:rPr>
        <w:t xml:space="preserve">"2 </w:t>
      </w:r>
      <w:r w:rsidRPr="00032AD4">
        <w:rPr>
          <w:rFonts w:ascii="Times New Roman" w:eastAsia="Calibri" w:hAnsi="Times New Roman" w:cs="Times New Roman"/>
          <w:color w:val="000000"/>
          <w:kern w:val="0"/>
          <w:sz w:val="28"/>
          <w:szCs w:val="28"/>
          <w:lang w:eastAsia="en-US" w:bidi="ar-SA"/>
        </w:rPr>
        <w:t>"ставится, если в работе допущены более 5 вычисли</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2"/>
          <w:kern w:val="0"/>
          <w:sz w:val="28"/>
          <w:szCs w:val="28"/>
          <w:lang w:eastAsia="en-US" w:bidi="ar-SA"/>
        </w:rPr>
        <w:t>тельных ошибок.</w:t>
      </w:r>
    </w:p>
    <w:p w:rsidR="00BC0C24" w:rsidRPr="00032AD4" w:rsidRDefault="00BC0C24" w:rsidP="00E05EBE">
      <w:pPr>
        <w:widowControl/>
        <w:shd w:val="clear" w:color="auto" w:fill="FFFFFF"/>
        <w:suppressAutoHyphens w:val="0"/>
        <w:spacing w:before="24" w:after="160"/>
        <w:ind w:left="34" w:firstLine="70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i/>
          <w:iCs/>
          <w:color w:val="000000"/>
          <w:spacing w:val="3"/>
          <w:kern w:val="0"/>
          <w:sz w:val="28"/>
          <w:szCs w:val="28"/>
          <w:lang w:eastAsia="en-US" w:bidi="ar-SA"/>
        </w:rPr>
        <w:t xml:space="preserve">Примечание: </w:t>
      </w:r>
      <w:r w:rsidRPr="00032AD4">
        <w:rPr>
          <w:rFonts w:ascii="Times New Roman" w:eastAsia="Calibri" w:hAnsi="Times New Roman" w:cs="Times New Roman"/>
          <w:color w:val="000000"/>
          <w:spacing w:val="3"/>
          <w:kern w:val="0"/>
          <w:sz w:val="28"/>
          <w:szCs w:val="28"/>
          <w:lang w:eastAsia="en-US" w:bidi="ar-SA"/>
        </w:rPr>
        <w:t>за исправления, сделанные учеником само</w:t>
      </w:r>
      <w:r w:rsidRPr="00032AD4">
        <w:rPr>
          <w:rFonts w:ascii="Times New Roman" w:eastAsia="Calibri" w:hAnsi="Times New Roman" w:cs="Times New Roman"/>
          <w:color w:val="000000"/>
          <w:spacing w:val="3"/>
          <w:kern w:val="0"/>
          <w:sz w:val="28"/>
          <w:szCs w:val="28"/>
          <w:lang w:eastAsia="en-US" w:bidi="ar-SA"/>
        </w:rPr>
        <w:softHyphen/>
      </w:r>
      <w:r w:rsidRPr="00032AD4">
        <w:rPr>
          <w:rFonts w:ascii="Times New Roman" w:eastAsia="Calibri" w:hAnsi="Times New Roman" w:cs="Times New Roman"/>
          <w:color w:val="000000"/>
          <w:spacing w:val="-2"/>
          <w:kern w:val="0"/>
          <w:sz w:val="28"/>
          <w:szCs w:val="28"/>
          <w:lang w:eastAsia="en-US" w:bidi="ar-SA"/>
        </w:rPr>
        <w:t>стоятельно, при проверке оценка не снижается.</w:t>
      </w:r>
    </w:p>
    <w:p w:rsidR="00BC0C24" w:rsidRPr="00032AD4" w:rsidRDefault="00BC0C24" w:rsidP="00BC0C24">
      <w:pPr>
        <w:widowControl/>
        <w:shd w:val="clear" w:color="auto" w:fill="FFFFFF"/>
        <w:suppressAutoHyphens w:val="0"/>
        <w:spacing w:before="259" w:after="160" w:line="276" w:lineRule="auto"/>
        <w:ind w:left="269"/>
        <w:jc w:val="both"/>
        <w:rPr>
          <w:rFonts w:ascii="Times New Roman" w:eastAsia="Calibri" w:hAnsi="Times New Roman" w:cs="Times New Roman"/>
          <w:b/>
          <w:kern w:val="0"/>
          <w:sz w:val="28"/>
          <w:szCs w:val="28"/>
          <w:lang w:eastAsia="en-US" w:bidi="ar-SA"/>
        </w:rPr>
      </w:pPr>
      <w:r w:rsidRPr="00032AD4">
        <w:rPr>
          <w:rFonts w:ascii="Times New Roman" w:eastAsia="Calibri" w:hAnsi="Times New Roman" w:cs="Times New Roman"/>
          <w:b/>
          <w:iCs/>
          <w:color w:val="000000"/>
          <w:spacing w:val="3"/>
          <w:kern w:val="0"/>
          <w:sz w:val="28"/>
          <w:szCs w:val="28"/>
          <w:lang w:eastAsia="en-US" w:bidi="ar-SA"/>
        </w:rPr>
        <w:t>Проверка письменной работы, содержащей только задачи.</w:t>
      </w:r>
    </w:p>
    <w:p w:rsidR="00BC0C24" w:rsidRPr="00032AD4" w:rsidRDefault="00BC0C24" w:rsidP="00E05EBE">
      <w:pPr>
        <w:widowControl/>
        <w:shd w:val="clear" w:color="auto" w:fill="FFFFFF"/>
        <w:suppressAutoHyphens w:val="0"/>
        <w:spacing w:after="160"/>
        <w:jc w:val="both"/>
        <w:rPr>
          <w:rFonts w:ascii="Times New Roman" w:eastAsia="Calibri" w:hAnsi="Times New Roman" w:cs="Times New Roman"/>
          <w:color w:val="000000"/>
          <w:spacing w:val="-2"/>
          <w:kern w:val="0"/>
          <w:sz w:val="28"/>
          <w:szCs w:val="28"/>
          <w:lang w:eastAsia="en-US" w:bidi="ar-SA"/>
        </w:rPr>
      </w:pPr>
      <w:r w:rsidRPr="00032AD4">
        <w:rPr>
          <w:rFonts w:ascii="Times New Roman" w:eastAsia="Calibri" w:hAnsi="Times New Roman" w:cs="Times New Roman"/>
          <w:color w:val="000000"/>
          <w:spacing w:val="-1"/>
          <w:kern w:val="0"/>
          <w:sz w:val="28"/>
          <w:szCs w:val="28"/>
          <w:lang w:eastAsia="en-US" w:bidi="ar-SA"/>
        </w:rPr>
        <w:t xml:space="preserve">    При оценке письменной работы, состоящей только из задач </w:t>
      </w:r>
      <w:r w:rsidRPr="00032AD4">
        <w:rPr>
          <w:rFonts w:ascii="Times New Roman" w:eastAsia="Calibri" w:hAnsi="Times New Roman" w:cs="Times New Roman"/>
          <w:color w:val="000000"/>
          <w:spacing w:val="-2"/>
          <w:kern w:val="0"/>
          <w:sz w:val="28"/>
          <w:szCs w:val="28"/>
          <w:lang w:eastAsia="en-US" w:bidi="ar-SA"/>
        </w:rPr>
        <w:t>(2-х или 3-х задач) и имеющей целью проверку умений решать за</w:t>
      </w:r>
      <w:r w:rsidRPr="00032AD4">
        <w:rPr>
          <w:rFonts w:ascii="Times New Roman" w:eastAsia="Calibri" w:hAnsi="Times New Roman" w:cs="Times New Roman"/>
          <w:color w:val="000000"/>
          <w:spacing w:val="-2"/>
          <w:kern w:val="0"/>
          <w:sz w:val="28"/>
          <w:szCs w:val="28"/>
          <w:lang w:eastAsia="en-US" w:bidi="ar-SA"/>
        </w:rPr>
        <w:softHyphen/>
        <w:t>дачи, ставятся следующие отметки:</w:t>
      </w:r>
    </w:p>
    <w:p w:rsidR="00BC0C24" w:rsidRPr="00032AD4" w:rsidRDefault="00BC0C24" w:rsidP="00E05EBE">
      <w:pPr>
        <w:widowControl/>
        <w:shd w:val="clear" w:color="auto" w:fill="FFFFFF"/>
        <w:suppressAutoHyphens w:val="0"/>
        <w:spacing w:before="19" w:after="16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"5" </w:t>
      </w:r>
      <w:r w:rsidRPr="00032AD4">
        <w:rPr>
          <w:rFonts w:ascii="Times New Roman" w:eastAsia="Calibri" w:hAnsi="Times New Roman" w:cs="Times New Roman"/>
          <w:color w:val="000000"/>
          <w:kern w:val="0"/>
          <w:sz w:val="28"/>
          <w:szCs w:val="28"/>
          <w:lang w:eastAsia="en-US" w:bidi="ar-SA"/>
        </w:rPr>
        <w:t>ставится, если все задачи выполнены без ошибок.</w:t>
      </w:r>
    </w:p>
    <w:p w:rsidR="00BC0C24" w:rsidRPr="00032AD4" w:rsidRDefault="00BC0C24" w:rsidP="00E05EBE">
      <w:pPr>
        <w:widowControl/>
        <w:shd w:val="clear" w:color="auto" w:fill="FFFFFF"/>
        <w:suppressAutoHyphens w:val="0"/>
        <w:spacing w:before="19" w:after="16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"4" </w:t>
      </w:r>
      <w:r w:rsidRPr="00032AD4">
        <w:rPr>
          <w:rFonts w:ascii="Times New Roman" w:eastAsia="Calibri" w:hAnsi="Times New Roman" w:cs="Times New Roman"/>
          <w:color w:val="000000"/>
          <w:kern w:val="0"/>
          <w:sz w:val="28"/>
          <w:szCs w:val="28"/>
          <w:lang w:eastAsia="en-US" w:bidi="ar-SA"/>
        </w:rPr>
        <w:t xml:space="preserve">ставится, если нет ошибок в ходе решения задачи, но допущены 1-2 вычислительные ошибки. </w:t>
      </w:r>
    </w:p>
    <w:p w:rsidR="00BC0C24" w:rsidRPr="00032AD4" w:rsidRDefault="00BC0C24" w:rsidP="00E05EBE">
      <w:pPr>
        <w:widowControl/>
        <w:shd w:val="clear" w:color="auto" w:fill="FFFFFF"/>
        <w:suppressAutoHyphens w:val="0"/>
        <w:spacing w:before="19" w:after="160"/>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w:t>
      </w:r>
      <w:r w:rsidRPr="00032AD4">
        <w:rPr>
          <w:rFonts w:ascii="Times New Roman" w:eastAsia="Calibri" w:hAnsi="Times New Roman" w:cs="Times New Roman"/>
          <w:b/>
          <w:color w:val="000000"/>
          <w:kern w:val="0"/>
          <w:sz w:val="28"/>
          <w:szCs w:val="28"/>
          <w:lang w:eastAsia="en-US" w:bidi="ar-SA"/>
        </w:rPr>
        <w:t>"3"</w:t>
      </w:r>
      <w:r w:rsidRPr="00032AD4">
        <w:rPr>
          <w:rFonts w:ascii="Times New Roman" w:eastAsia="Calibri" w:hAnsi="Times New Roman" w:cs="Times New Roman"/>
          <w:color w:val="000000"/>
          <w:kern w:val="0"/>
          <w:sz w:val="28"/>
          <w:szCs w:val="28"/>
          <w:lang w:eastAsia="en-US" w:bidi="ar-SA"/>
        </w:rPr>
        <w:t xml:space="preserve"> ставится, если:</w:t>
      </w:r>
    </w:p>
    <w:p w:rsidR="00BC0C24" w:rsidRPr="00032AD4" w:rsidRDefault="00BC0C24" w:rsidP="00AA610A">
      <w:pPr>
        <w:widowControl/>
        <w:numPr>
          <w:ilvl w:val="0"/>
          <w:numId w:val="104"/>
        </w:numPr>
        <w:shd w:val="clear" w:color="auto" w:fill="FFFFFF"/>
        <w:suppressAutoHyphens w:val="0"/>
        <w:autoSpaceDE w:val="0"/>
        <w:autoSpaceDN w:val="0"/>
        <w:adjustRightInd w:val="0"/>
        <w:spacing w:before="38" w:after="160"/>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допущена одна ошибка в ходе решения задачи и 1-2 вычисли</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2"/>
          <w:kern w:val="0"/>
          <w:sz w:val="28"/>
          <w:szCs w:val="28"/>
          <w:lang w:eastAsia="en-US" w:bidi="ar-SA"/>
        </w:rPr>
        <w:t>тельные ошибки;</w:t>
      </w:r>
    </w:p>
    <w:p w:rsidR="00BC0C24" w:rsidRPr="00032AD4" w:rsidRDefault="00BC0C24" w:rsidP="00AA610A">
      <w:pPr>
        <w:widowControl/>
        <w:numPr>
          <w:ilvl w:val="0"/>
          <w:numId w:val="104"/>
        </w:numPr>
        <w:shd w:val="clear" w:color="auto" w:fill="FFFFFF"/>
        <w:suppressAutoHyphens w:val="0"/>
        <w:autoSpaceDE w:val="0"/>
        <w:autoSpaceDN w:val="0"/>
        <w:adjustRightInd w:val="0"/>
        <w:spacing w:before="14" w:after="160"/>
        <w:ind w:right="845"/>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вычислительных ошибок нет, но не решена 1 задача.</w:t>
      </w:r>
    </w:p>
    <w:p w:rsidR="00BC0C24" w:rsidRPr="00032AD4" w:rsidRDefault="00BC0C24" w:rsidP="00E05EBE">
      <w:pPr>
        <w:widowControl/>
        <w:shd w:val="clear" w:color="auto" w:fill="FFFFFF"/>
        <w:suppressAutoHyphens w:val="0"/>
        <w:spacing w:before="14" w:after="160"/>
        <w:ind w:left="24" w:right="845"/>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 xml:space="preserve"> </w:t>
      </w:r>
      <w:r w:rsidRPr="00032AD4">
        <w:rPr>
          <w:rFonts w:ascii="Times New Roman" w:eastAsia="Calibri" w:hAnsi="Times New Roman" w:cs="Times New Roman"/>
          <w:b/>
          <w:bCs/>
          <w:color w:val="000000"/>
          <w:kern w:val="0"/>
          <w:sz w:val="28"/>
          <w:szCs w:val="28"/>
          <w:lang w:eastAsia="en-US" w:bidi="ar-SA"/>
        </w:rPr>
        <w:t xml:space="preserve">Оценка "2" </w:t>
      </w:r>
      <w:r w:rsidRPr="00032AD4">
        <w:rPr>
          <w:rFonts w:ascii="Times New Roman" w:eastAsia="Calibri" w:hAnsi="Times New Roman" w:cs="Times New Roman"/>
          <w:color w:val="000000"/>
          <w:kern w:val="0"/>
          <w:sz w:val="28"/>
          <w:szCs w:val="28"/>
          <w:lang w:eastAsia="en-US" w:bidi="ar-SA"/>
        </w:rPr>
        <w:t xml:space="preserve">ставится, если: </w:t>
      </w:r>
    </w:p>
    <w:p w:rsidR="00BC0C24" w:rsidRPr="00032AD4" w:rsidRDefault="00BC0C24" w:rsidP="00AA610A">
      <w:pPr>
        <w:widowControl/>
        <w:numPr>
          <w:ilvl w:val="0"/>
          <w:numId w:val="105"/>
        </w:numPr>
        <w:shd w:val="clear" w:color="auto" w:fill="FFFFFF"/>
        <w:suppressAutoHyphens w:val="0"/>
        <w:autoSpaceDE w:val="0"/>
        <w:autoSpaceDN w:val="0"/>
        <w:adjustRightInd w:val="0"/>
        <w:spacing w:before="14" w:after="160"/>
        <w:ind w:right="845"/>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spacing w:val="-1"/>
          <w:kern w:val="0"/>
          <w:sz w:val="28"/>
          <w:szCs w:val="28"/>
          <w:lang w:eastAsia="en-US" w:bidi="ar-SA"/>
        </w:rPr>
        <w:t xml:space="preserve"> допущены ошибки в ходе решения всех задач;</w:t>
      </w:r>
    </w:p>
    <w:p w:rsidR="00BC0C24" w:rsidRPr="00032AD4" w:rsidRDefault="00BC0C24" w:rsidP="00AA610A">
      <w:pPr>
        <w:widowControl/>
        <w:numPr>
          <w:ilvl w:val="0"/>
          <w:numId w:val="105"/>
        </w:numPr>
        <w:shd w:val="clear" w:color="auto" w:fill="FFFFFF"/>
        <w:suppressAutoHyphens w:val="0"/>
        <w:autoSpaceDE w:val="0"/>
        <w:autoSpaceDN w:val="0"/>
        <w:adjustRightInd w:val="0"/>
        <w:spacing w:after="160"/>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 xml:space="preserve"> допущены ошибки (две и более) в ходе решения задач и более 2-</w:t>
      </w:r>
      <w:r w:rsidRPr="00032AD4">
        <w:rPr>
          <w:rFonts w:ascii="Times New Roman" w:eastAsia="Calibri" w:hAnsi="Times New Roman" w:cs="Times New Roman"/>
          <w:color w:val="000000"/>
          <w:spacing w:val="-7"/>
          <w:kern w:val="0"/>
          <w:sz w:val="28"/>
          <w:szCs w:val="28"/>
          <w:lang w:eastAsia="en-US" w:bidi="ar-SA"/>
        </w:rPr>
        <w:t>х вычислительных ошибок в других задачах.</w:t>
      </w:r>
    </w:p>
    <w:p w:rsidR="00BC0C24" w:rsidRPr="00032AD4" w:rsidRDefault="00BC0C24" w:rsidP="00BC0C24">
      <w:pPr>
        <w:widowControl/>
        <w:shd w:val="clear" w:color="auto" w:fill="FFFFFF"/>
        <w:suppressAutoHyphens w:val="0"/>
        <w:spacing w:before="235" w:after="160" w:line="276" w:lineRule="auto"/>
        <w:ind w:left="586" w:firstLine="763"/>
        <w:jc w:val="both"/>
        <w:rPr>
          <w:rFonts w:ascii="Times New Roman" w:eastAsia="Calibri" w:hAnsi="Times New Roman" w:cs="Times New Roman"/>
          <w:b/>
          <w:iCs/>
          <w:color w:val="000000"/>
          <w:spacing w:val="-5"/>
          <w:kern w:val="0"/>
          <w:sz w:val="28"/>
          <w:szCs w:val="28"/>
          <w:lang w:eastAsia="en-US" w:bidi="ar-SA"/>
        </w:rPr>
      </w:pPr>
      <w:r w:rsidRPr="00032AD4">
        <w:rPr>
          <w:rFonts w:ascii="Times New Roman" w:eastAsia="Calibri" w:hAnsi="Times New Roman" w:cs="Times New Roman"/>
          <w:b/>
          <w:iCs/>
          <w:color w:val="000000"/>
          <w:spacing w:val="-5"/>
          <w:kern w:val="0"/>
          <w:sz w:val="28"/>
          <w:szCs w:val="28"/>
          <w:lang w:eastAsia="en-US" w:bidi="ar-SA"/>
        </w:rPr>
        <w:t>Оценка математического диктанта.</w:t>
      </w:r>
    </w:p>
    <w:p w:rsidR="00BC0C24" w:rsidRPr="00032AD4" w:rsidRDefault="00BC0C24" w:rsidP="00E05EBE">
      <w:pPr>
        <w:widowControl/>
        <w:shd w:val="clear" w:color="auto" w:fill="FFFFFF"/>
        <w:suppressAutoHyphens w:val="0"/>
        <w:spacing w:before="235" w:after="160"/>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 xml:space="preserve">   При оценке математического диктанта, включающего 12 или </w:t>
      </w:r>
      <w:r w:rsidRPr="00032AD4">
        <w:rPr>
          <w:rFonts w:ascii="Times New Roman" w:eastAsia="Calibri" w:hAnsi="Times New Roman" w:cs="Times New Roman"/>
          <w:color w:val="000000"/>
          <w:spacing w:val="-11"/>
          <w:kern w:val="0"/>
          <w:sz w:val="28"/>
          <w:szCs w:val="28"/>
          <w:lang w:eastAsia="en-US" w:bidi="ar-SA"/>
        </w:rPr>
        <w:t>более арифметических действий, ставятся следующие отметки:</w:t>
      </w:r>
    </w:p>
    <w:p w:rsidR="00BC0C24" w:rsidRPr="00032AD4" w:rsidRDefault="00BC0C24" w:rsidP="00AA610A">
      <w:pPr>
        <w:widowControl/>
        <w:numPr>
          <w:ilvl w:val="0"/>
          <w:numId w:val="103"/>
        </w:numPr>
        <w:shd w:val="clear" w:color="auto" w:fill="FFFFFF"/>
        <w:suppressAutoHyphens w:val="0"/>
        <w:autoSpaceDE w:val="0"/>
        <w:autoSpaceDN w:val="0"/>
        <w:adjustRightInd w:val="0"/>
        <w:spacing w:after="160"/>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spacing w:val="-7"/>
          <w:kern w:val="0"/>
          <w:sz w:val="28"/>
          <w:szCs w:val="28"/>
          <w:lang w:eastAsia="en-US" w:bidi="ar-SA"/>
        </w:rPr>
        <w:lastRenderedPageBreak/>
        <w:t xml:space="preserve">Оценка </w:t>
      </w:r>
      <w:r w:rsidRPr="00032AD4">
        <w:rPr>
          <w:rFonts w:ascii="Times New Roman" w:eastAsia="Calibri" w:hAnsi="Times New Roman" w:cs="Times New Roman"/>
          <w:b/>
          <w:color w:val="000000"/>
          <w:spacing w:val="-7"/>
          <w:kern w:val="0"/>
          <w:sz w:val="28"/>
          <w:szCs w:val="28"/>
          <w:lang w:eastAsia="en-US" w:bidi="ar-SA"/>
        </w:rPr>
        <w:t>«5»</w:t>
      </w:r>
      <w:r w:rsidRPr="00032AD4">
        <w:rPr>
          <w:rFonts w:ascii="Times New Roman" w:eastAsia="Calibri" w:hAnsi="Times New Roman" w:cs="Times New Roman"/>
          <w:color w:val="000000"/>
          <w:spacing w:val="-7"/>
          <w:kern w:val="0"/>
          <w:sz w:val="28"/>
          <w:szCs w:val="28"/>
          <w:lang w:eastAsia="en-US" w:bidi="ar-SA"/>
        </w:rPr>
        <w:t xml:space="preserve"> ставится, если вся работа выполнена безошибочно.</w:t>
      </w:r>
    </w:p>
    <w:p w:rsidR="00BC0C24" w:rsidRPr="00032AD4" w:rsidRDefault="00BC0C24" w:rsidP="00AA610A">
      <w:pPr>
        <w:widowControl/>
        <w:numPr>
          <w:ilvl w:val="0"/>
          <w:numId w:val="103"/>
        </w:numPr>
        <w:shd w:val="clear" w:color="auto" w:fill="FFFFFF"/>
        <w:suppressAutoHyphens w:val="0"/>
        <w:autoSpaceDE w:val="0"/>
        <w:autoSpaceDN w:val="0"/>
        <w:adjustRightInd w:val="0"/>
        <w:spacing w:after="160"/>
        <w:ind w:right="120"/>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w:t>
      </w:r>
      <w:r w:rsidRPr="00032AD4">
        <w:rPr>
          <w:rFonts w:ascii="Times New Roman" w:eastAsia="Calibri" w:hAnsi="Times New Roman" w:cs="Times New Roman"/>
          <w:b/>
          <w:color w:val="000000"/>
          <w:kern w:val="0"/>
          <w:sz w:val="28"/>
          <w:szCs w:val="28"/>
          <w:lang w:eastAsia="en-US" w:bidi="ar-SA"/>
        </w:rPr>
        <w:t>«4»</w:t>
      </w:r>
      <w:r w:rsidRPr="00032AD4">
        <w:rPr>
          <w:rFonts w:ascii="Times New Roman" w:eastAsia="Calibri" w:hAnsi="Times New Roman" w:cs="Times New Roman"/>
          <w:color w:val="000000"/>
          <w:kern w:val="0"/>
          <w:sz w:val="28"/>
          <w:szCs w:val="28"/>
          <w:lang w:eastAsia="en-US" w:bidi="ar-SA"/>
        </w:rPr>
        <w:t xml:space="preserve"> ставится, если неверно выполнена 1/5 часть приме</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10"/>
          <w:kern w:val="0"/>
          <w:sz w:val="28"/>
          <w:szCs w:val="28"/>
          <w:lang w:eastAsia="en-US" w:bidi="ar-SA"/>
        </w:rPr>
        <w:t>ров от их общего числа.</w:t>
      </w:r>
    </w:p>
    <w:p w:rsidR="00BC0C24" w:rsidRPr="00032AD4" w:rsidRDefault="00BC0C24" w:rsidP="00AA610A">
      <w:pPr>
        <w:widowControl/>
        <w:numPr>
          <w:ilvl w:val="0"/>
          <w:numId w:val="103"/>
        </w:numPr>
        <w:shd w:val="clear" w:color="auto" w:fill="FFFFFF"/>
        <w:suppressAutoHyphens w:val="0"/>
        <w:autoSpaceDE w:val="0"/>
        <w:autoSpaceDN w:val="0"/>
        <w:adjustRightInd w:val="0"/>
        <w:spacing w:after="160"/>
        <w:ind w:right="10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«3» </w:t>
      </w:r>
      <w:r w:rsidRPr="00032AD4">
        <w:rPr>
          <w:rFonts w:ascii="Times New Roman" w:eastAsia="Calibri" w:hAnsi="Times New Roman" w:cs="Times New Roman"/>
          <w:color w:val="000000"/>
          <w:kern w:val="0"/>
          <w:sz w:val="28"/>
          <w:szCs w:val="28"/>
          <w:lang w:eastAsia="en-US" w:bidi="ar-SA"/>
        </w:rPr>
        <w:t>ставится, если неверно выполнена 1/3 часть приме</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10"/>
          <w:kern w:val="0"/>
          <w:sz w:val="28"/>
          <w:szCs w:val="28"/>
          <w:lang w:eastAsia="en-US" w:bidi="ar-SA"/>
        </w:rPr>
        <w:t>ров от их общего числа.</w:t>
      </w:r>
    </w:p>
    <w:p w:rsidR="00BC0C24" w:rsidRPr="00032AD4" w:rsidRDefault="00BC0C24" w:rsidP="00AA610A">
      <w:pPr>
        <w:widowControl/>
        <w:numPr>
          <w:ilvl w:val="0"/>
          <w:numId w:val="103"/>
        </w:numPr>
        <w:shd w:val="clear" w:color="auto" w:fill="FFFFFF"/>
        <w:suppressAutoHyphens w:val="0"/>
        <w:autoSpaceDE w:val="0"/>
        <w:autoSpaceDN w:val="0"/>
        <w:adjustRightInd w:val="0"/>
        <w:spacing w:after="160"/>
        <w:ind w:right="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«2» </w:t>
      </w:r>
      <w:r w:rsidRPr="00032AD4">
        <w:rPr>
          <w:rFonts w:ascii="Times New Roman" w:eastAsia="Calibri" w:hAnsi="Times New Roman" w:cs="Times New Roman"/>
          <w:color w:val="000000"/>
          <w:kern w:val="0"/>
          <w:sz w:val="28"/>
          <w:szCs w:val="28"/>
          <w:lang w:eastAsia="en-US" w:bidi="ar-SA"/>
        </w:rPr>
        <w:t>ставится, если неверно выполнена 1/2 часть приме</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7"/>
          <w:kern w:val="0"/>
          <w:sz w:val="28"/>
          <w:szCs w:val="28"/>
          <w:lang w:eastAsia="en-US" w:bidi="ar-SA"/>
        </w:rPr>
        <w:t>ров от их общего числа.</w:t>
      </w:r>
    </w:p>
    <w:p w:rsidR="00BC0C24" w:rsidRPr="00032AD4" w:rsidRDefault="00BC0C24" w:rsidP="00E05EBE">
      <w:pPr>
        <w:widowControl/>
        <w:suppressAutoHyphens w:val="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b/>
          <w:bCs/>
          <w:i/>
          <w:iCs/>
          <w:color w:val="000000"/>
          <w:kern w:val="0"/>
          <w:sz w:val="28"/>
          <w:szCs w:val="28"/>
          <w:lang w:eastAsia="ru-RU" w:bidi="ar-SA"/>
        </w:rPr>
        <w:t>Грубой ошибкой</w:t>
      </w:r>
      <w:r w:rsidRPr="00032AD4">
        <w:rPr>
          <w:rFonts w:ascii="Times New Roman" w:eastAsia="Times New Roman" w:hAnsi="Times New Roman" w:cs="Times New Roman"/>
          <w:color w:val="000000"/>
          <w:kern w:val="0"/>
          <w:sz w:val="28"/>
          <w:szCs w:val="28"/>
          <w:lang w:eastAsia="ru-RU" w:bidi="ar-SA"/>
        </w:rPr>
        <w:t> следует считать:</w:t>
      </w:r>
    </w:p>
    <w:p w:rsidR="00BC0C24" w:rsidRPr="00032AD4" w:rsidRDefault="00BC0C24" w:rsidP="00AA610A">
      <w:pPr>
        <w:widowControl/>
        <w:numPr>
          <w:ilvl w:val="0"/>
          <w:numId w:val="99"/>
        </w:numPr>
        <w:suppressAutoHyphens w:val="0"/>
        <w:ind w:left="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неверное выполнение вычислений;</w:t>
      </w:r>
    </w:p>
    <w:p w:rsidR="00BC0C24" w:rsidRPr="00032AD4" w:rsidRDefault="00BC0C24" w:rsidP="00AA610A">
      <w:pPr>
        <w:widowControl/>
        <w:numPr>
          <w:ilvl w:val="0"/>
          <w:numId w:val="99"/>
        </w:numPr>
        <w:suppressAutoHyphens w:val="0"/>
        <w:ind w:left="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неправильное решение задач (пропуск действий, невыполнение       вычислений, неправильный ход решения задач, неправильное пояснение или постановка вопроса к действию);</w:t>
      </w:r>
    </w:p>
    <w:p w:rsidR="00BC0C24" w:rsidRPr="00032AD4" w:rsidRDefault="00BC0C24" w:rsidP="00AA610A">
      <w:pPr>
        <w:widowControl/>
        <w:numPr>
          <w:ilvl w:val="0"/>
          <w:numId w:val="99"/>
        </w:numPr>
        <w:suppressAutoHyphens w:val="0"/>
        <w:ind w:left="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неправильное решение уравнения   и неравенства;</w:t>
      </w:r>
    </w:p>
    <w:p w:rsidR="00BC0C24" w:rsidRPr="00032AD4" w:rsidRDefault="00BC0C24" w:rsidP="00AA610A">
      <w:pPr>
        <w:widowControl/>
        <w:numPr>
          <w:ilvl w:val="0"/>
          <w:numId w:val="99"/>
        </w:numPr>
        <w:suppressAutoHyphens w:val="0"/>
        <w:ind w:left="0"/>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неправильное определение порядка действий в числовом выражении со скобками или без скобок.</w:t>
      </w:r>
    </w:p>
    <w:p w:rsidR="00E05EBE" w:rsidRPr="00032AD4" w:rsidRDefault="00E05EBE" w:rsidP="00E05EBE">
      <w:pPr>
        <w:widowControl/>
        <w:suppressAutoHyphens w:val="0"/>
        <w:jc w:val="both"/>
        <w:rPr>
          <w:rFonts w:ascii="Times New Roman" w:eastAsia="Times New Roman" w:hAnsi="Times New Roman" w:cs="Times New Roman"/>
          <w:color w:val="000000"/>
          <w:kern w:val="0"/>
          <w:sz w:val="28"/>
          <w:szCs w:val="28"/>
          <w:lang w:eastAsia="ru-RU" w:bidi="ar-SA"/>
        </w:rPr>
      </w:pPr>
    </w:p>
    <w:p w:rsidR="00E05EBE" w:rsidRPr="00032AD4" w:rsidRDefault="00BC0C24" w:rsidP="00E05EBE">
      <w:pPr>
        <w:widowControl/>
        <w:shd w:val="clear" w:color="auto" w:fill="FFFFFF"/>
        <w:suppressAutoHyphens w:val="0"/>
        <w:spacing w:after="160" w:line="276" w:lineRule="auto"/>
        <w:ind w:left="2006" w:right="422" w:hanging="1517"/>
        <w:jc w:val="both"/>
        <w:rPr>
          <w:rFonts w:ascii="Times New Roman" w:eastAsia="Calibri" w:hAnsi="Times New Roman" w:cs="Times New Roman"/>
          <w:b/>
          <w:color w:val="000000"/>
          <w:spacing w:val="12"/>
          <w:kern w:val="0"/>
          <w:sz w:val="28"/>
          <w:szCs w:val="28"/>
          <w:lang w:eastAsia="en-US" w:bidi="ar-SA"/>
        </w:rPr>
      </w:pPr>
      <w:r w:rsidRPr="00032AD4">
        <w:rPr>
          <w:rFonts w:ascii="Times New Roman" w:eastAsia="Calibri" w:hAnsi="Times New Roman" w:cs="Times New Roman"/>
          <w:b/>
          <w:color w:val="000000"/>
          <w:spacing w:val="7"/>
          <w:kern w:val="0"/>
          <w:sz w:val="28"/>
          <w:szCs w:val="28"/>
          <w:lang w:eastAsia="en-US" w:bidi="ar-SA"/>
        </w:rPr>
        <w:t xml:space="preserve">Ознакомление с окружающим миром </w:t>
      </w:r>
      <w:r w:rsidR="00E05EBE" w:rsidRPr="00032AD4">
        <w:rPr>
          <w:rFonts w:ascii="Times New Roman" w:eastAsia="Calibri" w:hAnsi="Times New Roman" w:cs="Times New Roman"/>
          <w:b/>
          <w:color w:val="000000"/>
          <w:spacing w:val="12"/>
          <w:kern w:val="0"/>
          <w:sz w:val="28"/>
          <w:szCs w:val="28"/>
          <w:lang w:eastAsia="en-US" w:bidi="ar-SA"/>
        </w:rPr>
        <w:t>и развитие речи</w:t>
      </w:r>
    </w:p>
    <w:p w:rsidR="00BC0C24" w:rsidRPr="00032AD4" w:rsidRDefault="00BC0C24" w:rsidP="00D25F3B">
      <w:pPr>
        <w:widowControl/>
        <w:shd w:val="clear" w:color="auto" w:fill="FFFFFF"/>
        <w:suppressAutoHyphens w:val="0"/>
        <w:spacing w:after="160"/>
        <w:ind w:right="422" w:firstLine="489"/>
        <w:jc w:val="both"/>
        <w:rPr>
          <w:rFonts w:ascii="Times New Roman" w:eastAsia="Calibri" w:hAnsi="Times New Roman" w:cs="Times New Roman"/>
          <w:b/>
          <w:color w:val="000000"/>
          <w:spacing w:val="12"/>
          <w:kern w:val="0"/>
          <w:sz w:val="28"/>
          <w:szCs w:val="28"/>
          <w:lang w:eastAsia="en-US" w:bidi="ar-SA"/>
        </w:rPr>
      </w:pPr>
      <w:r w:rsidRPr="00032AD4">
        <w:rPr>
          <w:rFonts w:ascii="Times New Roman" w:eastAsia="Calibri" w:hAnsi="Times New Roman" w:cs="Times New Roman"/>
          <w:color w:val="000000"/>
          <w:spacing w:val="-4"/>
          <w:kern w:val="0"/>
          <w:sz w:val="28"/>
          <w:szCs w:val="28"/>
          <w:lang w:eastAsia="en-US" w:bidi="ar-SA"/>
        </w:rPr>
        <w:t xml:space="preserve">Проверочные работы имеют своей целью проверку усвоения </w:t>
      </w:r>
      <w:r w:rsidR="00E05EBE" w:rsidRPr="00032AD4">
        <w:rPr>
          <w:rFonts w:ascii="Times New Roman" w:eastAsia="Calibri" w:hAnsi="Times New Roman" w:cs="Times New Roman"/>
          <w:color w:val="000000"/>
          <w:spacing w:val="-1"/>
          <w:kern w:val="0"/>
          <w:sz w:val="28"/>
          <w:szCs w:val="28"/>
          <w:lang w:eastAsia="en-US" w:bidi="ar-SA"/>
        </w:rPr>
        <w:t xml:space="preserve">изученного </w:t>
      </w:r>
      <w:r w:rsidRPr="00032AD4">
        <w:rPr>
          <w:rFonts w:ascii="Times New Roman" w:eastAsia="Calibri" w:hAnsi="Times New Roman" w:cs="Times New Roman"/>
          <w:color w:val="000000"/>
          <w:spacing w:val="-1"/>
          <w:kern w:val="0"/>
          <w:sz w:val="28"/>
          <w:szCs w:val="28"/>
          <w:lang w:eastAsia="en-US" w:bidi="ar-SA"/>
        </w:rPr>
        <w:t>программного материала (по всей теме или по опреде</w:t>
      </w:r>
      <w:r w:rsidRPr="00032AD4">
        <w:rPr>
          <w:rFonts w:ascii="Times New Roman" w:eastAsia="Calibri" w:hAnsi="Times New Roman" w:cs="Times New Roman"/>
          <w:color w:val="000000"/>
          <w:spacing w:val="-2"/>
          <w:kern w:val="0"/>
          <w:sz w:val="28"/>
          <w:szCs w:val="28"/>
          <w:lang w:eastAsia="en-US" w:bidi="ar-SA"/>
        </w:rPr>
        <w:t xml:space="preserve">ленному ее разделу). Для проведения проверочных работ учитель </w:t>
      </w:r>
      <w:r w:rsidRPr="00032AD4">
        <w:rPr>
          <w:rFonts w:ascii="Times New Roman" w:eastAsia="Calibri" w:hAnsi="Times New Roman" w:cs="Times New Roman"/>
          <w:color w:val="000000"/>
          <w:kern w:val="0"/>
          <w:sz w:val="28"/>
          <w:szCs w:val="28"/>
          <w:lang w:eastAsia="en-US" w:bidi="ar-SA"/>
        </w:rPr>
        <w:t>может отвести весь урок или его часть (10-15 минут).</w:t>
      </w:r>
      <w:r w:rsidR="00D25F3B" w:rsidRPr="00032AD4">
        <w:rPr>
          <w:rFonts w:ascii="Times New Roman" w:eastAsia="Calibri" w:hAnsi="Times New Roman" w:cs="Times New Roman"/>
          <w:b/>
          <w:color w:val="000000"/>
          <w:spacing w:val="12"/>
          <w:kern w:val="0"/>
          <w:sz w:val="28"/>
          <w:szCs w:val="28"/>
          <w:lang w:eastAsia="en-US" w:bidi="ar-SA"/>
        </w:rPr>
        <w:t xml:space="preserve"> </w:t>
      </w:r>
      <w:r w:rsidRPr="00032AD4">
        <w:rPr>
          <w:rFonts w:ascii="Times New Roman" w:eastAsia="Calibri" w:hAnsi="Times New Roman" w:cs="Times New Roman"/>
          <w:color w:val="000000"/>
          <w:spacing w:val="-1"/>
          <w:kern w:val="0"/>
          <w:sz w:val="28"/>
          <w:szCs w:val="28"/>
          <w:lang w:eastAsia="en-US" w:bidi="ar-SA"/>
        </w:rPr>
        <w:t>Проверочные задания по ознакомлению с окружающим миром и развитию речи направлены на выявление:</w:t>
      </w:r>
    </w:p>
    <w:p w:rsidR="00BC0C24" w:rsidRPr="00032AD4" w:rsidRDefault="00BC0C24" w:rsidP="00AA610A">
      <w:pPr>
        <w:widowControl/>
        <w:numPr>
          <w:ilvl w:val="0"/>
          <w:numId w:val="100"/>
        </w:numPr>
        <w:shd w:val="clear" w:color="auto" w:fill="FFFFFF"/>
        <w:tabs>
          <w:tab w:val="left" w:pos="307"/>
        </w:tabs>
        <w:suppressAutoHyphens w:val="0"/>
        <w:autoSpaceDE w:val="0"/>
        <w:autoSpaceDN w:val="0"/>
        <w:adjustRightInd w:val="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4"/>
          <w:kern w:val="0"/>
          <w:sz w:val="28"/>
          <w:szCs w:val="28"/>
          <w:lang w:eastAsia="en-US" w:bidi="ar-SA"/>
        </w:rPr>
        <w:t>уровня представлений и знаний о предметах и явлениях бли</w:t>
      </w:r>
      <w:r w:rsidRPr="00032AD4">
        <w:rPr>
          <w:rFonts w:ascii="Times New Roman" w:eastAsia="Calibri" w:hAnsi="Times New Roman" w:cs="Times New Roman"/>
          <w:color w:val="000000"/>
          <w:spacing w:val="-2"/>
          <w:kern w:val="0"/>
          <w:sz w:val="28"/>
          <w:szCs w:val="28"/>
          <w:lang w:eastAsia="en-US" w:bidi="ar-SA"/>
        </w:rPr>
        <w:t>жайшего окружения, их свойствах;</w:t>
      </w:r>
    </w:p>
    <w:p w:rsidR="00BC0C24" w:rsidRPr="00032AD4" w:rsidRDefault="00BC0C24" w:rsidP="00AA610A">
      <w:pPr>
        <w:widowControl/>
        <w:numPr>
          <w:ilvl w:val="0"/>
          <w:numId w:val="100"/>
        </w:numPr>
        <w:shd w:val="clear" w:color="auto" w:fill="FFFFFF"/>
        <w:tabs>
          <w:tab w:val="left" w:pos="307"/>
        </w:tabs>
        <w:suppressAutoHyphens w:val="0"/>
        <w:autoSpaceDE w:val="0"/>
        <w:autoSpaceDN w:val="0"/>
        <w:adjustRightInd w:val="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3"/>
          <w:kern w:val="0"/>
          <w:sz w:val="28"/>
          <w:szCs w:val="28"/>
          <w:lang w:eastAsia="en-US" w:bidi="ar-SA"/>
        </w:rPr>
        <w:t>уровня сенсорного и умственного развития;</w:t>
      </w:r>
    </w:p>
    <w:p w:rsidR="00BC0C24" w:rsidRPr="00032AD4" w:rsidRDefault="00BC0C24" w:rsidP="00AA610A">
      <w:pPr>
        <w:widowControl/>
        <w:numPr>
          <w:ilvl w:val="0"/>
          <w:numId w:val="100"/>
        </w:numPr>
        <w:shd w:val="clear" w:color="auto" w:fill="FFFFFF"/>
        <w:tabs>
          <w:tab w:val="left" w:pos="307"/>
        </w:tabs>
        <w:suppressAutoHyphens w:val="0"/>
        <w:autoSpaceDE w:val="0"/>
        <w:autoSpaceDN w:val="0"/>
        <w:adjustRightInd w:val="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1"/>
          <w:kern w:val="0"/>
          <w:sz w:val="28"/>
          <w:szCs w:val="28"/>
          <w:lang w:eastAsia="en-US" w:bidi="ar-SA"/>
        </w:rPr>
        <w:t>сформированности обобщенных представлений на основе выде</w:t>
      </w:r>
      <w:r w:rsidRPr="00032AD4">
        <w:rPr>
          <w:rFonts w:ascii="Times New Roman" w:eastAsia="Calibri" w:hAnsi="Times New Roman" w:cs="Times New Roman"/>
          <w:color w:val="000000"/>
          <w:spacing w:val="-2"/>
          <w:kern w:val="0"/>
          <w:sz w:val="28"/>
          <w:szCs w:val="28"/>
          <w:lang w:eastAsia="en-US" w:bidi="ar-SA"/>
        </w:rPr>
        <w:t>ления общих существенных признаков;</w:t>
      </w:r>
    </w:p>
    <w:p w:rsidR="00BC0C24" w:rsidRPr="00032AD4" w:rsidRDefault="00BC0C24" w:rsidP="00AA610A">
      <w:pPr>
        <w:widowControl/>
        <w:numPr>
          <w:ilvl w:val="0"/>
          <w:numId w:val="100"/>
        </w:numPr>
        <w:shd w:val="clear" w:color="auto" w:fill="FFFFFF"/>
        <w:tabs>
          <w:tab w:val="left" w:pos="307"/>
        </w:tabs>
        <w:suppressAutoHyphens w:val="0"/>
        <w:autoSpaceDE w:val="0"/>
        <w:autoSpaceDN w:val="0"/>
        <w:adjustRightInd w:val="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умения проводить сравнение двух и более предметов с установ</w:t>
      </w:r>
      <w:r w:rsidRPr="00032AD4">
        <w:rPr>
          <w:rFonts w:ascii="Times New Roman" w:eastAsia="Calibri" w:hAnsi="Times New Roman" w:cs="Times New Roman"/>
          <w:color w:val="000000"/>
          <w:spacing w:val="-2"/>
          <w:kern w:val="0"/>
          <w:sz w:val="28"/>
          <w:szCs w:val="28"/>
          <w:lang w:eastAsia="en-US" w:bidi="ar-SA"/>
        </w:rPr>
        <w:t>лением их общих и отличительных признаков;</w:t>
      </w:r>
    </w:p>
    <w:p w:rsidR="00BC0C24" w:rsidRPr="00032AD4" w:rsidRDefault="00BC0C24" w:rsidP="00AA610A">
      <w:pPr>
        <w:widowControl/>
        <w:numPr>
          <w:ilvl w:val="0"/>
          <w:numId w:val="100"/>
        </w:numPr>
        <w:shd w:val="clear" w:color="auto" w:fill="FFFFFF"/>
        <w:tabs>
          <w:tab w:val="left" w:pos="307"/>
        </w:tabs>
        <w:suppressAutoHyphens w:val="0"/>
        <w:autoSpaceDE w:val="0"/>
        <w:autoSpaceDN w:val="0"/>
        <w:adjustRightInd w:val="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2"/>
          <w:kern w:val="0"/>
          <w:sz w:val="28"/>
          <w:szCs w:val="28"/>
          <w:lang w:eastAsia="en-US" w:bidi="ar-SA"/>
        </w:rPr>
        <w:t xml:space="preserve">умения рассказать о признаках предметов из своего ближайшего </w:t>
      </w:r>
      <w:r w:rsidRPr="00032AD4">
        <w:rPr>
          <w:rFonts w:ascii="Times New Roman" w:eastAsia="Calibri" w:hAnsi="Times New Roman" w:cs="Times New Roman"/>
          <w:color w:val="000000"/>
          <w:spacing w:val="-3"/>
          <w:kern w:val="0"/>
          <w:sz w:val="28"/>
          <w:szCs w:val="28"/>
          <w:lang w:eastAsia="en-US" w:bidi="ar-SA"/>
        </w:rPr>
        <w:t>окружения по определенному плану;</w:t>
      </w:r>
    </w:p>
    <w:p w:rsidR="00BC0C24" w:rsidRPr="00032AD4" w:rsidRDefault="00BC0C24" w:rsidP="00E05EBE">
      <w:pPr>
        <w:widowControl/>
        <w:shd w:val="clear" w:color="auto" w:fill="FFFFFF"/>
        <w:tabs>
          <w:tab w:val="left" w:pos="403"/>
        </w:tabs>
        <w:suppressAutoHyphens w:val="0"/>
        <w:ind w:left="317" w:hanging="269"/>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w:t>
      </w:r>
      <w:r w:rsidRPr="00032AD4">
        <w:rPr>
          <w:rFonts w:ascii="Times New Roman" w:eastAsia="Calibri" w:hAnsi="Times New Roman" w:cs="Times New Roman"/>
          <w:color w:val="000000"/>
          <w:kern w:val="0"/>
          <w:sz w:val="28"/>
          <w:szCs w:val="28"/>
          <w:lang w:eastAsia="en-US" w:bidi="ar-SA"/>
        </w:rPr>
        <w:tab/>
      </w:r>
      <w:r w:rsidRPr="00032AD4">
        <w:rPr>
          <w:rFonts w:ascii="Times New Roman" w:eastAsia="Calibri" w:hAnsi="Times New Roman" w:cs="Times New Roman"/>
          <w:color w:val="000000"/>
          <w:spacing w:val="1"/>
          <w:kern w:val="0"/>
          <w:sz w:val="28"/>
          <w:szCs w:val="28"/>
          <w:lang w:eastAsia="en-US" w:bidi="ar-SA"/>
        </w:rPr>
        <w:t>умения узнавать в природе и на картинке цветы, деревья, кус</w:t>
      </w:r>
      <w:r w:rsidRPr="00032AD4">
        <w:rPr>
          <w:rFonts w:ascii="Times New Roman" w:eastAsia="Calibri" w:hAnsi="Times New Roman" w:cs="Times New Roman"/>
          <w:color w:val="000000"/>
          <w:spacing w:val="-1"/>
          <w:kern w:val="0"/>
          <w:sz w:val="28"/>
          <w:szCs w:val="28"/>
          <w:lang w:eastAsia="en-US" w:bidi="ar-SA"/>
        </w:rPr>
        <w:t>тарники, плоды, птиц, домашних и диких животных;</w:t>
      </w:r>
    </w:p>
    <w:p w:rsidR="00BC0C24" w:rsidRPr="00032AD4" w:rsidRDefault="00BC0C24" w:rsidP="00AA610A">
      <w:pPr>
        <w:widowControl/>
        <w:numPr>
          <w:ilvl w:val="0"/>
          <w:numId w:val="100"/>
        </w:numPr>
        <w:shd w:val="clear" w:color="auto" w:fill="FFFFFF"/>
        <w:tabs>
          <w:tab w:val="left" w:pos="317"/>
        </w:tabs>
        <w:suppressAutoHyphens w:val="0"/>
        <w:autoSpaceDE w:val="0"/>
        <w:autoSpaceDN w:val="0"/>
        <w:adjustRightInd w:val="0"/>
        <w:spacing w:before="1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1"/>
          <w:kern w:val="0"/>
          <w:sz w:val="28"/>
          <w:szCs w:val="28"/>
          <w:lang w:eastAsia="en-US" w:bidi="ar-SA"/>
        </w:rPr>
        <w:t>уровня развития речи, степени систематизации словаря;</w:t>
      </w:r>
    </w:p>
    <w:p w:rsidR="00BC0C24" w:rsidRPr="00032AD4" w:rsidRDefault="00BC0C24" w:rsidP="00AA610A">
      <w:pPr>
        <w:widowControl/>
        <w:numPr>
          <w:ilvl w:val="0"/>
          <w:numId w:val="100"/>
        </w:numPr>
        <w:shd w:val="clear" w:color="auto" w:fill="FFFFFF"/>
        <w:tabs>
          <w:tab w:val="left" w:pos="317"/>
        </w:tabs>
        <w:suppressAutoHyphens w:val="0"/>
        <w:autoSpaceDE w:val="0"/>
        <w:autoSpaceDN w:val="0"/>
        <w:adjustRightInd w:val="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6"/>
          <w:kern w:val="0"/>
          <w:sz w:val="28"/>
          <w:szCs w:val="28"/>
          <w:lang w:eastAsia="en-US" w:bidi="ar-SA"/>
        </w:rPr>
        <w:t>умения различать взаимное расположение предметов и обо</w:t>
      </w:r>
      <w:r w:rsidRPr="00032AD4">
        <w:rPr>
          <w:rFonts w:ascii="Times New Roman" w:eastAsia="Calibri" w:hAnsi="Times New Roman" w:cs="Times New Roman"/>
          <w:color w:val="000000"/>
          <w:spacing w:val="3"/>
          <w:kern w:val="0"/>
          <w:sz w:val="28"/>
          <w:szCs w:val="28"/>
          <w:lang w:eastAsia="en-US" w:bidi="ar-SA"/>
        </w:rPr>
        <w:t>значать эти отношения соответствующими словами;</w:t>
      </w:r>
    </w:p>
    <w:p w:rsidR="00BC0C24" w:rsidRPr="00032AD4" w:rsidRDefault="00BC0C24" w:rsidP="00AA610A">
      <w:pPr>
        <w:widowControl/>
        <w:numPr>
          <w:ilvl w:val="0"/>
          <w:numId w:val="100"/>
        </w:numPr>
        <w:shd w:val="clear" w:color="auto" w:fill="FFFFFF"/>
        <w:tabs>
          <w:tab w:val="left" w:pos="288"/>
        </w:tabs>
        <w:suppressAutoHyphens w:val="0"/>
        <w:autoSpaceDE w:val="0"/>
        <w:autoSpaceDN w:val="0"/>
        <w:adjustRightInd w:val="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1"/>
          <w:kern w:val="0"/>
          <w:sz w:val="28"/>
          <w:szCs w:val="28"/>
          <w:lang w:eastAsia="en-US" w:bidi="ar-SA"/>
        </w:rPr>
        <w:t>умения работать по плану, инструкции, алгоритму;</w:t>
      </w:r>
    </w:p>
    <w:p w:rsidR="00BC0C24" w:rsidRPr="00032AD4" w:rsidRDefault="00BC0C24" w:rsidP="00AA610A">
      <w:pPr>
        <w:widowControl/>
        <w:numPr>
          <w:ilvl w:val="0"/>
          <w:numId w:val="100"/>
        </w:numPr>
        <w:shd w:val="clear" w:color="auto" w:fill="FFFFFF"/>
        <w:tabs>
          <w:tab w:val="left" w:pos="288"/>
        </w:tabs>
        <w:suppressAutoHyphens w:val="0"/>
        <w:autoSpaceDE w:val="0"/>
        <w:autoSpaceDN w:val="0"/>
        <w:adjustRightInd w:val="0"/>
        <w:spacing w:before="1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1"/>
          <w:kern w:val="0"/>
          <w:sz w:val="28"/>
          <w:szCs w:val="28"/>
          <w:lang w:eastAsia="en-US" w:bidi="ar-SA"/>
        </w:rPr>
        <w:t>умения вести наблюдения, анализировать их и делать выводы;</w:t>
      </w:r>
    </w:p>
    <w:p w:rsidR="00BC0C24" w:rsidRPr="00032AD4" w:rsidRDefault="00BC0C24" w:rsidP="00AA610A">
      <w:pPr>
        <w:widowControl/>
        <w:numPr>
          <w:ilvl w:val="0"/>
          <w:numId w:val="100"/>
        </w:numPr>
        <w:shd w:val="clear" w:color="auto" w:fill="FFFFFF"/>
        <w:tabs>
          <w:tab w:val="left" w:pos="288"/>
        </w:tabs>
        <w:suppressAutoHyphens w:val="0"/>
        <w:autoSpaceDE w:val="0"/>
        <w:autoSpaceDN w:val="0"/>
        <w:adjustRightInd w:val="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2"/>
          <w:kern w:val="0"/>
          <w:sz w:val="28"/>
          <w:szCs w:val="28"/>
          <w:lang w:eastAsia="en-US" w:bidi="ar-SA"/>
        </w:rPr>
        <w:t>умения выбирать способ обследования предмета;</w:t>
      </w:r>
    </w:p>
    <w:p w:rsidR="00BC0C24" w:rsidRPr="00032AD4" w:rsidRDefault="00BC0C24" w:rsidP="00AA610A">
      <w:pPr>
        <w:widowControl/>
        <w:numPr>
          <w:ilvl w:val="0"/>
          <w:numId w:val="100"/>
        </w:numPr>
        <w:shd w:val="clear" w:color="auto" w:fill="FFFFFF"/>
        <w:tabs>
          <w:tab w:val="left" w:pos="288"/>
        </w:tabs>
        <w:suppressAutoHyphens w:val="0"/>
        <w:autoSpaceDE w:val="0"/>
        <w:autoSpaceDN w:val="0"/>
        <w:adjustRightInd w:val="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3"/>
          <w:kern w:val="0"/>
          <w:sz w:val="28"/>
          <w:szCs w:val="28"/>
          <w:lang w:eastAsia="en-US" w:bidi="ar-SA"/>
        </w:rPr>
        <w:lastRenderedPageBreak/>
        <w:t>умения давать полные ответы на вопросы об увиденном, о собст</w:t>
      </w:r>
      <w:r w:rsidRPr="00032AD4">
        <w:rPr>
          <w:rFonts w:ascii="Times New Roman" w:eastAsia="Calibri" w:hAnsi="Times New Roman" w:cs="Times New Roman"/>
          <w:color w:val="000000"/>
          <w:spacing w:val="-6"/>
          <w:kern w:val="0"/>
          <w:sz w:val="28"/>
          <w:szCs w:val="28"/>
          <w:lang w:eastAsia="en-US" w:bidi="ar-SA"/>
        </w:rPr>
        <w:t>венных впечатлениях, наблюдениях и практической деятельности;</w:t>
      </w:r>
    </w:p>
    <w:p w:rsidR="00BC0C24" w:rsidRPr="00032AD4" w:rsidRDefault="00BC0C24" w:rsidP="00AA610A">
      <w:pPr>
        <w:widowControl/>
        <w:numPr>
          <w:ilvl w:val="0"/>
          <w:numId w:val="100"/>
        </w:numPr>
        <w:shd w:val="clear" w:color="auto" w:fill="FFFFFF"/>
        <w:tabs>
          <w:tab w:val="left" w:pos="288"/>
        </w:tabs>
        <w:suppressAutoHyphens w:val="0"/>
        <w:autoSpaceDE w:val="0"/>
        <w:autoSpaceDN w:val="0"/>
        <w:adjustRightInd w:val="0"/>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5"/>
          <w:kern w:val="0"/>
          <w:sz w:val="28"/>
          <w:szCs w:val="28"/>
          <w:lang w:eastAsia="en-US" w:bidi="ar-SA"/>
        </w:rPr>
        <w:t xml:space="preserve">умения описывать предметы, явления, излагать события или </w:t>
      </w:r>
      <w:r w:rsidRPr="00032AD4">
        <w:rPr>
          <w:rFonts w:ascii="Times New Roman" w:eastAsia="Calibri" w:hAnsi="Times New Roman" w:cs="Times New Roman"/>
          <w:color w:val="000000"/>
          <w:spacing w:val="-3"/>
          <w:kern w:val="0"/>
          <w:sz w:val="28"/>
          <w:szCs w:val="28"/>
          <w:lang w:eastAsia="en-US" w:bidi="ar-SA"/>
        </w:rPr>
        <w:t>рассуждать о них в определенной последовательности;</w:t>
      </w:r>
    </w:p>
    <w:p w:rsidR="00BC0C24" w:rsidRPr="00032AD4" w:rsidRDefault="00BC0C24" w:rsidP="00AA610A">
      <w:pPr>
        <w:widowControl/>
        <w:numPr>
          <w:ilvl w:val="0"/>
          <w:numId w:val="100"/>
        </w:numPr>
        <w:shd w:val="clear" w:color="auto" w:fill="FFFFFF"/>
        <w:tabs>
          <w:tab w:val="left" w:pos="288"/>
        </w:tabs>
        <w:suppressAutoHyphens w:val="0"/>
        <w:autoSpaceDE w:val="0"/>
        <w:autoSpaceDN w:val="0"/>
        <w:adjustRightInd w:val="0"/>
        <w:spacing w:before="29"/>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3"/>
          <w:kern w:val="0"/>
          <w:sz w:val="28"/>
          <w:szCs w:val="28"/>
          <w:lang w:eastAsia="en-US" w:bidi="ar-SA"/>
        </w:rPr>
        <w:t>уровня овладения навыками предметно-практической деятельно</w:t>
      </w:r>
      <w:r w:rsidRPr="00032AD4">
        <w:rPr>
          <w:rFonts w:ascii="Times New Roman" w:eastAsia="Calibri" w:hAnsi="Times New Roman" w:cs="Times New Roman"/>
          <w:color w:val="000000"/>
          <w:spacing w:val="-4"/>
          <w:kern w:val="0"/>
          <w:sz w:val="28"/>
          <w:szCs w:val="28"/>
          <w:lang w:eastAsia="en-US" w:bidi="ar-SA"/>
        </w:rPr>
        <w:t>сти;</w:t>
      </w:r>
    </w:p>
    <w:p w:rsidR="00BC0C24" w:rsidRPr="00032AD4" w:rsidRDefault="00BC0C24" w:rsidP="00AA610A">
      <w:pPr>
        <w:widowControl/>
        <w:numPr>
          <w:ilvl w:val="0"/>
          <w:numId w:val="100"/>
        </w:numPr>
        <w:shd w:val="clear" w:color="auto" w:fill="FFFFFF"/>
        <w:tabs>
          <w:tab w:val="left" w:pos="288"/>
        </w:tabs>
        <w:suppressAutoHyphens w:val="0"/>
        <w:autoSpaceDE w:val="0"/>
        <w:autoSpaceDN w:val="0"/>
        <w:adjustRightInd w:val="0"/>
        <w:spacing w:before="19"/>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5"/>
          <w:kern w:val="0"/>
          <w:sz w:val="28"/>
          <w:szCs w:val="28"/>
          <w:lang w:eastAsia="en-US" w:bidi="ar-SA"/>
        </w:rPr>
        <w:t xml:space="preserve">умения составлять рассказы по сюжетной картине, по серии </w:t>
      </w:r>
      <w:r w:rsidRPr="00032AD4">
        <w:rPr>
          <w:rFonts w:ascii="Times New Roman" w:eastAsia="Calibri" w:hAnsi="Times New Roman" w:cs="Times New Roman"/>
          <w:color w:val="000000"/>
          <w:spacing w:val="-1"/>
          <w:kern w:val="0"/>
          <w:sz w:val="28"/>
          <w:szCs w:val="28"/>
          <w:lang w:eastAsia="en-US" w:bidi="ar-SA"/>
        </w:rPr>
        <w:t>картинок, опорному слову, образцу;</w:t>
      </w:r>
    </w:p>
    <w:p w:rsidR="00067B24" w:rsidRPr="00032AD4" w:rsidRDefault="00BC0C24" w:rsidP="00AA610A">
      <w:pPr>
        <w:widowControl/>
        <w:numPr>
          <w:ilvl w:val="0"/>
          <w:numId w:val="100"/>
        </w:numPr>
        <w:shd w:val="clear" w:color="auto" w:fill="FFFFFF"/>
        <w:tabs>
          <w:tab w:val="left" w:pos="288"/>
        </w:tabs>
        <w:suppressAutoHyphens w:val="0"/>
        <w:autoSpaceDE w:val="0"/>
        <w:autoSpaceDN w:val="0"/>
        <w:adjustRightInd w:val="0"/>
        <w:spacing w:before="19"/>
        <w:jc w:val="both"/>
        <w:rPr>
          <w:rFonts w:ascii="Times New Roman" w:eastAsia="Calibri" w:hAnsi="Times New Roman" w:cs="Times New Roman"/>
          <w:color w:val="000000"/>
          <w:kern w:val="0"/>
          <w:sz w:val="28"/>
          <w:szCs w:val="28"/>
          <w:lang w:eastAsia="en-US" w:bidi="ar-SA"/>
        </w:rPr>
      </w:pPr>
      <w:r w:rsidRPr="00032AD4">
        <w:rPr>
          <w:rFonts w:ascii="Times New Roman" w:eastAsia="Calibri" w:hAnsi="Times New Roman" w:cs="Times New Roman"/>
          <w:color w:val="000000"/>
          <w:spacing w:val="-1"/>
          <w:kern w:val="0"/>
          <w:sz w:val="28"/>
          <w:szCs w:val="28"/>
          <w:lang w:eastAsia="en-US" w:bidi="ar-SA"/>
        </w:rPr>
        <w:t xml:space="preserve"> выделять главное, устанав</w:t>
      </w:r>
      <w:r w:rsidRPr="00032AD4">
        <w:rPr>
          <w:rFonts w:ascii="Times New Roman" w:eastAsia="Calibri" w:hAnsi="Times New Roman" w:cs="Times New Roman"/>
          <w:color w:val="000000"/>
          <w:spacing w:val="-2"/>
          <w:kern w:val="0"/>
          <w:sz w:val="28"/>
          <w:szCs w:val="28"/>
          <w:lang w:eastAsia="en-US" w:bidi="ar-SA"/>
        </w:rPr>
        <w:t>ливать причинно-сл</w:t>
      </w:r>
      <w:r w:rsidR="00067B24" w:rsidRPr="00032AD4">
        <w:rPr>
          <w:rFonts w:ascii="Times New Roman" w:eastAsia="Calibri" w:hAnsi="Times New Roman" w:cs="Times New Roman"/>
          <w:color w:val="000000"/>
          <w:spacing w:val="-2"/>
          <w:kern w:val="0"/>
          <w:sz w:val="28"/>
          <w:szCs w:val="28"/>
          <w:lang w:eastAsia="en-US" w:bidi="ar-SA"/>
        </w:rPr>
        <w:t>едственные связи, делать выводы.</w:t>
      </w:r>
    </w:p>
    <w:p w:rsidR="00BC0C24" w:rsidRPr="00032AD4" w:rsidRDefault="00E05EBE" w:rsidP="00D25F3B">
      <w:pPr>
        <w:widowControl/>
        <w:shd w:val="clear" w:color="auto" w:fill="FFFFFF"/>
        <w:suppressAutoHyphens w:val="0"/>
        <w:spacing w:before="269" w:after="160" w:line="276" w:lineRule="auto"/>
        <w:jc w:val="both"/>
        <w:rPr>
          <w:rFonts w:ascii="Times New Roman" w:eastAsia="Calibri" w:hAnsi="Times New Roman" w:cs="Times New Roman"/>
          <w:b/>
          <w:kern w:val="0"/>
          <w:sz w:val="28"/>
          <w:szCs w:val="28"/>
          <w:lang w:eastAsia="en-US" w:bidi="ar-SA"/>
        </w:rPr>
      </w:pPr>
      <w:r w:rsidRPr="00032AD4">
        <w:rPr>
          <w:rFonts w:ascii="Times New Roman" w:eastAsia="Calibri" w:hAnsi="Times New Roman" w:cs="Times New Roman"/>
          <w:b/>
          <w:color w:val="000000"/>
          <w:spacing w:val="3"/>
          <w:kern w:val="0"/>
          <w:sz w:val="28"/>
          <w:szCs w:val="28"/>
          <w:lang w:eastAsia="en-US" w:bidi="ar-SA"/>
        </w:rPr>
        <w:t>Виды проверочных работ</w:t>
      </w:r>
      <w:r w:rsidR="00D25F3B" w:rsidRPr="00032AD4">
        <w:rPr>
          <w:rFonts w:ascii="Times New Roman" w:eastAsia="Calibri" w:hAnsi="Times New Roman" w:cs="Times New Roman"/>
          <w:b/>
          <w:kern w:val="0"/>
          <w:sz w:val="28"/>
          <w:szCs w:val="28"/>
          <w:lang w:eastAsia="en-US" w:bidi="ar-SA"/>
        </w:rPr>
        <w:tab/>
      </w:r>
      <w:r w:rsidR="00D25F3B" w:rsidRPr="00032AD4">
        <w:rPr>
          <w:rFonts w:ascii="Times New Roman" w:eastAsia="Calibri" w:hAnsi="Times New Roman" w:cs="Times New Roman"/>
          <w:b/>
          <w:kern w:val="0"/>
          <w:sz w:val="28"/>
          <w:szCs w:val="28"/>
          <w:lang w:eastAsia="en-US" w:bidi="ar-SA"/>
        </w:rPr>
        <w:tab/>
      </w:r>
      <w:r w:rsidR="00D25F3B" w:rsidRPr="00032AD4">
        <w:rPr>
          <w:rFonts w:ascii="Times New Roman" w:eastAsia="Calibri" w:hAnsi="Times New Roman" w:cs="Times New Roman"/>
          <w:b/>
          <w:kern w:val="0"/>
          <w:sz w:val="28"/>
          <w:szCs w:val="28"/>
          <w:lang w:eastAsia="en-US" w:bidi="ar-SA"/>
        </w:rPr>
        <w:tab/>
      </w:r>
      <w:r w:rsidR="00D25F3B" w:rsidRPr="00032AD4">
        <w:rPr>
          <w:rFonts w:ascii="Times New Roman" w:eastAsia="Calibri" w:hAnsi="Times New Roman" w:cs="Times New Roman"/>
          <w:b/>
          <w:kern w:val="0"/>
          <w:sz w:val="28"/>
          <w:szCs w:val="28"/>
          <w:lang w:eastAsia="en-US" w:bidi="ar-SA"/>
        </w:rPr>
        <w:tab/>
      </w:r>
      <w:r w:rsidR="00D25F3B" w:rsidRPr="00032AD4">
        <w:rPr>
          <w:rFonts w:ascii="Times New Roman" w:eastAsia="Calibri" w:hAnsi="Times New Roman" w:cs="Times New Roman"/>
          <w:b/>
          <w:kern w:val="0"/>
          <w:sz w:val="28"/>
          <w:szCs w:val="28"/>
          <w:lang w:eastAsia="en-US" w:bidi="ar-SA"/>
        </w:rPr>
        <w:tab/>
      </w:r>
      <w:r w:rsidR="00D25F3B" w:rsidRPr="00032AD4">
        <w:rPr>
          <w:rFonts w:ascii="Times New Roman" w:eastAsia="Calibri" w:hAnsi="Times New Roman" w:cs="Times New Roman"/>
          <w:b/>
          <w:kern w:val="0"/>
          <w:sz w:val="28"/>
          <w:szCs w:val="28"/>
          <w:lang w:eastAsia="en-US" w:bidi="ar-SA"/>
        </w:rPr>
        <w:tab/>
      </w:r>
      <w:r w:rsidR="00D25F3B" w:rsidRPr="00032AD4">
        <w:rPr>
          <w:rFonts w:ascii="Times New Roman" w:eastAsia="Calibri" w:hAnsi="Times New Roman" w:cs="Times New Roman"/>
          <w:b/>
          <w:kern w:val="0"/>
          <w:sz w:val="28"/>
          <w:szCs w:val="28"/>
          <w:lang w:eastAsia="en-US" w:bidi="ar-SA"/>
        </w:rPr>
        <w:tab/>
      </w:r>
      <w:r w:rsidR="00D25F3B" w:rsidRPr="00032AD4">
        <w:rPr>
          <w:rFonts w:ascii="Times New Roman" w:eastAsia="Calibri" w:hAnsi="Times New Roman" w:cs="Times New Roman"/>
          <w:b/>
          <w:kern w:val="0"/>
          <w:sz w:val="28"/>
          <w:szCs w:val="28"/>
          <w:lang w:eastAsia="en-US" w:bidi="ar-SA"/>
        </w:rPr>
        <w:tab/>
      </w:r>
      <w:r w:rsidR="00D25F3B" w:rsidRPr="00032AD4">
        <w:rPr>
          <w:rFonts w:ascii="Times New Roman" w:eastAsia="Calibri" w:hAnsi="Times New Roman" w:cs="Times New Roman"/>
          <w:b/>
          <w:kern w:val="0"/>
          <w:sz w:val="28"/>
          <w:szCs w:val="28"/>
          <w:lang w:eastAsia="en-US" w:bidi="ar-SA"/>
        </w:rPr>
        <w:tab/>
      </w:r>
      <w:r w:rsidR="00BC0C24" w:rsidRPr="00032AD4">
        <w:rPr>
          <w:rFonts w:ascii="Times New Roman" w:eastAsia="Calibri" w:hAnsi="Times New Roman" w:cs="Times New Roman"/>
          <w:color w:val="000000"/>
          <w:spacing w:val="3"/>
          <w:kern w:val="0"/>
          <w:sz w:val="28"/>
          <w:szCs w:val="28"/>
          <w:lang w:eastAsia="en-US" w:bidi="ar-SA"/>
        </w:rPr>
        <w:t>Выбор вида проверочных работ определяется необходимо</w:t>
      </w:r>
      <w:r w:rsidR="00BC0C24" w:rsidRPr="00032AD4">
        <w:rPr>
          <w:rFonts w:ascii="Times New Roman" w:eastAsia="Calibri" w:hAnsi="Times New Roman" w:cs="Times New Roman"/>
          <w:color w:val="000000"/>
          <w:spacing w:val="-1"/>
          <w:kern w:val="0"/>
          <w:sz w:val="28"/>
          <w:szCs w:val="28"/>
          <w:lang w:eastAsia="en-US" w:bidi="ar-SA"/>
        </w:rPr>
        <w:t xml:space="preserve">стью проверки знаний, умений и навыков учащихся по отдельным </w:t>
      </w:r>
      <w:r w:rsidR="00BC0C24" w:rsidRPr="00032AD4">
        <w:rPr>
          <w:rFonts w:ascii="Times New Roman" w:eastAsia="Calibri" w:hAnsi="Times New Roman" w:cs="Times New Roman"/>
          <w:color w:val="000000"/>
          <w:kern w:val="0"/>
          <w:sz w:val="28"/>
          <w:szCs w:val="28"/>
          <w:lang w:eastAsia="en-US" w:bidi="ar-SA"/>
        </w:rPr>
        <w:t>существенным вопросам изучаемой темы.</w:t>
      </w:r>
    </w:p>
    <w:p w:rsidR="00BC0C24" w:rsidRPr="00032AD4" w:rsidRDefault="00BC0C24" w:rsidP="00E05EBE">
      <w:pPr>
        <w:widowControl/>
        <w:shd w:val="clear" w:color="auto" w:fill="FFFFFF"/>
        <w:suppressAutoHyphens w:val="0"/>
        <w:spacing w:before="19"/>
        <w:ind w:left="-142" w:firstLine="708"/>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spacing w:val="1"/>
          <w:kern w:val="0"/>
          <w:sz w:val="28"/>
          <w:szCs w:val="28"/>
          <w:lang w:eastAsia="en-US" w:bidi="ar-SA"/>
        </w:rPr>
        <w:t xml:space="preserve">Основными видами проверочных работ по ознакомлению с </w:t>
      </w:r>
      <w:r w:rsidRPr="00032AD4">
        <w:rPr>
          <w:rFonts w:ascii="Times New Roman" w:eastAsia="Calibri" w:hAnsi="Times New Roman" w:cs="Times New Roman"/>
          <w:color w:val="000000"/>
          <w:spacing w:val="-2"/>
          <w:kern w:val="0"/>
          <w:sz w:val="28"/>
          <w:szCs w:val="28"/>
          <w:lang w:eastAsia="en-US" w:bidi="ar-SA"/>
        </w:rPr>
        <w:t>окружающим миром и развитию речи являются:</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color w:val="000000"/>
          <w:spacing w:val="-1"/>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 xml:space="preserve">устные и письменные ответы на вопросы с использованием </w:t>
      </w:r>
      <w:r w:rsidRPr="00032AD4">
        <w:rPr>
          <w:rFonts w:ascii="Times New Roman" w:eastAsia="Calibri" w:hAnsi="Times New Roman" w:cs="Times New Roman"/>
          <w:color w:val="000000"/>
          <w:spacing w:val="-1"/>
          <w:kern w:val="0"/>
          <w:sz w:val="28"/>
          <w:szCs w:val="28"/>
          <w:lang w:eastAsia="en-US" w:bidi="ar-SA"/>
        </w:rPr>
        <w:t>справочного материала;</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spacing w:val="3"/>
          <w:kern w:val="0"/>
          <w:sz w:val="28"/>
          <w:szCs w:val="28"/>
          <w:lang w:eastAsia="en-US" w:bidi="ar-SA"/>
        </w:rPr>
        <w:t xml:space="preserve">составление рассказов по опорным словам, иллюстрируемым </w:t>
      </w:r>
      <w:r w:rsidRPr="00032AD4">
        <w:rPr>
          <w:rFonts w:ascii="Times New Roman" w:eastAsia="Calibri" w:hAnsi="Times New Roman" w:cs="Times New Roman"/>
          <w:color w:val="000000"/>
          <w:spacing w:val="-2"/>
          <w:kern w:val="0"/>
          <w:sz w:val="28"/>
          <w:szCs w:val="28"/>
          <w:lang w:eastAsia="en-US" w:bidi="ar-SA"/>
        </w:rPr>
        <w:t>картинкой;</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составление рассказов по серии картинок;</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составление рассказов по серии сюжетных картинок, предла</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2"/>
          <w:kern w:val="0"/>
          <w:sz w:val="28"/>
          <w:szCs w:val="28"/>
          <w:lang w:eastAsia="en-US" w:bidi="ar-SA"/>
        </w:rPr>
        <w:t>гаемых в нарушенной последовательности;</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составление рассказов по сюжетным картинам;</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составление плана рассказа при помощи картинок;</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составление рассказов о наблюдениях в природе и за деятельно</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1"/>
          <w:kern w:val="0"/>
          <w:sz w:val="28"/>
          <w:szCs w:val="28"/>
          <w:lang w:eastAsia="en-US" w:bidi="ar-SA"/>
        </w:rPr>
        <w:t>стью человека по плану, алгоритму;</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работа с деформированным предложением, текстом;</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пересказ по готовому образцу;</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решение речевых логических задач;</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работа по перфокартам;</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распределение (группировка) предметных картинок по задан</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1"/>
          <w:kern w:val="0"/>
          <w:sz w:val="28"/>
          <w:szCs w:val="28"/>
          <w:lang w:eastAsia="en-US" w:bidi="ar-SA"/>
        </w:rPr>
        <w:t>ным признакам,</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работа с лекалами, трафаретами, контурными изображениями;</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конструирование (аппликация) из палочек, геометрических фи</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2"/>
          <w:kern w:val="0"/>
          <w:sz w:val="28"/>
          <w:szCs w:val="28"/>
          <w:lang w:eastAsia="en-US" w:bidi="ar-SA"/>
        </w:rPr>
        <w:t>гур, природного материала, бумаги, картона, дерева:</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выполнение коллективных работ по предварительно обсужден</w:t>
      </w:r>
      <w:r w:rsidRPr="00032AD4">
        <w:rPr>
          <w:rFonts w:ascii="Times New Roman" w:eastAsia="Calibri" w:hAnsi="Times New Roman" w:cs="Times New Roman"/>
          <w:color w:val="000000"/>
          <w:kern w:val="0"/>
          <w:sz w:val="28"/>
          <w:szCs w:val="28"/>
          <w:lang w:eastAsia="en-US" w:bidi="ar-SA"/>
        </w:rPr>
        <w:softHyphen/>
      </w:r>
      <w:r w:rsidRPr="00032AD4">
        <w:rPr>
          <w:rFonts w:ascii="Times New Roman" w:eastAsia="Calibri" w:hAnsi="Times New Roman" w:cs="Times New Roman"/>
          <w:color w:val="000000"/>
          <w:spacing w:val="-3"/>
          <w:kern w:val="0"/>
          <w:sz w:val="28"/>
          <w:szCs w:val="28"/>
          <w:lang w:eastAsia="en-US" w:bidi="ar-SA"/>
        </w:rPr>
        <w:t>ному замыслу,</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ролевой тренинг,</w:t>
      </w:r>
    </w:p>
    <w:p w:rsidR="00BC0C24" w:rsidRPr="00032AD4" w:rsidRDefault="00BC0C24" w:rsidP="00AA610A">
      <w:pPr>
        <w:widowControl/>
        <w:numPr>
          <w:ilvl w:val="1"/>
          <w:numId w:val="101"/>
        </w:numPr>
        <w:shd w:val="clear" w:color="auto" w:fill="FFFFFF"/>
        <w:tabs>
          <w:tab w:val="num" w:pos="1276"/>
        </w:tabs>
        <w:suppressAutoHyphens w:val="0"/>
        <w:autoSpaceDE w:val="0"/>
        <w:autoSpaceDN w:val="0"/>
        <w:adjustRightInd w:val="0"/>
        <w:spacing w:before="10"/>
        <w:ind w:left="1276" w:right="19" w:hanging="19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kern w:val="0"/>
          <w:sz w:val="28"/>
          <w:szCs w:val="28"/>
          <w:lang w:eastAsia="en-US" w:bidi="ar-SA"/>
        </w:rPr>
        <w:t>выполнение тестовых заданий.</w:t>
      </w:r>
    </w:p>
    <w:p w:rsidR="00DE0646" w:rsidRPr="00032AD4" w:rsidRDefault="00BC0C24" w:rsidP="00D25F3B">
      <w:pPr>
        <w:widowControl/>
        <w:shd w:val="clear" w:color="auto" w:fill="FFFFFF"/>
        <w:suppressAutoHyphens w:val="0"/>
        <w:spacing w:before="77" w:after="160"/>
        <w:ind w:left="38" w:right="67" w:firstLine="422"/>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i/>
          <w:iCs/>
          <w:color w:val="000000"/>
          <w:kern w:val="0"/>
          <w:sz w:val="28"/>
          <w:szCs w:val="28"/>
          <w:lang w:eastAsia="en-US" w:bidi="ar-SA"/>
        </w:rPr>
        <w:t xml:space="preserve">Речевая логическая задача </w:t>
      </w:r>
      <w:r w:rsidRPr="00032AD4">
        <w:rPr>
          <w:rFonts w:ascii="Times New Roman" w:eastAsia="Calibri" w:hAnsi="Times New Roman" w:cs="Times New Roman"/>
          <w:color w:val="000000"/>
          <w:kern w:val="0"/>
          <w:sz w:val="28"/>
          <w:szCs w:val="28"/>
          <w:lang w:eastAsia="en-US" w:bidi="ar-SA"/>
        </w:rPr>
        <w:t>- рассказ-загадка о явлениях приро</w:t>
      </w:r>
      <w:r w:rsidRPr="00032AD4">
        <w:rPr>
          <w:rFonts w:ascii="Times New Roman" w:eastAsia="Calibri" w:hAnsi="Times New Roman" w:cs="Times New Roman"/>
          <w:color w:val="000000"/>
          <w:spacing w:val="1"/>
          <w:kern w:val="0"/>
          <w:sz w:val="28"/>
          <w:szCs w:val="28"/>
          <w:lang w:eastAsia="en-US" w:bidi="ar-SA"/>
        </w:rPr>
        <w:t xml:space="preserve">ды, предметах ближайшего окружения, ответ на которого может </w:t>
      </w:r>
      <w:r w:rsidRPr="00032AD4">
        <w:rPr>
          <w:rFonts w:ascii="Times New Roman" w:eastAsia="Calibri" w:hAnsi="Times New Roman" w:cs="Times New Roman"/>
          <w:color w:val="000000"/>
          <w:spacing w:val="-3"/>
          <w:kern w:val="0"/>
          <w:sz w:val="28"/>
          <w:szCs w:val="28"/>
          <w:lang w:eastAsia="en-US" w:bidi="ar-SA"/>
        </w:rPr>
        <w:t xml:space="preserve">быть получен </w:t>
      </w:r>
      <w:r w:rsidRPr="00032AD4">
        <w:rPr>
          <w:rFonts w:ascii="Times New Roman" w:eastAsia="Calibri" w:hAnsi="Times New Roman" w:cs="Times New Roman"/>
          <w:color w:val="000000"/>
          <w:spacing w:val="-3"/>
          <w:kern w:val="0"/>
          <w:sz w:val="28"/>
          <w:szCs w:val="28"/>
          <w:lang w:eastAsia="en-US" w:bidi="ar-SA"/>
        </w:rPr>
        <w:lastRenderedPageBreak/>
        <w:t>при уяснении связей и закономерностей между рас</w:t>
      </w:r>
      <w:r w:rsidRPr="00032AD4">
        <w:rPr>
          <w:rFonts w:ascii="Times New Roman" w:eastAsia="Calibri" w:hAnsi="Times New Roman" w:cs="Times New Roman"/>
          <w:color w:val="000000"/>
          <w:spacing w:val="-2"/>
          <w:kern w:val="0"/>
          <w:sz w:val="28"/>
          <w:szCs w:val="28"/>
          <w:lang w:eastAsia="en-US" w:bidi="ar-SA"/>
        </w:rPr>
        <w:t>сматриваемыми предметами, явлениями, событиями. Решение ло</w:t>
      </w:r>
      <w:r w:rsidRPr="00032AD4">
        <w:rPr>
          <w:rFonts w:ascii="Times New Roman" w:eastAsia="Calibri" w:hAnsi="Times New Roman" w:cs="Times New Roman"/>
          <w:color w:val="000000"/>
          <w:spacing w:val="-3"/>
          <w:kern w:val="0"/>
          <w:sz w:val="28"/>
          <w:szCs w:val="28"/>
          <w:lang w:eastAsia="en-US" w:bidi="ar-SA"/>
        </w:rPr>
        <w:t xml:space="preserve">гических задач активизирует приемы умственной деятельности </w:t>
      </w:r>
      <w:r w:rsidRPr="00032AD4">
        <w:rPr>
          <w:rFonts w:ascii="Times New Roman" w:eastAsia="Calibri" w:hAnsi="Times New Roman" w:cs="Times New Roman"/>
          <w:color w:val="000000"/>
          <w:spacing w:val="-4"/>
          <w:kern w:val="0"/>
          <w:sz w:val="28"/>
          <w:szCs w:val="28"/>
          <w:lang w:eastAsia="en-US" w:bidi="ar-SA"/>
        </w:rPr>
        <w:t xml:space="preserve">(сравнение, сопоставление, построение </w:t>
      </w:r>
      <w:r w:rsidRPr="00032AD4">
        <w:rPr>
          <w:rFonts w:ascii="Times New Roman" w:eastAsia="Calibri" w:hAnsi="Times New Roman" w:cs="Times New Roman"/>
          <w:bCs/>
          <w:color w:val="000000"/>
          <w:spacing w:val="-4"/>
          <w:kern w:val="0"/>
          <w:sz w:val="28"/>
          <w:szCs w:val="28"/>
          <w:lang w:eastAsia="en-US" w:bidi="ar-SA"/>
        </w:rPr>
        <w:t xml:space="preserve">умозаключений), </w:t>
      </w:r>
      <w:r w:rsidRPr="00032AD4">
        <w:rPr>
          <w:rFonts w:ascii="Times New Roman" w:eastAsia="Calibri" w:hAnsi="Times New Roman" w:cs="Times New Roman"/>
          <w:color w:val="000000"/>
          <w:spacing w:val="-4"/>
          <w:kern w:val="0"/>
          <w:sz w:val="28"/>
          <w:szCs w:val="28"/>
          <w:lang w:eastAsia="en-US" w:bidi="ar-SA"/>
        </w:rPr>
        <w:t>стимули</w:t>
      </w:r>
      <w:r w:rsidRPr="00032AD4">
        <w:rPr>
          <w:rFonts w:ascii="Times New Roman" w:eastAsia="Calibri" w:hAnsi="Times New Roman" w:cs="Times New Roman"/>
          <w:color w:val="000000"/>
          <w:spacing w:val="-3"/>
          <w:kern w:val="0"/>
          <w:sz w:val="28"/>
          <w:szCs w:val="28"/>
          <w:lang w:eastAsia="en-US" w:bidi="ar-SA"/>
        </w:rPr>
        <w:t>рует развитие словесно-логического мышления.</w:t>
      </w:r>
    </w:p>
    <w:p w:rsidR="00BC0C24" w:rsidRPr="00032AD4" w:rsidRDefault="00BC0C24" w:rsidP="00E05EBE">
      <w:pPr>
        <w:widowControl/>
        <w:shd w:val="clear" w:color="auto" w:fill="FFFFFF"/>
        <w:suppressAutoHyphens w:val="0"/>
        <w:spacing w:before="221"/>
        <w:ind w:left="86" w:firstLine="307"/>
        <w:jc w:val="both"/>
        <w:rPr>
          <w:rFonts w:ascii="Times New Roman" w:eastAsia="Calibri" w:hAnsi="Times New Roman" w:cs="Times New Roman"/>
          <w:b/>
          <w:kern w:val="0"/>
          <w:sz w:val="28"/>
          <w:szCs w:val="28"/>
          <w:lang w:eastAsia="en-US" w:bidi="ar-SA"/>
        </w:rPr>
      </w:pPr>
      <w:r w:rsidRPr="00032AD4">
        <w:rPr>
          <w:rFonts w:ascii="Times New Roman" w:eastAsia="Calibri" w:hAnsi="Times New Roman" w:cs="Times New Roman"/>
          <w:b/>
          <w:color w:val="000000"/>
          <w:spacing w:val="-4"/>
          <w:kern w:val="0"/>
          <w:sz w:val="28"/>
          <w:szCs w:val="28"/>
          <w:lang w:eastAsia="en-US" w:bidi="ar-SA"/>
        </w:rPr>
        <w:t xml:space="preserve">Проверка и оценка знаний и умений учащихся по </w:t>
      </w:r>
      <w:r w:rsidRPr="00032AD4">
        <w:rPr>
          <w:rFonts w:ascii="Times New Roman" w:eastAsia="Calibri" w:hAnsi="Times New Roman" w:cs="Times New Roman"/>
          <w:b/>
          <w:color w:val="000000"/>
          <w:spacing w:val="-7"/>
          <w:kern w:val="0"/>
          <w:sz w:val="28"/>
          <w:szCs w:val="28"/>
          <w:lang w:eastAsia="en-US" w:bidi="ar-SA"/>
        </w:rPr>
        <w:t>ознакомлению с окружающим миром и развитию речи.</w:t>
      </w:r>
    </w:p>
    <w:p w:rsidR="00BC0C24" w:rsidRPr="00032AD4" w:rsidRDefault="00BC0C24" w:rsidP="00E05EBE">
      <w:pPr>
        <w:widowControl/>
        <w:shd w:val="clear" w:color="auto" w:fill="FFFFFF"/>
        <w:suppressAutoHyphens w:val="0"/>
        <w:spacing w:before="154"/>
        <w:ind w:left="96" w:right="38" w:firstLine="56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i/>
          <w:iCs/>
          <w:color w:val="000000"/>
          <w:spacing w:val="14"/>
          <w:kern w:val="0"/>
          <w:sz w:val="28"/>
          <w:szCs w:val="28"/>
          <w:lang w:eastAsia="en-US" w:bidi="ar-SA"/>
        </w:rPr>
        <w:t xml:space="preserve">Словесная оценка знаний и умений </w:t>
      </w:r>
      <w:r w:rsidRPr="00032AD4">
        <w:rPr>
          <w:rFonts w:ascii="Times New Roman" w:eastAsia="Calibri" w:hAnsi="Times New Roman" w:cs="Times New Roman"/>
          <w:color w:val="000000"/>
          <w:spacing w:val="14"/>
          <w:kern w:val="0"/>
          <w:sz w:val="28"/>
          <w:szCs w:val="28"/>
          <w:lang w:eastAsia="en-US" w:bidi="ar-SA"/>
        </w:rPr>
        <w:t xml:space="preserve">по предмету </w:t>
      </w:r>
      <w:r w:rsidRPr="00032AD4">
        <w:rPr>
          <w:rFonts w:ascii="Times New Roman" w:eastAsia="Calibri" w:hAnsi="Times New Roman" w:cs="Times New Roman"/>
          <w:color w:val="000000"/>
          <w:kern w:val="0"/>
          <w:sz w:val="28"/>
          <w:szCs w:val="28"/>
          <w:lang w:eastAsia="en-US" w:bidi="ar-SA"/>
        </w:rPr>
        <w:t xml:space="preserve">"Ознакомление с окружающим миром и развитие речи" в 1 классе в </w:t>
      </w:r>
      <w:r w:rsidRPr="00032AD4">
        <w:rPr>
          <w:rFonts w:ascii="Times New Roman" w:eastAsia="Calibri" w:hAnsi="Times New Roman" w:cs="Times New Roman"/>
          <w:color w:val="000000"/>
          <w:spacing w:val="-2"/>
          <w:kern w:val="0"/>
          <w:sz w:val="28"/>
          <w:szCs w:val="28"/>
          <w:lang w:eastAsia="en-US" w:bidi="ar-SA"/>
        </w:rPr>
        <w:t>соответствии с требованиями программы производится по резуль</w:t>
      </w:r>
      <w:r w:rsidRPr="00032AD4">
        <w:rPr>
          <w:rFonts w:ascii="Times New Roman" w:eastAsia="Calibri" w:hAnsi="Times New Roman" w:cs="Times New Roman"/>
          <w:color w:val="000000"/>
          <w:spacing w:val="-2"/>
          <w:kern w:val="0"/>
          <w:sz w:val="28"/>
          <w:szCs w:val="28"/>
          <w:lang w:eastAsia="en-US" w:bidi="ar-SA"/>
        </w:rPr>
        <w:softHyphen/>
      </w:r>
      <w:r w:rsidRPr="00032AD4">
        <w:rPr>
          <w:rFonts w:ascii="Times New Roman" w:eastAsia="Calibri" w:hAnsi="Times New Roman" w:cs="Times New Roman"/>
          <w:color w:val="000000"/>
          <w:spacing w:val="-1"/>
          <w:kern w:val="0"/>
          <w:sz w:val="28"/>
          <w:szCs w:val="28"/>
          <w:lang w:eastAsia="en-US" w:bidi="ar-SA"/>
        </w:rPr>
        <w:t>татам бесед, наблюдений, практических работ, дидактических игр.</w:t>
      </w:r>
    </w:p>
    <w:p w:rsidR="00BC0C24" w:rsidRPr="00032AD4" w:rsidRDefault="00BC0C24" w:rsidP="00E05EBE">
      <w:pPr>
        <w:widowControl/>
        <w:shd w:val="clear" w:color="auto" w:fill="FFFFFF"/>
        <w:suppressAutoHyphens w:val="0"/>
        <w:ind w:left="115" w:right="19" w:firstLine="56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color w:val="000000"/>
          <w:spacing w:val="-7"/>
          <w:kern w:val="0"/>
          <w:sz w:val="28"/>
          <w:szCs w:val="28"/>
          <w:lang w:eastAsia="en-US" w:bidi="ar-SA"/>
        </w:rPr>
        <w:t xml:space="preserve">Во 2 классе знания и умения обучающихся по ознакомлению с </w:t>
      </w:r>
      <w:r w:rsidRPr="00032AD4">
        <w:rPr>
          <w:rFonts w:ascii="Times New Roman" w:eastAsia="Calibri" w:hAnsi="Times New Roman" w:cs="Times New Roman"/>
          <w:color w:val="000000"/>
          <w:spacing w:val="-5"/>
          <w:kern w:val="0"/>
          <w:sz w:val="28"/>
          <w:szCs w:val="28"/>
          <w:lang w:eastAsia="en-US" w:bidi="ar-SA"/>
        </w:rPr>
        <w:t xml:space="preserve">окружающим миром и развитию речи оцениваются по результатам </w:t>
      </w:r>
      <w:r w:rsidRPr="00032AD4">
        <w:rPr>
          <w:rFonts w:ascii="Times New Roman" w:eastAsia="Calibri" w:hAnsi="Times New Roman" w:cs="Times New Roman"/>
          <w:color w:val="000000"/>
          <w:spacing w:val="-6"/>
          <w:kern w:val="0"/>
          <w:sz w:val="28"/>
          <w:szCs w:val="28"/>
          <w:lang w:eastAsia="en-US" w:bidi="ar-SA"/>
        </w:rPr>
        <w:t>устного опроса, наблюдений и практических работ по перфокартам, предметным и сюжетным картинам, индивидуальным карточкам.</w:t>
      </w:r>
    </w:p>
    <w:p w:rsidR="00BC0C24" w:rsidRPr="00032AD4" w:rsidRDefault="00BC0C24" w:rsidP="00BC0C24">
      <w:pPr>
        <w:widowControl/>
        <w:shd w:val="clear" w:color="auto" w:fill="FFFFFF"/>
        <w:suppressAutoHyphens w:val="0"/>
        <w:spacing w:before="134" w:after="160" w:line="276" w:lineRule="auto"/>
        <w:ind w:left="106"/>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i/>
          <w:iCs/>
          <w:color w:val="000000"/>
          <w:spacing w:val="3"/>
          <w:kern w:val="0"/>
          <w:sz w:val="28"/>
          <w:szCs w:val="28"/>
          <w:lang w:eastAsia="en-US" w:bidi="ar-SA"/>
        </w:rPr>
        <w:t>Оценка устных ответов</w:t>
      </w:r>
      <w:r w:rsidRPr="00032AD4">
        <w:rPr>
          <w:rFonts w:ascii="Times New Roman" w:eastAsia="Calibri" w:hAnsi="Times New Roman" w:cs="Times New Roman"/>
          <w:i/>
          <w:iCs/>
          <w:color w:val="000000"/>
          <w:spacing w:val="3"/>
          <w:kern w:val="0"/>
          <w:sz w:val="28"/>
          <w:szCs w:val="28"/>
          <w:lang w:eastAsia="en-US" w:bidi="ar-SA"/>
        </w:rPr>
        <w:t>.</w:t>
      </w:r>
    </w:p>
    <w:p w:rsidR="00BC0C24" w:rsidRPr="00032AD4" w:rsidRDefault="00BC0C24" w:rsidP="00E05EBE">
      <w:pPr>
        <w:widowControl/>
        <w:shd w:val="clear" w:color="auto" w:fill="FFFFFF"/>
        <w:suppressAutoHyphens w:val="0"/>
        <w:spacing w:before="154" w:after="160"/>
        <w:ind w:right="58"/>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          Оценка "5" </w:t>
      </w:r>
      <w:r w:rsidRPr="00032AD4">
        <w:rPr>
          <w:rFonts w:ascii="Times New Roman" w:eastAsia="Calibri" w:hAnsi="Times New Roman" w:cs="Times New Roman"/>
          <w:color w:val="000000"/>
          <w:kern w:val="0"/>
          <w:sz w:val="28"/>
          <w:szCs w:val="28"/>
          <w:lang w:eastAsia="en-US" w:bidi="ar-SA"/>
        </w:rPr>
        <w:t xml:space="preserve">ставится обучающемуся, если он даст правильный, </w:t>
      </w:r>
      <w:r w:rsidRPr="00032AD4">
        <w:rPr>
          <w:rFonts w:ascii="Times New Roman" w:eastAsia="Calibri" w:hAnsi="Times New Roman" w:cs="Times New Roman"/>
          <w:color w:val="000000"/>
          <w:spacing w:val="-2"/>
          <w:kern w:val="0"/>
          <w:sz w:val="28"/>
          <w:szCs w:val="28"/>
          <w:lang w:eastAsia="en-US" w:bidi="ar-SA"/>
        </w:rPr>
        <w:t>логически законченный ответ с опорой на непосредственные наблюдения в природе и окружающем мире, на результаты практических работ; раскрывает возможные взаимосвязи; умеет ориенти</w:t>
      </w:r>
      <w:r w:rsidRPr="00032AD4">
        <w:rPr>
          <w:rFonts w:ascii="Times New Roman" w:eastAsia="Calibri" w:hAnsi="Times New Roman" w:cs="Times New Roman"/>
          <w:color w:val="000000"/>
          <w:spacing w:val="-2"/>
          <w:kern w:val="0"/>
          <w:sz w:val="28"/>
          <w:szCs w:val="28"/>
          <w:lang w:eastAsia="en-US" w:bidi="ar-SA"/>
        </w:rPr>
        <w:softHyphen/>
      </w:r>
      <w:r w:rsidRPr="00032AD4">
        <w:rPr>
          <w:rFonts w:ascii="Times New Roman" w:eastAsia="Calibri" w:hAnsi="Times New Roman" w:cs="Times New Roman"/>
          <w:color w:val="000000"/>
          <w:spacing w:val="-1"/>
          <w:kern w:val="0"/>
          <w:sz w:val="28"/>
          <w:szCs w:val="28"/>
          <w:lang w:eastAsia="en-US" w:bidi="ar-SA"/>
        </w:rPr>
        <w:t>роваться в тексте учебника и находить правильные ответы, пользо</w:t>
      </w:r>
      <w:r w:rsidRPr="00032AD4">
        <w:rPr>
          <w:rFonts w:ascii="Times New Roman" w:eastAsia="Calibri" w:hAnsi="Times New Roman" w:cs="Times New Roman"/>
          <w:color w:val="000000"/>
          <w:kern w:val="0"/>
          <w:sz w:val="28"/>
          <w:szCs w:val="28"/>
          <w:lang w:eastAsia="en-US" w:bidi="ar-SA"/>
        </w:rPr>
        <w:t xml:space="preserve">ваться планом, алгоритмом, применять свои знания на практике; </w:t>
      </w:r>
      <w:r w:rsidRPr="00032AD4">
        <w:rPr>
          <w:rFonts w:ascii="Times New Roman" w:eastAsia="Calibri" w:hAnsi="Times New Roman" w:cs="Times New Roman"/>
          <w:color w:val="000000"/>
          <w:spacing w:val="3"/>
          <w:kern w:val="0"/>
          <w:sz w:val="28"/>
          <w:szCs w:val="28"/>
          <w:lang w:eastAsia="en-US" w:bidi="ar-SA"/>
        </w:rPr>
        <w:t>дает полные ответы на поставленные вопросы.</w:t>
      </w:r>
    </w:p>
    <w:p w:rsidR="00BC0C24" w:rsidRPr="00032AD4" w:rsidRDefault="00BC0C24" w:rsidP="00E05EBE">
      <w:pPr>
        <w:widowControl/>
        <w:shd w:val="clear" w:color="auto" w:fill="FFFFFF"/>
        <w:suppressAutoHyphens w:val="0"/>
        <w:spacing w:after="160"/>
        <w:ind w:left="10" w:right="38" w:firstLine="557"/>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"4" </w:t>
      </w:r>
      <w:r w:rsidRPr="00032AD4">
        <w:rPr>
          <w:rFonts w:ascii="Times New Roman" w:eastAsia="Calibri" w:hAnsi="Times New Roman" w:cs="Times New Roman"/>
          <w:color w:val="000000"/>
          <w:kern w:val="0"/>
          <w:sz w:val="28"/>
          <w:szCs w:val="28"/>
          <w:lang w:eastAsia="en-US" w:bidi="ar-SA"/>
        </w:rPr>
        <w:t>ставится, если ответ в основном соответствует требованиям, установленным для оценки «5», но обучающийся до</w:t>
      </w:r>
      <w:r w:rsidRPr="00032AD4">
        <w:rPr>
          <w:rFonts w:ascii="Times New Roman" w:eastAsia="Calibri" w:hAnsi="Times New Roman" w:cs="Times New Roman"/>
          <w:color w:val="000000"/>
          <w:spacing w:val="-1"/>
          <w:kern w:val="0"/>
          <w:sz w:val="28"/>
          <w:szCs w:val="28"/>
          <w:lang w:eastAsia="en-US" w:bidi="ar-SA"/>
        </w:rPr>
        <w:t>пускает отдельные неточности, нарушения логической последова</w:t>
      </w:r>
      <w:r w:rsidRPr="00032AD4">
        <w:rPr>
          <w:rFonts w:ascii="Times New Roman" w:eastAsia="Calibri" w:hAnsi="Times New Roman" w:cs="Times New Roman"/>
          <w:color w:val="000000"/>
          <w:spacing w:val="1"/>
          <w:kern w:val="0"/>
          <w:sz w:val="28"/>
          <w:szCs w:val="28"/>
          <w:lang w:eastAsia="en-US" w:bidi="ar-SA"/>
        </w:rPr>
        <w:t>тельности в изложении фактического материала, неполно рас</w:t>
      </w:r>
      <w:r w:rsidRPr="00032AD4">
        <w:rPr>
          <w:rFonts w:ascii="Times New Roman" w:eastAsia="Calibri" w:hAnsi="Times New Roman" w:cs="Times New Roman"/>
          <w:color w:val="000000"/>
          <w:spacing w:val="-1"/>
          <w:kern w:val="0"/>
          <w:sz w:val="28"/>
          <w:szCs w:val="28"/>
          <w:lang w:eastAsia="en-US" w:bidi="ar-SA"/>
        </w:rPr>
        <w:t xml:space="preserve">крывает взаимосвязи или испытывает трудности в применении </w:t>
      </w:r>
      <w:r w:rsidRPr="00032AD4">
        <w:rPr>
          <w:rFonts w:ascii="Times New Roman" w:eastAsia="Calibri" w:hAnsi="Times New Roman" w:cs="Times New Roman"/>
          <w:color w:val="000000"/>
          <w:kern w:val="0"/>
          <w:sz w:val="28"/>
          <w:szCs w:val="28"/>
          <w:lang w:eastAsia="en-US" w:bidi="ar-SA"/>
        </w:rPr>
        <w:t xml:space="preserve">знаний на практике. При оказании учителем обучающей помощи </w:t>
      </w:r>
      <w:r w:rsidRPr="00032AD4">
        <w:rPr>
          <w:rFonts w:ascii="Times New Roman" w:eastAsia="Calibri" w:hAnsi="Times New Roman" w:cs="Times New Roman"/>
          <w:color w:val="000000"/>
          <w:spacing w:val="3"/>
          <w:kern w:val="0"/>
          <w:sz w:val="28"/>
          <w:szCs w:val="28"/>
          <w:lang w:eastAsia="en-US" w:bidi="ar-SA"/>
        </w:rPr>
        <w:t>эти недочеты ученик исправляет сам.</w:t>
      </w:r>
    </w:p>
    <w:p w:rsidR="00BC0C24" w:rsidRPr="00032AD4" w:rsidRDefault="002712A4" w:rsidP="00E05EBE">
      <w:pPr>
        <w:widowControl/>
        <w:shd w:val="clear" w:color="auto" w:fill="FFFFFF"/>
        <w:suppressAutoHyphens w:val="0"/>
        <w:spacing w:before="10" w:after="160"/>
        <w:ind w:left="19" w:right="29" w:firstLine="547"/>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"3" </w:t>
      </w:r>
      <w:r w:rsidR="00BC0C24" w:rsidRPr="00032AD4">
        <w:rPr>
          <w:rFonts w:ascii="Times New Roman" w:eastAsia="Calibri" w:hAnsi="Times New Roman" w:cs="Times New Roman"/>
          <w:color w:val="000000"/>
          <w:spacing w:val="-3"/>
          <w:kern w:val="0"/>
          <w:sz w:val="28"/>
          <w:szCs w:val="28"/>
          <w:lang w:eastAsia="en-US" w:bidi="ar-SA"/>
        </w:rPr>
        <w:t xml:space="preserve">ставится, если обучающийся усвоил учебный материал, </w:t>
      </w:r>
      <w:r w:rsidR="00BC0C24" w:rsidRPr="00032AD4">
        <w:rPr>
          <w:rFonts w:ascii="Times New Roman" w:eastAsia="Calibri" w:hAnsi="Times New Roman" w:cs="Times New Roman"/>
          <w:color w:val="000000"/>
          <w:spacing w:val="-4"/>
          <w:kern w:val="0"/>
          <w:sz w:val="28"/>
          <w:szCs w:val="28"/>
          <w:lang w:eastAsia="en-US" w:bidi="ar-SA"/>
        </w:rPr>
        <w:t xml:space="preserve">но допускает фактические ошибки; не </w:t>
      </w:r>
      <w:r w:rsidR="00BC0C24" w:rsidRPr="00032AD4">
        <w:rPr>
          <w:rFonts w:ascii="Times New Roman" w:eastAsia="Calibri" w:hAnsi="Times New Roman" w:cs="Times New Roman"/>
          <w:bCs/>
          <w:i/>
          <w:iCs/>
          <w:color w:val="000000"/>
          <w:spacing w:val="-4"/>
          <w:kern w:val="0"/>
          <w:sz w:val="28"/>
          <w:szCs w:val="28"/>
          <w:lang w:eastAsia="en-US" w:bidi="ar-SA"/>
        </w:rPr>
        <w:t>умеет</w:t>
      </w:r>
      <w:r w:rsidR="00BC0C24" w:rsidRPr="00032AD4">
        <w:rPr>
          <w:rFonts w:ascii="Times New Roman" w:eastAsia="Calibri" w:hAnsi="Times New Roman" w:cs="Times New Roman"/>
          <w:b/>
          <w:bCs/>
          <w:i/>
          <w:iCs/>
          <w:color w:val="000000"/>
          <w:spacing w:val="-4"/>
          <w:kern w:val="0"/>
          <w:sz w:val="28"/>
          <w:szCs w:val="28"/>
          <w:lang w:eastAsia="en-US" w:bidi="ar-SA"/>
        </w:rPr>
        <w:t xml:space="preserve"> </w:t>
      </w:r>
      <w:r w:rsidR="00BC0C24" w:rsidRPr="00032AD4">
        <w:rPr>
          <w:rFonts w:ascii="Times New Roman" w:eastAsia="Calibri" w:hAnsi="Times New Roman" w:cs="Times New Roman"/>
          <w:color w:val="000000"/>
          <w:spacing w:val="-4"/>
          <w:kern w:val="0"/>
          <w:sz w:val="28"/>
          <w:szCs w:val="28"/>
          <w:lang w:eastAsia="en-US" w:bidi="ar-SA"/>
        </w:rPr>
        <w:t>использовать результа</w:t>
      </w:r>
      <w:r w:rsidR="00BC0C24" w:rsidRPr="00032AD4">
        <w:rPr>
          <w:rFonts w:ascii="Times New Roman" w:eastAsia="Calibri" w:hAnsi="Times New Roman" w:cs="Times New Roman"/>
          <w:color w:val="000000"/>
          <w:spacing w:val="-3"/>
          <w:kern w:val="0"/>
          <w:sz w:val="28"/>
          <w:szCs w:val="28"/>
          <w:lang w:eastAsia="en-US" w:bidi="ar-SA"/>
        </w:rPr>
        <w:t>ты практических работ, затрудняется в установлении связей между объектами и явлениями природы, между природой и человеком: излагает материал с помощью наводящих вопросов учителя, час</w:t>
      </w:r>
      <w:r w:rsidR="00BC0C24" w:rsidRPr="00032AD4">
        <w:rPr>
          <w:rFonts w:ascii="Times New Roman" w:eastAsia="Calibri" w:hAnsi="Times New Roman" w:cs="Times New Roman"/>
          <w:color w:val="000000"/>
          <w:spacing w:val="-3"/>
          <w:kern w:val="0"/>
          <w:sz w:val="28"/>
          <w:szCs w:val="28"/>
          <w:lang w:eastAsia="en-US" w:bidi="ar-SA"/>
        </w:rPr>
        <w:softHyphen/>
      </w:r>
      <w:r w:rsidR="00BC0C24" w:rsidRPr="00032AD4">
        <w:rPr>
          <w:rFonts w:ascii="Times New Roman" w:eastAsia="Calibri" w:hAnsi="Times New Roman" w:cs="Times New Roman"/>
          <w:color w:val="000000"/>
          <w:spacing w:val="-2"/>
          <w:kern w:val="0"/>
          <w:sz w:val="28"/>
          <w:szCs w:val="28"/>
          <w:lang w:eastAsia="en-US" w:bidi="ar-SA"/>
        </w:rPr>
        <w:t>тично использует в ответах результаты наблюдений, ограничивает</w:t>
      </w:r>
      <w:r w:rsidR="00BC0C24" w:rsidRPr="00032AD4">
        <w:rPr>
          <w:rFonts w:ascii="Times New Roman" w:eastAsia="Calibri" w:hAnsi="Times New Roman" w:cs="Times New Roman"/>
          <w:color w:val="000000"/>
          <w:spacing w:val="5"/>
          <w:kern w:val="0"/>
          <w:sz w:val="28"/>
          <w:szCs w:val="28"/>
          <w:lang w:eastAsia="en-US" w:bidi="ar-SA"/>
        </w:rPr>
        <w:t xml:space="preserve">ся фрагментарным изложением фактического материала и не </w:t>
      </w:r>
      <w:r w:rsidR="00BC0C24" w:rsidRPr="00032AD4">
        <w:rPr>
          <w:rFonts w:ascii="Times New Roman" w:eastAsia="Calibri" w:hAnsi="Times New Roman" w:cs="Times New Roman"/>
          <w:color w:val="000000"/>
          <w:spacing w:val="1"/>
          <w:kern w:val="0"/>
          <w:sz w:val="28"/>
          <w:szCs w:val="28"/>
          <w:lang w:eastAsia="en-US" w:bidi="ar-SA"/>
        </w:rPr>
        <w:t>может самостоятельно применять знания на практике, но с по</w:t>
      </w:r>
      <w:r w:rsidR="00BC0C24" w:rsidRPr="00032AD4">
        <w:rPr>
          <w:rFonts w:ascii="Times New Roman" w:eastAsia="Calibri" w:hAnsi="Times New Roman" w:cs="Times New Roman"/>
          <w:color w:val="000000"/>
          <w:spacing w:val="-2"/>
          <w:kern w:val="0"/>
          <w:sz w:val="28"/>
          <w:szCs w:val="28"/>
          <w:lang w:eastAsia="en-US" w:bidi="ar-SA"/>
        </w:rPr>
        <w:t>мощью учителя исправляет перечисленные недочеты.</w:t>
      </w:r>
    </w:p>
    <w:p w:rsidR="00BC0C24" w:rsidRPr="00032AD4" w:rsidRDefault="00BC0C24" w:rsidP="00E05EBE">
      <w:pPr>
        <w:widowControl/>
        <w:shd w:val="clear" w:color="auto" w:fill="FFFFFF"/>
        <w:suppressAutoHyphens w:val="0"/>
        <w:spacing w:after="160"/>
        <w:ind w:left="29" w:right="19" w:firstLine="547"/>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b/>
          <w:bCs/>
          <w:color w:val="000000"/>
          <w:kern w:val="0"/>
          <w:sz w:val="28"/>
          <w:szCs w:val="28"/>
          <w:lang w:eastAsia="en-US" w:bidi="ar-SA"/>
        </w:rPr>
        <w:t xml:space="preserve">Оценка "2" </w:t>
      </w:r>
      <w:r w:rsidRPr="00032AD4">
        <w:rPr>
          <w:rFonts w:ascii="Times New Roman" w:eastAsia="Calibri" w:hAnsi="Times New Roman" w:cs="Times New Roman"/>
          <w:color w:val="000000"/>
          <w:kern w:val="0"/>
          <w:sz w:val="28"/>
          <w:szCs w:val="28"/>
          <w:lang w:eastAsia="en-US" w:bidi="ar-SA"/>
        </w:rPr>
        <w:t xml:space="preserve">ставится </w:t>
      </w:r>
      <w:r w:rsidRPr="00032AD4">
        <w:rPr>
          <w:rFonts w:ascii="Times New Roman" w:eastAsia="Calibri" w:hAnsi="Times New Roman" w:cs="Times New Roman"/>
          <w:bCs/>
          <w:color w:val="000000"/>
          <w:kern w:val="0"/>
          <w:sz w:val="28"/>
          <w:szCs w:val="28"/>
          <w:lang w:eastAsia="en-US" w:bidi="ar-SA"/>
        </w:rPr>
        <w:t>обучающемуся</w:t>
      </w:r>
      <w:r w:rsidRPr="00032AD4">
        <w:rPr>
          <w:rFonts w:ascii="Times New Roman" w:eastAsia="Calibri" w:hAnsi="Times New Roman" w:cs="Times New Roman"/>
          <w:b/>
          <w:bCs/>
          <w:color w:val="000000"/>
          <w:kern w:val="0"/>
          <w:sz w:val="28"/>
          <w:szCs w:val="28"/>
          <w:lang w:eastAsia="en-US" w:bidi="ar-SA"/>
        </w:rPr>
        <w:t xml:space="preserve">, </w:t>
      </w:r>
      <w:r w:rsidRPr="00032AD4">
        <w:rPr>
          <w:rFonts w:ascii="Times New Roman" w:eastAsia="Calibri" w:hAnsi="Times New Roman" w:cs="Times New Roman"/>
          <w:color w:val="000000"/>
          <w:kern w:val="0"/>
          <w:sz w:val="28"/>
          <w:szCs w:val="28"/>
          <w:lang w:eastAsia="en-US" w:bidi="ar-SA"/>
        </w:rPr>
        <w:t>если он обнаруживает незна</w:t>
      </w:r>
      <w:r w:rsidRPr="00032AD4">
        <w:rPr>
          <w:rFonts w:ascii="Times New Roman" w:eastAsia="Calibri" w:hAnsi="Times New Roman" w:cs="Times New Roman"/>
          <w:color w:val="000000"/>
          <w:spacing w:val="-2"/>
          <w:kern w:val="0"/>
          <w:sz w:val="28"/>
          <w:szCs w:val="28"/>
          <w:lang w:eastAsia="en-US" w:bidi="ar-SA"/>
        </w:rPr>
        <w:t xml:space="preserve">ние большей части программного материала, не справляется с </w:t>
      </w:r>
      <w:r w:rsidRPr="00032AD4">
        <w:rPr>
          <w:rFonts w:ascii="Times New Roman" w:eastAsia="Calibri" w:hAnsi="Times New Roman" w:cs="Times New Roman"/>
          <w:color w:val="000000"/>
          <w:spacing w:val="-1"/>
          <w:kern w:val="0"/>
          <w:sz w:val="28"/>
          <w:szCs w:val="28"/>
          <w:lang w:eastAsia="en-US" w:bidi="ar-SA"/>
        </w:rPr>
        <w:t xml:space="preserve">выполнением практических работ даже с помощью учителя, не </w:t>
      </w:r>
      <w:r w:rsidRPr="00032AD4">
        <w:rPr>
          <w:rFonts w:ascii="Times New Roman" w:eastAsia="Calibri" w:hAnsi="Times New Roman" w:cs="Times New Roman"/>
          <w:color w:val="000000"/>
          <w:spacing w:val="3"/>
          <w:kern w:val="0"/>
          <w:sz w:val="28"/>
          <w:szCs w:val="28"/>
          <w:lang w:eastAsia="en-US" w:bidi="ar-SA"/>
        </w:rPr>
        <w:t xml:space="preserve">отвечает ни на один из поставленных вопросов или отвечает на </w:t>
      </w:r>
      <w:r w:rsidRPr="00032AD4">
        <w:rPr>
          <w:rFonts w:ascii="Times New Roman" w:eastAsia="Calibri" w:hAnsi="Times New Roman" w:cs="Times New Roman"/>
          <w:color w:val="000000"/>
          <w:spacing w:val="2"/>
          <w:kern w:val="0"/>
          <w:sz w:val="28"/>
          <w:szCs w:val="28"/>
          <w:lang w:eastAsia="en-US" w:bidi="ar-SA"/>
        </w:rPr>
        <w:t>них неправильно.</w:t>
      </w:r>
    </w:p>
    <w:p w:rsidR="00BC0C24" w:rsidRPr="00032AD4" w:rsidRDefault="00BC0C24" w:rsidP="00E05EBE">
      <w:pPr>
        <w:tabs>
          <w:tab w:val="left" w:pos="1920"/>
        </w:tabs>
        <w:suppressAutoHyphens w:val="0"/>
        <w:autoSpaceDE w:val="0"/>
        <w:autoSpaceDN w:val="0"/>
        <w:adjustRightInd w:val="0"/>
        <w:jc w:val="center"/>
        <w:rPr>
          <w:rFonts w:ascii="Times New Roman" w:eastAsia="Times New Roman" w:hAnsi="Times New Roman" w:cs="Times New Roman"/>
          <w:b/>
          <w:bCs/>
          <w:color w:val="00B050"/>
          <w:kern w:val="0"/>
          <w:sz w:val="28"/>
          <w:szCs w:val="28"/>
          <w:lang w:eastAsia="en-US" w:bidi="ar-SA"/>
        </w:rPr>
      </w:pPr>
    </w:p>
    <w:p w:rsidR="00BC0C24" w:rsidRPr="00032AD4" w:rsidRDefault="00BC0C24" w:rsidP="000F267B">
      <w:pPr>
        <w:tabs>
          <w:tab w:val="left" w:pos="1920"/>
        </w:tabs>
        <w:suppressAutoHyphens w:val="0"/>
        <w:autoSpaceDE w:val="0"/>
        <w:autoSpaceDN w:val="0"/>
        <w:adjustRightInd w:val="0"/>
        <w:jc w:val="center"/>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b/>
          <w:bCs/>
          <w:kern w:val="0"/>
          <w:sz w:val="28"/>
          <w:szCs w:val="28"/>
          <w:lang w:eastAsia="en-US" w:bidi="ar-SA"/>
        </w:rPr>
        <w:lastRenderedPageBreak/>
        <w:t>Оценка</w:t>
      </w:r>
      <w:r w:rsidR="000F267B" w:rsidRPr="00032AD4">
        <w:rPr>
          <w:rFonts w:ascii="Times New Roman" w:eastAsia="Times New Roman" w:hAnsi="Times New Roman" w:cs="Times New Roman"/>
          <w:kern w:val="0"/>
          <w:sz w:val="28"/>
          <w:szCs w:val="28"/>
          <w:lang w:eastAsia="en-US" w:bidi="ar-SA"/>
        </w:rPr>
        <w:t xml:space="preserve"> </w:t>
      </w:r>
      <w:r w:rsidRPr="00032AD4">
        <w:rPr>
          <w:rFonts w:ascii="Times New Roman" w:eastAsia="Times New Roman" w:hAnsi="Times New Roman" w:cs="Times New Roman"/>
          <w:b/>
          <w:bCs/>
          <w:kern w:val="0"/>
          <w:sz w:val="28"/>
          <w:szCs w:val="28"/>
          <w:lang w:eastAsia="en-US" w:bidi="ar-SA"/>
        </w:rPr>
        <w:t xml:space="preserve">достижения обучающимися с </w:t>
      </w:r>
      <w:r w:rsidR="000F267B" w:rsidRPr="00032AD4">
        <w:rPr>
          <w:rFonts w:ascii="Times New Roman" w:eastAsia="Times New Roman" w:hAnsi="Times New Roman" w:cs="Times New Roman"/>
          <w:b/>
          <w:bCs/>
          <w:kern w:val="0"/>
          <w:sz w:val="28"/>
          <w:szCs w:val="28"/>
          <w:lang w:eastAsia="en-US" w:bidi="ar-SA"/>
        </w:rPr>
        <w:t xml:space="preserve">ОВЗ </w:t>
      </w:r>
      <w:r w:rsidRPr="00032AD4">
        <w:rPr>
          <w:rFonts w:ascii="Times New Roman" w:eastAsia="Times New Roman" w:hAnsi="Times New Roman" w:cs="Times New Roman"/>
          <w:b/>
          <w:bCs/>
          <w:kern w:val="0"/>
          <w:sz w:val="28"/>
          <w:szCs w:val="28"/>
          <w:lang w:eastAsia="en-US" w:bidi="ar-SA"/>
        </w:rPr>
        <w:t xml:space="preserve"> </w:t>
      </w:r>
      <w:r w:rsidR="000F267B" w:rsidRPr="00032AD4">
        <w:rPr>
          <w:rFonts w:ascii="Times New Roman" w:eastAsia="Times New Roman" w:hAnsi="Times New Roman" w:cs="Times New Roman"/>
          <w:b/>
          <w:bCs/>
          <w:kern w:val="0"/>
          <w:sz w:val="28"/>
          <w:szCs w:val="28"/>
          <w:lang w:eastAsia="en-US" w:bidi="ar-SA"/>
        </w:rPr>
        <w:t>(</w:t>
      </w:r>
      <w:r w:rsidRPr="00032AD4">
        <w:rPr>
          <w:rFonts w:ascii="Times New Roman" w:eastAsia="Times New Roman" w:hAnsi="Times New Roman" w:cs="Times New Roman"/>
          <w:b/>
          <w:bCs/>
          <w:kern w:val="0"/>
          <w:sz w:val="28"/>
          <w:szCs w:val="28"/>
          <w:lang w:eastAsia="en-US" w:bidi="ar-SA"/>
        </w:rPr>
        <w:t>задержкой  психического</w:t>
      </w:r>
      <w:r w:rsidR="000F267B" w:rsidRPr="00032AD4">
        <w:rPr>
          <w:rFonts w:ascii="Times New Roman" w:eastAsia="Times New Roman" w:hAnsi="Times New Roman" w:cs="Times New Roman"/>
          <w:kern w:val="0"/>
          <w:sz w:val="28"/>
          <w:szCs w:val="28"/>
          <w:lang w:eastAsia="en-US" w:bidi="ar-SA"/>
        </w:rPr>
        <w:t xml:space="preserve"> </w:t>
      </w:r>
      <w:r w:rsidR="000F267B" w:rsidRPr="00032AD4">
        <w:rPr>
          <w:rFonts w:ascii="Times New Roman" w:eastAsia="Times New Roman" w:hAnsi="Times New Roman" w:cs="Times New Roman"/>
          <w:b/>
          <w:kern w:val="0"/>
          <w:sz w:val="28"/>
          <w:szCs w:val="28"/>
          <w:lang w:eastAsia="en-US" w:bidi="ar-SA"/>
        </w:rPr>
        <w:t>р</w:t>
      </w:r>
      <w:r w:rsidR="000F267B" w:rsidRPr="00032AD4">
        <w:rPr>
          <w:rFonts w:ascii="Times New Roman" w:eastAsia="Times New Roman" w:hAnsi="Times New Roman" w:cs="Times New Roman"/>
          <w:b/>
          <w:bCs/>
          <w:kern w:val="0"/>
          <w:sz w:val="28"/>
          <w:szCs w:val="28"/>
          <w:lang w:eastAsia="en-US" w:bidi="ar-SA"/>
        </w:rPr>
        <w:t xml:space="preserve">азвития) </w:t>
      </w:r>
      <w:r w:rsidRPr="00032AD4">
        <w:rPr>
          <w:rFonts w:ascii="Times New Roman" w:eastAsia="Times New Roman" w:hAnsi="Times New Roman" w:cs="Times New Roman"/>
          <w:b/>
          <w:bCs/>
          <w:kern w:val="0"/>
          <w:sz w:val="28"/>
          <w:szCs w:val="28"/>
          <w:lang w:eastAsia="en-US" w:bidi="ar-SA"/>
        </w:rPr>
        <w:t>планируемых результатов освоения программы коррекционной</w:t>
      </w:r>
      <w:r w:rsidRPr="00032AD4">
        <w:rPr>
          <w:rFonts w:ascii="Times New Roman" w:eastAsia="Times New Roman" w:hAnsi="Times New Roman" w:cs="Times New Roman"/>
          <w:kern w:val="0"/>
          <w:sz w:val="28"/>
          <w:szCs w:val="28"/>
          <w:lang w:eastAsia="en-US" w:bidi="ar-SA"/>
        </w:rPr>
        <w:t xml:space="preserve"> </w:t>
      </w:r>
      <w:r w:rsidRPr="00032AD4">
        <w:rPr>
          <w:rFonts w:ascii="Times New Roman" w:eastAsia="Times New Roman" w:hAnsi="Times New Roman" w:cs="Times New Roman"/>
          <w:b/>
          <w:bCs/>
          <w:kern w:val="0"/>
          <w:sz w:val="28"/>
          <w:szCs w:val="28"/>
          <w:lang w:eastAsia="en-US" w:bidi="ar-SA"/>
        </w:rPr>
        <w:t>работы</w:t>
      </w:r>
    </w:p>
    <w:p w:rsidR="00BC0C24" w:rsidRPr="00032AD4" w:rsidRDefault="00BC0C24" w:rsidP="00E05EBE">
      <w:pPr>
        <w:suppressAutoHyphens w:val="0"/>
        <w:autoSpaceDE w:val="0"/>
        <w:autoSpaceDN w:val="0"/>
        <w:adjustRightInd w:val="0"/>
        <w:jc w:val="center"/>
        <w:rPr>
          <w:rFonts w:ascii="Times New Roman" w:eastAsia="Times New Roman" w:hAnsi="Times New Roman" w:cs="Times New Roman"/>
          <w:kern w:val="0"/>
          <w:sz w:val="28"/>
          <w:szCs w:val="28"/>
          <w:lang w:eastAsia="en-US" w:bidi="ar-SA"/>
        </w:rPr>
      </w:pPr>
    </w:p>
    <w:p w:rsidR="00BC0C24" w:rsidRPr="00032AD4" w:rsidRDefault="00BC0C24" w:rsidP="00530D9A">
      <w:pPr>
        <w:suppressAutoHyphens w:val="0"/>
        <w:overflowPunct w:val="0"/>
        <w:autoSpaceDE w:val="0"/>
        <w:autoSpaceDN w:val="0"/>
        <w:adjustRightInd w:val="0"/>
        <w:ind w:firstLine="709"/>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Оценка результатов освоения обучающимися с</w:t>
      </w:r>
      <w:r w:rsidR="00E231AA" w:rsidRPr="00032AD4">
        <w:rPr>
          <w:rFonts w:ascii="Times New Roman" w:eastAsia="Times New Roman" w:hAnsi="Times New Roman" w:cs="Times New Roman"/>
          <w:kern w:val="0"/>
          <w:sz w:val="28"/>
          <w:szCs w:val="28"/>
          <w:lang w:eastAsia="en-US" w:bidi="ar-SA"/>
        </w:rPr>
        <w:t xml:space="preserve"> ОВЗ</w:t>
      </w:r>
      <w:r w:rsidRPr="00032AD4">
        <w:rPr>
          <w:rFonts w:ascii="Times New Roman" w:eastAsia="Times New Roman" w:hAnsi="Times New Roman" w:cs="Times New Roman"/>
          <w:kern w:val="0"/>
          <w:sz w:val="28"/>
          <w:szCs w:val="28"/>
          <w:lang w:eastAsia="en-US" w:bidi="ar-SA"/>
        </w:rPr>
        <w:t xml:space="preserve"> </w:t>
      </w:r>
      <w:r w:rsidR="00E231AA" w:rsidRPr="00032AD4">
        <w:rPr>
          <w:rFonts w:ascii="Times New Roman" w:eastAsia="Times New Roman" w:hAnsi="Times New Roman" w:cs="Times New Roman"/>
          <w:kern w:val="0"/>
          <w:sz w:val="28"/>
          <w:szCs w:val="28"/>
          <w:lang w:eastAsia="en-US" w:bidi="ar-SA"/>
        </w:rPr>
        <w:t>(</w:t>
      </w:r>
      <w:r w:rsidRPr="00032AD4">
        <w:rPr>
          <w:rFonts w:ascii="Times New Roman" w:eastAsia="Times New Roman" w:hAnsi="Times New Roman" w:cs="Times New Roman"/>
          <w:kern w:val="0"/>
          <w:sz w:val="28"/>
          <w:szCs w:val="28"/>
          <w:lang w:eastAsia="en-US" w:bidi="ar-SA"/>
        </w:rPr>
        <w:t>ЗПР</w:t>
      </w:r>
      <w:r w:rsidR="00E231AA" w:rsidRPr="00032AD4">
        <w:rPr>
          <w:rFonts w:ascii="Times New Roman" w:eastAsia="Times New Roman" w:hAnsi="Times New Roman" w:cs="Times New Roman"/>
          <w:kern w:val="0"/>
          <w:sz w:val="28"/>
          <w:szCs w:val="28"/>
          <w:lang w:eastAsia="en-US" w:bidi="ar-SA"/>
        </w:rPr>
        <w:t>)</w:t>
      </w:r>
      <w:r w:rsidRPr="00032AD4">
        <w:rPr>
          <w:rFonts w:ascii="Times New Roman" w:eastAsia="Times New Roman" w:hAnsi="Times New Roman" w:cs="Times New Roman"/>
          <w:kern w:val="0"/>
          <w:sz w:val="28"/>
          <w:szCs w:val="28"/>
          <w:lang w:eastAsia="en-US" w:bidi="ar-SA"/>
        </w:rPr>
        <w:t xml:space="preserve"> программы ко</w:t>
      </w:r>
      <w:r w:rsidR="00530D9A" w:rsidRPr="00032AD4">
        <w:rPr>
          <w:rFonts w:ascii="Times New Roman" w:eastAsia="Times New Roman" w:hAnsi="Times New Roman" w:cs="Times New Roman"/>
          <w:kern w:val="0"/>
          <w:sz w:val="28"/>
          <w:szCs w:val="28"/>
          <w:lang w:eastAsia="en-US" w:bidi="ar-SA"/>
        </w:rPr>
        <w:t>ррекционной работы, составляет</w:t>
      </w:r>
      <w:r w:rsidRPr="00032AD4">
        <w:rPr>
          <w:rFonts w:ascii="Times New Roman" w:eastAsia="Times New Roman" w:hAnsi="Times New Roman" w:cs="Times New Roman"/>
          <w:kern w:val="0"/>
          <w:sz w:val="28"/>
          <w:szCs w:val="28"/>
          <w:lang w:eastAsia="en-US" w:bidi="ar-SA"/>
        </w:rPr>
        <w:t xml:space="preserve"> неотъемлемую часть АООП НОО</w:t>
      </w:r>
      <w:r w:rsidR="00530D9A" w:rsidRPr="00032AD4">
        <w:rPr>
          <w:rFonts w:ascii="Times New Roman" w:eastAsia="Times New Roman" w:hAnsi="Times New Roman" w:cs="Times New Roman"/>
          <w:kern w:val="0"/>
          <w:sz w:val="28"/>
          <w:szCs w:val="28"/>
          <w:lang w:eastAsia="en-US" w:bidi="ar-SA"/>
        </w:rPr>
        <w:t xml:space="preserve"> ОВЗ и </w:t>
      </w:r>
      <w:r w:rsidRPr="00032AD4">
        <w:rPr>
          <w:rFonts w:ascii="Times New Roman" w:eastAsia="Times New Roman" w:hAnsi="Times New Roman" w:cs="Times New Roman"/>
          <w:kern w:val="0"/>
          <w:sz w:val="28"/>
          <w:szCs w:val="28"/>
          <w:lang w:eastAsia="en-US" w:bidi="ar-SA"/>
        </w:rPr>
        <w:t>осуществляется в полном соответствии с требованиями ФГОС НОО обучающихся с ОВЗ.</w:t>
      </w:r>
    </w:p>
    <w:p w:rsidR="00BC0C24" w:rsidRPr="00032AD4" w:rsidRDefault="00BC0C24" w:rsidP="00E05EBE">
      <w:pPr>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            При определении подходов к осуществлению оценки результатов освоения обучающимися с</w:t>
      </w:r>
      <w:r w:rsidR="00E231AA" w:rsidRPr="00032AD4">
        <w:rPr>
          <w:rFonts w:ascii="Times New Roman" w:eastAsia="Times New Roman" w:hAnsi="Times New Roman" w:cs="Times New Roman"/>
          <w:kern w:val="0"/>
          <w:sz w:val="28"/>
          <w:szCs w:val="28"/>
          <w:lang w:eastAsia="en-US" w:bidi="ar-SA"/>
        </w:rPr>
        <w:t xml:space="preserve"> ОВЗ</w:t>
      </w:r>
      <w:r w:rsidRPr="00032AD4">
        <w:rPr>
          <w:rFonts w:ascii="Times New Roman" w:eastAsia="Times New Roman" w:hAnsi="Times New Roman" w:cs="Times New Roman"/>
          <w:kern w:val="0"/>
          <w:sz w:val="28"/>
          <w:szCs w:val="28"/>
          <w:lang w:eastAsia="en-US" w:bidi="ar-SA"/>
        </w:rPr>
        <w:t xml:space="preserve"> </w:t>
      </w:r>
      <w:r w:rsidR="00E231AA" w:rsidRPr="00032AD4">
        <w:rPr>
          <w:rFonts w:ascii="Times New Roman" w:eastAsia="Times New Roman" w:hAnsi="Times New Roman" w:cs="Times New Roman"/>
          <w:kern w:val="0"/>
          <w:sz w:val="28"/>
          <w:szCs w:val="28"/>
          <w:lang w:eastAsia="en-US" w:bidi="ar-SA"/>
        </w:rPr>
        <w:t>(</w:t>
      </w:r>
      <w:r w:rsidRPr="00032AD4">
        <w:rPr>
          <w:rFonts w:ascii="Times New Roman" w:eastAsia="Times New Roman" w:hAnsi="Times New Roman" w:cs="Times New Roman"/>
          <w:kern w:val="0"/>
          <w:sz w:val="28"/>
          <w:szCs w:val="28"/>
          <w:lang w:eastAsia="en-US" w:bidi="ar-SA"/>
        </w:rPr>
        <w:t>ЗПР</w:t>
      </w:r>
      <w:r w:rsidR="00E231AA" w:rsidRPr="00032AD4">
        <w:rPr>
          <w:rFonts w:ascii="Times New Roman" w:eastAsia="Times New Roman" w:hAnsi="Times New Roman" w:cs="Times New Roman"/>
          <w:kern w:val="0"/>
          <w:sz w:val="28"/>
          <w:szCs w:val="28"/>
          <w:lang w:eastAsia="en-US" w:bidi="ar-SA"/>
        </w:rPr>
        <w:t>)</w:t>
      </w:r>
      <w:r w:rsidRPr="00032AD4">
        <w:rPr>
          <w:rFonts w:ascii="Times New Roman" w:eastAsia="Times New Roman" w:hAnsi="Times New Roman" w:cs="Times New Roman"/>
          <w:kern w:val="0"/>
          <w:sz w:val="28"/>
          <w:szCs w:val="28"/>
          <w:lang w:eastAsia="en-US" w:bidi="ar-SA"/>
        </w:rPr>
        <w:t xml:space="preserve"> программы коррекционной работы целесообразно опираться на следующие принципы:</w:t>
      </w:r>
    </w:p>
    <w:p w:rsidR="00BC0C24" w:rsidRPr="00032AD4" w:rsidRDefault="00BC0C24" w:rsidP="00AA610A">
      <w:pPr>
        <w:widowControl/>
        <w:numPr>
          <w:ilvl w:val="1"/>
          <w:numId w:val="97"/>
        </w:numPr>
        <w:tabs>
          <w:tab w:val="num" w:pos="1127"/>
        </w:tabs>
        <w:suppressAutoHyphens w:val="0"/>
        <w:overflowPunct w:val="0"/>
        <w:autoSpaceDE w:val="0"/>
        <w:autoSpaceDN w:val="0"/>
        <w:adjustRightInd w:val="0"/>
        <w:ind w:left="0" w:firstLine="711"/>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w:t>
      </w:r>
      <w:r w:rsidR="00E231AA" w:rsidRPr="00032AD4">
        <w:rPr>
          <w:rFonts w:ascii="Times New Roman" w:eastAsia="Times New Roman" w:hAnsi="Times New Roman" w:cs="Times New Roman"/>
          <w:kern w:val="0"/>
          <w:sz w:val="28"/>
          <w:szCs w:val="28"/>
          <w:lang w:eastAsia="en-US" w:bidi="ar-SA"/>
        </w:rPr>
        <w:t>ОВЗ (</w:t>
      </w:r>
      <w:r w:rsidRPr="00032AD4">
        <w:rPr>
          <w:rFonts w:ascii="Times New Roman" w:eastAsia="Times New Roman" w:hAnsi="Times New Roman" w:cs="Times New Roman"/>
          <w:kern w:val="0"/>
          <w:sz w:val="28"/>
          <w:szCs w:val="28"/>
          <w:lang w:eastAsia="en-US" w:bidi="ar-SA"/>
        </w:rPr>
        <w:t>ЗПР</w:t>
      </w:r>
      <w:r w:rsidR="00E231AA" w:rsidRPr="00032AD4">
        <w:rPr>
          <w:rFonts w:ascii="Times New Roman" w:eastAsia="Times New Roman" w:hAnsi="Times New Roman" w:cs="Times New Roman"/>
          <w:kern w:val="0"/>
          <w:sz w:val="28"/>
          <w:szCs w:val="28"/>
          <w:lang w:eastAsia="en-US" w:bidi="ar-SA"/>
        </w:rPr>
        <w:t>)</w:t>
      </w:r>
      <w:r w:rsidRPr="00032AD4">
        <w:rPr>
          <w:rFonts w:ascii="Times New Roman" w:eastAsia="Times New Roman" w:hAnsi="Times New Roman" w:cs="Times New Roman"/>
          <w:kern w:val="0"/>
          <w:sz w:val="28"/>
          <w:szCs w:val="28"/>
          <w:lang w:eastAsia="en-US" w:bidi="ar-SA"/>
        </w:rPr>
        <w:t>;</w:t>
      </w:r>
    </w:p>
    <w:p w:rsidR="00BC0C24" w:rsidRPr="00032AD4" w:rsidRDefault="00BC0C24" w:rsidP="00AA610A">
      <w:pPr>
        <w:widowControl/>
        <w:numPr>
          <w:ilvl w:val="1"/>
          <w:numId w:val="97"/>
        </w:numPr>
        <w:tabs>
          <w:tab w:val="num" w:pos="1127"/>
        </w:tabs>
        <w:suppressAutoHyphens w:val="0"/>
        <w:overflowPunct w:val="0"/>
        <w:autoSpaceDE w:val="0"/>
        <w:autoSpaceDN w:val="0"/>
        <w:adjustRightInd w:val="0"/>
        <w:ind w:left="0" w:firstLine="711"/>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w:t>
      </w:r>
      <w:r w:rsidR="00E231AA" w:rsidRPr="00032AD4">
        <w:rPr>
          <w:rFonts w:ascii="Times New Roman" w:eastAsia="Times New Roman" w:hAnsi="Times New Roman" w:cs="Times New Roman"/>
          <w:kern w:val="0"/>
          <w:sz w:val="28"/>
          <w:szCs w:val="28"/>
          <w:lang w:eastAsia="en-US" w:bidi="ar-SA"/>
        </w:rPr>
        <w:t>ОВЗ (</w:t>
      </w:r>
      <w:r w:rsidRPr="00032AD4">
        <w:rPr>
          <w:rFonts w:ascii="Times New Roman" w:eastAsia="Times New Roman" w:hAnsi="Times New Roman" w:cs="Times New Roman"/>
          <w:kern w:val="0"/>
          <w:sz w:val="28"/>
          <w:szCs w:val="28"/>
          <w:lang w:eastAsia="en-US" w:bidi="ar-SA"/>
        </w:rPr>
        <w:t>ЗПР</w:t>
      </w:r>
      <w:r w:rsidR="00E231AA" w:rsidRPr="00032AD4">
        <w:rPr>
          <w:rFonts w:ascii="Times New Roman" w:eastAsia="Times New Roman" w:hAnsi="Times New Roman" w:cs="Times New Roman"/>
          <w:kern w:val="0"/>
          <w:sz w:val="28"/>
          <w:szCs w:val="28"/>
          <w:lang w:eastAsia="en-US" w:bidi="ar-SA"/>
        </w:rPr>
        <w:t>)</w:t>
      </w:r>
      <w:r w:rsidRPr="00032AD4">
        <w:rPr>
          <w:rFonts w:ascii="Times New Roman" w:eastAsia="Times New Roman" w:hAnsi="Times New Roman" w:cs="Times New Roman"/>
          <w:kern w:val="0"/>
          <w:sz w:val="28"/>
          <w:szCs w:val="28"/>
          <w:lang w:eastAsia="en-US" w:bidi="ar-SA"/>
        </w:rPr>
        <w:t xml:space="preserve">; </w:t>
      </w:r>
    </w:p>
    <w:p w:rsidR="00BC0C24" w:rsidRPr="00032AD4" w:rsidRDefault="00E231AA" w:rsidP="00E231AA">
      <w:pPr>
        <w:widowControl/>
        <w:suppressAutoHyphens w:val="0"/>
        <w:overflowPunct w:val="0"/>
        <w:autoSpaceDE w:val="0"/>
        <w:autoSpaceDN w:val="0"/>
        <w:adjustRightInd w:val="0"/>
        <w:ind w:firstLine="709"/>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3) </w:t>
      </w:r>
      <w:r w:rsidR="00BC0C24" w:rsidRPr="00032AD4">
        <w:rPr>
          <w:rFonts w:ascii="Times New Roman" w:eastAsia="Times New Roman" w:hAnsi="Times New Roman" w:cs="Times New Roman"/>
          <w:kern w:val="0"/>
          <w:sz w:val="28"/>
          <w:szCs w:val="28"/>
          <w:lang w:eastAsia="en-US" w:bidi="ar-SA"/>
        </w:rPr>
        <w:t>единства параметров, критериев и инструментария оценки достижений в освоении содержания АООП НОО</w:t>
      </w:r>
      <w:r w:rsidR="00530D9A" w:rsidRPr="00032AD4">
        <w:rPr>
          <w:rFonts w:ascii="Times New Roman" w:eastAsia="Times New Roman" w:hAnsi="Times New Roman" w:cs="Times New Roman"/>
          <w:kern w:val="0"/>
          <w:sz w:val="28"/>
          <w:szCs w:val="28"/>
          <w:lang w:eastAsia="en-US" w:bidi="ar-SA"/>
        </w:rPr>
        <w:t xml:space="preserve"> ОВЗ</w:t>
      </w:r>
      <w:r w:rsidR="00BC0C24" w:rsidRPr="00032AD4">
        <w:rPr>
          <w:rFonts w:ascii="Times New Roman" w:eastAsia="Times New Roman" w:hAnsi="Times New Roman" w:cs="Times New Roman"/>
          <w:kern w:val="0"/>
          <w:sz w:val="28"/>
          <w:szCs w:val="28"/>
          <w:lang w:eastAsia="en-US" w:bidi="ar-SA"/>
        </w:rPr>
        <w:t xml:space="preserve">, что сможет обеспечить объективность оценки. </w:t>
      </w:r>
    </w:p>
    <w:p w:rsidR="00BC0C24" w:rsidRPr="00032AD4" w:rsidRDefault="00BC0C24" w:rsidP="00E231AA">
      <w:pPr>
        <w:widowControl/>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           Эти принципы, отражая основные закономерности целостного процесса образования обучающихся с </w:t>
      </w:r>
      <w:r w:rsidR="00E231AA" w:rsidRPr="00032AD4">
        <w:rPr>
          <w:rFonts w:ascii="Times New Roman" w:eastAsia="Times New Roman" w:hAnsi="Times New Roman" w:cs="Times New Roman"/>
          <w:kern w:val="0"/>
          <w:sz w:val="28"/>
          <w:szCs w:val="28"/>
          <w:lang w:eastAsia="en-US" w:bidi="ar-SA"/>
        </w:rPr>
        <w:t>ОВЗ (</w:t>
      </w:r>
      <w:r w:rsidRPr="00032AD4">
        <w:rPr>
          <w:rFonts w:ascii="Times New Roman" w:eastAsia="Times New Roman" w:hAnsi="Times New Roman" w:cs="Times New Roman"/>
          <w:kern w:val="0"/>
          <w:sz w:val="28"/>
          <w:szCs w:val="28"/>
          <w:lang w:eastAsia="en-US" w:bidi="ar-SA"/>
        </w:rPr>
        <w:t>ЗПР</w:t>
      </w:r>
      <w:r w:rsidR="00E231AA" w:rsidRPr="00032AD4">
        <w:rPr>
          <w:rFonts w:ascii="Times New Roman" w:eastAsia="Times New Roman" w:hAnsi="Times New Roman" w:cs="Times New Roman"/>
          <w:kern w:val="0"/>
          <w:sz w:val="28"/>
          <w:szCs w:val="28"/>
          <w:lang w:eastAsia="en-US" w:bidi="ar-SA"/>
        </w:rPr>
        <w:t>)</w:t>
      </w:r>
      <w:r w:rsidRPr="00032AD4">
        <w:rPr>
          <w:rFonts w:ascii="Times New Roman" w:eastAsia="Times New Roman" w:hAnsi="Times New Roman" w:cs="Times New Roman"/>
          <w:kern w:val="0"/>
          <w:sz w:val="28"/>
          <w:szCs w:val="28"/>
          <w:lang w:eastAsia="en-US" w:bidi="ar-SA"/>
        </w:rPr>
        <w:t xml:space="preserve">, самым </w:t>
      </w:r>
      <w:r w:rsidR="00E231AA" w:rsidRPr="00032AD4">
        <w:rPr>
          <w:rFonts w:ascii="Times New Roman" w:eastAsia="Times New Roman" w:hAnsi="Times New Roman" w:cs="Times New Roman"/>
          <w:kern w:val="0"/>
          <w:sz w:val="28"/>
          <w:szCs w:val="28"/>
          <w:lang w:eastAsia="en-US" w:bidi="ar-SA"/>
        </w:rPr>
        <w:t xml:space="preserve">тесным образом взаимосвязаны и </w:t>
      </w:r>
      <w:r w:rsidRPr="00032AD4">
        <w:rPr>
          <w:rFonts w:ascii="Times New Roman" w:eastAsia="Times New Roman" w:hAnsi="Times New Roman" w:cs="Times New Roman"/>
          <w:kern w:val="0"/>
          <w:sz w:val="28"/>
          <w:szCs w:val="28"/>
          <w:lang w:eastAsia="en-US" w:bidi="ar-SA"/>
        </w:rPr>
        <w:t>касаются одновременно разных сторон процесса осуществления оценки результатов освоения программы коррекционной работы.</w:t>
      </w:r>
    </w:p>
    <w:p w:rsidR="00BC0C24" w:rsidRPr="00032AD4" w:rsidRDefault="00BC0C24" w:rsidP="00E05EBE">
      <w:pPr>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           Основным объектом оценки достижений планируемых результатов освоения обучающимися с </w:t>
      </w:r>
      <w:r w:rsidR="00E231AA" w:rsidRPr="00032AD4">
        <w:rPr>
          <w:rFonts w:ascii="Times New Roman" w:eastAsia="Times New Roman" w:hAnsi="Times New Roman" w:cs="Times New Roman"/>
          <w:kern w:val="0"/>
          <w:sz w:val="28"/>
          <w:szCs w:val="28"/>
          <w:lang w:eastAsia="en-US" w:bidi="ar-SA"/>
        </w:rPr>
        <w:t>ОВЗ (</w:t>
      </w:r>
      <w:r w:rsidRPr="00032AD4">
        <w:rPr>
          <w:rFonts w:ascii="Times New Roman" w:eastAsia="Times New Roman" w:hAnsi="Times New Roman" w:cs="Times New Roman"/>
          <w:kern w:val="0"/>
          <w:sz w:val="28"/>
          <w:szCs w:val="28"/>
          <w:lang w:eastAsia="en-US" w:bidi="ar-SA"/>
        </w:rPr>
        <w:t>ЗПР</w:t>
      </w:r>
      <w:r w:rsidR="00E231AA" w:rsidRPr="00032AD4">
        <w:rPr>
          <w:rFonts w:ascii="Times New Roman" w:eastAsia="Times New Roman" w:hAnsi="Times New Roman" w:cs="Times New Roman"/>
          <w:kern w:val="0"/>
          <w:sz w:val="28"/>
          <w:szCs w:val="28"/>
          <w:lang w:eastAsia="en-US" w:bidi="ar-SA"/>
        </w:rPr>
        <w:t>)</w:t>
      </w:r>
      <w:r w:rsidRPr="00032AD4">
        <w:rPr>
          <w:rFonts w:ascii="Times New Roman" w:eastAsia="Times New Roman" w:hAnsi="Times New Roman" w:cs="Times New Roman"/>
          <w:kern w:val="0"/>
          <w:sz w:val="28"/>
          <w:szCs w:val="28"/>
          <w:lang w:eastAsia="en-US" w:bidi="ar-SA"/>
        </w:rPr>
        <w:t xml:space="preserve">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rsidR="00BC0C24" w:rsidRPr="00032AD4" w:rsidRDefault="00BC0C24" w:rsidP="00E05EBE">
      <w:pPr>
        <w:suppressAutoHyphens w:val="0"/>
        <w:overflowPunct w:val="0"/>
        <w:autoSpaceDE w:val="0"/>
        <w:autoSpaceDN w:val="0"/>
        <w:adjustRightInd w:val="0"/>
        <w:jc w:val="both"/>
        <w:rPr>
          <w:rFonts w:ascii="Times New Roman" w:eastAsia="Times New Roman" w:hAnsi="Times New Roman" w:cs="Times New Roman"/>
          <w:b/>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            </w:t>
      </w:r>
      <w:r w:rsidRPr="00032AD4">
        <w:rPr>
          <w:rFonts w:ascii="Times New Roman" w:eastAsia="Times New Roman" w:hAnsi="Times New Roman" w:cs="Times New Roman"/>
          <w:kern w:val="0"/>
          <w:sz w:val="28"/>
          <w:szCs w:val="28"/>
          <w:u w:val="single"/>
          <w:lang w:eastAsia="en-US" w:bidi="ar-SA"/>
        </w:rPr>
        <w:t xml:space="preserve">Оценка результатов освоения обучающимися с </w:t>
      </w:r>
      <w:r w:rsidR="00E231AA" w:rsidRPr="00032AD4">
        <w:rPr>
          <w:rFonts w:ascii="Times New Roman" w:eastAsia="Times New Roman" w:hAnsi="Times New Roman" w:cs="Times New Roman"/>
          <w:kern w:val="0"/>
          <w:sz w:val="28"/>
          <w:szCs w:val="28"/>
          <w:u w:val="single"/>
          <w:lang w:eastAsia="en-US" w:bidi="ar-SA"/>
        </w:rPr>
        <w:t>ОВЗ (</w:t>
      </w:r>
      <w:r w:rsidRPr="00032AD4">
        <w:rPr>
          <w:rFonts w:ascii="Times New Roman" w:eastAsia="Times New Roman" w:hAnsi="Times New Roman" w:cs="Times New Roman"/>
          <w:kern w:val="0"/>
          <w:sz w:val="28"/>
          <w:szCs w:val="28"/>
          <w:u w:val="single"/>
          <w:lang w:eastAsia="en-US" w:bidi="ar-SA"/>
        </w:rPr>
        <w:t>ЗПР</w:t>
      </w:r>
      <w:r w:rsidR="00E231AA" w:rsidRPr="00032AD4">
        <w:rPr>
          <w:rFonts w:ascii="Times New Roman" w:eastAsia="Times New Roman" w:hAnsi="Times New Roman" w:cs="Times New Roman"/>
          <w:kern w:val="0"/>
          <w:sz w:val="28"/>
          <w:szCs w:val="28"/>
          <w:u w:val="single"/>
          <w:lang w:eastAsia="en-US" w:bidi="ar-SA"/>
        </w:rPr>
        <w:t>)</w:t>
      </w:r>
      <w:r w:rsidRPr="00032AD4">
        <w:rPr>
          <w:rFonts w:ascii="Times New Roman" w:eastAsia="Times New Roman" w:hAnsi="Times New Roman" w:cs="Times New Roman"/>
          <w:kern w:val="0"/>
          <w:sz w:val="28"/>
          <w:szCs w:val="28"/>
          <w:u w:val="single"/>
          <w:lang w:eastAsia="en-US" w:bidi="ar-SA"/>
        </w:rPr>
        <w:t xml:space="preserve"> программы коррекционной работы может осуществляться с помощью мониторинговых процедур. </w:t>
      </w:r>
      <w:r w:rsidRPr="00032AD4">
        <w:rPr>
          <w:rFonts w:ascii="Times New Roman" w:eastAsia="Times New Roman" w:hAnsi="Times New Roman" w:cs="Times New Roman"/>
          <w:kern w:val="0"/>
          <w:sz w:val="28"/>
          <w:szCs w:val="28"/>
          <w:lang w:eastAsia="en-US" w:bidi="ar-SA"/>
        </w:rPr>
        <w:t xml:space="preserve">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w:t>
      </w:r>
      <w:r w:rsidR="00E231AA" w:rsidRPr="00032AD4">
        <w:rPr>
          <w:rFonts w:ascii="Times New Roman" w:eastAsia="Times New Roman" w:hAnsi="Times New Roman" w:cs="Times New Roman"/>
          <w:kern w:val="0"/>
          <w:sz w:val="28"/>
          <w:szCs w:val="28"/>
          <w:lang w:eastAsia="en-US" w:bidi="ar-SA"/>
        </w:rPr>
        <w:t>ОВЗ (</w:t>
      </w:r>
      <w:r w:rsidRPr="00032AD4">
        <w:rPr>
          <w:rFonts w:ascii="Times New Roman" w:eastAsia="Times New Roman" w:hAnsi="Times New Roman" w:cs="Times New Roman"/>
          <w:kern w:val="0"/>
          <w:sz w:val="28"/>
          <w:szCs w:val="28"/>
          <w:lang w:eastAsia="en-US" w:bidi="ar-SA"/>
        </w:rPr>
        <w:t>ЗПР</w:t>
      </w:r>
      <w:r w:rsidR="00E231AA" w:rsidRPr="00032AD4">
        <w:rPr>
          <w:rFonts w:ascii="Times New Roman" w:eastAsia="Times New Roman" w:hAnsi="Times New Roman" w:cs="Times New Roman"/>
          <w:kern w:val="0"/>
          <w:sz w:val="28"/>
          <w:szCs w:val="28"/>
          <w:lang w:eastAsia="en-US" w:bidi="ar-SA"/>
        </w:rPr>
        <w:t>)</w:t>
      </w:r>
      <w:r w:rsidRPr="00032AD4">
        <w:rPr>
          <w:rFonts w:ascii="Times New Roman" w:eastAsia="Times New Roman" w:hAnsi="Times New Roman" w:cs="Times New Roman"/>
          <w:kern w:val="0"/>
          <w:sz w:val="28"/>
          <w:szCs w:val="28"/>
          <w:lang w:eastAsia="en-US" w:bidi="ar-SA"/>
        </w:rPr>
        <w:t xml:space="preserve"> программы коррекционной работы цел</w:t>
      </w:r>
      <w:r w:rsidR="00E231AA" w:rsidRPr="00032AD4">
        <w:rPr>
          <w:rFonts w:ascii="Times New Roman" w:eastAsia="Times New Roman" w:hAnsi="Times New Roman" w:cs="Times New Roman"/>
          <w:kern w:val="0"/>
          <w:sz w:val="28"/>
          <w:szCs w:val="28"/>
          <w:lang w:eastAsia="en-US" w:bidi="ar-SA"/>
        </w:rPr>
        <w:t xml:space="preserve">есообразно использовать все </w:t>
      </w:r>
      <w:r w:rsidRPr="00032AD4">
        <w:rPr>
          <w:rFonts w:ascii="Times New Roman" w:eastAsia="Times New Roman" w:hAnsi="Times New Roman" w:cs="Times New Roman"/>
          <w:kern w:val="0"/>
          <w:sz w:val="28"/>
          <w:szCs w:val="28"/>
          <w:lang w:eastAsia="en-US" w:bidi="ar-SA"/>
        </w:rPr>
        <w:t>формы монитори</w:t>
      </w:r>
      <w:r w:rsidR="003D44FF" w:rsidRPr="00032AD4">
        <w:rPr>
          <w:rFonts w:ascii="Times New Roman" w:eastAsia="Times New Roman" w:hAnsi="Times New Roman" w:cs="Times New Roman"/>
          <w:kern w:val="0"/>
          <w:sz w:val="28"/>
          <w:szCs w:val="28"/>
          <w:lang w:eastAsia="en-US" w:bidi="ar-SA"/>
        </w:rPr>
        <w:t xml:space="preserve">нга: </w:t>
      </w:r>
      <w:r w:rsidR="003D44FF" w:rsidRPr="00032AD4">
        <w:rPr>
          <w:rFonts w:ascii="Times New Roman" w:eastAsia="Times New Roman" w:hAnsi="Times New Roman" w:cs="Times New Roman"/>
          <w:b/>
          <w:kern w:val="0"/>
          <w:sz w:val="28"/>
          <w:szCs w:val="28"/>
          <w:lang w:eastAsia="en-US" w:bidi="ar-SA"/>
        </w:rPr>
        <w:t>стартовую, текущую и итогов</w:t>
      </w:r>
      <w:r w:rsidRPr="00032AD4">
        <w:rPr>
          <w:rFonts w:ascii="Times New Roman" w:eastAsia="Times New Roman" w:hAnsi="Times New Roman" w:cs="Times New Roman"/>
          <w:b/>
          <w:kern w:val="0"/>
          <w:sz w:val="28"/>
          <w:szCs w:val="28"/>
          <w:lang w:eastAsia="en-US" w:bidi="ar-SA"/>
        </w:rPr>
        <w:t>ую диагностику.</w:t>
      </w:r>
    </w:p>
    <w:p w:rsidR="00BC0C24" w:rsidRPr="00032AD4" w:rsidRDefault="00BC0C24" w:rsidP="00E05EBE">
      <w:pPr>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           </w:t>
      </w:r>
      <w:r w:rsidRPr="00032AD4">
        <w:rPr>
          <w:rFonts w:ascii="Times New Roman" w:eastAsia="Times New Roman" w:hAnsi="Times New Roman" w:cs="Times New Roman"/>
          <w:i/>
          <w:kern w:val="0"/>
          <w:sz w:val="28"/>
          <w:szCs w:val="28"/>
          <w:lang w:eastAsia="en-US" w:bidi="ar-SA"/>
        </w:rPr>
        <w:t>Стартовая</w:t>
      </w:r>
      <w:r w:rsidRPr="00032AD4">
        <w:rPr>
          <w:rFonts w:ascii="Times New Roman" w:eastAsia="Times New Roman" w:hAnsi="Times New Roman" w:cs="Times New Roman"/>
          <w:kern w:val="0"/>
          <w:sz w:val="28"/>
          <w:szCs w:val="28"/>
          <w:lang w:eastAsia="en-US" w:bidi="ar-SA"/>
        </w:rPr>
        <w:t xml:space="preserve">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w:t>
      </w:r>
      <w:r w:rsidRPr="00032AD4">
        <w:rPr>
          <w:rFonts w:ascii="Times New Roman" w:eastAsia="Times New Roman" w:hAnsi="Times New Roman" w:cs="Times New Roman"/>
          <w:kern w:val="0"/>
          <w:sz w:val="28"/>
          <w:szCs w:val="28"/>
          <w:lang w:eastAsia="en-US" w:bidi="ar-SA"/>
        </w:rPr>
        <w:lastRenderedPageBreak/>
        <w:t>показателей, свидетельствующий о степени влияния нарушений развития на учебно-познавательную деятельность и повседневную жизнь.</w:t>
      </w:r>
    </w:p>
    <w:p w:rsidR="00BC0C24" w:rsidRPr="00032AD4" w:rsidRDefault="00BC0C24" w:rsidP="00E05EBE">
      <w:pPr>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            </w:t>
      </w:r>
      <w:r w:rsidRPr="00032AD4">
        <w:rPr>
          <w:rFonts w:ascii="Times New Roman" w:eastAsia="Times New Roman" w:hAnsi="Times New Roman" w:cs="Times New Roman"/>
          <w:i/>
          <w:kern w:val="0"/>
          <w:sz w:val="28"/>
          <w:szCs w:val="28"/>
          <w:lang w:eastAsia="en-US" w:bidi="ar-SA"/>
        </w:rPr>
        <w:t xml:space="preserve">Текущая </w:t>
      </w:r>
      <w:r w:rsidRPr="00032AD4">
        <w:rPr>
          <w:rFonts w:ascii="Times New Roman" w:eastAsia="Times New Roman" w:hAnsi="Times New Roman" w:cs="Times New Roman"/>
          <w:kern w:val="0"/>
          <w:sz w:val="28"/>
          <w:szCs w:val="28"/>
          <w:lang w:eastAsia="en-US" w:bidi="ar-SA"/>
        </w:rPr>
        <w:t>диагностика используется для осуществления мониторинга в течение всего времени обучения обучающегося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rsidR="00BC0C24" w:rsidRPr="00032AD4" w:rsidRDefault="003D44FF" w:rsidP="00E05EBE">
      <w:pPr>
        <w:suppressAutoHyphens w:val="0"/>
        <w:autoSpaceDE w:val="0"/>
        <w:autoSpaceDN w:val="0"/>
        <w:adjustRightInd w:val="0"/>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          </w:t>
      </w:r>
      <w:r w:rsidRPr="00032AD4">
        <w:rPr>
          <w:rFonts w:ascii="Times New Roman" w:eastAsia="Times New Roman" w:hAnsi="Times New Roman" w:cs="Times New Roman"/>
          <w:i/>
          <w:kern w:val="0"/>
          <w:sz w:val="28"/>
          <w:szCs w:val="28"/>
          <w:lang w:eastAsia="en-US" w:bidi="ar-SA"/>
        </w:rPr>
        <w:t xml:space="preserve"> Целью итогов</w:t>
      </w:r>
      <w:r w:rsidR="00BC0C24" w:rsidRPr="00032AD4">
        <w:rPr>
          <w:rFonts w:ascii="Times New Roman" w:eastAsia="Times New Roman" w:hAnsi="Times New Roman" w:cs="Times New Roman"/>
          <w:i/>
          <w:kern w:val="0"/>
          <w:sz w:val="28"/>
          <w:szCs w:val="28"/>
          <w:lang w:eastAsia="en-US" w:bidi="ar-SA"/>
        </w:rPr>
        <w:t>ой диагностики</w:t>
      </w:r>
      <w:r w:rsidR="00530D9A" w:rsidRPr="00032AD4">
        <w:rPr>
          <w:rFonts w:ascii="Times New Roman" w:eastAsia="Times New Roman" w:hAnsi="Times New Roman" w:cs="Times New Roman"/>
          <w:kern w:val="0"/>
          <w:sz w:val="28"/>
          <w:szCs w:val="28"/>
          <w:lang w:eastAsia="en-US" w:bidi="ar-SA"/>
        </w:rPr>
        <w:t>, про</w:t>
      </w:r>
      <w:r w:rsidR="00BC0C24" w:rsidRPr="00032AD4">
        <w:rPr>
          <w:rFonts w:ascii="Times New Roman" w:eastAsia="Times New Roman" w:hAnsi="Times New Roman" w:cs="Times New Roman"/>
          <w:kern w:val="0"/>
          <w:sz w:val="28"/>
          <w:szCs w:val="28"/>
          <w:lang w:eastAsia="en-US" w:bidi="ar-SA"/>
        </w:rPr>
        <w:t>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w:t>
      </w:r>
    </w:p>
    <w:p w:rsidR="00BC0C24" w:rsidRPr="00032AD4" w:rsidRDefault="00BC0C24" w:rsidP="00E05EBE">
      <w:pPr>
        <w:suppressAutoHyphens w:val="0"/>
        <w:overflowPunct w:val="0"/>
        <w:autoSpaceDE w:val="0"/>
        <w:autoSpaceDN w:val="0"/>
        <w:adjustRightInd w:val="0"/>
        <w:jc w:val="both"/>
        <w:rPr>
          <w:rFonts w:ascii="Times New Roman" w:eastAsia="Times New Roman" w:hAnsi="Times New Roman" w:cs="Times New Roman"/>
          <w:i/>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         </w:t>
      </w:r>
      <w:r w:rsidRPr="00032AD4">
        <w:rPr>
          <w:rFonts w:ascii="Times New Roman" w:eastAsia="Times New Roman" w:hAnsi="Times New Roman" w:cs="Times New Roman"/>
          <w:i/>
          <w:kern w:val="0"/>
          <w:sz w:val="28"/>
          <w:szCs w:val="28"/>
          <w:lang w:eastAsia="en-US" w:bidi="ar-SA"/>
        </w:rPr>
        <w:t xml:space="preserve">  Организационно-содержательные характерис</w:t>
      </w:r>
      <w:r w:rsidR="003D44FF" w:rsidRPr="00032AD4">
        <w:rPr>
          <w:rFonts w:ascii="Times New Roman" w:eastAsia="Times New Roman" w:hAnsi="Times New Roman" w:cs="Times New Roman"/>
          <w:i/>
          <w:kern w:val="0"/>
          <w:sz w:val="28"/>
          <w:szCs w:val="28"/>
          <w:lang w:eastAsia="en-US" w:bidi="ar-SA"/>
        </w:rPr>
        <w:t>тики стартовой, текущей и итогов</w:t>
      </w:r>
      <w:r w:rsidR="00762A2B" w:rsidRPr="00032AD4">
        <w:rPr>
          <w:rFonts w:ascii="Times New Roman" w:eastAsia="Times New Roman" w:hAnsi="Times New Roman" w:cs="Times New Roman"/>
          <w:i/>
          <w:kern w:val="0"/>
          <w:sz w:val="28"/>
          <w:szCs w:val="28"/>
          <w:lang w:eastAsia="en-US" w:bidi="ar-SA"/>
        </w:rPr>
        <w:t>ой диагностики разработаны образовательной организацией</w:t>
      </w:r>
      <w:r w:rsidRPr="00032AD4">
        <w:rPr>
          <w:rFonts w:ascii="Times New Roman" w:eastAsia="Times New Roman" w:hAnsi="Times New Roman" w:cs="Times New Roman"/>
          <w:i/>
          <w:kern w:val="0"/>
          <w:sz w:val="28"/>
          <w:szCs w:val="28"/>
          <w:lang w:eastAsia="en-US" w:bidi="ar-SA"/>
        </w:rPr>
        <w:t xml:space="preserve"> с учетом типологических и индивидуальных особенностей обучающихся, их индивидуальных особых образовательных потребностей</w:t>
      </w:r>
      <w:r w:rsidR="00762A2B" w:rsidRPr="00032AD4">
        <w:rPr>
          <w:rFonts w:ascii="Times New Roman" w:eastAsia="Times New Roman" w:hAnsi="Times New Roman" w:cs="Times New Roman"/>
          <w:i/>
          <w:kern w:val="0"/>
          <w:sz w:val="28"/>
          <w:szCs w:val="28"/>
          <w:lang w:eastAsia="en-US" w:bidi="ar-SA"/>
        </w:rPr>
        <w:t xml:space="preserve"> (см. Приложение</w:t>
      </w:r>
      <w:r w:rsidR="008B32FB" w:rsidRPr="00032AD4">
        <w:rPr>
          <w:rFonts w:ascii="Times New Roman" w:eastAsia="Times New Roman" w:hAnsi="Times New Roman" w:cs="Times New Roman"/>
          <w:i/>
          <w:kern w:val="0"/>
          <w:sz w:val="28"/>
          <w:szCs w:val="28"/>
          <w:lang w:eastAsia="en-US" w:bidi="ar-SA"/>
        </w:rPr>
        <w:t xml:space="preserve"> 3)</w:t>
      </w:r>
      <w:r w:rsidRPr="00032AD4">
        <w:rPr>
          <w:rFonts w:ascii="Times New Roman" w:eastAsia="Times New Roman" w:hAnsi="Times New Roman" w:cs="Times New Roman"/>
          <w:i/>
          <w:kern w:val="0"/>
          <w:sz w:val="28"/>
          <w:szCs w:val="28"/>
          <w:lang w:eastAsia="en-US" w:bidi="ar-SA"/>
        </w:rPr>
        <w:t>.</w:t>
      </w:r>
    </w:p>
    <w:p w:rsidR="00762A2B" w:rsidRPr="00032AD4" w:rsidRDefault="00BC0C24" w:rsidP="00E05EBE">
      <w:pPr>
        <w:suppressAutoHyphens w:val="0"/>
        <w:overflowPunct w:val="0"/>
        <w:autoSpaceDE w:val="0"/>
        <w:autoSpaceDN w:val="0"/>
        <w:adjustRightInd w:val="0"/>
        <w:jc w:val="both"/>
        <w:rPr>
          <w:rFonts w:ascii="Times New Roman" w:hAnsi="Times New Roman" w:cs="Times New Roman"/>
          <w:color w:val="00000A"/>
          <w:sz w:val="28"/>
          <w:szCs w:val="28"/>
        </w:rPr>
      </w:pPr>
      <w:r w:rsidRPr="00032AD4">
        <w:rPr>
          <w:rFonts w:ascii="Times New Roman" w:eastAsia="Times New Roman" w:hAnsi="Times New Roman" w:cs="Times New Roman"/>
          <w:kern w:val="0"/>
          <w:sz w:val="28"/>
          <w:szCs w:val="28"/>
          <w:lang w:eastAsia="en-US" w:bidi="ar-SA"/>
        </w:rPr>
        <w:t xml:space="preserve">           </w:t>
      </w:r>
      <w:r w:rsidR="00530D9A" w:rsidRPr="00032AD4">
        <w:rPr>
          <w:rFonts w:ascii="Times New Roman" w:eastAsia="Times New Roman" w:hAnsi="Times New Roman" w:cs="Times New Roman"/>
          <w:kern w:val="0"/>
          <w:sz w:val="28"/>
          <w:szCs w:val="28"/>
          <w:lang w:eastAsia="en-US" w:bidi="ar-SA"/>
        </w:rPr>
        <w:t xml:space="preserve"> </w:t>
      </w:r>
      <w:r w:rsidRPr="00032AD4">
        <w:rPr>
          <w:rFonts w:ascii="Times New Roman" w:eastAsia="Times New Roman" w:hAnsi="Times New Roman" w:cs="Times New Roman"/>
          <w:kern w:val="0"/>
          <w:sz w:val="28"/>
          <w:szCs w:val="28"/>
          <w:lang w:eastAsia="en-US" w:bidi="ar-SA"/>
        </w:rPr>
        <w:t>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w:t>
      </w:r>
      <w:r w:rsidR="00762A2B" w:rsidRPr="00032AD4">
        <w:rPr>
          <w:rFonts w:ascii="Times New Roman" w:hAnsi="Times New Roman" w:cs="Times New Roman"/>
          <w:color w:val="00000A"/>
          <w:sz w:val="28"/>
          <w:szCs w:val="28"/>
        </w:rPr>
        <w:t xml:space="preserve"> </w:t>
      </w:r>
    </w:p>
    <w:p w:rsidR="00BC0C24" w:rsidRPr="00032AD4" w:rsidRDefault="00762A2B" w:rsidP="00762A2B">
      <w:pPr>
        <w:suppressAutoHyphens w:val="0"/>
        <w:overflowPunct w:val="0"/>
        <w:autoSpaceDE w:val="0"/>
        <w:autoSpaceDN w:val="0"/>
        <w:adjustRightInd w:val="0"/>
        <w:ind w:firstLine="709"/>
        <w:jc w:val="both"/>
        <w:rPr>
          <w:rFonts w:ascii="Times New Roman" w:eastAsia="Times New Roman" w:hAnsi="Times New Roman" w:cs="Times New Roman"/>
          <w:kern w:val="0"/>
          <w:sz w:val="28"/>
          <w:szCs w:val="28"/>
          <w:lang w:eastAsia="en-US" w:bidi="ar-SA"/>
        </w:rPr>
      </w:pPr>
      <w:r w:rsidRPr="00032AD4">
        <w:rPr>
          <w:rFonts w:ascii="Times New Roman" w:hAnsi="Times New Roman" w:cs="Times New Roman"/>
          <w:color w:val="00000A"/>
          <w:sz w:val="28"/>
          <w:szCs w:val="28"/>
        </w:rPr>
        <w:t xml:space="preserve">При возникновении трудностей в освоении обучающимся с ЗПР содержания АООП НОО специалисты, осуществляющие его психолого-педагогическое сопровождение, </w:t>
      </w:r>
      <w:r w:rsidRPr="00032AD4">
        <w:rPr>
          <w:rFonts w:ascii="Times New Roman" w:hAnsi="Times New Roman" w:cs="Times New Roman"/>
          <w:color w:val="00000A"/>
          <w:sz w:val="28"/>
          <w:szCs w:val="28"/>
          <w:u w:val="single"/>
        </w:rPr>
        <w:t>должны оперативно дополнить структуру Программы коррекционной работы соответствующим направлением работы.</w:t>
      </w:r>
    </w:p>
    <w:p w:rsidR="00530D9A" w:rsidRPr="00032AD4" w:rsidRDefault="00530D9A" w:rsidP="00762A2B">
      <w:pPr>
        <w:suppressAutoHyphens w:val="0"/>
        <w:overflowPunct w:val="0"/>
        <w:autoSpaceDE w:val="0"/>
        <w:autoSpaceDN w:val="0"/>
        <w:adjustRightInd w:val="0"/>
        <w:ind w:firstLine="709"/>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В случаях стойкого отсутствия положительной динамики в результатах освоения программы коррекцион</w:t>
      </w:r>
      <w:r w:rsidR="00762A2B" w:rsidRPr="00032AD4">
        <w:rPr>
          <w:rFonts w:ascii="Times New Roman" w:eastAsia="Times New Roman" w:hAnsi="Times New Roman" w:cs="Times New Roman"/>
          <w:kern w:val="0"/>
          <w:sz w:val="28"/>
          <w:szCs w:val="28"/>
          <w:lang w:eastAsia="en-US" w:bidi="ar-SA"/>
        </w:rPr>
        <w:t xml:space="preserve">ной работы обучающегося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дальнейшего образовательного маршрута учащихся с ОВЗ </w:t>
      </w:r>
      <w:r w:rsidRPr="00032AD4">
        <w:rPr>
          <w:rFonts w:ascii="Times New Roman" w:eastAsia="Times New Roman" w:hAnsi="Times New Roman" w:cs="Times New Roman"/>
          <w:kern w:val="0"/>
          <w:sz w:val="28"/>
          <w:szCs w:val="28"/>
          <w:lang w:eastAsia="en-US" w:bidi="ar-SA"/>
        </w:rPr>
        <w:t>(</w:t>
      </w:r>
      <w:r w:rsidR="00762A2B" w:rsidRPr="00032AD4">
        <w:rPr>
          <w:rFonts w:ascii="Times New Roman" w:eastAsia="Times New Roman" w:hAnsi="Times New Roman" w:cs="Times New Roman"/>
          <w:kern w:val="0"/>
          <w:sz w:val="28"/>
          <w:szCs w:val="28"/>
          <w:lang w:eastAsia="en-US" w:bidi="ar-SA"/>
        </w:rPr>
        <w:t xml:space="preserve">с согласия родителей / </w:t>
      </w:r>
      <w:r w:rsidRPr="00032AD4">
        <w:rPr>
          <w:rFonts w:ascii="Times New Roman" w:eastAsia="Times New Roman" w:hAnsi="Times New Roman" w:cs="Times New Roman"/>
          <w:kern w:val="0"/>
          <w:sz w:val="28"/>
          <w:szCs w:val="28"/>
          <w:lang w:eastAsia="en-US" w:bidi="ar-SA"/>
        </w:rPr>
        <w:t>законных представителей</w:t>
      </w:r>
      <w:r w:rsidR="00762A2B" w:rsidRPr="00032AD4">
        <w:rPr>
          <w:rFonts w:ascii="Times New Roman" w:eastAsia="Times New Roman" w:hAnsi="Times New Roman" w:cs="Times New Roman"/>
          <w:kern w:val="0"/>
          <w:sz w:val="28"/>
          <w:szCs w:val="28"/>
          <w:lang w:eastAsia="en-US" w:bidi="ar-SA"/>
        </w:rPr>
        <w:t xml:space="preserve"> обучающегося</w:t>
      </w:r>
      <w:r w:rsidRPr="00032AD4">
        <w:rPr>
          <w:rFonts w:ascii="Times New Roman" w:eastAsia="Times New Roman" w:hAnsi="Times New Roman" w:cs="Times New Roman"/>
          <w:kern w:val="0"/>
          <w:sz w:val="28"/>
          <w:szCs w:val="28"/>
          <w:lang w:eastAsia="en-US" w:bidi="ar-SA"/>
        </w:rPr>
        <w:t>).</w:t>
      </w:r>
    </w:p>
    <w:p w:rsidR="00DA1306" w:rsidRPr="00032AD4" w:rsidRDefault="00DA1306" w:rsidP="00E05EBE">
      <w:pPr>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p>
    <w:p w:rsidR="008A35AF" w:rsidRPr="00032AD4" w:rsidRDefault="008A35AF" w:rsidP="00E05EBE">
      <w:pPr>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p>
    <w:p w:rsidR="008A35AF" w:rsidRPr="00032AD4" w:rsidRDefault="008A35AF" w:rsidP="00E05EBE">
      <w:pPr>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p>
    <w:p w:rsidR="00DE02BF" w:rsidRPr="00032AD4" w:rsidRDefault="00DE02BF" w:rsidP="008A35AF">
      <w:pPr>
        <w:widowControl/>
        <w:numPr>
          <w:ilvl w:val="0"/>
          <w:numId w:val="127"/>
        </w:numPr>
        <w:tabs>
          <w:tab w:val="left" w:pos="142"/>
        </w:tabs>
        <w:suppressAutoHyphens w:val="0"/>
        <w:spacing w:after="200" w:line="276" w:lineRule="auto"/>
        <w:jc w:val="center"/>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z w:val="28"/>
          <w:szCs w:val="28"/>
          <w:lang w:eastAsia="ar-SA" w:bidi="ar-SA"/>
        </w:rPr>
        <w:lastRenderedPageBreak/>
        <w:t>СОДЕРЖАТЕЛЬНЫЙ РАЗДЕЛ</w:t>
      </w:r>
    </w:p>
    <w:p w:rsidR="008A35AF" w:rsidRPr="00032AD4" w:rsidRDefault="008A35AF" w:rsidP="008A35AF">
      <w:pPr>
        <w:widowControl/>
        <w:tabs>
          <w:tab w:val="left" w:pos="142"/>
        </w:tabs>
        <w:suppressAutoHyphens w:val="0"/>
        <w:spacing w:after="200" w:line="276" w:lineRule="auto"/>
        <w:ind w:left="720"/>
        <w:rPr>
          <w:rFonts w:ascii="Times New Roman" w:eastAsia="Times New Roman" w:hAnsi="Times New Roman" w:cs="Times New Roman"/>
          <w:b/>
          <w:bCs/>
          <w:sz w:val="28"/>
          <w:szCs w:val="28"/>
          <w:lang w:eastAsia="ar-SA" w:bidi="ar-SA"/>
        </w:rPr>
      </w:pPr>
    </w:p>
    <w:p w:rsidR="008E61F4" w:rsidRPr="00032AD4" w:rsidRDefault="008A35AF" w:rsidP="008A35AF">
      <w:pPr>
        <w:widowControl/>
        <w:numPr>
          <w:ilvl w:val="1"/>
          <w:numId w:val="127"/>
        </w:numPr>
        <w:tabs>
          <w:tab w:val="left" w:pos="142"/>
        </w:tabs>
        <w:suppressAutoHyphens w:val="0"/>
        <w:jc w:val="center"/>
        <w:rPr>
          <w:rFonts w:ascii="Times New Roman" w:eastAsia="Times New Roman" w:hAnsi="Times New Roman" w:cs="Times New Roman"/>
          <w:b/>
          <w:kern w:val="24"/>
          <w:sz w:val="28"/>
          <w:szCs w:val="28"/>
          <w:lang w:eastAsia="ar-SA" w:bidi="ar-SA"/>
        </w:rPr>
      </w:pPr>
      <w:r w:rsidRPr="00032AD4">
        <w:rPr>
          <w:rFonts w:ascii="Times New Roman" w:eastAsia="Times New Roman" w:hAnsi="Times New Roman" w:cs="Times New Roman"/>
          <w:b/>
          <w:kern w:val="24"/>
          <w:sz w:val="28"/>
          <w:szCs w:val="28"/>
          <w:lang w:eastAsia="ar-SA" w:bidi="ar-SA"/>
        </w:rPr>
        <w:t>Программа формирования универсальных учебных действий</w:t>
      </w:r>
    </w:p>
    <w:p w:rsidR="008A35AF" w:rsidRPr="00032AD4" w:rsidRDefault="008A35AF" w:rsidP="008A35AF">
      <w:pPr>
        <w:widowControl/>
        <w:tabs>
          <w:tab w:val="left" w:pos="142"/>
        </w:tabs>
        <w:suppressAutoHyphens w:val="0"/>
        <w:ind w:left="1140"/>
        <w:rPr>
          <w:rFonts w:ascii="Times New Roman" w:eastAsia="Times New Roman" w:hAnsi="Times New Roman" w:cs="Times New Roman"/>
          <w:b/>
          <w:sz w:val="28"/>
          <w:szCs w:val="28"/>
          <w:lang w:eastAsia="ar-SA" w:bidi="ar-SA"/>
        </w:rPr>
      </w:pPr>
    </w:p>
    <w:p w:rsidR="008E61F4" w:rsidRPr="00032AD4" w:rsidRDefault="00B15F2E" w:rsidP="00B15F2E">
      <w:pPr>
        <w:widowControl/>
        <w:tabs>
          <w:tab w:val="left" w:pos="142"/>
        </w:tabs>
        <w:suppressAutoHyphens w:val="0"/>
        <w:spacing w:line="276" w:lineRule="auto"/>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 xml:space="preserve">        </w:t>
      </w:r>
      <w:r w:rsidR="008E61F4" w:rsidRPr="00032AD4">
        <w:rPr>
          <w:rFonts w:ascii="Times New Roman" w:eastAsia="Times New Roman" w:hAnsi="Times New Roman" w:cs="Times New Roman"/>
          <w:sz w:val="28"/>
          <w:szCs w:val="28"/>
          <w:lang w:eastAsia="ar-SA" w:bidi="ar-SA"/>
        </w:rPr>
        <w:t xml:space="preserve">Программа формирования универсальных учебных действий на ступени начального </w:t>
      </w:r>
      <w:r w:rsidR="00067B24" w:rsidRPr="00032AD4">
        <w:rPr>
          <w:rFonts w:ascii="Times New Roman" w:eastAsia="Times New Roman" w:hAnsi="Times New Roman" w:cs="Times New Roman"/>
          <w:sz w:val="28"/>
          <w:szCs w:val="28"/>
          <w:lang w:eastAsia="ar-SA" w:bidi="ar-SA"/>
        </w:rPr>
        <w:t xml:space="preserve">общего образования в условиях </w:t>
      </w:r>
      <w:r w:rsidR="008A35AF" w:rsidRPr="00032AD4">
        <w:rPr>
          <w:rFonts w:ascii="Times New Roman" w:eastAsia="Times New Roman" w:hAnsi="Times New Roman" w:cs="Times New Roman"/>
          <w:sz w:val="28"/>
          <w:szCs w:val="28"/>
          <w:lang w:eastAsia="ar-SA" w:bidi="ar-SA"/>
        </w:rPr>
        <w:t>М</w:t>
      </w:r>
      <w:r w:rsidR="00C74F68">
        <w:rPr>
          <w:rFonts w:ascii="Times New Roman" w:eastAsia="Times New Roman" w:hAnsi="Times New Roman" w:cs="Times New Roman"/>
          <w:sz w:val="28"/>
          <w:szCs w:val="28"/>
          <w:lang w:eastAsia="ar-SA" w:bidi="ar-SA"/>
        </w:rPr>
        <w:t>БОУ «СОШ№6»</w:t>
      </w:r>
      <w:r w:rsidR="008E61F4" w:rsidRPr="00032AD4">
        <w:rPr>
          <w:rFonts w:ascii="Times New Roman" w:eastAsia="Times New Roman" w:hAnsi="Times New Roman" w:cs="Times New Roman"/>
          <w:sz w:val="28"/>
          <w:szCs w:val="28"/>
          <w:lang w:eastAsia="ar-SA" w:bidi="ar-SA"/>
        </w:rPr>
        <w:t xml:space="preserve"> (далее — программ</w:t>
      </w:r>
      <w:r w:rsidR="006B20F5" w:rsidRPr="00032AD4">
        <w:rPr>
          <w:rFonts w:ascii="Times New Roman" w:eastAsia="Times New Roman" w:hAnsi="Times New Roman" w:cs="Times New Roman"/>
          <w:sz w:val="28"/>
          <w:szCs w:val="28"/>
          <w:lang w:eastAsia="ar-SA" w:bidi="ar-SA"/>
        </w:rPr>
        <w:t>а формирования УУД</w:t>
      </w:r>
      <w:r w:rsidR="008E61F4" w:rsidRPr="00032AD4">
        <w:rPr>
          <w:rFonts w:ascii="Times New Roman" w:eastAsia="Times New Roman" w:hAnsi="Times New Roman" w:cs="Times New Roman"/>
          <w:sz w:val="28"/>
          <w:szCs w:val="28"/>
          <w:lang w:eastAsia="ar-SA" w:bidi="ar-SA"/>
        </w:rPr>
        <w:t xml:space="preserve">) </w:t>
      </w:r>
      <w:r w:rsidR="008E61F4" w:rsidRPr="00032AD4">
        <w:rPr>
          <w:rFonts w:ascii="Times New Roman" w:eastAsia="Times New Roman" w:hAnsi="Times New Roman" w:cs="Times New Roman"/>
          <w:kern w:val="0"/>
          <w:sz w:val="28"/>
          <w:szCs w:val="28"/>
          <w:lang w:eastAsia="en-US" w:bidi="ar-SA"/>
        </w:rPr>
        <w:t xml:space="preserve">конкретизирует требования ФГОС НОО обучающихся с ОВЗ к личностным и метапредметным результатам освоения </w:t>
      </w:r>
      <w:bookmarkStart w:id="6" w:name="page151"/>
      <w:bookmarkEnd w:id="6"/>
      <w:r w:rsidR="008E61F4" w:rsidRPr="00032AD4">
        <w:rPr>
          <w:rFonts w:ascii="Times New Roman" w:eastAsia="Times New Roman" w:hAnsi="Times New Roman" w:cs="Times New Roman"/>
          <w:kern w:val="0"/>
          <w:sz w:val="28"/>
          <w:szCs w:val="28"/>
          <w:lang w:eastAsia="en-US" w:bidi="ar-SA"/>
        </w:rPr>
        <w:t xml:space="preserve">АООП  НОО,  и  служит  основой  разработки  программ  учебных  предметов, курсов. </w:t>
      </w:r>
    </w:p>
    <w:p w:rsidR="008E61F4" w:rsidRPr="00032AD4" w:rsidRDefault="008E61F4" w:rsidP="008E61F4">
      <w:pPr>
        <w:ind w:firstLine="567"/>
        <w:jc w:val="both"/>
        <w:rPr>
          <w:rFonts w:ascii="Times New Roman" w:hAnsi="Times New Roman" w:cs="Times New Roman"/>
          <w:sz w:val="28"/>
          <w:szCs w:val="28"/>
        </w:rPr>
      </w:pPr>
      <w:r w:rsidRPr="00032AD4">
        <w:rPr>
          <w:rFonts w:ascii="Times New Roman" w:eastAsia="Times New Roman" w:hAnsi="Times New Roman" w:cs="Times New Roman"/>
          <w:sz w:val="28"/>
          <w:szCs w:val="28"/>
          <w:lang w:eastAsia="ar-SA"/>
        </w:rPr>
        <w:t xml:space="preserve">Программа формирования универсальных учебных действий направлена на обеспечение деятельностного подхода и </w:t>
      </w:r>
      <w:r w:rsidRPr="00032AD4">
        <w:rPr>
          <w:rFonts w:ascii="Times New Roman" w:hAnsi="Times New Roman" w:cs="Times New Roman"/>
          <w:sz w:val="28"/>
          <w:szCs w:val="28"/>
        </w:rPr>
        <w:t>позволяет реализовывать коррекционно-развивающий потенциал образования обучающихся с ЗПР и призвана способствовать развитию универсальных учебных действий, обеспечивающих обучающимся умение учиться.</w:t>
      </w:r>
      <w:r w:rsidR="006B20F5" w:rsidRPr="00032AD4">
        <w:rPr>
          <w:rFonts w:ascii="Times New Roman" w:hAnsi="Times New Roman" w:cs="Times New Roman"/>
          <w:sz w:val="28"/>
          <w:szCs w:val="28"/>
        </w:rPr>
        <w:t xml:space="preserve"> Это достигается как в процессе освоения обучающимися с ЗПР конкретных предметных знаний, умений и навыков в рамках отдельных учебных дисциплин, так и в процессе формирования социальных (жизненных) компетенций.</w:t>
      </w:r>
    </w:p>
    <w:p w:rsidR="008E61F4" w:rsidRPr="00032AD4" w:rsidRDefault="008E61F4" w:rsidP="008E61F4">
      <w:pPr>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Программа формирования универсальных учебных действий для начального общего образования обучающихся с ЗПР обеспечивает:</w:t>
      </w:r>
    </w:p>
    <w:p w:rsidR="008E61F4" w:rsidRPr="00032AD4" w:rsidRDefault="008E61F4" w:rsidP="00AA610A">
      <w:pPr>
        <w:numPr>
          <w:ilvl w:val="0"/>
          <w:numId w:val="80"/>
        </w:numPr>
        <w:suppressAutoHyphens w:val="0"/>
        <w:autoSpaceDE w:val="0"/>
        <w:autoSpaceDN w:val="0"/>
        <w:adjustRightInd w:val="0"/>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успешность (эффективность) обучения в любой предметной области, </w:t>
      </w:r>
    </w:p>
    <w:p w:rsidR="008E61F4" w:rsidRPr="00032AD4" w:rsidRDefault="008E61F4" w:rsidP="00AA610A">
      <w:pPr>
        <w:numPr>
          <w:ilvl w:val="0"/>
          <w:numId w:val="80"/>
        </w:numPr>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общность подходов к осуществлению любой деятельности обучающегося вне зависимости от ее предметного содержания;</w:t>
      </w:r>
    </w:p>
    <w:p w:rsidR="008E61F4" w:rsidRPr="00032AD4" w:rsidRDefault="008E61F4" w:rsidP="00AA610A">
      <w:pPr>
        <w:widowControl/>
        <w:numPr>
          <w:ilvl w:val="0"/>
          <w:numId w:val="80"/>
        </w:numPr>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реализацию преемственности всех ступеней образования и этапов усвоения содержания образования; </w:t>
      </w:r>
    </w:p>
    <w:p w:rsidR="008E61F4" w:rsidRPr="00032AD4" w:rsidRDefault="008E61F4" w:rsidP="00AA610A">
      <w:pPr>
        <w:widowControl/>
        <w:numPr>
          <w:ilvl w:val="0"/>
          <w:numId w:val="80"/>
        </w:numPr>
        <w:suppressAutoHyphens w:val="0"/>
        <w:overflowPunct w:val="0"/>
        <w:autoSpaceDE w:val="0"/>
        <w:autoSpaceDN w:val="0"/>
        <w:adjustRightInd w:val="0"/>
        <w:jc w:val="both"/>
        <w:rPr>
          <w:rFonts w:ascii="Times New Roman" w:eastAsia="Times New Roman" w:hAnsi="Times New Roman" w:cs="Times New Roman"/>
          <w:kern w:val="0"/>
          <w:sz w:val="28"/>
          <w:szCs w:val="28"/>
          <w:lang w:eastAsia="en-US" w:bidi="ar-SA"/>
        </w:rPr>
      </w:pPr>
      <w:r w:rsidRPr="00032AD4">
        <w:rPr>
          <w:rFonts w:ascii="Times New Roman" w:eastAsia="Times New Roman" w:hAnsi="Times New Roman" w:cs="Times New Roman"/>
          <w:kern w:val="0"/>
          <w:sz w:val="28"/>
          <w:szCs w:val="28"/>
          <w:lang w:eastAsia="en-US" w:bidi="ar-SA"/>
        </w:rPr>
        <w:t xml:space="preserve">создание условий для готовности обучающегося с ЗПР к дальнейшему образованию, реализации доступного уровня самостоятельности в обучении; </w:t>
      </w:r>
    </w:p>
    <w:p w:rsidR="008E61F4" w:rsidRPr="00032AD4" w:rsidRDefault="008E61F4" w:rsidP="00AA610A">
      <w:pPr>
        <w:widowControl/>
        <w:numPr>
          <w:ilvl w:val="0"/>
          <w:numId w:val="80"/>
        </w:numPr>
        <w:suppressAutoHyphens w:val="0"/>
        <w:overflowPunct w:val="0"/>
        <w:autoSpaceDE w:val="0"/>
        <w:autoSpaceDN w:val="0"/>
        <w:adjustRightInd w:val="0"/>
        <w:jc w:val="both"/>
        <w:rPr>
          <w:rFonts w:ascii="Times New Roman" w:eastAsia="Times New Roman" w:hAnsi="Times New Roman" w:cs="Times New Roman"/>
          <w:kern w:val="0"/>
          <w:sz w:val="28"/>
          <w:szCs w:val="28"/>
          <w:lang w:val="en-US" w:eastAsia="en-US" w:bidi="ar-SA"/>
        </w:rPr>
      </w:pPr>
      <w:r w:rsidRPr="00032AD4">
        <w:rPr>
          <w:rFonts w:ascii="Times New Roman" w:eastAsia="Times New Roman" w:hAnsi="Times New Roman" w:cs="Times New Roman"/>
          <w:kern w:val="0"/>
          <w:sz w:val="28"/>
          <w:szCs w:val="28"/>
          <w:lang w:val="en-US" w:eastAsia="en-US" w:bidi="ar-SA"/>
        </w:rPr>
        <w:t xml:space="preserve">целостность развития личности обучающегося. </w:t>
      </w:r>
    </w:p>
    <w:p w:rsidR="008E61F4" w:rsidRPr="00032AD4" w:rsidRDefault="008E61F4" w:rsidP="008E61F4">
      <w:pPr>
        <w:overflowPunct w:val="0"/>
        <w:autoSpaceDE w:val="0"/>
        <w:autoSpaceDN w:val="0"/>
        <w:adjustRightInd w:val="0"/>
        <w:ind w:firstLine="567"/>
        <w:jc w:val="both"/>
        <w:rPr>
          <w:rFonts w:ascii="Times New Roman" w:hAnsi="Times New Roman" w:cs="Times New Roman"/>
          <w:sz w:val="28"/>
          <w:szCs w:val="28"/>
        </w:rPr>
      </w:pPr>
      <w:r w:rsidRPr="00032AD4">
        <w:rPr>
          <w:rFonts w:ascii="Times New Roman" w:hAnsi="Times New Roman" w:cs="Times New Roman"/>
          <w:sz w:val="28"/>
          <w:szCs w:val="28"/>
        </w:rPr>
        <w:t xml:space="preserve">Основная </w:t>
      </w:r>
      <w:r w:rsidRPr="00032AD4">
        <w:rPr>
          <w:rFonts w:ascii="Times New Roman" w:hAnsi="Times New Roman" w:cs="Times New Roman"/>
          <w:b/>
          <w:sz w:val="28"/>
          <w:szCs w:val="28"/>
        </w:rPr>
        <w:t>цель</w:t>
      </w:r>
      <w:r w:rsidRPr="00032AD4">
        <w:rPr>
          <w:rFonts w:ascii="Times New Roman" w:hAnsi="Times New Roman" w:cs="Times New Roman"/>
          <w:sz w:val="28"/>
          <w:szCs w:val="28"/>
        </w:rPr>
        <w:t xml:space="preserve"> реализации программы формирования универсальных учебных действий состоит в формировании </w:t>
      </w:r>
      <w:r w:rsidRPr="00032AD4">
        <w:rPr>
          <w:rFonts w:ascii="Times New Roman" w:hAnsi="Times New Roman" w:cs="Times New Roman"/>
          <w:sz w:val="28"/>
          <w:szCs w:val="28"/>
          <w:u w:val="single"/>
        </w:rPr>
        <w:t>обучающегося с ЗПР как субъекта</w:t>
      </w:r>
      <w:r w:rsidRPr="00032AD4">
        <w:rPr>
          <w:rFonts w:ascii="Times New Roman" w:hAnsi="Times New Roman" w:cs="Times New Roman"/>
          <w:sz w:val="28"/>
          <w:szCs w:val="28"/>
        </w:rPr>
        <w:t xml:space="preserve"> учебной деятельности.</w:t>
      </w:r>
    </w:p>
    <w:p w:rsidR="008E61F4" w:rsidRPr="00032AD4" w:rsidRDefault="008E61F4" w:rsidP="008E61F4">
      <w:pPr>
        <w:autoSpaceDE w:val="0"/>
        <w:autoSpaceDN w:val="0"/>
        <w:adjustRightInd w:val="0"/>
        <w:ind w:firstLine="567"/>
        <w:jc w:val="both"/>
        <w:rPr>
          <w:rFonts w:ascii="Times New Roman" w:hAnsi="Times New Roman" w:cs="Times New Roman"/>
          <w:sz w:val="28"/>
          <w:szCs w:val="28"/>
        </w:rPr>
      </w:pPr>
      <w:r w:rsidRPr="00032AD4">
        <w:rPr>
          <w:rFonts w:ascii="Times New Roman" w:hAnsi="Times New Roman" w:cs="Times New Roman"/>
          <w:b/>
          <w:sz w:val="28"/>
          <w:szCs w:val="28"/>
        </w:rPr>
        <w:t>Задачами</w:t>
      </w:r>
      <w:r w:rsidRPr="00032AD4">
        <w:rPr>
          <w:rFonts w:ascii="Times New Roman" w:hAnsi="Times New Roman" w:cs="Times New Roman"/>
          <w:sz w:val="28"/>
          <w:szCs w:val="28"/>
        </w:rPr>
        <w:t xml:space="preserve"> реализации программы являются:</w:t>
      </w:r>
    </w:p>
    <w:p w:rsidR="008E61F4" w:rsidRPr="00032AD4" w:rsidRDefault="008E61F4" w:rsidP="00AA610A">
      <w:pPr>
        <w:numPr>
          <w:ilvl w:val="0"/>
          <w:numId w:val="81"/>
        </w:numPr>
        <w:suppressAutoHyphens w:val="0"/>
        <w:overflowPunct w:val="0"/>
        <w:autoSpaceDE w:val="0"/>
        <w:autoSpaceDN w:val="0"/>
        <w:adjustRightInd w:val="0"/>
        <w:jc w:val="both"/>
        <w:rPr>
          <w:rFonts w:ascii="Times New Roman" w:hAnsi="Times New Roman" w:cs="Times New Roman"/>
          <w:sz w:val="28"/>
          <w:szCs w:val="28"/>
        </w:rPr>
      </w:pPr>
      <w:r w:rsidRPr="00032AD4">
        <w:rPr>
          <w:rFonts w:ascii="Times New Roman" w:hAnsi="Times New Roman" w:cs="Times New Roman"/>
          <w:sz w:val="28"/>
          <w:szCs w:val="28"/>
        </w:rPr>
        <w:t xml:space="preserve">формирование мотивационного компонента учебной деятельности; </w:t>
      </w:r>
    </w:p>
    <w:p w:rsidR="008E61F4" w:rsidRPr="00032AD4" w:rsidRDefault="008E61F4" w:rsidP="00AA610A">
      <w:pPr>
        <w:numPr>
          <w:ilvl w:val="0"/>
          <w:numId w:val="81"/>
        </w:numPr>
        <w:suppressAutoHyphens w:val="0"/>
        <w:overflowPunct w:val="0"/>
        <w:autoSpaceDE w:val="0"/>
        <w:autoSpaceDN w:val="0"/>
        <w:adjustRightInd w:val="0"/>
        <w:jc w:val="both"/>
        <w:rPr>
          <w:rFonts w:ascii="Times New Roman" w:hAnsi="Times New Roman" w:cs="Times New Roman"/>
          <w:sz w:val="28"/>
          <w:szCs w:val="28"/>
        </w:rPr>
      </w:pPr>
      <w:r w:rsidRPr="00032AD4">
        <w:rPr>
          <w:rFonts w:ascii="Times New Roman" w:hAnsi="Times New Roman" w:cs="Times New Roman"/>
          <w:sz w:val="28"/>
          <w:szCs w:val="28"/>
        </w:rPr>
        <w:t xml:space="preserve">овладение комплексом универсальных учебных действий, </w:t>
      </w:r>
    </w:p>
    <w:p w:rsidR="008E61F4" w:rsidRPr="00032AD4" w:rsidRDefault="008E61F4" w:rsidP="00AA610A">
      <w:pPr>
        <w:numPr>
          <w:ilvl w:val="0"/>
          <w:numId w:val="81"/>
        </w:numPr>
        <w:autoSpaceDE w:val="0"/>
        <w:autoSpaceDN w:val="0"/>
        <w:adjustRightInd w:val="0"/>
        <w:jc w:val="both"/>
        <w:rPr>
          <w:rFonts w:ascii="Times New Roman" w:hAnsi="Times New Roman" w:cs="Times New Roman"/>
          <w:sz w:val="28"/>
          <w:szCs w:val="28"/>
        </w:rPr>
      </w:pPr>
      <w:r w:rsidRPr="00032AD4">
        <w:rPr>
          <w:rFonts w:ascii="Times New Roman" w:hAnsi="Times New Roman" w:cs="Times New Roman"/>
          <w:sz w:val="28"/>
          <w:szCs w:val="28"/>
        </w:rPr>
        <w:t>составляющих операционный компонент учебной деятельности;</w:t>
      </w:r>
    </w:p>
    <w:p w:rsidR="008E61F4" w:rsidRPr="00032AD4" w:rsidRDefault="008E61F4" w:rsidP="00AA610A">
      <w:pPr>
        <w:numPr>
          <w:ilvl w:val="0"/>
          <w:numId w:val="81"/>
        </w:numPr>
        <w:autoSpaceDE w:val="0"/>
        <w:autoSpaceDN w:val="0"/>
        <w:adjustRightInd w:val="0"/>
        <w:jc w:val="both"/>
        <w:rPr>
          <w:rFonts w:ascii="Times New Roman" w:hAnsi="Times New Roman" w:cs="Times New Roman"/>
          <w:sz w:val="28"/>
          <w:szCs w:val="28"/>
        </w:rPr>
      </w:pPr>
      <w:r w:rsidRPr="00032AD4">
        <w:rPr>
          <w:rFonts w:ascii="Times New Roman" w:hAnsi="Times New Roman" w:cs="Times New Roman"/>
          <w:sz w:val="28"/>
          <w:szCs w:val="28"/>
        </w:rPr>
        <w:t>развитие умений принимать цель и готовый план деятельности,</w:t>
      </w:r>
    </w:p>
    <w:p w:rsidR="008E61F4" w:rsidRPr="00032AD4" w:rsidRDefault="008E61F4" w:rsidP="00AA610A">
      <w:pPr>
        <w:numPr>
          <w:ilvl w:val="0"/>
          <w:numId w:val="81"/>
        </w:numPr>
        <w:overflowPunct w:val="0"/>
        <w:autoSpaceDE w:val="0"/>
        <w:autoSpaceDN w:val="0"/>
        <w:adjustRightInd w:val="0"/>
        <w:jc w:val="both"/>
        <w:rPr>
          <w:rFonts w:ascii="Times New Roman" w:hAnsi="Times New Roman" w:cs="Times New Roman"/>
          <w:sz w:val="28"/>
          <w:szCs w:val="28"/>
        </w:rPr>
      </w:pPr>
      <w:r w:rsidRPr="00032AD4">
        <w:rPr>
          <w:rFonts w:ascii="Times New Roman" w:hAnsi="Times New Roman" w:cs="Times New Roman"/>
          <w:sz w:val="28"/>
          <w:szCs w:val="28"/>
        </w:rPr>
        <w:t>планировать знакомую деятельность, контролировать и оценивать ее результаты в опоре на организационную помощь педагога.</w:t>
      </w:r>
    </w:p>
    <w:p w:rsidR="008E61F4" w:rsidRDefault="008E61F4" w:rsidP="008E61F4">
      <w:pPr>
        <w:widowControl/>
        <w:suppressAutoHyphens w:val="0"/>
        <w:overflowPunct w:val="0"/>
        <w:autoSpaceDE w:val="0"/>
        <w:autoSpaceDN w:val="0"/>
        <w:adjustRightInd w:val="0"/>
        <w:ind w:firstLine="567"/>
        <w:jc w:val="both"/>
        <w:rPr>
          <w:rFonts w:ascii="Times New Roman" w:eastAsia="Times New Roman" w:hAnsi="Times New Roman" w:cs="Times New Roman"/>
          <w:kern w:val="0"/>
          <w:sz w:val="28"/>
          <w:szCs w:val="28"/>
          <w:lang w:eastAsia="en-US" w:bidi="ar-SA"/>
        </w:rPr>
      </w:pPr>
    </w:p>
    <w:p w:rsidR="00032AD4" w:rsidRPr="00032AD4" w:rsidRDefault="00032AD4" w:rsidP="008E61F4">
      <w:pPr>
        <w:widowControl/>
        <w:suppressAutoHyphens w:val="0"/>
        <w:overflowPunct w:val="0"/>
        <w:autoSpaceDE w:val="0"/>
        <w:autoSpaceDN w:val="0"/>
        <w:adjustRightInd w:val="0"/>
        <w:ind w:firstLine="567"/>
        <w:jc w:val="both"/>
        <w:rPr>
          <w:rFonts w:ascii="Times New Roman" w:eastAsia="Times New Roman" w:hAnsi="Times New Roman" w:cs="Times New Roman"/>
          <w:kern w:val="0"/>
          <w:sz w:val="28"/>
          <w:szCs w:val="28"/>
          <w:lang w:eastAsia="en-US" w:bidi="ar-SA"/>
        </w:rPr>
      </w:pPr>
    </w:p>
    <w:p w:rsidR="008E61F4" w:rsidRPr="00032AD4" w:rsidRDefault="008E61F4" w:rsidP="008E61F4">
      <w:pPr>
        <w:widowControl/>
        <w:suppressAutoHyphens w:val="0"/>
        <w:ind w:firstLine="567"/>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lastRenderedPageBreak/>
        <w:t>Ценностные ориентиры начального общего образования</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Данная программа предусматривает переход:</w:t>
      </w:r>
    </w:p>
    <w:p w:rsidR="008E61F4" w:rsidRPr="00032AD4" w:rsidRDefault="008E61F4" w:rsidP="00AA610A">
      <w:pPr>
        <w:widowControl/>
        <w:numPr>
          <w:ilvl w:val="0"/>
          <w:numId w:val="82"/>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от обучения, как преподнесения учителем обучающимся системы знаний, к активному решению проблем с целью выработки определенных решений; </w:t>
      </w:r>
    </w:p>
    <w:p w:rsidR="008E61F4" w:rsidRPr="00032AD4" w:rsidRDefault="008E61F4" w:rsidP="00AA610A">
      <w:pPr>
        <w:widowControl/>
        <w:numPr>
          <w:ilvl w:val="0"/>
          <w:numId w:val="82"/>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от освоения отдельных учебных предметов к полидисциплинарному (межпредметному) изучению сложных жизненных ситуаций; </w:t>
      </w:r>
    </w:p>
    <w:p w:rsidR="008E61F4" w:rsidRPr="00032AD4" w:rsidRDefault="008E61F4" w:rsidP="00AA610A">
      <w:pPr>
        <w:widowControl/>
        <w:numPr>
          <w:ilvl w:val="0"/>
          <w:numId w:val="82"/>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к сотрудничеству учителя и обучающихся в ходе овладения знаниями, к активному участию последних в выборе содержания и методов обучения. </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Ценностные ориентиры начального образования конкретизируют личностный, социальный и государственный заказ нашей образовательной организации, выраженный в Требованиях к результатам освоения адаптированной основной образовательной программы начального общего образования, и отражают следующие целевые установки системы начального общего образования:</w:t>
      </w:r>
    </w:p>
    <w:p w:rsidR="008E61F4" w:rsidRPr="00032AD4" w:rsidRDefault="008E61F4" w:rsidP="00AA610A">
      <w:pPr>
        <w:widowControl/>
        <w:numPr>
          <w:ilvl w:val="0"/>
          <w:numId w:val="49"/>
        </w:numPr>
        <w:tabs>
          <w:tab w:val="clear" w:pos="720"/>
          <w:tab w:val="num" w:pos="0"/>
        </w:tabs>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i/>
          <w:sz w:val="28"/>
          <w:szCs w:val="28"/>
          <w:lang w:eastAsia="ar-SA" w:bidi="ar-SA"/>
        </w:rPr>
        <w:t xml:space="preserve">формирование основ гражданской идентичности личности </w:t>
      </w:r>
      <w:r w:rsidRPr="00032AD4">
        <w:rPr>
          <w:rFonts w:ascii="Times New Roman" w:eastAsia="Times New Roman" w:hAnsi="Times New Roman" w:cs="Times New Roman"/>
          <w:i/>
          <w:sz w:val="28"/>
          <w:szCs w:val="28"/>
          <w:lang w:eastAsia="ar-SA" w:bidi="ar-SA"/>
        </w:rPr>
        <w:t>на базе</w:t>
      </w:r>
      <w:r w:rsidRPr="00032AD4">
        <w:rPr>
          <w:rFonts w:ascii="Times New Roman" w:eastAsia="Times New Roman" w:hAnsi="Times New Roman" w:cs="Times New Roman"/>
          <w:sz w:val="28"/>
          <w:szCs w:val="28"/>
          <w:lang w:eastAsia="ar-SA" w:bidi="ar-SA"/>
        </w:rPr>
        <w:t>:</w:t>
      </w:r>
    </w:p>
    <w:p w:rsidR="008E61F4" w:rsidRPr="00032AD4" w:rsidRDefault="008E61F4" w:rsidP="00AA610A">
      <w:pPr>
        <w:widowControl/>
        <w:numPr>
          <w:ilvl w:val="0"/>
          <w:numId w:val="59"/>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чувства сопричастности и гордости за свою Родину, народ и историю, осознания ответственности человека за благосостояние общества;</w:t>
      </w:r>
    </w:p>
    <w:p w:rsidR="008E61F4" w:rsidRPr="00032AD4" w:rsidRDefault="008E61F4" w:rsidP="00AA610A">
      <w:pPr>
        <w:widowControl/>
        <w:numPr>
          <w:ilvl w:val="0"/>
          <w:numId w:val="59"/>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восприятия мира как единого и целостного при разнообразии культур, национальностей, религий; уважения истории и культуры каждого народа;</w:t>
      </w:r>
    </w:p>
    <w:p w:rsidR="008E61F4" w:rsidRPr="00032AD4" w:rsidRDefault="008E61F4" w:rsidP="00AA610A">
      <w:pPr>
        <w:widowControl/>
        <w:numPr>
          <w:ilvl w:val="0"/>
          <w:numId w:val="49"/>
        </w:numPr>
        <w:tabs>
          <w:tab w:val="clear" w:pos="720"/>
          <w:tab w:val="num" w:pos="0"/>
        </w:tabs>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i/>
          <w:sz w:val="28"/>
          <w:szCs w:val="28"/>
          <w:lang w:eastAsia="ar-SA" w:bidi="ar-SA"/>
        </w:rPr>
        <w:t xml:space="preserve">формирование психологических условий развития общения, сотрудничества </w:t>
      </w:r>
      <w:r w:rsidRPr="00032AD4">
        <w:rPr>
          <w:rFonts w:ascii="Times New Roman" w:eastAsia="Times New Roman" w:hAnsi="Times New Roman" w:cs="Times New Roman"/>
          <w:sz w:val="28"/>
          <w:szCs w:val="28"/>
          <w:lang w:eastAsia="ar-SA" w:bidi="ar-SA"/>
        </w:rPr>
        <w:t>на основе:</w:t>
      </w:r>
    </w:p>
    <w:p w:rsidR="008E61F4" w:rsidRPr="00032AD4" w:rsidRDefault="008E61F4" w:rsidP="00AA610A">
      <w:pPr>
        <w:widowControl/>
        <w:numPr>
          <w:ilvl w:val="0"/>
          <w:numId w:val="58"/>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доброжелательности, доверия и внимания к людям, готовности к сотрудничеству и дружбе, оказанию помощи тем, кто в ней нуждается;</w:t>
      </w:r>
    </w:p>
    <w:p w:rsidR="008E61F4" w:rsidRPr="00032AD4" w:rsidRDefault="008E61F4" w:rsidP="00AA610A">
      <w:pPr>
        <w:widowControl/>
        <w:numPr>
          <w:ilvl w:val="0"/>
          <w:numId w:val="58"/>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8E61F4" w:rsidRPr="00032AD4" w:rsidRDefault="008E61F4" w:rsidP="00AA610A">
      <w:pPr>
        <w:widowControl/>
        <w:numPr>
          <w:ilvl w:val="0"/>
          <w:numId w:val="49"/>
        </w:numPr>
        <w:tabs>
          <w:tab w:val="clear" w:pos="720"/>
          <w:tab w:val="num" w:pos="0"/>
        </w:tabs>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i/>
          <w:sz w:val="28"/>
          <w:szCs w:val="28"/>
          <w:lang w:eastAsia="ar-SA" w:bidi="ar-SA"/>
        </w:rPr>
        <w:t xml:space="preserve">формирование целостного, социально ориентированного взгляда на мир </w:t>
      </w:r>
      <w:r w:rsidRPr="00032AD4">
        <w:rPr>
          <w:rFonts w:ascii="Times New Roman" w:eastAsia="Times New Roman" w:hAnsi="Times New Roman" w:cs="Times New Roman"/>
          <w:sz w:val="28"/>
          <w:szCs w:val="28"/>
          <w:lang w:eastAsia="ar-SA" w:bidi="ar-SA"/>
        </w:rPr>
        <w:t>на основе общечеловеческих принципов нравственности и гуманизма:</w:t>
      </w:r>
    </w:p>
    <w:p w:rsidR="008E61F4" w:rsidRPr="00032AD4" w:rsidRDefault="008E61F4" w:rsidP="00AA610A">
      <w:pPr>
        <w:widowControl/>
        <w:numPr>
          <w:ilvl w:val="0"/>
          <w:numId w:val="83"/>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принятия и уважения ценностей семьи и образовательного учреждения, коллектива и общества и стремления следовать им;</w:t>
      </w:r>
    </w:p>
    <w:p w:rsidR="008E61F4" w:rsidRPr="00032AD4" w:rsidRDefault="008E61F4" w:rsidP="00AA610A">
      <w:pPr>
        <w:widowControl/>
        <w:numPr>
          <w:ilvl w:val="0"/>
          <w:numId w:val="83"/>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8E61F4" w:rsidRPr="00032AD4" w:rsidRDefault="008E61F4" w:rsidP="00AA610A">
      <w:pPr>
        <w:widowControl/>
        <w:numPr>
          <w:ilvl w:val="0"/>
          <w:numId w:val="83"/>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8E61F4" w:rsidRPr="00032AD4" w:rsidRDefault="008E61F4" w:rsidP="00AA610A">
      <w:pPr>
        <w:widowControl/>
        <w:numPr>
          <w:ilvl w:val="0"/>
          <w:numId w:val="49"/>
        </w:numPr>
        <w:tabs>
          <w:tab w:val="clear" w:pos="720"/>
          <w:tab w:val="num" w:pos="0"/>
        </w:tabs>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i/>
          <w:sz w:val="28"/>
          <w:szCs w:val="28"/>
          <w:lang w:eastAsia="ar-SA" w:bidi="ar-SA"/>
        </w:rPr>
        <w:t>развитие умения учиться</w:t>
      </w:r>
      <w:r w:rsidRPr="00032AD4">
        <w:rPr>
          <w:rFonts w:ascii="Times New Roman" w:eastAsia="Times New Roman" w:hAnsi="Times New Roman" w:cs="Times New Roman"/>
          <w:sz w:val="28"/>
          <w:szCs w:val="28"/>
          <w:lang w:eastAsia="ar-SA" w:bidi="ar-SA"/>
        </w:rPr>
        <w:t xml:space="preserve">  и формирование личностного смысла учения как первого шага к самообразованию и самовоспитанию, а именно:</w:t>
      </w:r>
    </w:p>
    <w:p w:rsidR="008E61F4" w:rsidRPr="00032AD4" w:rsidRDefault="0020035E" w:rsidP="00AA610A">
      <w:pPr>
        <w:widowControl/>
        <w:numPr>
          <w:ilvl w:val="0"/>
          <w:numId w:val="57"/>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8E61F4" w:rsidRPr="00032AD4">
        <w:rPr>
          <w:rFonts w:ascii="Times New Roman" w:eastAsia="Times New Roman" w:hAnsi="Times New Roman" w:cs="Times New Roman"/>
          <w:sz w:val="28"/>
          <w:szCs w:val="28"/>
          <w:lang w:eastAsia="ar-SA" w:bidi="ar-SA"/>
        </w:rPr>
        <w:t>развитие познавательных интересов, инициативы и любознательности, мотивов познания и творчества;</w:t>
      </w:r>
    </w:p>
    <w:p w:rsidR="008E61F4" w:rsidRPr="00032AD4" w:rsidRDefault="0020035E" w:rsidP="00AA610A">
      <w:pPr>
        <w:widowControl/>
        <w:numPr>
          <w:ilvl w:val="0"/>
          <w:numId w:val="57"/>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 xml:space="preserve"> </w:t>
      </w:r>
      <w:r w:rsidR="008E61F4" w:rsidRPr="00032AD4">
        <w:rPr>
          <w:rFonts w:ascii="Times New Roman" w:eastAsia="Times New Roman" w:hAnsi="Times New Roman" w:cs="Times New Roman"/>
          <w:sz w:val="28"/>
          <w:szCs w:val="28"/>
          <w:lang w:eastAsia="ar-SA" w:bidi="ar-SA"/>
        </w:rPr>
        <w:t xml:space="preserve"> формирование умения учиться и способности к организации своей деятельности (планированию, контролю, оценке);</w:t>
      </w:r>
    </w:p>
    <w:p w:rsidR="008E61F4" w:rsidRPr="00032AD4" w:rsidRDefault="008E61F4" w:rsidP="00AA610A">
      <w:pPr>
        <w:widowControl/>
        <w:numPr>
          <w:ilvl w:val="0"/>
          <w:numId w:val="49"/>
        </w:numPr>
        <w:tabs>
          <w:tab w:val="clear" w:pos="720"/>
          <w:tab w:val="num" w:pos="0"/>
        </w:tabs>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i/>
          <w:sz w:val="28"/>
          <w:szCs w:val="28"/>
          <w:lang w:eastAsia="ar-SA" w:bidi="ar-SA"/>
        </w:rPr>
        <w:t>развитие самостоятельности, инициативы и ответственности личности</w:t>
      </w:r>
      <w:r w:rsidRPr="00032AD4">
        <w:rPr>
          <w:rFonts w:ascii="Times New Roman" w:eastAsia="Times New Roman" w:hAnsi="Times New Roman" w:cs="Times New Roman"/>
          <w:sz w:val="28"/>
          <w:szCs w:val="28"/>
          <w:lang w:eastAsia="ar-SA" w:bidi="ar-SA"/>
        </w:rPr>
        <w:t xml:space="preserve"> как условия её самоактуализации:</w:t>
      </w:r>
    </w:p>
    <w:p w:rsidR="008E61F4" w:rsidRPr="00032AD4" w:rsidRDefault="008E61F4" w:rsidP="00AA610A">
      <w:pPr>
        <w:widowControl/>
        <w:numPr>
          <w:ilvl w:val="0"/>
          <w:numId w:val="84"/>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формирование самоуважени</w:t>
      </w:r>
      <w:r w:rsidR="0020035E" w:rsidRPr="00032AD4">
        <w:rPr>
          <w:rFonts w:ascii="Times New Roman" w:eastAsia="Times New Roman" w:hAnsi="Times New Roman" w:cs="Times New Roman"/>
          <w:sz w:val="28"/>
          <w:szCs w:val="28"/>
          <w:lang w:eastAsia="ar-SA" w:bidi="ar-SA"/>
        </w:rPr>
        <w:t xml:space="preserve">я и эмоционально-положительного </w:t>
      </w:r>
      <w:r w:rsidRPr="00032AD4">
        <w:rPr>
          <w:rFonts w:ascii="Times New Roman" w:eastAsia="Times New Roman" w:hAnsi="Times New Roman" w:cs="Times New Roman"/>
          <w:sz w:val="28"/>
          <w:szCs w:val="28"/>
          <w:lang w:eastAsia="ar-SA" w:bidi="ar-SA"/>
        </w:rPr>
        <w:t>отношения к себе, готовности открыто выражать и отстаивать свою позицию, критичности к своим поступкам и умения адекватно их оценивать;</w:t>
      </w:r>
    </w:p>
    <w:p w:rsidR="008E61F4" w:rsidRPr="00032AD4" w:rsidRDefault="008E61F4" w:rsidP="00AA610A">
      <w:pPr>
        <w:widowControl/>
        <w:numPr>
          <w:ilvl w:val="0"/>
          <w:numId w:val="84"/>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развитие готовности к самостоятельным поступкам и действиям, ответственности за их результаты;</w:t>
      </w:r>
    </w:p>
    <w:p w:rsidR="008E61F4" w:rsidRPr="00032AD4" w:rsidRDefault="008E61F4" w:rsidP="00AA610A">
      <w:pPr>
        <w:widowControl/>
        <w:numPr>
          <w:ilvl w:val="0"/>
          <w:numId w:val="84"/>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формирование целеустремлённости и настойчивости в достижении целей, готовности к преодолению трудностей и жизненного оптимизма;</w:t>
      </w:r>
    </w:p>
    <w:p w:rsidR="008E61F4" w:rsidRPr="00032AD4" w:rsidRDefault="008E61F4" w:rsidP="00AA610A">
      <w:pPr>
        <w:widowControl/>
        <w:numPr>
          <w:ilvl w:val="0"/>
          <w:numId w:val="84"/>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Реализация ценностных ориентиров общего образования в единстве процессе обучения, воспитания, коррекции, познавательного  и  личностного развития обучающихся с ЗПР на основе формирования общих учебных умений, обобщённых способов действий обеспечивает высокую эффективность решения жизненных задач и возможность саморазвития обучающихся.</w:t>
      </w:r>
    </w:p>
    <w:p w:rsidR="0020035E" w:rsidRPr="00032AD4" w:rsidRDefault="0020035E" w:rsidP="008E61F4">
      <w:pPr>
        <w:widowControl/>
        <w:suppressAutoHyphens w:val="0"/>
        <w:ind w:firstLine="567"/>
        <w:jc w:val="both"/>
        <w:rPr>
          <w:rFonts w:ascii="Times New Roman" w:eastAsia="Times New Roman" w:hAnsi="Times New Roman" w:cs="Times New Roman"/>
          <w:sz w:val="28"/>
          <w:szCs w:val="28"/>
          <w:lang w:eastAsia="ar-SA" w:bidi="ar-SA"/>
        </w:rPr>
      </w:pPr>
    </w:p>
    <w:p w:rsidR="008E61F4" w:rsidRPr="00032AD4" w:rsidRDefault="008E61F4" w:rsidP="0020035E">
      <w:pPr>
        <w:widowControl/>
        <w:suppressAutoHyphens w:val="0"/>
        <w:ind w:firstLine="567"/>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Понятие, функции, состав и характеристики универсальных учебных действий на ступени начального общего образования</w:t>
      </w:r>
    </w:p>
    <w:p w:rsidR="0020035E" w:rsidRPr="00032AD4" w:rsidRDefault="0020035E" w:rsidP="008E61F4">
      <w:pPr>
        <w:widowControl/>
        <w:suppressAutoHyphens w:val="0"/>
        <w:ind w:firstLine="567"/>
        <w:jc w:val="both"/>
        <w:rPr>
          <w:rFonts w:ascii="Times New Roman" w:eastAsia="Times New Roman" w:hAnsi="Times New Roman" w:cs="Times New Roman"/>
          <w:b/>
          <w:sz w:val="28"/>
          <w:szCs w:val="28"/>
          <w:lang w:eastAsia="ar-SA" w:bidi="ar-SA"/>
        </w:rPr>
      </w:pP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Последовательная реализация деятельностного подхода направлена на повышение эффективности образования, более прочное усвоение знаний учащимися, существенное повышение их мотивации и интереса к учебе. </w:t>
      </w:r>
    </w:p>
    <w:p w:rsidR="008E61F4" w:rsidRPr="00032AD4" w:rsidRDefault="008E61F4" w:rsidP="008E61F4">
      <w:pPr>
        <w:widowControl/>
        <w:suppressAutoHyphens w:val="0"/>
        <w:ind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
          <w:bCs/>
          <w:sz w:val="28"/>
          <w:szCs w:val="28"/>
          <w:lang w:eastAsia="ar-SA" w:bidi="ar-SA"/>
        </w:rPr>
        <w:t>Под «уни</w:t>
      </w:r>
      <w:r w:rsidR="00AA599A" w:rsidRPr="00032AD4">
        <w:rPr>
          <w:rFonts w:ascii="Times New Roman" w:eastAsia="@Arial Unicode MS" w:hAnsi="Times New Roman" w:cs="Times New Roman"/>
          <w:b/>
          <w:bCs/>
          <w:sz w:val="28"/>
          <w:szCs w:val="28"/>
          <w:lang w:eastAsia="ar-SA" w:bidi="ar-SA"/>
        </w:rPr>
        <w:t>версальным учебным действием» понимается</w:t>
      </w:r>
      <w:r w:rsidRPr="00032AD4">
        <w:rPr>
          <w:rFonts w:ascii="Times New Roman" w:eastAsia="@Arial Unicode MS" w:hAnsi="Times New Roman" w:cs="Times New Roman"/>
          <w:bCs/>
          <w:sz w:val="28"/>
          <w:szCs w:val="28"/>
          <w:lang w:eastAsia="ar-SA" w:bidi="ar-SA"/>
        </w:rPr>
        <w:t xml:space="preserve">  умение учиться, т.е. способность  учащихся к саморазвитию и самосовершенствованию  путем сознательного и активного присвоения нового социального опыта.</w:t>
      </w:r>
    </w:p>
    <w:p w:rsidR="008E61F4" w:rsidRPr="00032AD4" w:rsidRDefault="008E61F4" w:rsidP="008E61F4">
      <w:pPr>
        <w:widowControl/>
        <w:suppressAutoHyphens w:val="0"/>
        <w:ind w:firstLine="567"/>
        <w:jc w:val="both"/>
        <w:rPr>
          <w:rFonts w:ascii="Times New Roman" w:eastAsia="@Arial Unicode MS" w:hAnsi="Times New Roman" w:cs="Times New Roman"/>
          <w:b/>
          <w:bCs/>
          <w:sz w:val="28"/>
          <w:szCs w:val="28"/>
          <w:lang w:eastAsia="ar-SA" w:bidi="ar-SA"/>
        </w:rPr>
      </w:pPr>
    </w:p>
    <w:p w:rsidR="008E61F4" w:rsidRPr="00032AD4" w:rsidRDefault="008E61F4" w:rsidP="008E61F4">
      <w:pPr>
        <w:widowControl/>
        <w:suppressAutoHyphens w:val="0"/>
        <w:ind w:firstLine="567"/>
        <w:jc w:val="both"/>
        <w:rPr>
          <w:rFonts w:ascii="Times New Roman" w:eastAsia="@Arial Unicode MS" w:hAnsi="Times New Roman" w:cs="Times New Roman"/>
          <w:b/>
          <w:bCs/>
          <w:sz w:val="28"/>
          <w:szCs w:val="28"/>
          <w:lang w:eastAsia="ar-SA" w:bidi="ar-SA"/>
        </w:rPr>
      </w:pPr>
      <w:r w:rsidRPr="00032AD4">
        <w:rPr>
          <w:rFonts w:ascii="Times New Roman" w:eastAsia="@Arial Unicode MS" w:hAnsi="Times New Roman" w:cs="Times New Roman"/>
          <w:b/>
          <w:bCs/>
          <w:sz w:val="28"/>
          <w:szCs w:val="28"/>
          <w:lang w:eastAsia="ar-SA" w:bidi="ar-SA"/>
        </w:rPr>
        <w:t>Функции универсальных учебных действий:</w:t>
      </w:r>
    </w:p>
    <w:p w:rsidR="008E61F4" w:rsidRPr="00032AD4" w:rsidRDefault="008E61F4" w:rsidP="00AA610A">
      <w:pPr>
        <w:widowControl/>
        <w:numPr>
          <w:ilvl w:val="0"/>
          <w:numId w:val="85"/>
        </w:numPr>
        <w:suppressAutoHyphens w:val="0"/>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8E61F4" w:rsidRPr="00032AD4" w:rsidRDefault="008E61F4" w:rsidP="00AA610A">
      <w:pPr>
        <w:widowControl/>
        <w:numPr>
          <w:ilvl w:val="0"/>
          <w:numId w:val="85"/>
        </w:numPr>
        <w:suppressAutoHyphens w:val="0"/>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создание условий для коррекции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i/>
          <w:sz w:val="28"/>
          <w:szCs w:val="28"/>
          <w:lang w:eastAsia="ar-SA" w:bidi="ar-SA"/>
        </w:rPr>
        <w:lastRenderedPageBreak/>
        <w:t>Универсальный характер учебных действий</w:t>
      </w:r>
      <w:r w:rsidRPr="00032AD4">
        <w:rPr>
          <w:rFonts w:ascii="Times New Roman" w:eastAsia="@Arial Unicode MS" w:hAnsi="Times New Roman" w:cs="Times New Roman"/>
          <w:sz w:val="28"/>
          <w:szCs w:val="28"/>
          <w:lang w:eastAsia="ar-SA" w:bidi="ar-SA"/>
        </w:rPr>
        <w:t xml:space="preserve"> проявляется в том, что они носят надпредметный,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её специально-предметного содержания. </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Универсальные учебные действия обеспечивают этапы усвоения учебного содержания и формирования психологических способностей обучающегося.</w:t>
      </w:r>
    </w:p>
    <w:p w:rsidR="008E61F4" w:rsidRPr="00032AD4" w:rsidRDefault="008E61F4" w:rsidP="008E61F4">
      <w:pPr>
        <w:widowControl/>
        <w:suppressAutoHyphens w:val="0"/>
        <w:ind w:firstLine="567"/>
        <w:jc w:val="both"/>
        <w:rPr>
          <w:rFonts w:ascii="Times New Roman" w:eastAsia="@Arial Unicode MS" w:hAnsi="Times New Roman" w:cs="Times New Roman"/>
          <w:b/>
          <w:bCs/>
          <w:sz w:val="28"/>
          <w:szCs w:val="28"/>
          <w:lang w:eastAsia="ar-SA" w:bidi="ar-SA"/>
        </w:rPr>
      </w:pPr>
    </w:p>
    <w:p w:rsidR="008E61F4" w:rsidRPr="00032AD4" w:rsidRDefault="008E61F4" w:rsidP="008E61F4">
      <w:pPr>
        <w:widowControl/>
        <w:suppressAutoHyphens w:val="0"/>
        <w:ind w:firstLine="567"/>
        <w:jc w:val="both"/>
        <w:rPr>
          <w:rFonts w:ascii="Times New Roman" w:eastAsia="@Arial Unicode MS" w:hAnsi="Times New Roman" w:cs="Times New Roman"/>
          <w:b/>
          <w:bCs/>
          <w:sz w:val="28"/>
          <w:szCs w:val="28"/>
          <w:lang w:eastAsia="ar-SA" w:bidi="ar-SA"/>
        </w:rPr>
      </w:pPr>
      <w:r w:rsidRPr="00032AD4">
        <w:rPr>
          <w:rFonts w:ascii="Times New Roman" w:eastAsia="@Arial Unicode MS" w:hAnsi="Times New Roman" w:cs="Times New Roman"/>
          <w:b/>
          <w:bCs/>
          <w:sz w:val="28"/>
          <w:szCs w:val="28"/>
          <w:lang w:eastAsia="ar-SA" w:bidi="ar-SA"/>
        </w:rPr>
        <w:t>Виды универсальных учебных действий</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В составе основных видов универсальных учебных действий, соответствующих ключевым целям общего образования, можно выделить четыре блока: </w:t>
      </w:r>
      <w:r w:rsidRPr="00032AD4">
        <w:rPr>
          <w:rFonts w:ascii="Times New Roman" w:eastAsia="@Arial Unicode MS" w:hAnsi="Times New Roman" w:cs="Times New Roman"/>
          <w:b/>
          <w:bCs/>
          <w:i/>
          <w:iCs/>
          <w:sz w:val="28"/>
          <w:szCs w:val="28"/>
          <w:lang w:eastAsia="ar-SA" w:bidi="ar-SA"/>
        </w:rPr>
        <w:t>личностный</w:t>
      </w:r>
      <w:r w:rsidRPr="00032AD4">
        <w:rPr>
          <w:rFonts w:ascii="Times New Roman" w:eastAsia="@Arial Unicode MS" w:hAnsi="Times New Roman" w:cs="Times New Roman"/>
          <w:sz w:val="28"/>
          <w:szCs w:val="28"/>
          <w:lang w:eastAsia="ar-SA" w:bidi="ar-SA"/>
        </w:rPr>
        <w:t xml:space="preserve">, </w:t>
      </w:r>
      <w:r w:rsidRPr="00032AD4">
        <w:rPr>
          <w:rFonts w:ascii="Times New Roman" w:eastAsia="@Arial Unicode MS" w:hAnsi="Times New Roman" w:cs="Times New Roman"/>
          <w:b/>
          <w:bCs/>
          <w:i/>
          <w:iCs/>
          <w:sz w:val="28"/>
          <w:szCs w:val="28"/>
          <w:lang w:eastAsia="ar-SA" w:bidi="ar-SA"/>
        </w:rPr>
        <w:t xml:space="preserve">регулятивный </w:t>
      </w:r>
      <w:r w:rsidRPr="00032AD4">
        <w:rPr>
          <w:rFonts w:ascii="Times New Roman" w:eastAsia="@Arial Unicode MS" w:hAnsi="Times New Roman" w:cs="Times New Roman"/>
          <w:sz w:val="28"/>
          <w:szCs w:val="28"/>
          <w:lang w:eastAsia="ar-SA" w:bidi="ar-SA"/>
        </w:rPr>
        <w:t>(</w:t>
      </w:r>
      <w:r w:rsidRPr="00032AD4">
        <w:rPr>
          <w:rFonts w:ascii="Times New Roman" w:eastAsia="@Arial Unicode MS" w:hAnsi="Times New Roman" w:cs="Times New Roman"/>
          <w:i/>
          <w:iCs/>
          <w:sz w:val="28"/>
          <w:szCs w:val="28"/>
          <w:lang w:eastAsia="ar-SA" w:bidi="ar-SA"/>
        </w:rPr>
        <w:t>включающий также действия саморегуляции</w:t>
      </w:r>
      <w:r w:rsidRPr="00032AD4">
        <w:rPr>
          <w:rFonts w:ascii="Times New Roman" w:eastAsia="@Arial Unicode MS" w:hAnsi="Times New Roman" w:cs="Times New Roman"/>
          <w:sz w:val="28"/>
          <w:szCs w:val="28"/>
          <w:lang w:eastAsia="ar-SA" w:bidi="ar-SA"/>
        </w:rPr>
        <w:t xml:space="preserve">), </w:t>
      </w:r>
      <w:r w:rsidRPr="00032AD4">
        <w:rPr>
          <w:rFonts w:ascii="Times New Roman" w:eastAsia="@Arial Unicode MS" w:hAnsi="Times New Roman" w:cs="Times New Roman"/>
          <w:b/>
          <w:bCs/>
          <w:i/>
          <w:iCs/>
          <w:sz w:val="28"/>
          <w:szCs w:val="28"/>
          <w:lang w:eastAsia="ar-SA" w:bidi="ar-SA"/>
        </w:rPr>
        <w:t xml:space="preserve">познавательный </w:t>
      </w:r>
      <w:r w:rsidRPr="00032AD4">
        <w:rPr>
          <w:rFonts w:ascii="Times New Roman" w:eastAsia="@Arial Unicode MS" w:hAnsi="Times New Roman" w:cs="Times New Roman"/>
          <w:sz w:val="28"/>
          <w:szCs w:val="28"/>
          <w:lang w:eastAsia="ar-SA" w:bidi="ar-SA"/>
        </w:rPr>
        <w:t xml:space="preserve">и </w:t>
      </w:r>
      <w:r w:rsidRPr="00032AD4">
        <w:rPr>
          <w:rFonts w:ascii="Times New Roman" w:eastAsia="@Arial Unicode MS" w:hAnsi="Times New Roman" w:cs="Times New Roman"/>
          <w:b/>
          <w:bCs/>
          <w:i/>
          <w:iCs/>
          <w:sz w:val="28"/>
          <w:szCs w:val="28"/>
          <w:lang w:eastAsia="ar-SA" w:bidi="ar-SA"/>
        </w:rPr>
        <w:t>коммуникативный</w:t>
      </w:r>
      <w:r w:rsidRPr="00032AD4">
        <w:rPr>
          <w:rFonts w:ascii="Times New Roman" w:eastAsia="@Arial Unicode MS" w:hAnsi="Times New Roman" w:cs="Times New Roman"/>
          <w:sz w:val="28"/>
          <w:szCs w:val="28"/>
          <w:lang w:eastAsia="ar-SA" w:bidi="ar-SA"/>
        </w:rPr>
        <w:t>.</w:t>
      </w:r>
    </w:p>
    <w:p w:rsidR="008E61F4" w:rsidRPr="00032AD4" w:rsidRDefault="008E61F4" w:rsidP="008E61F4">
      <w:pPr>
        <w:widowControl/>
        <w:suppressAutoHyphens w:val="0"/>
        <w:ind w:firstLine="567"/>
        <w:jc w:val="both"/>
        <w:rPr>
          <w:rFonts w:ascii="Times New Roman" w:eastAsia="@Arial Unicode MS" w:hAnsi="Times New Roman" w:cs="Times New Roman"/>
          <w:b/>
          <w:bCs/>
          <w:i/>
          <w:sz w:val="28"/>
          <w:szCs w:val="28"/>
          <w:lang w:eastAsia="ar-SA" w:bidi="ar-SA"/>
        </w:rPr>
      </w:pPr>
    </w:p>
    <w:p w:rsidR="008E61F4" w:rsidRPr="00032AD4" w:rsidRDefault="008E61F4" w:rsidP="008E61F4">
      <w:pPr>
        <w:widowControl/>
        <w:suppressAutoHyphens w:val="0"/>
        <w:ind w:firstLine="567"/>
        <w:jc w:val="both"/>
        <w:rPr>
          <w:rFonts w:ascii="Times New Roman" w:eastAsia="@Arial Unicode MS" w:hAnsi="Times New Roman" w:cs="Times New Roman"/>
          <w:b/>
          <w:bCs/>
          <w:i/>
          <w:sz w:val="28"/>
          <w:szCs w:val="28"/>
          <w:lang w:eastAsia="ar-SA" w:bidi="ar-SA"/>
        </w:rPr>
      </w:pPr>
      <w:r w:rsidRPr="00032AD4">
        <w:rPr>
          <w:rFonts w:ascii="Times New Roman" w:eastAsia="@Arial Unicode MS" w:hAnsi="Times New Roman" w:cs="Times New Roman"/>
          <w:b/>
          <w:bCs/>
          <w:sz w:val="28"/>
          <w:szCs w:val="28"/>
          <w:lang w:eastAsia="ar-SA" w:bidi="ar-SA"/>
        </w:rPr>
        <w:t>Личностные универсальные действия</w:t>
      </w:r>
      <w:r w:rsidRPr="00032AD4">
        <w:rPr>
          <w:rFonts w:ascii="Times New Roman" w:eastAsia="@Arial Unicode MS" w:hAnsi="Times New Roman" w:cs="Times New Roman"/>
          <w:b/>
          <w:bCs/>
          <w:i/>
          <w:sz w:val="28"/>
          <w:szCs w:val="28"/>
          <w:lang w:eastAsia="ar-SA" w:bidi="ar-SA"/>
        </w:rPr>
        <w:t>:</w:t>
      </w:r>
    </w:p>
    <w:p w:rsidR="008E61F4" w:rsidRPr="00032AD4" w:rsidRDefault="008E61F4" w:rsidP="008E61F4">
      <w:pPr>
        <w:widowControl/>
        <w:suppressAutoHyphens w:val="0"/>
        <w:ind w:firstLine="567"/>
        <w:jc w:val="both"/>
        <w:rPr>
          <w:rFonts w:ascii="Times New Roman" w:eastAsia="@Arial Unicode MS" w:hAnsi="Times New Roman" w:cs="Times New Roman"/>
          <w:bCs/>
          <w:i/>
          <w:sz w:val="28"/>
          <w:szCs w:val="28"/>
          <w:lang w:eastAsia="ar-SA" w:bidi="ar-SA"/>
        </w:rPr>
      </w:pPr>
      <w:r w:rsidRPr="00032AD4">
        <w:rPr>
          <w:rFonts w:ascii="Times New Roman" w:eastAsia="@Arial Unicode MS" w:hAnsi="Times New Roman" w:cs="Times New Roman"/>
          <w:bCs/>
          <w:i/>
          <w:sz w:val="28"/>
          <w:szCs w:val="28"/>
          <w:lang w:eastAsia="ar-SA" w:bidi="ar-SA"/>
        </w:rPr>
        <w:t>У обучающихся с ЗПР будут сформированы:</w:t>
      </w:r>
    </w:p>
    <w:p w:rsidR="008E61F4" w:rsidRPr="00032AD4" w:rsidRDefault="0020035E" w:rsidP="008A35AF">
      <w:pPr>
        <w:widowControl/>
        <w:numPr>
          <w:ilvl w:val="0"/>
          <w:numId w:val="127"/>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ориентация на понимание причин успеха в учебной деятельности;</w:t>
      </w:r>
    </w:p>
    <w:p w:rsidR="008E61F4" w:rsidRPr="00032AD4" w:rsidRDefault="0020035E" w:rsidP="008A35AF">
      <w:pPr>
        <w:widowControl/>
        <w:numPr>
          <w:ilvl w:val="0"/>
          <w:numId w:val="127"/>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способность к самооценке;</w:t>
      </w:r>
    </w:p>
    <w:p w:rsidR="008E61F4" w:rsidRPr="00032AD4" w:rsidRDefault="0020035E" w:rsidP="008A35AF">
      <w:pPr>
        <w:widowControl/>
        <w:numPr>
          <w:ilvl w:val="0"/>
          <w:numId w:val="127"/>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чувство сопричастности с жизнью своего народа и Родины, осознание этнической принадлежности;</w:t>
      </w:r>
    </w:p>
    <w:p w:rsidR="008E61F4" w:rsidRPr="00032AD4" w:rsidRDefault="0020035E" w:rsidP="008A35AF">
      <w:pPr>
        <w:widowControl/>
        <w:numPr>
          <w:ilvl w:val="0"/>
          <w:numId w:val="127"/>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представления об общих нравственных категориях (доброте, зле) у разных народов, моральных нормах, нравственных и безнравственных поступках;</w:t>
      </w:r>
    </w:p>
    <w:p w:rsidR="008E61F4" w:rsidRPr="00032AD4" w:rsidRDefault="0020035E" w:rsidP="008A35AF">
      <w:pPr>
        <w:widowControl/>
        <w:numPr>
          <w:ilvl w:val="0"/>
          <w:numId w:val="127"/>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ориентация в нравственном содержании как собственных поступках, так и поступков других людей;</w:t>
      </w:r>
    </w:p>
    <w:p w:rsidR="008E61F4" w:rsidRPr="00032AD4" w:rsidRDefault="0020035E" w:rsidP="008A35AF">
      <w:pPr>
        <w:widowControl/>
        <w:numPr>
          <w:ilvl w:val="0"/>
          <w:numId w:val="127"/>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регулирование поведения в соответствии с познанными моральными нормами и этническими требованиями;</w:t>
      </w:r>
    </w:p>
    <w:p w:rsidR="008E61F4" w:rsidRPr="00032AD4" w:rsidRDefault="0020035E" w:rsidP="008A35AF">
      <w:pPr>
        <w:widowControl/>
        <w:numPr>
          <w:ilvl w:val="0"/>
          <w:numId w:val="127"/>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ориентация на здоровый образ жизни;</w:t>
      </w:r>
    </w:p>
    <w:p w:rsidR="008E61F4" w:rsidRPr="00032AD4" w:rsidRDefault="0020035E" w:rsidP="008A35AF">
      <w:pPr>
        <w:widowControl/>
        <w:numPr>
          <w:ilvl w:val="0"/>
          <w:numId w:val="127"/>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понимание чувств других людей и способность сопереживание им, выражающееся в конкретных поступках;</w:t>
      </w:r>
    </w:p>
    <w:p w:rsidR="008E61F4" w:rsidRPr="00032AD4" w:rsidRDefault="0020035E" w:rsidP="008A35AF">
      <w:pPr>
        <w:widowControl/>
        <w:numPr>
          <w:ilvl w:val="0"/>
          <w:numId w:val="127"/>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эстетическое чувство на основе знакомства с художественной культурой;</w:t>
      </w:r>
    </w:p>
    <w:p w:rsidR="008E61F4" w:rsidRPr="00032AD4" w:rsidRDefault="0020035E" w:rsidP="008A35AF">
      <w:pPr>
        <w:widowControl/>
        <w:numPr>
          <w:ilvl w:val="0"/>
          <w:numId w:val="127"/>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познавательная мотивация учения.</w:t>
      </w:r>
    </w:p>
    <w:p w:rsidR="008E61F4" w:rsidRPr="00032AD4" w:rsidRDefault="008E61F4" w:rsidP="008E61F4">
      <w:pPr>
        <w:widowControl/>
        <w:suppressAutoHyphens w:val="0"/>
        <w:ind w:firstLine="567"/>
        <w:jc w:val="both"/>
        <w:rPr>
          <w:rFonts w:ascii="Times New Roman" w:eastAsia="@Arial Unicode MS" w:hAnsi="Times New Roman" w:cs="Times New Roman"/>
          <w:b/>
          <w:bCs/>
          <w:sz w:val="28"/>
          <w:szCs w:val="28"/>
          <w:lang w:eastAsia="ar-SA" w:bidi="ar-SA"/>
        </w:rPr>
      </w:pPr>
    </w:p>
    <w:p w:rsidR="008E61F4" w:rsidRPr="00032AD4" w:rsidRDefault="008E61F4" w:rsidP="008E61F4">
      <w:pPr>
        <w:widowControl/>
        <w:suppressAutoHyphens w:val="0"/>
        <w:ind w:firstLine="567"/>
        <w:jc w:val="both"/>
        <w:rPr>
          <w:rFonts w:ascii="Times New Roman" w:eastAsia="@Arial Unicode MS" w:hAnsi="Times New Roman" w:cs="Times New Roman"/>
          <w:b/>
          <w:bCs/>
          <w:i/>
          <w:sz w:val="28"/>
          <w:szCs w:val="28"/>
          <w:lang w:eastAsia="ar-SA" w:bidi="ar-SA"/>
        </w:rPr>
      </w:pPr>
      <w:r w:rsidRPr="00032AD4">
        <w:rPr>
          <w:rFonts w:ascii="Times New Roman" w:eastAsia="@Arial Unicode MS" w:hAnsi="Times New Roman" w:cs="Times New Roman"/>
          <w:b/>
          <w:bCs/>
          <w:sz w:val="28"/>
          <w:szCs w:val="28"/>
          <w:lang w:eastAsia="ar-SA" w:bidi="ar-SA"/>
        </w:rPr>
        <w:t>Регулятивные универсальные действия</w:t>
      </w:r>
      <w:r w:rsidRPr="00032AD4">
        <w:rPr>
          <w:rFonts w:ascii="Times New Roman" w:eastAsia="@Arial Unicode MS" w:hAnsi="Times New Roman" w:cs="Times New Roman"/>
          <w:b/>
          <w:bCs/>
          <w:i/>
          <w:sz w:val="28"/>
          <w:szCs w:val="28"/>
          <w:lang w:eastAsia="ar-SA" w:bidi="ar-SA"/>
        </w:rPr>
        <w:t>:</w:t>
      </w:r>
    </w:p>
    <w:p w:rsidR="008E61F4" w:rsidRPr="00032AD4" w:rsidRDefault="008E61F4" w:rsidP="008E61F4">
      <w:pPr>
        <w:widowControl/>
        <w:suppressAutoHyphens w:val="0"/>
        <w:ind w:firstLine="567"/>
        <w:jc w:val="both"/>
        <w:rPr>
          <w:rFonts w:ascii="Times New Roman" w:eastAsia="@Arial Unicode MS" w:hAnsi="Times New Roman" w:cs="Times New Roman"/>
          <w:bCs/>
          <w:i/>
          <w:sz w:val="28"/>
          <w:szCs w:val="28"/>
          <w:lang w:eastAsia="ar-SA" w:bidi="ar-SA"/>
        </w:rPr>
      </w:pPr>
      <w:r w:rsidRPr="00032AD4">
        <w:rPr>
          <w:rFonts w:ascii="Times New Roman" w:eastAsia="@Arial Unicode MS" w:hAnsi="Times New Roman" w:cs="Times New Roman"/>
          <w:bCs/>
          <w:i/>
          <w:sz w:val="28"/>
          <w:szCs w:val="28"/>
          <w:lang w:eastAsia="ar-SA" w:bidi="ar-SA"/>
        </w:rPr>
        <w:t>Обучающиеся с ЗПР научатся:</w:t>
      </w:r>
    </w:p>
    <w:p w:rsidR="008E61F4" w:rsidRPr="00032AD4" w:rsidRDefault="0020035E" w:rsidP="00AA610A">
      <w:pPr>
        <w:widowControl/>
        <w:numPr>
          <w:ilvl w:val="0"/>
          <w:numId w:val="55"/>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удерживать цель учебной и внеучебной деятельности;</w:t>
      </w:r>
    </w:p>
    <w:p w:rsidR="008E61F4" w:rsidRPr="00032AD4" w:rsidRDefault="0020035E" w:rsidP="00AA610A">
      <w:pPr>
        <w:widowControl/>
        <w:numPr>
          <w:ilvl w:val="0"/>
          <w:numId w:val="55"/>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учитывать ориентиры, данные учителем, при освоении нового учебного материала;</w:t>
      </w:r>
    </w:p>
    <w:p w:rsidR="008E61F4" w:rsidRPr="00032AD4" w:rsidRDefault="0055606F" w:rsidP="00AA610A">
      <w:pPr>
        <w:widowControl/>
        <w:numPr>
          <w:ilvl w:val="0"/>
          <w:numId w:val="55"/>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использовать изученные правила, способы действий, свойства объектов при выполнении учебных заданий и в познавательной деятельности;</w:t>
      </w:r>
    </w:p>
    <w:p w:rsidR="008E61F4" w:rsidRPr="00032AD4" w:rsidRDefault="0055606F" w:rsidP="00AA610A">
      <w:pPr>
        <w:widowControl/>
        <w:numPr>
          <w:ilvl w:val="0"/>
          <w:numId w:val="55"/>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lastRenderedPageBreak/>
        <w:t xml:space="preserve"> </w:t>
      </w:r>
      <w:r w:rsidR="008E61F4" w:rsidRPr="00032AD4">
        <w:rPr>
          <w:rFonts w:ascii="Times New Roman" w:eastAsia="@Arial Unicode MS" w:hAnsi="Times New Roman" w:cs="Times New Roman"/>
          <w:bCs/>
          <w:sz w:val="28"/>
          <w:szCs w:val="28"/>
          <w:lang w:eastAsia="ar-SA" w:bidi="ar-SA"/>
        </w:rPr>
        <w:t>самостоятельно планировать собственную учебную деятельность и действия, необходимые для решения учебных задач;</w:t>
      </w:r>
    </w:p>
    <w:p w:rsidR="008E61F4" w:rsidRPr="00032AD4" w:rsidRDefault="0055606F" w:rsidP="00AA610A">
      <w:pPr>
        <w:widowControl/>
        <w:numPr>
          <w:ilvl w:val="0"/>
          <w:numId w:val="55"/>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осуществлять итоговый и пошаговый контроль результатов и с помощью способов контроля результатов;</w:t>
      </w:r>
    </w:p>
    <w:p w:rsidR="008E61F4" w:rsidRPr="00032AD4" w:rsidRDefault="0055606F" w:rsidP="00AA610A">
      <w:pPr>
        <w:widowControl/>
        <w:numPr>
          <w:ilvl w:val="0"/>
          <w:numId w:val="55"/>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 xml:space="preserve"> </w:t>
      </w:r>
      <w:r w:rsidR="008E61F4" w:rsidRPr="00032AD4">
        <w:rPr>
          <w:rFonts w:ascii="Times New Roman" w:eastAsia="@Arial Unicode MS" w:hAnsi="Times New Roman" w:cs="Times New Roman"/>
          <w:bCs/>
          <w:sz w:val="28"/>
          <w:szCs w:val="28"/>
          <w:lang w:eastAsia="ar-SA" w:bidi="ar-SA"/>
        </w:rPr>
        <w:t>вносить необходимые коррективы в собственные действия по итогам самопроверки;</w:t>
      </w:r>
    </w:p>
    <w:p w:rsidR="008E61F4" w:rsidRPr="00032AD4" w:rsidRDefault="008E61F4" w:rsidP="00AA610A">
      <w:pPr>
        <w:widowControl/>
        <w:numPr>
          <w:ilvl w:val="0"/>
          <w:numId w:val="55"/>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сопоставлять результаты собственной деятельности с оценкой ее товарищами, учителем;</w:t>
      </w:r>
    </w:p>
    <w:p w:rsidR="008E61F4" w:rsidRPr="00032AD4" w:rsidRDefault="008E61F4" w:rsidP="00AA610A">
      <w:pPr>
        <w:widowControl/>
        <w:numPr>
          <w:ilvl w:val="0"/>
          <w:numId w:val="55"/>
        </w:numPr>
        <w:suppressAutoHyphens w:val="0"/>
        <w:ind w:left="0" w:firstLine="567"/>
        <w:jc w:val="both"/>
        <w:rPr>
          <w:rFonts w:ascii="Times New Roman" w:eastAsia="@Arial Unicode MS" w:hAnsi="Times New Roman" w:cs="Times New Roman"/>
          <w:bCs/>
          <w:sz w:val="28"/>
          <w:szCs w:val="28"/>
          <w:lang w:eastAsia="ar-SA" w:bidi="ar-SA"/>
        </w:rPr>
      </w:pPr>
      <w:r w:rsidRPr="00032AD4">
        <w:rPr>
          <w:rFonts w:ascii="Times New Roman" w:eastAsia="@Arial Unicode MS" w:hAnsi="Times New Roman" w:cs="Times New Roman"/>
          <w:bCs/>
          <w:sz w:val="28"/>
          <w:szCs w:val="28"/>
          <w:lang w:eastAsia="ar-SA" w:bidi="ar-SA"/>
        </w:rPr>
        <w:t>адекватно воспринимать аргументированную критику ошибок и учитывать ее в работе над ошибками.</w:t>
      </w:r>
    </w:p>
    <w:p w:rsidR="00666A3F" w:rsidRPr="00032AD4" w:rsidRDefault="00666A3F" w:rsidP="00C25890">
      <w:pPr>
        <w:widowControl/>
        <w:suppressAutoHyphens w:val="0"/>
        <w:jc w:val="both"/>
        <w:rPr>
          <w:rFonts w:ascii="Times New Roman" w:eastAsia="@Arial Unicode MS" w:hAnsi="Times New Roman" w:cs="Times New Roman"/>
          <w:b/>
          <w:bCs/>
          <w:sz w:val="28"/>
          <w:szCs w:val="28"/>
          <w:lang w:eastAsia="ar-SA" w:bidi="ar-SA"/>
        </w:rPr>
      </w:pPr>
    </w:p>
    <w:p w:rsidR="008E61F4" w:rsidRPr="00032AD4" w:rsidRDefault="008E61F4" w:rsidP="008E61F4">
      <w:pPr>
        <w:widowControl/>
        <w:suppressAutoHyphens w:val="0"/>
        <w:ind w:firstLine="567"/>
        <w:jc w:val="both"/>
        <w:rPr>
          <w:rFonts w:ascii="Times New Roman" w:eastAsia="@Arial Unicode MS" w:hAnsi="Times New Roman" w:cs="Times New Roman"/>
          <w:b/>
          <w:bCs/>
          <w:i/>
          <w:sz w:val="28"/>
          <w:szCs w:val="28"/>
          <w:lang w:eastAsia="ar-SA" w:bidi="ar-SA"/>
        </w:rPr>
      </w:pPr>
      <w:r w:rsidRPr="00032AD4">
        <w:rPr>
          <w:rFonts w:ascii="Times New Roman" w:eastAsia="@Arial Unicode MS" w:hAnsi="Times New Roman" w:cs="Times New Roman"/>
          <w:b/>
          <w:bCs/>
          <w:sz w:val="28"/>
          <w:szCs w:val="28"/>
          <w:lang w:eastAsia="ar-SA" w:bidi="ar-SA"/>
        </w:rPr>
        <w:t>Познавательные  универсальные действия</w:t>
      </w:r>
      <w:r w:rsidRPr="00032AD4">
        <w:rPr>
          <w:rFonts w:ascii="Times New Roman" w:eastAsia="@Arial Unicode MS" w:hAnsi="Times New Roman" w:cs="Times New Roman"/>
          <w:b/>
          <w:bCs/>
          <w:i/>
          <w:sz w:val="28"/>
          <w:szCs w:val="28"/>
          <w:lang w:eastAsia="ar-SA" w:bidi="ar-SA"/>
        </w:rPr>
        <w:t>:</w:t>
      </w:r>
    </w:p>
    <w:p w:rsidR="008E61F4" w:rsidRPr="00032AD4" w:rsidRDefault="008E61F4" w:rsidP="008E61F4">
      <w:pPr>
        <w:widowControl/>
        <w:suppressAutoHyphens w:val="0"/>
        <w:ind w:firstLine="567"/>
        <w:jc w:val="both"/>
        <w:rPr>
          <w:rFonts w:ascii="Times New Roman" w:eastAsia="Times New Roman" w:hAnsi="Times New Roman" w:cs="Times New Roman"/>
          <w:i/>
          <w:sz w:val="28"/>
          <w:szCs w:val="28"/>
          <w:lang w:eastAsia="ar-SA" w:bidi="ar-SA"/>
        </w:rPr>
      </w:pPr>
      <w:r w:rsidRPr="00032AD4">
        <w:rPr>
          <w:rFonts w:ascii="Times New Roman" w:eastAsia="Times New Roman" w:hAnsi="Times New Roman" w:cs="Times New Roman"/>
          <w:i/>
          <w:sz w:val="28"/>
          <w:szCs w:val="28"/>
          <w:lang w:eastAsia="ar-SA" w:bidi="ar-SA"/>
        </w:rPr>
        <w:t>Обучающиеся с ЗПР научатся:</w:t>
      </w:r>
    </w:p>
    <w:p w:rsidR="008E61F4" w:rsidRPr="00032AD4" w:rsidRDefault="0055606F" w:rsidP="0055606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осуществлять поиск необхо</w:t>
      </w:r>
      <w:r w:rsidRPr="00032AD4">
        <w:rPr>
          <w:rFonts w:ascii="Times New Roman" w:eastAsia="Times New Roman" w:hAnsi="Times New Roman" w:cs="Times New Roman"/>
          <w:sz w:val="28"/>
          <w:szCs w:val="28"/>
          <w:lang w:eastAsia="ar-SA" w:bidi="ar-SA"/>
        </w:rPr>
        <w:t xml:space="preserve">димой информации для выполнения </w:t>
      </w:r>
      <w:r w:rsidR="008E61F4" w:rsidRPr="00032AD4">
        <w:rPr>
          <w:rFonts w:ascii="Times New Roman" w:eastAsia="Times New Roman" w:hAnsi="Times New Roman" w:cs="Times New Roman"/>
          <w:sz w:val="28"/>
          <w:szCs w:val="28"/>
          <w:lang w:eastAsia="ar-SA" w:bidi="ar-SA"/>
        </w:rPr>
        <w:t>учебных заданий (в справочных материалах учебника, в детских энциклопедиях);</w:t>
      </w:r>
    </w:p>
    <w:p w:rsidR="008E61F4" w:rsidRPr="00032AD4" w:rsidRDefault="0055606F" w:rsidP="0055606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ориентироваться в соответствующих возрасту словарях и справочниках;</w:t>
      </w:r>
    </w:p>
    <w:p w:rsidR="008E61F4" w:rsidRPr="00032AD4" w:rsidRDefault="0055606F" w:rsidP="0055606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использовать знаково-символические средства, в том числе, схемы для решения учебных задач;</w:t>
      </w:r>
    </w:p>
    <w:p w:rsidR="008E61F4" w:rsidRPr="00032AD4" w:rsidRDefault="0055606F" w:rsidP="0055606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дополнять готовые информационные объекты (таблицы, схемы, тесты);</w:t>
      </w:r>
    </w:p>
    <w:p w:rsidR="008E61F4" w:rsidRPr="00032AD4" w:rsidRDefault="0055606F" w:rsidP="0055606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находить, характеризовать, анализировать, сравнивать, классифицировать понятия;</w:t>
      </w:r>
    </w:p>
    <w:p w:rsidR="008E61F4" w:rsidRPr="00032AD4" w:rsidRDefault="0055606F" w:rsidP="0055606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осуществлять синтез как составление целого из частей;</w:t>
      </w:r>
    </w:p>
    <w:p w:rsidR="008E61F4" w:rsidRPr="00032AD4" w:rsidRDefault="0055606F" w:rsidP="0055606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классифицировать, обобщать, систематизировать изученный материал по плану, по таблице;</w:t>
      </w:r>
    </w:p>
    <w:p w:rsidR="008E61F4" w:rsidRPr="00032AD4" w:rsidRDefault="0055606F" w:rsidP="0055606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выделять существенную информацию из читаемых текстов;</w:t>
      </w:r>
    </w:p>
    <w:p w:rsidR="008E61F4" w:rsidRPr="00032AD4" w:rsidRDefault="0055606F" w:rsidP="0055606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строить речевое высказывание с позицией передачи информации, доступной для понимания слушателем.</w:t>
      </w:r>
    </w:p>
    <w:p w:rsidR="008E61F4" w:rsidRPr="00032AD4" w:rsidRDefault="008E61F4" w:rsidP="008E61F4">
      <w:pPr>
        <w:widowControl/>
        <w:suppressAutoHyphens w:val="0"/>
        <w:ind w:firstLine="567"/>
        <w:jc w:val="both"/>
        <w:rPr>
          <w:rFonts w:ascii="Times New Roman" w:eastAsia="@Arial Unicode MS" w:hAnsi="Times New Roman" w:cs="Times New Roman"/>
          <w:b/>
          <w:bCs/>
          <w:sz w:val="28"/>
          <w:szCs w:val="28"/>
          <w:lang w:eastAsia="ar-SA" w:bidi="ar-SA"/>
        </w:rPr>
      </w:pPr>
    </w:p>
    <w:p w:rsidR="008E61F4" w:rsidRPr="00032AD4" w:rsidRDefault="008E61F4" w:rsidP="008E61F4">
      <w:pPr>
        <w:widowControl/>
        <w:suppressAutoHyphens w:val="0"/>
        <w:ind w:firstLine="567"/>
        <w:jc w:val="both"/>
        <w:rPr>
          <w:rFonts w:ascii="Times New Roman" w:eastAsia="@Arial Unicode MS" w:hAnsi="Times New Roman" w:cs="Times New Roman"/>
          <w:b/>
          <w:bCs/>
          <w:i/>
          <w:sz w:val="28"/>
          <w:szCs w:val="28"/>
          <w:lang w:eastAsia="ar-SA" w:bidi="ar-SA"/>
        </w:rPr>
      </w:pPr>
      <w:r w:rsidRPr="00032AD4">
        <w:rPr>
          <w:rFonts w:ascii="Times New Roman" w:eastAsia="@Arial Unicode MS" w:hAnsi="Times New Roman" w:cs="Times New Roman"/>
          <w:b/>
          <w:bCs/>
          <w:sz w:val="28"/>
          <w:szCs w:val="28"/>
          <w:lang w:eastAsia="ar-SA" w:bidi="ar-SA"/>
        </w:rPr>
        <w:t>Коммуникативные универсальные действия</w:t>
      </w:r>
      <w:r w:rsidRPr="00032AD4">
        <w:rPr>
          <w:rFonts w:ascii="Times New Roman" w:eastAsia="@Arial Unicode MS" w:hAnsi="Times New Roman" w:cs="Times New Roman"/>
          <w:b/>
          <w:bCs/>
          <w:i/>
          <w:sz w:val="28"/>
          <w:szCs w:val="28"/>
          <w:lang w:eastAsia="ar-SA" w:bidi="ar-SA"/>
        </w:rPr>
        <w:t>:</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i/>
          <w:sz w:val="28"/>
          <w:szCs w:val="28"/>
          <w:lang w:eastAsia="ar-SA" w:bidi="ar-SA"/>
        </w:rPr>
        <w:t>Обучающиеся с ЗПР научатся:</w:t>
      </w:r>
    </w:p>
    <w:p w:rsidR="008E61F4" w:rsidRPr="00032AD4" w:rsidRDefault="0055606F" w:rsidP="0055606F">
      <w:pPr>
        <w:widowControl/>
        <w:suppressAutoHyphens w:val="0"/>
        <w:ind w:left="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владеть диалоговой формой речи;</w:t>
      </w:r>
    </w:p>
    <w:p w:rsidR="008E61F4" w:rsidRPr="00032AD4" w:rsidRDefault="0055606F" w:rsidP="0055606F">
      <w:pPr>
        <w:widowControl/>
        <w:suppressAutoHyphens w:val="0"/>
        <w:ind w:left="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учитывать разные мнения и стремиться к координации различных позиций при  работе в паре;</w:t>
      </w:r>
    </w:p>
    <w:p w:rsidR="008E61F4" w:rsidRPr="00032AD4" w:rsidRDefault="0055606F" w:rsidP="0055606F">
      <w:pPr>
        <w:widowControl/>
        <w:suppressAutoHyphens w:val="0"/>
        <w:ind w:left="36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договариваться и приходить к общему решению;</w:t>
      </w:r>
    </w:p>
    <w:p w:rsidR="008E61F4" w:rsidRPr="00032AD4" w:rsidRDefault="0055606F" w:rsidP="0055606F">
      <w:pPr>
        <w:widowControl/>
        <w:suppressAutoHyphens w:val="0"/>
        <w:ind w:left="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формировать собственное мнение и позиции;</w:t>
      </w:r>
    </w:p>
    <w:p w:rsidR="008E61F4" w:rsidRPr="00032AD4" w:rsidRDefault="0055606F" w:rsidP="0055606F">
      <w:pPr>
        <w:widowControl/>
        <w:suppressAutoHyphens w:val="0"/>
        <w:ind w:left="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задавать вопросы, уточняя непонятное в высказывании;</w:t>
      </w:r>
    </w:p>
    <w:p w:rsidR="008E61F4" w:rsidRPr="00032AD4" w:rsidRDefault="0055606F" w:rsidP="0055606F">
      <w:pPr>
        <w:widowControl/>
        <w:suppressAutoHyphens w:val="0"/>
        <w:ind w:left="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 </w:t>
      </w:r>
      <w:r w:rsidR="008E61F4" w:rsidRPr="00032AD4">
        <w:rPr>
          <w:rFonts w:ascii="Times New Roman" w:eastAsia="Times New Roman" w:hAnsi="Times New Roman" w:cs="Times New Roman"/>
          <w:sz w:val="28"/>
          <w:szCs w:val="28"/>
          <w:lang w:eastAsia="ar-SA" w:bidi="ar-SA"/>
        </w:rPr>
        <w:t>способность установить контакт и</w:t>
      </w:r>
      <w:r w:rsidRPr="00032AD4">
        <w:rPr>
          <w:rFonts w:ascii="Times New Roman" w:eastAsia="Times New Roman" w:hAnsi="Times New Roman" w:cs="Times New Roman"/>
          <w:sz w:val="28"/>
          <w:szCs w:val="28"/>
          <w:lang w:eastAsia="ar-SA" w:bidi="ar-SA"/>
        </w:rPr>
        <w:t xml:space="preserve"> адекватно использовать речевые </w:t>
      </w:r>
      <w:r w:rsidR="008E61F4" w:rsidRPr="00032AD4">
        <w:rPr>
          <w:rFonts w:ascii="Times New Roman" w:eastAsia="Times New Roman" w:hAnsi="Times New Roman" w:cs="Times New Roman"/>
          <w:sz w:val="28"/>
          <w:szCs w:val="28"/>
          <w:lang w:eastAsia="ar-SA" w:bidi="ar-SA"/>
        </w:rPr>
        <w:t>средства для решения коммуникативных задач.</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p>
    <w:p w:rsidR="008E61F4" w:rsidRPr="00032AD4" w:rsidRDefault="008E61F4" w:rsidP="0055606F">
      <w:pPr>
        <w:widowControl/>
        <w:tabs>
          <w:tab w:val="left" w:pos="2640"/>
        </w:tabs>
        <w:suppressAutoHyphens w:val="0"/>
        <w:ind w:firstLine="567"/>
        <w:jc w:val="center"/>
        <w:rPr>
          <w:rFonts w:ascii="Times New Roman" w:hAnsi="Times New Roman" w:cs="Times New Roman"/>
          <w:b/>
          <w:color w:val="00000A"/>
          <w:sz w:val="28"/>
          <w:szCs w:val="28"/>
        </w:rPr>
      </w:pPr>
      <w:r w:rsidRPr="00032AD4">
        <w:rPr>
          <w:rFonts w:ascii="Times New Roman" w:hAnsi="Times New Roman" w:cs="Times New Roman"/>
          <w:b/>
          <w:color w:val="00000A"/>
          <w:sz w:val="28"/>
          <w:szCs w:val="28"/>
        </w:rPr>
        <w:lastRenderedPageBreak/>
        <w:t xml:space="preserve">Преемственность программы формирования универсальных учебных действий при переходе </w:t>
      </w:r>
      <w:r w:rsidRPr="00032AD4">
        <w:rPr>
          <w:rFonts w:ascii="Times New Roman" w:hAnsi="Times New Roman" w:cs="Times New Roman"/>
          <w:b/>
          <w:sz w:val="28"/>
          <w:szCs w:val="28"/>
        </w:rPr>
        <w:t>обучающихся с ЗПР</w:t>
      </w:r>
      <w:r w:rsidRPr="00032AD4">
        <w:rPr>
          <w:rFonts w:ascii="Times New Roman" w:hAnsi="Times New Roman" w:cs="Times New Roman"/>
          <w:b/>
          <w:color w:val="00000A"/>
          <w:sz w:val="28"/>
          <w:szCs w:val="28"/>
        </w:rPr>
        <w:t xml:space="preserve"> от дошкольного к начальному общему образованию.</w:t>
      </w:r>
    </w:p>
    <w:p w:rsidR="008E61F4" w:rsidRPr="00032AD4" w:rsidRDefault="008E61F4" w:rsidP="008E61F4">
      <w:pPr>
        <w:widowControl/>
        <w:shd w:val="clear" w:color="auto" w:fill="FFFFFF"/>
        <w:suppressAutoHyphens w:val="0"/>
        <w:ind w:firstLine="567"/>
        <w:jc w:val="both"/>
        <w:textAlignment w:val="baseline"/>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В связи с введением новых образовательных стандартов в начальной школе и с появлением федеральных государственных требований в </w:t>
      </w:r>
      <w:hyperlink r:id="rId7" w:tooltip="Дошкольное образование" w:history="1">
        <w:r w:rsidRPr="00032AD4">
          <w:rPr>
            <w:rFonts w:ascii="Times New Roman" w:eastAsia="Times New Roman" w:hAnsi="Times New Roman" w:cs="Times New Roman"/>
            <w:kern w:val="0"/>
            <w:sz w:val="28"/>
            <w:szCs w:val="28"/>
            <w:bdr w:val="none" w:sz="0" w:space="0" w:color="auto" w:frame="1"/>
            <w:lang w:eastAsia="ru-RU" w:bidi="ar-SA"/>
          </w:rPr>
          <w:t>дошкольном образовании</w:t>
        </w:r>
      </w:hyperlink>
      <w:r w:rsidRPr="00032AD4">
        <w:rPr>
          <w:rFonts w:ascii="Times New Roman" w:eastAsia="Times New Roman" w:hAnsi="Times New Roman" w:cs="Times New Roman"/>
          <w:kern w:val="0"/>
          <w:sz w:val="28"/>
          <w:szCs w:val="28"/>
          <w:lang w:eastAsia="ru-RU" w:bidi="ar-SA"/>
        </w:rPr>
        <w:t xml:space="preserve"> обозначился переход от парадигмы «знаний, умений, навыков»   к культурно-исторической системно-деятельностной парадигме  образования. </w:t>
      </w:r>
    </w:p>
    <w:p w:rsidR="008E61F4" w:rsidRPr="00032AD4" w:rsidRDefault="008E61F4" w:rsidP="008E61F4">
      <w:pPr>
        <w:widowControl/>
        <w:suppressAutoHyphens w:val="0"/>
        <w:ind w:firstLine="567"/>
        <w:jc w:val="both"/>
        <w:rPr>
          <w:rFonts w:ascii="Times New Roman" w:hAnsi="Times New Roman" w:cs="Times New Roman"/>
          <w:sz w:val="28"/>
          <w:szCs w:val="28"/>
        </w:rPr>
      </w:pPr>
      <w:r w:rsidRPr="00032AD4">
        <w:rPr>
          <w:rFonts w:ascii="Times New Roman" w:hAnsi="Times New Roman" w:cs="Times New Roman"/>
          <w:color w:val="00000A"/>
          <w:sz w:val="28"/>
          <w:szCs w:val="28"/>
        </w:rPr>
        <w:t xml:space="preserve">Структура и содержание программы формирования универсальных учебных действий предусматривает </w:t>
      </w:r>
      <w:r w:rsidRPr="00032AD4">
        <w:rPr>
          <w:rFonts w:ascii="Times New Roman" w:hAnsi="Times New Roman" w:cs="Times New Roman"/>
          <w:sz w:val="28"/>
          <w:szCs w:val="28"/>
          <w:shd w:val="clear" w:color="auto" w:fill="FFFFFF"/>
        </w:rPr>
        <w:t>непрерывность ФГОС дошкольного образования и ФГОС для детей с ОВЗ. Она   построена в соответствии с возрастными и индивидуальными особенностями и склонностями, развития способностей и творческого потенциала каждого ребенка с ЗПР как субъекта отношений с самим собой, другими детьми, взрослыми и миром.</w:t>
      </w:r>
    </w:p>
    <w:p w:rsidR="008E61F4" w:rsidRPr="00032AD4" w:rsidRDefault="008E61F4" w:rsidP="008E61F4">
      <w:pPr>
        <w:widowControl/>
        <w:shd w:val="clear" w:color="auto" w:fill="FFFFFF"/>
        <w:suppressAutoHyphens w:val="0"/>
        <w:ind w:firstLine="567"/>
        <w:jc w:val="both"/>
        <w:textAlignment w:val="baseline"/>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Программа  </w:t>
      </w:r>
      <w:r w:rsidRPr="00032AD4">
        <w:rPr>
          <w:rFonts w:ascii="Times New Roman" w:eastAsia="Times New Roman" w:hAnsi="Times New Roman" w:cs="Times New Roman"/>
          <w:color w:val="00000A"/>
          <w:kern w:val="0"/>
          <w:sz w:val="28"/>
          <w:szCs w:val="28"/>
          <w:lang w:eastAsia="ru-RU" w:bidi="ar-SA"/>
        </w:rPr>
        <w:t>универсальных учебных действий</w:t>
      </w:r>
      <w:r w:rsidR="00C25890" w:rsidRPr="00032AD4">
        <w:rPr>
          <w:rFonts w:ascii="Times New Roman" w:eastAsia="Times New Roman" w:hAnsi="Times New Roman" w:cs="Times New Roman"/>
          <w:kern w:val="0"/>
          <w:sz w:val="28"/>
          <w:szCs w:val="28"/>
          <w:lang w:eastAsia="ru-RU" w:bidi="ar-SA"/>
        </w:rPr>
        <w:t xml:space="preserve"> способствует </w:t>
      </w:r>
      <w:r w:rsidRPr="00032AD4">
        <w:rPr>
          <w:rFonts w:ascii="Times New Roman" w:eastAsia="Times New Roman" w:hAnsi="Times New Roman" w:cs="Times New Roman"/>
          <w:kern w:val="0"/>
          <w:sz w:val="28"/>
          <w:szCs w:val="28"/>
          <w:lang w:eastAsia="ru-RU" w:bidi="ar-SA"/>
        </w:rPr>
        <w:t>формированию общей культуры, развития «качеств личности, формированию предпосылок </w:t>
      </w:r>
      <w:hyperlink r:id="rId8" w:tooltip="Образовательная деятельность" w:history="1">
        <w:r w:rsidRPr="00032AD4">
          <w:rPr>
            <w:rFonts w:ascii="Times New Roman" w:eastAsia="Times New Roman" w:hAnsi="Times New Roman" w:cs="Times New Roman"/>
            <w:kern w:val="0"/>
            <w:sz w:val="28"/>
            <w:szCs w:val="28"/>
            <w:bdr w:val="none" w:sz="0" w:space="0" w:color="auto" w:frame="1"/>
            <w:lang w:eastAsia="ru-RU" w:bidi="ar-SA"/>
          </w:rPr>
          <w:t>учебной деятельности</w:t>
        </w:r>
      </w:hyperlink>
      <w:r w:rsidRPr="00032AD4">
        <w:rPr>
          <w:rFonts w:ascii="Times New Roman" w:eastAsia="Times New Roman" w:hAnsi="Times New Roman" w:cs="Times New Roman"/>
          <w:kern w:val="0"/>
          <w:sz w:val="28"/>
          <w:szCs w:val="28"/>
          <w:lang w:eastAsia="ru-RU" w:bidi="ar-SA"/>
        </w:rPr>
        <w:t xml:space="preserve">, обеспечивающих социальную успешность». Формирование универсальных учебных действий </w:t>
      </w:r>
      <w:r w:rsidR="00C25890" w:rsidRPr="00032AD4">
        <w:rPr>
          <w:rFonts w:ascii="Times New Roman" w:eastAsia="Times New Roman" w:hAnsi="Times New Roman" w:cs="Times New Roman"/>
          <w:kern w:val="0"/>
          <w:sz w:val="28"/>
          <w:szCs w:val="28"/>
          <w:lang w:eastAsia="ru-RU" w:bidi="ar-SA"/>
        </w:rPr>
        <w:t>реализуется в процессе всей уроч</w:t>
      </w:r>
      <w:r w:rsidRPr="00032AD4">
        <w:rPr>
          <w:rFonts w:ascii="Times New Roman" w:eastAsia="Times New Roman" w:hAnsi="Times New Roman" w:cs="Times New Roman"/>
          <w:kern w:val="0"/>
          <w:sz w:val="28"/>
          <w:szCs w:val="28"/>
          <w:lang w:eastAsia="ru-RU" w:bidi="ar-SA"/>
        </w:rPr>
        <w:t>ной и внеурочной деятельности.</w:t>
      </w:r>
    </w:p>
    <w:p w:rsidR="0055606F" w:rsidRPr="00032AD4" w:rsidRDefault="0055606F" w:rsidP="008E61F4">
      <w:pPr>
        <w:widowControl/>
        <w:shd w:val="clear" w:color="auto" w:fill="FFFFFF"/>
        <w:suppressAutoHyphens w:val="0"/>
        <w:ind w:firstLine="567"/>
        <w:jc w:val="both"/>
        <w:textAlignment w:val="baseline"/>
        <w:rPr>
          <w:rFonts w:ascii="Times New Roman" w:eastAsia="Times New Roman" w:hAnsi="Times New Roman" w:cs="Times New Roman"/>
          <w:kern w:val="0"/>
          <w:sz w:val="28"/>
          <w:szCs w:val="28"/>
          <w:lang w:eastAsia="ru-RU" w:bidi="ar-SA"/>
        </w:rPr>
      </w:pPr>
    </w:p>
    <w:p w:rsidR="008A35AF" w:rsidRPr="00032AD4" w:rsidRDefault="008A35AF" w:rsidP="0055606F">
      <w:pPr>
        <w:suppressAutoHyphens w:val="0"/>
        <w:autoSpaceDE w:val="0"/>
        <w:ind w:firstLine="567"/>
        <w:jc w:val="center"/>
        <w:rPr>
          <w:rFonts w:ascii="Times New Roman" w:eastAsia="@Arial Unicode MS" w:hAnsi="Times New Roman" w:cs="Times New Roman"/>
          <w:b/>
          <w:bCs/>
          <w:sz w:val="28"/>
          <w:szCs w:val="28"/>
          <w:lang w:eastAsia="ar-SA" w:bidi="ar-SA"/>
        </w:rPr>
      </w:pPr>
    </w:p>
    <w:p w:rsidR="008A35AF" w:rsidRPr="00032AD4" w:rsidRDefault="008A35AF" w:rsidP="0055606F">
      <w:pPr>
        <w:suppressAutoHyphens w:val="0"/>
        <w:autoSpaceDE w:val="0"/>
        <w:ind w:firstLine="567"/>
        <w:jc w:val="center"/>
        <w:rPr>
          <w:rFonts w:ascii="Times New Roman" w:eastAsia="@Arial Unicode MS" w:hAnsi="Times New Roman" w:cs="Times New Roman"/>
          <w:b/>
          <w:bCs/>
          <w:sz w:val="28"/>
          <w:szCs w:val="28"/>
          <w:lang w:eastAsia="ar-SA" w:bidi="ar-SA"/>
        </w:rPr>
      </w:pPr>
    </w:p>
    <w:p w:rsidR="008E61F4" w:rsidRPr="00032AD4" w:rsidRDefault="008E61F4" w:rsidP="0055606F">
      <w:pPr>
        <w:suppressAutoHyphens w:val="0"/>
        <w:autoSpaceDE w:val="0"/>
        <w:ind w:firstLine="567"/>
        <w:jc w:val="center"/>
        <w:rPr>
          <w:rFonts w:ascii="Times New Roman" w:eastAsia="@Arial Unicode MS" w:hAnsi="Times New Roman" w:cs="Times New Roman"/>
          <w:b/>
          <w:bCs/>
          <w:sz w:val="28"/>
          <w:szCs w:val="28"/>
          <w:lang w:eastAsia="ar-SA" w:bidi="ar-SA"/>
        </w:rPr>
      </w:pPr>
      <w:r w:rsidRPr="00032AD4">
        <w:rPr>
          <w:rFonts w:ascii="Times New Roman" w:eastAsia="@Arial Unicode MS" w:hAnsi="Times New Roman" w:cs="Times New Roman"/>
          <w:b/>
          <w:bCs/>
          <w:sz w:val="28"/>
          <w:szCs w:val="28"/>
          <w:lang w:eastAsia="ar-SA" w:bidi="ar-SA"/>
        </w:rPr>
        <w:t>Связь универсальных учебных действий с содержанием</w:t>
      </w:r>
    </w:p>
    <w:p w:rsidR="008E61F4" w:rsidRPr="00032AD4" w:rsidRDefault="008E61F4" w:rsidP="0055606F">
      <w:pPr>
        <w:suppressAutoHyphens w:val="0"/>
        <w:autoSpaceDE w:val="0"/>
        <w:ind w:firstLine="567"/>
        <w:jc w:val="center"/>
        <w:rPr>
          <w:rFonts w:ascii="Times New Roman" w:eastAsia="@Arial Unicode MS" w:hAnsi="Times New Roman" w:cs="Times New Roman"/>
          <w:b/>
          <w:bCs/>
          <w:sz w:val="28"/>
          <w:szCs w:val="28"/>
          <w:lang w:eastAsia="ar-SA" w:bidi="ar-SA"/>
        </w:rPr>
      </w:pPr>
      <w:r w:rsidRPr="00032AD4">
        <w:rPr>
          <w:rFonts w:ascii="Times New Roman" w:eastAsia="@Arial Unicode MS" w:hAnsi="Times New Roman" w:cs="Times New Roman"/>
          <w:b/>
          <w:bCs/>
          <w:sz w:val="28"/>
          <w:szCs w:val="28"/>
          <w:lang w:eastAsia="ar-SA" w:bidi="ar-SA"/>
        </w:rPr>
        <w:t>учебных предметов</w:t>
      </w:r>
    </w:p>
    <w:p w:rsidR="008E61F4" w:rsidRPr="00032AD4" w:rsidRDefault="008E61F4" w:rsidP="008E61F4">
      <w:pPr>
        <w:suppressAutoHyphens w:val="0"/>
        <w:autoSpaceDE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 с ЗПР.</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На ступени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Существенную роль в этом играют такие учебные предметы, как «Литературное чтение», «Технология», «Изобразительное искусство», «Музыка».</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Каждый учебный предмет в зависимости от предметного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Учебный предмет </w:t>
      </w:r>
      <w:r w:rsidRPr="00032AD4">
        <w:rPr>
          <w:rFonts w:ascii="Times New Roman" w:eastAsia="@Arial Unicode MS" w:hAnsi="Times New Roman" w:cs="Times New Roman"/>
          <w:b/>
          <w:bCs/>
          <w:sz w:val="28"/>
          <w:szCs w:val="28"/>
          <w:lang w:eastAsia="ar-SA" w:bidi="ar-SA"/>
        </w:rPr>
        <w:t>«Русский язык»</w:t>
      </w:r>
      <w:r w:rsidRPr="00032AD4">
        <w:rPr>
          <w:rFonts w:ascii="Times New Roman" w:eastAsia="@Arial Unicode MS" w:hAnsi="Times New Roman" w:cs="Times New Roman"/>
          <w:bCs/>
          <w:sz w:val="28"/>
          <w:szCs w:val="28"/>
          <w:lang w:eastAsia="ar-SA" w:bidi="ar-SA"/>
        </w:rPr>
        <w:t xml:space="preserve">. </w:t>
      </w:r>
      <w:r w:rsidRPr="00032AD4">
        <w:rPr>
          <w:rFonts w:ascii="Times New Roman" w:eastAsia="Times New Roman" w:hAnsi="Times New Roman" w:cs="Times New Roman"/>
          <w:sz w:val="28"/>
          <w:szCs w:val="28"/>
          <w:lang w:eastAsia="ar-SA" w:bidi="ar-SA"/>
        </w:rPr>
        <w:t xml:space="preserve">Важную роль в обучении русскому языку  играет целенаправленная работа по формированию у младших школьников универсальных учебных действий (УУД), которые способствуют </w:t>
      </w:r>
      <w:r w:rsidRPr="00032AD4">
        <w:rPr>
          <w:rFonts w:ascii="Times New Roman" w:eastAsia="Times New Roman" w:hAnsi="Times New Roman" w:cs="Times New Roman"/>
          <w:sz w:val="28"/>
          <w:szCs w:val="28"/>
          <w:lang w:eastAsia="ar-SA" w:bidi="ar-SA"/>
        </w:rPr>
        <w:lastRenderedPageBreak/>
        <w:t>развитию учебно-познавательных мотивов, учебной самостоятельности, умений эффективно работать с учебной книгой.</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В программе и учебниках представлены специальные вводные мини-разделы с целью мотивации как к изучению курса русского языка в целом, так и к изучению отдельных разделов и тем, даны упражнения ситуативного характера, активизирующие творческое отношение учеников к осознанию той или иной закономерности родного языка.</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Система упражнений для уроков составлена в деятельностном ключе и стимулирует учащихся к формированию как </w:t>
      </w:r>
      <w:r w:rsidRPr="00032AD4">
        <w:rPr>
          <w:rFonts w:ascii="Times New Roman" w:eastAsia="Times New Roman" w:hAnsi="Times New Roman" w:cs="Times New Roman"/>
          <w:i/>
          <w:sz w:val="28"/>
          <w:szCs w:val="28"/>
          <w:lang w:eastAsia="ar-SA" w:bidi="ar-SA"/>
        </w:rPr>
        <w:t>регулятивных действий</w:t>
      </w:r>
      <w:r w:rsidRPr="00032AD4">
        <w:rPr>
          <w:rFonts w:ascii="Times New Roman" w:eastAsia="Times New Roman" w:hAnsi="Times New Roman" w:cs="Times New Roman"/>
          <w:sz w:val="28"/>
          <w:szCs w:val="28"/>
          <w:lang w:eastAsia="ar-SA" w:bidi="ar-SA"/>
        </w:rPr>
        <w:t xml:space="preserve"> (целеполагания, планирования, ориентировки, прогнозирования, контроля, коррекции, оценки), так и </w:t>
      </w:r>
      <w:r w:rsidRPr="00032AD4">
        <w:rPr>
          <w:rFonts w:ascii="Times New Roman" w:eastAsia="Times New Roman" w:hAnsi="Times New Roman" w:cs="Times New Roman"/>
          <w:i/>
          <w:sz w:val="28"/>
          <w:szCs w:val="28"/>
          <w:lang w:eastAsia="ar-SA" w:bidi="ar-SA"/>
        </w:rPr>
        <w:t>общеучебных действий</w:t>
      </w:r>
      <w:r w:rsidR="00C25890" w:rsidRPr="00032AD4">
        <w:rPr>
          <w:rFonts w:ascii="Times New Roman" w:eastAsia="Times New Roman" w:hAnsi="Times New Roman" w:cs="Times New Roman"/>
          <w:sz w:val="28"/>
          <w:szCs w:val="28"/>
          <w:lang w:eastAsia="ar-SA" w:bidi="ar-SA"/>
        </w:rPr>
        <w:t xml:space="preserve"> (</w:t>
      </w:r>
      <w:r w:rsidRPr="00032AD4">
        <w:rPr>
          <w:rFonts w:ascii="Times New Roman" w:eastAsia="Times New Roman" w:hAnsi="Times New Roman" w:cs="Times New Roman"/>
          <w:sz w:val="28"/>
          <w:szCs w:val="28"/>
          <w:lang w:eastAsia="ar-SA" w:bidi="ar-SA"/>
        </w:rPr>
        <w:t>текстов, схем, таблиц, моделей и т.п., выбор рациональных способов решения языковых задач, использование разных способов поиска информации в лингвистических словарях и справочниках, структурирование материала в таблицы, плакаты и пр.).</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Таким образом, курс имеет познавательно-коммуникативную направленность, что предполагает привнесение коммуникативной мотивации в рассмотрение различных разделов и тем курса, пристальное внимание к значению всех языковых единиц, к их функции в речи.</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В познавательно-коммуникативной направленности курса явственно проступает воспитательная сила предмета: дети учатся культуре речевого поведения, общения, обращения с родным языком как действующим средством, как живым средоточием духовного богатства народа, создающего язык.</w:t>
      </w:r>
    </w:p>
    <w:p w:rsidR="008E61F4" w:rsidRPr="00032AD4" w:rsidRDefault="008E61F4" w:rsidP="008E61F4">
      <w:pPr>
        <w:widowControl/>
        <w:suppressAutoHyphens w:val="0"/>
        <w:ind w:firstLine="567"/>
        <w:jc w:val="both"/>
        <w:rPr>
          <w:rFonts w:ascii="Times New Roman" w:eastAsia="@Arial Unicode MS" w:hAnsi="Times New Roman" w:cs="Times New Roman"/>
          <w:b/>
          <w:bCs/>
          <w:sz w:val="28"/>
          <w:szCs w:val="28"/>
          <w:lang w:eastAsia="ar-SA" w:bidi="ar-SA"/>
        </w:rPr>
      </w:pP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b/>
          <w:bCs/>
          <w:sz w:val="28"/>
          <w:szCs w:val="28"/>
          <w:lang w:eastAsia="ar-SA" w:bidi="ar-SA"/>
        </w:rPr>
        <w:t>«Литературное чтение».</w:t>
      </w:r>
      <w:r w:rsidRPr="00032AD4">
        <w:rPr>
          <w:rFonts w:ascii="Times New Roman" w:eastAsia="@Arial Unicode MS" w:hAnsi="Times New Roman" w:cs="Times New Roman"/>
          <w:sz w:val="28"/>
          <w:szCs w:val="28"/>
          <w:lang w:eastAsia="ar-SA" w:bidi="ar-SA"/>
        </w:rPr>
        <w:t xml:space="preserve"> Требования к результатам изучения учебного предмета «Литературное чтение»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Содержание и построение этого курса определяются возрастными особенностями младших школьников с ЗПР, уровнем развития их эмоционально-чувственной сферы, их личным жизненным опытом, необходимостью создать условия для формирования у них навыка чтения и умения «погружаться» в мир художественного произведения.</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На ступени начального общего образования важным средством организации понимания авторской </w:t>
      </w:r>
      <w:r w:rsidRPr="00032AD4">
        <w:rPr>
          <w:rFonts w:ascii="Times New Roman" w:eastAsia="@Arial Unicode MS" w:hAnsi="Times New Roman" w:cs="Times New Roman"/>
          <w:sz w:val="28"/>
          <w:szCs w:val="28"/>
          <w:lang w:eastAsia="ar-SA" w:bidi="ar-SA"/>
        </w:rPr>
        <w:lastRenderedPageBreak/>
        <w:t>позиции, отношения автора к героям произведения и отображаемой действительности является выразительное чтение.</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Учебный предмет «Литературное чтение» обеспечивает формирование следующих универсальных учебных действий:</w:t>
      </w:r>
    </w:p>
    <w:p w:rsidR="008E61F4" w:rsidRPr="00032AD4" w:rsidRDefault="00AB471A" w:rsidP="00AA610A">
      <w:pPr>
        <w:widowControl/>
        <w:numPr>
          <w:ilvl w:val="0"/>
          <w:numId w:val="50"/>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8E61F4" w:rsidRPr="00032AD4">
        <w:rPr>
          <w:rFonts w:ascii="Times New Roman" w:eastAsia="Times New Roman" w:hAnsi="Times New Roman" w:cs="Times New Roman"/>
          <w:sz w:val="28"/>
          <w:szCs w:val="28"/>
          <w:lang w:eastAsia="ar-SA" w:bidi="ar-SA"/>
        </w:rPr>
        <w:t>формирование навыка чтения вслух и про себя, интереса и потребности чтения;</w:t>
      </w:r>
    </w:p>
    <w:p w:rsidR="008E61F4" w:rsidRPr="00032AD4" w:rsidRDefault="00AB471A" w:rsidP="00AA610A">
      <w:pPr>
        <w:widowControl/>
        <w:numPr>
          <w:ilvl w:val="0"/>
          <w:numId w:val="50"/>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8E61F4" w:rsidRPr="00032AD4">
        <w:rPr>
          <w:rFonts w:ascii="Times New Roman" w:eastAsia="Times New Roman" w:hAnsi="Times New Roman" w:cs="Times New Roman"/>
          <w:sz w:val="28"/>
          <w:szCs w:val="28"/>
          <w:lang w:eastAsia="ar-SA" w:bidi="ar-SA"/>
        </w:rPr>
        <w:t>формирование читательского кругозора и приобретение опыта самостоятельной читательской деятельности, умения пользоваться справочным аппаратом учебника, словарями, справочниками, энциклопедиями;</w:t>
      </w:r>
    </w:p>
    <w:p w:rsidR="008E61F4" w:rsidRPr="00032AD4" w:rsidRDefault="00AB471A" w:rsidP="00AA610A">
      <w:pPr>
        <w:widowControl/>
        <w:numPr>
          <w:ilvl w:val="0"/>
          <w:numId w:val="50"/>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8E61F4" w:rsidRPr="00032AD4">
        <w:rPr>
          <w:rFonts w:ascii="Times New Roman" w:eastAsia="Times New Roman" w:hAnsi="Times New Roman" w:cs="Times New Roman"/>
          <w:sz w:val="28"/>
          <w:szCs w:val="28"/>
          <w:lang w:eastAsia="ar-SA" w:bidi="ar-SA"/>
        </w:rPr>
        <w:t>развитие устной и письменной речи, умения участвовать в диалоге, строить монологические высказывания, поставлять и описывать различные объекты и процессы;</w:t>
      </w:r>
    </w:p>
    <w:p w:rsidR="008E61F4" w:rsidRPr="00032AD4" w:rsidRDefault="00AB471A" w:rsidP="00AA610A">
      <w:pPr>
        <w:widowControl/>
        <w:numPr>
          <w:ilvl w:val="0"/>
          <w:numId w:val="50"/>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8E61F4" w:rsidRPr="00032AD4">
        <w:rPr>
          <w:rFonts w:ascii="Times New Roman" w:eastAsia="Times New Roman" w:hAnsi="Times New Roman" w:cs="Times New Roman"/>
          <w:sz w:val="28"/>
          <w:szCs w:val="28"/>
          <w:lang w:eastAsia="ar-SA" w:bidi="ar-SA"/>
        </w:rPr>
        <w:t>формирование коммуникативной инициативы, готовности к сотрудничеству;</w:t>
      </w:r>
    </w:p>
    <w:p w:rsidR="008E61F4" w:rsidRPr="00032AD4" w:rsidRDefault="00AB471A" w:rsidP="00AA610A">
      <w:pPr>
        <w:widowControl/>
        <w:numPr>
          <w:ilvl w:val="0"/>
          <w:numId w:val="50"/>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8E61F4" w:rsidRPr="00032AD4">
        <w:rPr>
          <w:rFonts w:ascii="Times New Roman" w:eastAsia="Times New Roman" w:hAnsi="Times New Roman" w:cs="Times New Roman"/>
          <w:sz w:val="28"/>
          <w:szCs w:val="28"/>
          <w:lang w:eastAsia="ar-SA" w:bidi="ar-SA"/>
        </w:rPr>
        <w:t>формирование эстетического чувства, художественного вкуса, умения анализировать средства выразительности, находить сходство и различие разных жанров, сравнивать искусство с другими видами искусства;</w:t>
      </w:r>
    </w:p>
    <w:p w:rsidR="008E61F4" w:rsidRPr="00032AD4" w:rsidRDefault="00AB471A" w:rsidP="00AA610A">
      <w:pPr>
        <w:widowControl/>
        <w:numPr>
          <w:ilvl w:val="0"/>
          <w:numId w:val="50"/>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8E61F4" w:rsidRPr="00032AD4">
        <w:rPr>
          <w:rFonts w:ascii="Times New Roman" w:eastAsia="Times New Roman" w:hAnsi="Times New Roman" w:cs="Times New Roman"/>
          <w:sz w:val="28"/>
          <w:szCs w:val="28"/>
          <w:lang w:eastAsia="ar-SA" w:bidi="ar-SA"/>
        </w:rPr>
        <w:t>развитие воображения, творческих способностей:</w:t>
      </w:r>
    </w:p>
    <w:p w:rsidR="008E61F4" w:rsidRPr="00032AD4" w:rsidRDefault="00AB471A" w:rsidP="00AA610A">
      <w:pPr>
        <w:widowControl/>
        <w:numPr>
          <w:ilvl w:val="0"/>
          <w:numId w:val="50"/>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8E61F4" w:rsidRPr="00032AD4">
        <w:rPr>
          <w:rFonts w:ascii="Times New Roman" w:eastAsia="Times New Roman" w:hAnsi="Times New Roman" w:cs="Times New Roman"/>
          <w:sz w:val="28"/>
          <w:szCs w:val="28"/>
          <w:lang w:eastAsia="ar-SA" w:bidi="ar-SA"/>
        </w:rPr>
        <w:t>формирование нравственного сознания и чувства, способности оценивать свои мысли, переживания, знания и поступки;</w:t>
      </w:r>
    </w:p>
    <w:p w:rsidR="008E61F4" w:rsidRPr="00032AD4" w:rsidRDefault="00AB471A" w:rsidP="00AA610A">
      <w:pPr>
        <w:widowControl/>
        <w:numPr>
          <w:ilvl w:val="0"/>
          <w:numId w:val="50"/>
        </w:numPr>
        <w:suppressAutoHyphens w:val="0"/>
        <w:ind w:left="0"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8E61F4" w:rsidRPr="00032AD4">
        <w:rPr>
          <w:rFonts w:ascii="Times New Roman" w:eastAsia="Times New Roman" w:hAnsi="Times New Roman" w:cs="Times New Roman"/>
          <w:sz w:val="28"/>
          <w:szCs w:val="28"/>
          <w:lang w:eastAsia="ar-SA" w:bidi="ar-SA"/>
        </w:rPr>
        <w:t>обогащение представлений об окружающем мире.</w:t>
      </w:r>
    </w:p>
    <w:p w:rsidR="008E61F4" w:rsidRPr="00032AD4" w:rsidRDefault="00AB471A" w:rsidP="00AB471A">
      <w:pPr>
        <w:widowControl/>
        <w:suppressAutoHyphens w:val="0"/>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b/>
          <w:bCs/>
          <w:sz w:val="28"/>
          <w:szCs w:val="28"/>
          <w:lang w:eastAsia="ar-SA" w:bidi="ar-SA"/>
        </w:rPr>
        <w:t xml:space="preserve">        </w:t>
      </w:r>
      <w:r w:rsidR="008E61F4" w:rsidRPr="00032AD4">
        <w:rPr>
          <w:rFonts w:ascii="Times New Roman" w:eastAsia="@Arial Unicode MS" w:hAnsi="Times New Roman" w:cs="Times New Roman"/>
          <w:b/>
          <w:bCs/>
          <w:sz w:val="28"/>
          <w:szCs w:val="28"/>
          <w:lang w:eastAsia="ar-SA" w:bidi="ar-SA"/>
        </w:rPr>
        <w:t>«Иностранный язык»</w:t>
      </w:r>
      <w:r w:rsidR="008E61F4" w:rsidRPr="00032AD4">
        <w:rPr>
          <w:rFonts w:ascii="Times New Roman" w:eastAsia="@Arial Unicode MS" w:hAnsi="Times New Roman" w:cs="Times New Roman"/>
          <w:sz w:val="28"/>
          <w:szCs w:val="28"/>
          <w:lang w:eastAsia="ar-SA" w:bidi="ar-SA"/>
        </w:rPr>
        <w:t>. Содержание обучения иностранному языку ориентировано на развитие мотивации учеников к изучению иностранного языка и на формирование умений во всех видах иноязычной речевой деятельности, развития общих учебных умений и навыков, получение учащимися опыта учебной, познавательной, коммуникативной, практической и творческой деятельности.</w:t>
      </w:r>
    </w:p>
    <w:p w:rsidR="008E61F4" w:rsidRPr="00032AD4" w:rsidRDefault="008E61F4" w:rsidP="00AB471A">
      <w:pPr>
        <w:widowControl/>
        <w:suppressAutoHyphens w:val="0"/>
        <w:ind w:left="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Изучение «иностранного языка» способствует:</w:t>
      </w:r>
    </w:p>
    <w:p w:rsidR="008E61F4" w:rsidRPr="00032AD4" w:rsidRDefault="00AB471A" w:rsidP="00AA610A">
      <w:pPr>
        <w:widowControl/>
        <w:numPr>
          <w:ilvl w:val="0"/>
          <w:numId w:val="51"/>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формированию умения общаться на иностранном языке с учетом речевых возможностей и потребностей младших школьников; элементарных коммуникативных умений в говорении, аудировании, чтении и письме;</w:t>
      </w:r>
    </w:p>
    <w:p w:rsidR="008E61F4" w:rsidRPr="00032AD4" w:rsidRDefault="00AB471A" w:rsidP="00AA610A">
      <w:pPr>
        <w:widowControl/>
        <w:numPr>
          <w:ilvl w:val="0"/>
          <w:numId w:val="51"/>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развитию личности речевых способностей, внимания, памяти и воображения младшего школьника; мотивации  к дальнейшему овладению иностранным языком;</w:t>
      </w:r>
    </w:p>
    <w:p w:rsidR="008E61F4" w:rsidRPr="00032AD4" w:rsidRDefault="00AB471A" w:rsidP="00AA610A">
      <w:pPr>
        <w:widowControl/>
        <w:numPr>
          <w:ilvl w:val="0"/>
          <w:numId w:val="51"/>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обеспечению коммуникативно-психологической адаптации младших школьников к новому языковому миру для преодоления в дальнейшем психологического барьера в использовании иностранного языка как средства общения;</w:t>
      </w:r>
    </w:p>
    <w:p w:rsidR="008E61F4" w:rsidRPr="00032AD4" w:rsidRDefault="00AB471A" w:rsidP="00AA610A">
      <w:pPr>
        <w:widowControl/>
        <w:numPr>
          <w:ilvl w:val="0"/>
          <w:numId w:val="51"/>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освоению элементарных лингвистических представлений, доступных младшим школьникам и необходимых для овладения устной и письменной речью на иностранном языке;</w:t>
      </w:r>
    </w:p>
    <w:p w:rsidR="008E61F4" w:rsidRPr="00032AD4" w:rsidRDefault="00AB471A" w:rsidP="00AA610A">
      <w:pPr>
        <w:widowControl/>
        <w:numPr>
          <w:ilvl w:val="0"/>
          <w:numId w:val="51"/>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 xml:space="preserve">приобщение детей к новому социальному опыту с использованием иностранного языка, знакомство младших школьников с миром зарубежных </w:t>
      </w:r>
      <w:r w:rsidR="008E61F4" w:rsidRPr="00032AD4">
        <w:rPr>
          <w:rFonts w:ascii="Times New Roman" w:eastAsia="@Arial Unicode MS" w:hAnsi="Times New Roman" w:cs="Times New Roman"/>
          <w:sz w:val="28"/>
          <w:szCs w:val="28"/>
          <w:lang w:eastAsia="ar-SA" w:bidi="ar-SA"/>
        </w:rPr>
        <w:lastRenderedPageBreak/>
        <w:t>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8E61F4" w:rsidRPr="00032AD4" w:rsidRDefault="00AB471A" w:rsidP="00AA610A">
      <w:pPr>
        <w:widowControl/>
        <w:numPr>
          <w:ilvl w:val="0"/>
          <w:numId w:val="51"/>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формирование речевых, интеллектуальных и познавательных способностей младших школьников, а также их общеучебных умений.</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b/>
          <w:bCs/>
          <w:sz w:val="28"/>
          <w:szCs w:val="28"/>
          <w:lang w:eastAsia="ar-SA" w:bidi="ar-SA"/>
        </w:rPr>
        <w:t>«Математика».</w:t>
      </w:r>
      <w:r w:rsidRPr="00032AD4">
        <w:rPr>
          <w:rFonts w:ascii="Times New Roman" w:eastAsia="@Arial Unicode MS" w:hAnsi="Times New Roman" w:cs="Times New Roman"/>
          <w:sz w:val="28"/>
          <w:szCs w:val="28"/>
          <w:lang w:eastAsia="ar-SA" w:bidi="ar-SA"/>
        </w:rPr>
        <w:t xml:space="preserve"> На ступени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 </w:t>
      </w:r>
    </w:p>
    <w:p w:rsidR="008E61F4" w:rsidRPr="00032AD4" w:rsidRDefault="008E61F4" w:rsidP="008E61F4">
      <w:pPr>
        <w:widowControl/>
        <w:suppressAutoHyphens w:val="0"/>
        <w:ind w:firstLine="567"/>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Учащиеся учатся сотрудничать при выполнении заданий в паре и в группе (проектная деятельность); контролировать свою и чужую деятельность, осуществлять пошаговый и итоговый контроль, используя разнообразные приёмы, моделировать условия задач, планировать собственную вычислительную деятельность, решение задачи, участие в проектной деятельности; выявлять зависимости между величинами, устанавливать аналогии и использовать наблюдения при вычислениях и решении текстовых задач; ориентироваться в житейских ситуациях, связанных с покупками, измерением величин, планированием маршрута оцениванием временных и денежных затрат.</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b/>
          <w:bCs/>
          <w:sz w:val="28"/>
          <w:szCs w:val="28"/>
          <w:lang w:eastAsia="ar-SA" w:bidi="ar-SA"/>
        </w:rPr>
        <w:t>«Окружающий мир».</w:t>
      </w:r>
      <w:r w:rsidRPr="00032AD4">
        <w:rPr>
          <w:rFonts w:ascii="Times New Roman" w:eastAsia="@Arial Unicode MS" w:hAnsi="Times New Roman" w:cs="Times New Roman"/>
          <w:sz w:val="28"/>
          <w:szCs w:val="28"/>
          <w:lang w:eastAsia="ar-SA" w:bidi="ar-SA"/>
        </w:rPr>
        <w:t xml:space="preserve">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гражданственности.</w:t>
      </w:r>
    </w:p>
    <w:p w:rsidR="008E61F4" w:rsidRPr="00032AD4" w:rsidRDefault="00AB471A" w:rsidP="00AB471A">
      <w:pPr>
        <w:widowControl/>
        <w:suppressAutoHyphens w:val="0"/>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rsidR="008E61F4" w:rsidRPr="00032AD4" w:rsidRDefault="00AB471A" w:rsidP="00AA610A">
      <w:pPr>
        <w:widowControl/>
        <w:numPr>
          <w:ilvl w:val="0"/>
          <w:numId w:val="52"/>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 xml:space="preserve">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w:t>
      </w:r>
    </w:p>
    <w:p w:rsidR="008E61F4" w:rsidRPr="00032AD4" w:rsidRDefault="00AB471A" w:rsidP="00AA610A">
      <w:pPr>
        <w:widowControl/>
        <w:numPr>
          <w:ilvl w:val="0"/>
          <w:numId w:val="52"/>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w:t>
      </w:r>
    </w:p>
    <w:p w:rsidR="008E61F4" w:rsidRPr="00032AD4" w:rsidRDefault="00AB471A" w:rsidP="00AA610A">
      <w:pPr>
        <w:widowControl/>
        <w:numPr>
          <w:ilvl w:val="0"/>
          <w:numId w:val="52"/>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формирование основ экологического сознания, грамотности и культуры учащихся, освоение элементарных норм адекватного природосообразного поведения;</w:t>
      </w:r>
    </w:p>
    <w:p w:rsidR="008E61F4" w:rsidRPr="00032AD4" w:rsidRDefault="00AB471A" w:rsidP="00AA610A">
      <w:pPr>
        <w:widowControl/>
        <w:numPr>
          <w:ilvl w:val="0"/>
          <w:numId w:val="52"/>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развитие морально-этического сознания — норм и правил взаимоотношений человека с другими людьми, социальными группами и сообществами.</w:t>
      </w:r>
    </w:p>
    <w:p w:rsidR="008E61F4" w:rsidRPr="00032AD4" w:rsidRDefault="00AB471A" w:rsidP="00AB471A">
      <w:pPr>
        <w:widowControl/>
        <w:suppressAutoHyphens w:val="0"/>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lastRenderedPageBreak/>
        <w:t xml:space="preserve">          </w:t>
      </w:r>
      <w:r w:rsidR="008E61F4" w:rsidRPr="00032AD4">
        <w:rPr>
          <w:rFonts w:ascii="Times New Roman" w:eastAsia="@Arial Unicode MS" w:hAnsi="Times New Roman" w:cs="Times New Roman"/>
          <w:sz w:val="28"/>
          <w:szCs w:val="28"/>
          <w:lang w:eastAsia="ar-SA" w:bidi="ar-SA"/>
        </w:rPr>
        <w:t>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8E61F4" w:rsidRPr="00032AD4" w:rsidRDefault="00AB471A" w:rsidP="00AB471A">
      <w:pPr>
        <w:widowControl/>
        <w:suppressAutoHyphens w:val="0"/>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Изучение предмета «Окружающий мир» способствует формированию общепознавательных универсальных учебных действий:</w:t>
      </w:r>
    </w:p>
    <w:p w:rsidR="008E61F4" w:rsidRPr="00032AD4" w:rsidRDefault="008E61F4" w:rsidP="00AA610A">
      <w:pPr>
        <w:widowControl/>
        <w:numPr>
          <w:ilvl w:val="0"/>
          <w:numId w:val="52"/>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овладению начальными формами исследовательской деятельности, включая умения поиска и работы с информацией;</w:t>
      </w:r>
    </w:p>
    <w:p w:rsidR="008E61F4" w:rsidRPr="00032AD4" w:rsidRDefault="008E61F4" w:rsidP="00AA610A">
      <w:pPr>
        <w:widowControl/>
        <w:numPr>
          <w:ilvl w:val="0"/>
          <w:numId w:val="52"/>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w:t>
      </w:r>
    </w:p>
    <w:p w:rsidR="008E61F4" w:rsidRPr="00032AD4" w:rsidRDefault="008E61F4" w:rsidP="00AA610A">
      <w:pPr>
        <w:widowControl/>
        <w:numPr>
          <w:ilvl w:val="0"/>
          <w:numId w:val="52"/>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b/>
          <w:bCs/>
          <w:sz w:val="28"/>
          <w:szCs w:val="28"/>
          <w:lang w:eastAsia="ar-SA" w:bidi="ar-SA"/>
        </w:rPr>
        <w:t>«Музыка».</w:t>
      </w:r>
      <w:r w:rsidRPr="00032AD4">
        <w:rPr>
          <w:rFonts w:ascii="Times New Roman" w:eastAsia="@Arial Unicode MS" w:hAnsi="Times New Roman" w:cs="Times New Roman"/>
          <w:sz w:val="28"/>
          <w:szCs w:val="28"/>
          <w:lang w:eastAsia="ar-SA" w:bidi="ar-SA"/>
        </w:rPr>
        <w:t xml:space="preserve"> 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w:t>
      </w:r>
      <w:r w:rsidRPr="00032AD4">
        <w:rPr>
          <w:rFonts w:ascii="Times New Roman" w:eastAsia="@Arial Unicode MS" w:hAnsi="Times New Roman" w:cs="Times New Roman"/>
          <w:sz w:val="28"/>
          <w:szCs w:val="28"/>
          <w:lang w:eastAsia="ar-SA" w:bidi="ar-SA"/>
        </w:rPr>
        <w:noBreakHyphen/>
        <w:t>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Будут сформированы коммуникативные универсальные учебные действия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b/>
          <w:bCs/>
          <w:sz w:val="28"/>
          <w:szCs w:val="28"/>
          <w:lang w:eastAsia="ar-SA" w:bidi="ar-SA"/>
        </w:rPr>
        <w:t>«Изобразительное искусство».</w:t>
      </w:r>
      <w:r w:rsidRPr="00032AD4">
        <w:rPr>
          <w:rFonts w:ascii="Times New Roman" w:eastAsia="@Arial Unicode MS" w:hAnsi="Times New Roman" w:cs="Times New Roman"/>
          <w:sz w:val="28"/>
          <w:szCs w:val="28"/>
          <w:lang w:eastAsia="ar-SA" w:bidi="ar-SA"/>
        </w:rPr>
        <w:t xml:space="preserve"> Развивающий потенциал этого предмета связан с формированием личностных, познавательных, регулятивных действий.</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Моделирующий характер изобразительной деятельности создаёт условия для формирования общеучебных действий, замещения и моделирования в продуктивной деятельности учащихся явлений и объектов природного и социокультурного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w:t>
      </w:r>
      <w:r w:rsidRPr="00032AD4">
        <w:rPr>
          <w:rFonts w:ascii="Times New Roman" w:eastAsia="@Arial Unicode MS" w:hAnsi="Times New Roman" w:cs="Times New Roman"/>
          <w:sz w:val="28"/>
          <w:szCs w:val="28"/>
          <w:lang w:eastAsia="ar-SA" w:bidi="ar-SA"/>
        </w:rPr>
        <w:lastRenderedPageBreak/>
        <w:t xml:space="preserve">действий в соответствии с целью, умению контролировать соответствие выполняемых действий способу, внесению корректив. </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 способствуют развитию позитивной самооценки и самоуважения учащихся.</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b/>
          <w:bCs/>
          <w:sz w:val="28"/>
          <w:szCs w:val="28"/>
          <w:lang w:eastAsia="ar-SA" w:bidi="ar-SA"/>
        </w:rPr>
        <w:t>«Технология».</w:t>
      </w:r>
      <w:r w:rsidRPr="00032AD4">
        <w:rPr>
          <w:rFonts w:ascii="Times New Roman" w:eastAsia="@Arial Unicode MS" w:hAnsi="Times New Roman" w:cs="Times New Roman"/>
          <w:sz w:val="28"/>
          <w:szCs w:val="28"/>
          <w:lang w:eastAsia="ar-SA" w:bidi="ar-SA"/>
        </w:rPr>
        <w:t xml:space="preserve"> Специфика этого предмета и его значимость для формирования универсальных учебных действий обусловлена:</w:t>
      </w:r>
    </w:p>
    <w:p w:rsidR="008E61F4" w:rsidRPr="00032AD4" w:rsidRDefault="00AB471A"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ключевой ролью предметно-преобразовательной деятельности как основы формирования системы универсальных учебных действий;</w:t>
      </w:r>
    </w:p>
    <w:p w:rsidR="008E61F4" w:rsidRPr="00032AD4" w:rsidRDefault="00AB471A"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rsidR="008E61F4" w:rsidRPr="00032AD4" w:rsidRDefault="00AB471A"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широким использованием форм группового сотрудничества и проектных форм работы для реализации учебных целей курса;</w:t>
      </w:r>
    </w:p>
    <w:p w:rsidR="008E61F4" w:rsidRPr="00032AD4" w:rsidRDefault="00AB471A"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формирование первоначальных элементов ИКТ-компетентности учащихся.</w:t>
      </w:r>
    </w:p>
    <w:p w:rsidR="008E61F4" w:rsidRPr="00032AD4" w:rsidRDefault="00AB471A" w:rsidP="00AB471A">
      <w:pPr>
        <w:widowControl/>
        <w:suppressAutoHyphens w:val="0"/>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Изучение курса «Технологии» способствует:</w:t>
      </w:r>
    </w:p>
    <w:p w:rsidR="008E61F4" w:rsidRPr="00032AD4" w:rsidRDefault="00AB471A"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формирование картины мира материальной и духовной культуры как продукта   творческой предметно-преобразующей деятельности человека;</w:t>
      </w:r>
    </w:p>
    <w:p w:rsidR="008E61F4" w:rsidRPr="00032AD4" w:rsidRDefault="00AB471A"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w:t>
      </w:r>
    </w:p>
    <w:p w:rsidR="008E61F4" w:rsidRPr="00032AD4" w:rsidRDefault="00AB471A"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(видение будущего результата при различных условиях выполнения действия), контроль, коррекцию и оценку;</w:t>
      </w:r>
    </w:p>
    <w:p w:rsidR="008E61F4" w:rsidRPr="00032AD4" w:rsidRDefault="00AB471A"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формирование внутреннего плана на основе поэтапной отработки предметно-преобразовательных действий;</w:t>
      </w:r>
    </w:p>
    <w:p w:rsidR="008E61F4" w:rsidRPr="00032AD4" w:rsidRDefault="00AB471A"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развитие коммуникативной компетентности обучающихся на основе организации совместно-продуктивной деятельности;</w:t>
      </w:r>
    </w:p>
    <w:p w:rsidR="008E61F4" w:rsidRPr="00032AD4" w:rsidRDefault="00AB471A"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развитие эстетических представлений и критериев на основе изобразительной и художественной конструктивной деятельности;</w:t>
      </w:r>
    </w:p>
    <w:p w:rsidR="008E61F4" w:rsidRPr="00032AD4" w:rsidRDefault="0024114F"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8E61F4" w:rsidRPr="00032AD4" w:rsidRDefault="0024114F"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 xml:space="preserve">ознакомление обучающихся с миром профессий и их социальным значением, историей их возникновения и развития как первой ступенью </w:t>
      </w:r>
      <w:r w:rsidR="008E61F4" w:rsidRPr="00032AD4">
        <w:rPr>
          <w:rFonts w:ascii="Times New Roman" w:eastAsia="@Arial Unicode MS" w:hAnsi="Times New Roman" w:cs="Times New Roman"/>
          <w:sz w:val="28"/>
          <w:szCs w:val="28"/>
          <w:lang w:eastAsia="ar-SA" w:bidi="ar-SA"/>
        </w:rPr>
        <w:lastRenderedPageBreak/>
        <w:t>формирования готовности к предварительному профессиональному самоопределению;</w:t>
      </w:r>
    </w:p>
    <w:p w:rsidR="008E61F4" w:rsidRPr="00032AD4" w:rsidRDefault="0024114F"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развитие трудолюбия, самостоятельности, ответственного отношения к делу, инициативы, потребности помогать другим;</w:t>
      </w:r>
    </w:p>
    <w:p w:rsidR="008E61F4" w:rsidRPr="00032AD4" w:rsidRDefault="0024114F" w:rsidP="00AA610A">
      <w:pPr>
        <w:widowControl/>
        <w:numPr>
          <w:ilvl w:val="0"/>
          <w:numId w:val="53"/>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фо</w:t>
      </w:r>
      <w:r w:rsidR="008A35AF" w:rsidRPr="00032AD4">
        <w:rPr>
          <w:rFonts w:ascii="Times New Roman" w:eastAsia="@Arial Unicode MS" w:hAnsi="Times New Roman" w:cs="Times New Roman"/>
          <w:sz w:val="28"/>
          <w:szCs w:val="28"/>
          <w:lang w:eastAsia="ar-SA" w:bidi="ar-SA"/>
        </w:rPr>
        <w:t>р</w:t>
      </w:r>
      <w:r w:rsidR="008E61F4" w:rsidRPr="00032AD4">
        <w:rPr>
          <w:rFonts w:ascii="Times New Roman" w:eastAsia="@Arial Unicode MS" w:hAnsi="Times New Roman" w:cs="Times New Roman"/>
          <w:sz w:val="28"/>
          <w:szCs w:val="28"/>
          <w:lang w:eastAsia="ar-SA" w:bidi="ar-SA"/>
        </w:rPr>
        <w:t>мирование ИКТ</w:t>
      </w:r>
      <w:r w:rsidR="008E61F4" w:rsidRPr="00032AD4">
        <w:rPr>
          <w:rFonts w:ascii="Times New Roman" w:eastAsia="@Arial Unicode MS" w:hAnsi="Times New Roman" w:cs="Times New Roman"/>
          <w:sz w:val="28"/>
          <w:szCs w:val="28"/>
          <w:lang w:eastAsia="ar-SA" w:bidi="ar-SA"/>
        </w:rPr>
        <w:noBreakHyphen/>
        <w:t>компетентности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b/>
          <w:bCs/>
          <w:sz w:val="28"/>
          <w:szCs w:val="28"/>
          <w:lang w:eastAsia="ar-SA" w:bidi="ar-SA"/>
        </w:rPr>
        <w:t>«Физическая культура».</w:t>
      </w:r>
      <w:r w:rsidRPr="00032AD4">
        <w:rPr>
          <w:rFonts w:ascii="Times New Roman" w:eastAsia="@Arial Unicode MS" w:hAnsi="Times New Roman" w:cs="Times New Roman"/>
          <w:sz w:val="28"/>
          <w:szCs w:val="28"/>
          <w:lang w:eastAsia="ar-SA" w:bidi="ar-SA"/>
        </w:rPr>
        <w:t xml:space="preserve"> Этот предмет обеспечивает формирование личностных универсальных действий:</w:t>
      </w:r>
    </w:p>
    <w:p w:rsidR="008E61F4" w:rsidRPr="00032AD4" w:rsidRDefault="0024114F" w:rsidP="00AA610A">
      <w:pPr>
        <w:widowControl/>
        <w:numPr>
          <w:ilvl w:val="0"/>
          <w:numId w:val="54"/>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основ общекультурной и российской гражданской идентичности как чувства гордости за достижения в мировом и отечественном спорте;</w:t>
      </w:r>
    </w:p>
    <w:p w:rsidR="008E61F4" w:rsidRPr="00032AD4" w:rsidRDefault="0024114F" w:rsidP="00AA610A">
      <w:pPr>
        <w:widowControl/>
        <w:numPr>
          <w:ilvl w:val="0"/>
          <w:numId w:val="54"/>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освоение моральных норм помощи тем, кто в ней нуждается, готовности принять на себя ответственность;</w:t>
      </w:r>
    </w:p>
    <w:p w:rsidR="008E61F4" w:rsidRPr="00032AD4" w:rsidRDefault="0024114F" w:rsidP="00AA610A">
      <w:pPr>
        <w:widowControl/>
        <w:numPr>
          <w:ilvl w:val="0"/>
          <w:numId w:val="54"/>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8E61F4" w:rsidRPr="00032AD4" w:rsidRDefault="0024114F" w:rsidP="00AA610A">
      <w:pPr>
        <w:widowControl/>
        <w:numPr>
          <w:ilvl w:val="0"/>
          <w:numId w:val="54"/>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освоение правил здорового и безопасного образа жизни.</w:t>
      </w:r>
    </w:p>
    <w:p w:rsidR="008E61F4" w:rsidRPr="00032AD4" w:rsidRDefault="008E61F4" w:rsidP="008E61F4">
      <w:pPr>
        <w:widowControl/>
        <w:suppressAutoHyphens w:val="0"/>
        <w:ind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«Физическая культура» как учебный предмет способствует:</w:t>
      </w:r>
    </w:p>
    <w:p w:rsidR="008E61F4" w:rsidRPr="00032AD4" w:rsidRDefault="0024114F" w:rsidP="00AA610A">
      <w:pPr>
        <w:widowControl/>
        <w:numPr>
          <w:ilvl w:val="0"/>
          <w:numId w:val="54"/>
        </w:numPr>
        <w:suppressAutoHyphens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в области регулятивных действий развитию умений планировать, регулировать, контролировать и оценивать свои действия;</w:t>
      </w:r>
    </w:p>
    <w:p w:rsidR="008E61F4" w:rsidRPr="00032AD4" w:rsidRDefault="0024114F" w:rsidP="00AA610A">
      <w:pPr>
        <w:widowControl/>
        <w:numPr>
          <w:ilvl w:val="0"/>
          <w:numId w:val="54"/>
        </w:numPr>
        <w:suppressAutoHyphens w:val="0"/>
        <w:autoSpaceDE w:val="0"/>
        <w:ind w:left="0" w:firstLine="567"/>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 </w:t>
      </w:r>
      <w:r w:rsidR="008E61F4" w:rsidRPr="00032AD4">
        <w:rPr>
          <w:rFonts w:ascii="Times New Roman" w:eastAsia="@Arial Unicode MS" w:hAnsi="Times New Roman" w:cs="Times New Roman"/>
          <w:sz w:val="28"/>
          <w:szCs w:val="28"/>
          <w:lang w:eastAsia="ar-SA" w:bidi="ar-SA"/>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8E61F4" w:rsidRPr="00032AD4" w:rsidRDefault="008E61F4" w:rsidP="008E61F4">
      <w:pPr>
        <w:overflowPunct w:val="0"/>
        <w:autoSpaceDE w:val="0"/>
        <w:autoSpaceDN w:val="0"/>
        <w:adjustRightInd w:val="0"/>
        <w:ind w:firstLine="567"/>
        <w:jc w:val="both"/>
        <w:rPr>
          <w:rFonts w:ascii="Times New Roman" w:hAnsi="Times New Roman" w:cs="Times New Roman"/>
          <w:i/>
          <w:sz w:val="28"/>
          <w:szCs w:val="28"/>
        </w:rPr>
      </w:pPr>
      <w:r w:rsidRPr="00032AD4">
        <w:rPr>
          <w:rFonts w:ascii="Times New Roman" w:hAnsi="Times New Roman" w:cs="Times New Roman"/>
          <w:i/>
          <w:color w:val="00000A"/>
          <w:sz w:val="28"/>
          <w:szCs w:val="28"/>
        </w:rPr>
        <w:t>Сформированность универсальных учебных действий у обучающихся с ЗПР на ступени начального общего образования должна быть определена на этапе завершения обучения в начальной школе.</w:t>
      </w:r>
    </w:p>
    <w:p w:rsidR="008E61F4" w:rsidRPr="00032AD4" w:rsidRDefault="008E61F4" w:rsidP="008E61F4">
      <w:pPr>
        <w:widowControl/>
        <w:suppressAutoHyphens w:val="0"/>
        <w:autoSpaceDE w:val="0"/>
        <w:ind w:firstLine="567"/>
        <w:jc w:val="both"/>
        <w:rPr>
          <w:rFonts w:ascii="Times New Roman" w:eastAsia="@Arial Unicode MS" w:hAnsi="Times New Roman" w:cs="Times New Roman"/>
          <w:sz w:val="28"/>
          <w:szCs w:val="28"/>
          <w:lang w:eastAsia="ar-SA" w:bidi="ar-SA"/>
        </w:rPr>
      </w:pPr>
    </w:p>
    <w:p w:rsidR="00A17FAE" w:rsidRPr="00032AD4" w:rsidRDefault="00A17FAE" w:rsidP="008E61F4">
      <w:pPr>
        <w:widowControl/>
        <w:ind w:firstLine="567"/>
        <w:jc w:val="both"/>
        <w:rPr>
          <w:rFonts w:ascii="Times New Roman" w:eastAsia="Times New Roman" w:hAnsi="Times New Roman" w:cs="Times New Roman"/>
          <w:b/>
          <w:sz w:val="28"/>
          <w:szCs w:val="28"/>
          <w:lang w:eastAsia="ar-SA" w:bidi="ar-SA"/>
        </w:rPr>
      </w:pPr>
    </w:p>
    <w:p w:rsidR="008A35AF" w:rsidRPr="00032AD4" w:rsidRDefault="008A35AF" w:rsidP="008A35AF">
      <w:pPr>
        <w:widowControl/>
        <w:tabs>
          <w:tab w:val="left" w:pos="142"/>
        </w:tabs>
        <w:suppressAutoHyphens w:val="0"/>
        <w:ind w:firstLine="709"/>
        <w:jc w:val="center"/>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z w:val="28"/>
          <w:szCs w:val="28"/>
          <w:lang w:eastAsia="ar-SA" w:bidi="ar-SA"/>
        </w:rPr>
        <w:t xml:space="preserve">3.2. Программы учебных предметов,  </w:t>
      </w:r>
    </w:p>
    <w:p w:rsidR="00DE02BF" w:rsidRPr="00032AD4" w:rsidRDefault="008A35AF" w:rsidP="008A35AF">
      <w:pPr>
        <w:widowControl/>
        <w:tabs>
          <w:tab w:val="left" w:pos="142"/>
        </w:tabs>
        <w:suppressAutoHyphens w:val="0"/>
        <w:ind w:firstLine="709"/>
        <w:jc w:val="center"/>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z w:val="28"/>
          <w:szCs w:val="28"/>
          <w:lang w:eastAsia="ar-SA" w:bidi="ar-SA"/>
        </w:rPr>
        <w:t>курсов коррекционно-развивающей области</w:t>
      </w:r>
    </w:p>
    <w:p w:rsidR="008A35AF" w:rsidRPr="00032AD4" w:rsidRDefault="008A35AF" w:rsidP="008A35AF">
      <w:pPr>
        <w:widowControl/>
        <w:tabs>
          <w:tab w:val="left" w:pos="142"/>
        </w:tabs>
        <w:suppressAutoHyphens w:val="0"/>
        <w:ind w:firstLine="709"/>
        <w:jc w:val="center"/>
        <w:rPr>
          <w:rFonts w:ascii="Times New Roman" w:eastAsia="Times New Roman" w:hAnsi="Times New Roman" w:cs="Times New Roman"/>
          <w:b/>
          <w:bCs/>
          <w:sz w:val="28"/>
          <w:szCs w:val="28"/>
          <w:lang w:eastAsia="ar-SA" w:bidi="ar-SA"/>
        </w:rPr>
      </w:pP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Программы отдельных учебных предметов обеспечивают достижение планируемых результатов (личностных, метапредметных, предметных) освоения основной адаптированной образовательной программы начального общего образования обучающихся с задержкой психического развития.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744506"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Программа учебного предмета (курса) содержит: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1) пояснительную записку, в которой конкретизируются общие цели </w:t>
      </w:r>
      <w:r w:rsidRPr="00032AD4">
        <w:rPr>
          <w:rFonts w:ascii="Times New Roman" w:hAnsi="Times New Roman" w:cs="Times New Roman"/>
          <w:sz w:val="28"/>
          <w:szCs w:val="28"/>
        </w:rPr>
        <w:lastRenderedPageBreak/>
        <w:t xml:space="preserve">начального общего образования с учетом специфики учебного предмета (курса);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2) общую характеристику учебного предмета (курса);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3) описание места учебного предмета (курса) в учебном плане;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4) личностные, метапредметные и предметные результаты освоения конкретного учебного предмета (курса);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5) содержание учебного предмета (курса);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6) тематическое планирование с определением основных видов учебной деятельности обучающихся;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7) описание материально-технического обеспечения образовательного процесса.</w:t>
      </w:r>
    </w:p>
    <w:p w:rsidR="00E40ACB" w:rsidRPr="00032AD4" w:rsidRDefault="00E40ACB">
      <w:pPr>
        <w:ind w:firstLine="284"/>
        <w:jc w:val="center"/>
        <w:rPr>
          <w:rFonts w:ascii="Times New Roman" w:hAnsi="Times New Roman" w:cs="Times New Roman"/>
          <w:b/>
          <w:sz w:val="28"/>
          <w:szCs w:val="28"/>
        </w:rPr>
      </w:pPr>
    </w:p>
    <w:p w:rsidR="00DE02BF" w:rsidRPr="00032AD4" w:rsidRDefault="00DE02BF">
      <w:pPr>
        <w:ind w:firstLine="284"/>
        <w:jc w:val="center"/>
        <w:rPr>
          <w:rFonts w:ascii="Times New Roman" w:hAnsi="Times New Roman" w:cs="Times New Roman"/>
          <w:b/>
          <w:sz w:val="28"/>
          <w:szCs w:val="28"/>
        </w:rPr>
      </w:pPr>
      <w:r w:rsidRPr="00032AD4">
        <w:rPr>
          <w:rFonts w:ascii="Times New Roman" w:hAnsi="Times New Roman" w:cs="Times New Roman"/>
          <w:b/>
          <w:sz w:val="28"/>
          <w:szCs w:val="28"/>
        </w:rPr>
        <w:t>Основное содержание учебных предметов</w:t>
      </w:r>
    </w:p>
    <w:p w:rsidR="00DE02BF" w:rsidRPr="00032AD4" w:rsidRDefault="00DE02BF">
      <w:pPr>
        <w:widowControl/>
        <w:tabs>
          <w:tab w:val="left" w:pos="709"/>
        </w:tabs>
        <w:suppressAutoHyphens w:val="0"/>
        <w:ind w:firstLine="709"/>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 xml:space="preserve">Начальная школа – самоценный, принципиально новый этап в жизни ребенка с ЗПР. Начальное образование призвано решать свою </w:t>
      </w:r>
      <w:r w:rsidRPr="00032AD4">
        <w:rPr>
          <w:rFonts w:ascii="Times New Roman" w:eastAsia="@Arial Unicode MS" w:hAnsi="Times New Roman" w:cs="Times New Roman"/>
          <w:b/>
          <w:sz w:val="28"/>
          <w:szCs w:val="28"/>
          <w:lang w:eastAsia="ar-SA" w:bidi="ar-SA"/>
        </w:rPr>
        <w:t>главную задачу</w:t>
      </w:r>
      <w:r w:rsidRPr="00032AD4">
        <w:rPr>
          <w:rFonts w:ascii="Times New Roman" w:eastAsia="@Arial Unicode MS" w:hAnsi="Times New Roman" w:cs="Times New Roman"/>
          <w:sz w:val="28"/>
          <w:szCs w:val="28"/>
          <w:lang w:eastAsia="ar-SA" w:bidi="ar-SA"/>
        </w:rPr>
        <w:t xml:space="preserve"> — закладывать основу формирования учебной деятельности ребёнка с ЗПР,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DE02BF" w:rsidRPr="00032AD4" w:rsidRDefault="00DE02BF">
      <w:pPr>
        <w:widowControl/>
        <w:tabs>
          <w:tab w:val="left" w:pos="709"/>
        </w:tabs>
        <w:suppressAutoHyphens w:val="0"/>
        <w:ind w:firstLine="709"/>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Особенностью содержания программ является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обучающихся с ЗПР. Распространяются общеучебные умения и навыки на формирование ИКТ-компетентности обучающихся.</w:t>
      </w:r>
    </w:p>
    <w:p w:rsidR="00DE02BF" w:rsidRPr="00032AD4" w:rsidRDefault="00DE02BF">
      <w:pPr>
        <w:widowControl/>
        <w:tabs>
          <w:tab w:val="left" w:leader="dot" w:pos="624"/>
        </w:tabs>
        <w:suppressAutoHyphens w:val="0"/>
        <w:ind w:firstLine="709"/>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Кроме этого, определение в программах содержания тех знаний, умений и способов деятельности, которые являются надпредметными, т.·е. формируются средствами каждого учебного предмета, даёт возможность объединить усилия всех учебных предметов для решения общих задач обучения, приблизиться к реализации «идеальных» целей образования. В то же время такой подход предупреждает узкопредметность в отборе содержания образования, обеспечивает интеграцию в изучении разных сторон окружающего мира.</w:t>
      </w:r>
    </w:p>
    <w:p w:rsidR="00DE02BF" w:rsidRPr="00032AD4" w:rsidRDefault="00DE02BF">
      <w:pPr>
        <w:widowControl/>
        <w:tabs>
          <w:tab w:val="left" w:leader="dot" w:pos="624"/>
        </w:tabs>
        <w:suppressAutoHyphens w:val="0"/>
        <w:ind w:firstLine="709"/>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i/>
          <w:sz w:val="28"/>
          <w:szCs w:val="28"/>
          <w:lang w:eastAsia="ar-SA" w:bidi="ar-SA"/>
        </w:rPr>
        <w:t>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художественно-эстетической и коммуникативной деятельности школьников.</w:t>
      </w:r>
      <w:r w:rsidRPr="00032AD4">
        <w:rPr>
          <w:rFonts w:ascii="Times New Roman" w:eastAsia="@Arial Unicode MS" w:hAnsi="Times New Roman" w:cs="Times New Roman"/>
          <w:sz w:val="28"/>
          <w:szCs w:val="28"/>
          <w:lang w:eastAsia="ar-SA" w:bidi="ar-SA"/>
        </w:rPr>
        <w:t xml:space="preserve"> Это определило необходимость выделить в программах не только содержание знаний, но и содержание видов деятельности, 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даёт основание для утверждения гуманистической, личностно ориентированной направленности процесса образования младших школьников с ЗПР.</w:t>
      </w:r>
    </w:p>
    <w:p w:rsidR="00DE02BF" w:rsidRPr="00032AD4" w:rsidRDefault="00DE02BF">
      <w:pPr>
        <w:widowControl/>
        <w:tabs>
          <w:tab w:val="left" w:leader="dot" w:pos="624"/>
        </w:tabs>
        <w:suppressAutoHyphens w:val="0"/>
        <w:ind w:firstLine="709"/>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lastRenderedPageBreak/>
        <w:t xml:space="preserve">Для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явилось создание развивающей образовательной среды для обучающихся с ЗПР, стимулирующей </w:t>
      </w:r>
      <w:r w:rsidRPr="00032AD4">
        <w:rPr>
          <w:rFonts w:ascii="Times New Roman" w:eastAsia="@Arial Unicode MS" w:hAnsi="Times New Roman" w:cs="Times New Roman"/>
          <w:sz w:val="28"/>
          <w:szCs w:val="28"/>
          <w:u w:val="single"/>
          <w:lang w:eastAsia="ar-SA" w:bidi="ar-SA"/>
        </w:rPr>
        <w:t>активные формы познания</w:t>
      </w:r>
      <w:r w:rsidRPr="00032AD4">
        <w:rPr>
          <w:rFonts w:ascii="Times New Roman" w:eastAsia="@Arial Unicode MS" w:hAnsi="Times New Roman" w:cs="Times New Roman"/>
          <w:sz w:val="28"/>
          <w:szCs w:val="28"/>
          <w:lang w:eastAsia="ar-SA" w:bidi="ar-SA"/>
        </w:rPr>
        <w:t xml:space="preserve">: наблюдение, опыты, учебный диалог и пр. Младшему школьнику с ЗПР предоставляются условия для развития рефлексии — способности осознавать и оценивать свои мысли и действия как бы со стороны, соотносить результат деятельности с поставленной целью, определять своё знание и незнание и др. </w:t>
      </w:r>
      <w:r w:rsidRPr="00032AD4">
        <w:rPr>
          <w:rFonts w:ascii="Times New Roman" w:eastAsia="@Arial Unicode MS" w:hAnsi="Times New Roman" w:cs="Times New Roman"/>
          <w:i/>
          <w:sz w:val="28"/>
          <w:szCs w:val="28"/>
          <w:lang w:eastAsia="ar-SA" w:bidi="ar-SA"/>
        </w:rPr>
        <w:t>Способность к рефлексии</w:t>
      </w:r>
      <w:r w:rsidRPr="00032AD4">
        <w:rPr>
          <w:rFonts w:ascii="Times New Roman" w:eastAsia="@Arial Unicode MS" w:hAnsi="Times New Roman" w:cs="Times New Roman"/>
          <w:sz w:val="28"/>
          <w:szCs w:val="28"/>
          <w:lang w:eastAsia="ar-SA" w:bidi="ar-SA"/>
        </w:rPr>
        <w:t xml:space="preserve"> — важнейшее качество, определяющее социальную роль ребёнка как ученика, школьника, направленность на саморазвитие.</w:t>
      </w:r>
    </w:p>
    <w:p w:rsidR="00DE02BF" w:rsidRPr="00032AD4" w:rsidRDefault="00DE02BF">
      <w:pPr>
        <w:widowControl/>
        <w:tabs>
          <w:tab w:val="left" w:leader="dot" w:pos="624"/>
        </w:tabs>
        <w:suppressAutoHyphens w:val="0"/>
        <w:ind w:firstLine="709"/>
        <w:jc w:val="both"/>
        <w:rPr>
          <w:rFonts w:ascii="Times New Roman" w:eastAsia="@Arial Unicode MS" w:hAnsi="Times New Roman" w:cs="Times New Roman"/>
          <w:sz w:val="28"/>
          <w:szCs w:val="28"/>
          <w:lang w:eastAsia="ar-SA" w:bidi="ar-SA"/>
        </w:rPr>
      </w:pPr>
      <w:r w:rsidRPr="00032AD4">
        <w:rPr>
          <w:rFonts w:ascii="Times New Roman" w:eastAsia="@Arial Unicode MS" w:hAnsi="Times New Roman" w:cs="Times New Roman"/>
          <w:sz w:val="28"/>
          <w:szCs w:val="28"/>
          <w:lang w:eastAsia="ar-SA" w:bidi="ar-SA"/>
        </w:rPr>
        <w:t>Начальная ступень образования вносит вклад в социально-личностное развитие ребёнка с ЗПР.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DE02BF" w:rsidRPr="000F3AA2" w:rsidRDefault="00DE02BF">
      <w:pPr>
        <w:widowControl/>
        <w:tabs>
          <w:tab w:val="left" w:leader="dot" w:pos="624"/>
        </w:tabs>
        <w:suppressAutoHyphens w:val="0"/>
        <w:ind w:firstLine="709"/>
        <w:jc w:val="both"/>
        <w:rPr>
          <w:rFonts w:ascii="Times New Roman" w:eastAsia="@Arial Unicode MS" w:hAnsi="Times New Roman" w:cs="Times New Roman"/>
          <w:color w:val="000000"/>
          <w:sz w:val="28"/>
          <w:szCs w:val="28"/>
          <w:u w:val="single"/>
          <w:lang w:eastAsia="ar-SA" w:bidi="ar-SA"/>
        </w:rPr>
      </w:pPr>
      <w:r w:rsidRPr="00032AD4">
        <w:rPr>
          <w:rFonts w:ascii="Times New Roman" w:eastAsia="@Arial Unicode MS" w:hAnsi="Times New Roman" w:cs="Times New Roman"/>
          <w:color w:val="000000"/>
          <w:sz w:val="28"/>
          <w:szCs w:val="28"/>
          <w:lang w:eastAsia="ar-SA" w:bidi="ar-SA"/>
        </w:rPr>
        <w:t>В данном разделе АООП НОО приводится основное содержание курсов по всем обязательным предметам на ступени начального общего образования. Разделы прог</w:t>
      </w:r>
      <w:r w:rsidR="00941325" w:rsidRPr="00032AD4">
        <w:rPr>
          <w:rFonts w:ascii="Times New Roman" w:eastAsia="@Arial Unicode MS" w:hAnsi="Times New Roman" w:cs="Times New Roman"/>
          <w:color w:val="000000"/>
          <w:sz w:val="28"/>
          <w:szCs w:val="28"/>
          <w:lang w:eastAsia="ar-SA" w:bidi="ar-SA"/>
        </w:rPr>
        <w:t xml:space="preserve">раммы учебных предметов формируются с учётом </w:t>
      </w:r>
      <w:r w:rsidRPr="00032AD4">
        <w:rPr>
          <w:rFonts w:ascii="Times New Roman" w:eastAsia="@Arial Unicode MS" w:hAnsi="Times New Roman" w:cs="Times New Roman"/>
          <w:color w:val="000000"/>
          <w:sz w:val="28"/>
          <w:szCs w:val="28"/>
          <w:lang w:eastAsia="ar-SA" w:bidi="ar-SA"/>
        </w:rPr>
        <w:t>состава класса, а также выбранного комплекта учебников</w:t>
      </w:r>
      <w:r w:rsidR="00941325" w:rsidRPr="00032AD4">
        <w:rPr>
          <w:rFonts w:ascii="Times New Roman" w:eastAsia="@Arial Unicode MS" w:hAnsi="Times New Roman" w:cs="Times New Roman"/>
          <w:color w:val="000000"/>
          <w:sz w:val="28"/>
          <w:szCs w:val="28"/>
          <w:lang w:eastAsia="ar-SA" w:bidi="ar-SA"/>
        </w:rPr>
        <w:t xml:space="preserve"> (в соответствии с УМК </w:t>
      </w:r>
      <w:r w:rsidR="00941325" w:rsidRPr="000F3AA2">
        <w:rPr>
          <w:rFonts w:ascii="Times New Roman" w:eastAsia="@Arial Unicode MS" w:hAnsi="Times New Roman" w:cs="Times New Roman"/>
          <w:color w:val="000000"/>
          <w:sz w:val="28"/>
          <w:szCs w:val="28"/>
          <w:u w:val="single"/>
          <w:lang w:eastAsia="ar-SA" w:bidi="ar-SA"/>
        </w:rPr>
        <w:t>«</w:t>
      </w:r>
      <w:r w:rsidR="000F3AA2" w:rsidRPr="000F3AA2">
        <w:rPr>
          <w:rFonts w:ascii="Times New Roman" w:eastAsia="@Arial Unicode MS" w:hAnsi="Times New Roman" w:cs="Times New Roman"/>
          <w:color w:val="000000"/>
          <w:sz w:val="28"/>
          <w:szCs w:val="28"/>
          <w:u w:val="single"/>
          <w:lang w:eastAsia="ar-SA" w:bidi="ar-SA"/>
        </w:rPr>
        <w:t>Начальная ш</w:t>
      </w:r>
      <w:r w:rsidR="00941325" w:rsidRPr="000F3AA2">
        <w:rPr>
          <w:rFonts w:ascii="Times New Roman" w:eastAsia="@Arial Unicode MS" w:hAnsi="Times New Roman" w:cs="Times New Roman"/>
          <w:color w:val="000000"/>
          <w:sz w:val="28"/>
          <w:szCs w:val="28"/>
          <w:u w:val="single"/>
          <w:lang w:eastAsia="ar-SA" w:bidi="ar-SA"/>
        </w:rPr>
        <w:t>кола</w:t>
      </w:r>
      <w:r w:rsidR="000F3AA2" w:rsidRPr="000F3AA2">
        <w:rPr>
          <w:rFonts w:ascii="Times New Roman" w:eastAsia="@Arial Unicode MS" w:hAnsi="Times New Roman" w:cs="Times New Roman"/>
          <w:color w:val="000000"/>
          <w:sz w:val="28"/>
          <w:szCs w:val="28"/>
          <w:u w:val="single"/>
          <w:lang w:eastAsia="ar-SA" w:bidi="ar-SA"/>
        </w:rPr>
        <w:t xml:space="preserve"> </w:t>
      </w:r>
      <w:r w:rsidR="000F3AA2" w:rsidRPr="000F3AA2">
        <w:rPr>
          <w:rFonts w:ascii="Times New Roman" w:eastAsia="@Arial Unicode MS" w:hAnsi="Times New Roman" w:cs="Times New Roman"/>
          <w:color w:val="000000"/>
          <w:sz w:val="28"/>
          <w:szCs w:val="28"/>
          <w:u w:val="single"/>
          <w:lang w:val="en-US" w:eastAsia="ar-SA" w:bidi="ar-SA"/>
        </w:rPr>
        <w:t>XXI</w:t>
      </w:r>
      <w:r w:rsidR="000F3AA2" w:rsidRPr="000F3AA2">
        <w:rPr>
          <w:rFonts w:ascii="Times New Roman" w:eastAsia="@Arial Unicode MS" w:hAnsi="Times New Roman" w:cs="Times New Roman"/>
          <w:color w:val="000000"/>
          <w:sz w:val="28"/>
          <w:szCs w:val="28"/>
          <w:u w:val="single"/>
          <w:lang w:eastAsia="ar-SA" w:bidi="ar-SA"/>
        </w:rPr>
        <w:t>века</w:t>
      </w:r>
      <w:r w:rsidR="00941325" w:rsidRPr="000F3AA2">
        <w:rPr>
          <w:rFonts w:ascii="Times New Roman" w:eastAsia="@Arial Unicode MS" w:hAnsi="Times New Roman" w:cs="Times New Roman"/>
          <w:color w:val="000000"/>
          <w:sz w:val="28"/>
          <w:szCs w:val="28"/>
          <w:u w:val="single"/>
          <w:lang w:eastAsia="ar-SA" w:bidi="ar-SA"/>
        </w:rPr>
        <w:t>»)</w:t>
      </w:r>
      <w:r w:rsidRPr="000F3AA2">
        <w:rPr>
          <w:rFonts w:ascii="Times New Roman" w:eastAsia="@Arial Unicode MS" w:hAnsi="Times New Roman" w:cs="Times New Roman"/>
          <w:color w:val="000000"/>
          <w:sz w:val="28"/>
          <w:szCs w:val="28"/>
          <w:u w:val="single"/>
          <w:lang w:eastAsia="ar-SA" w:bidi="ar-SA"/>
        </w:rPr>
        <w:t>.</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1. Русский язык</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Виды речевой деятельности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Слушание.</w:t>
      </w:r>
      <w:r w:rsidRPr="00032AD4">
        <w:rPr>
          <w:rFonts w:ascii="Times New Roman" w:hAnsi="Times New Roman" w:cs="Times New Roman"/>
          <w:sz w:val="28"/>
          <w:szCs w:val="28"/>
        </w:rPr>
        <w:t xml:space="preserve">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Говорение.</w:t>
      </w:r>
      <w:r w:rsidRPr="00032AD4">
        <w:rPr>
          <w:rFonts w:ascii="Times New Roman" w:hAnsi="Times New Roman" w:cs="Times New Roman"/>
          <w:sz w:val="28"/>
          <w:szCs w:val="28"/>
        </w:rPr>
        <w:t xml:space="preserve">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w:t>
      </w:r>
      <w:r w:rsidR="00666A3F" w:rsidRPr="00032AD4">
        <w:rPr>
          <w:rFonts w:ascii="Times New Roman" w:hAnsi="Times New Roman" w:cs="Times New Roman"/>
          <w:sz w:val="28"/>
          <w:szCs w:val="28"/>
        </w:rPr>
        <w:t xml:space="preserve"> </w:t>
      </w:r>
      <w:r w:rsidRPr="00032AD4">
        <w:rPr>
          <w:rFonts w:ascii="Times New Roman" w:hAnsi="Times New Roman" w:cs="Times New Roman"/>
          <w:sz w:val="28"/>
          <w:szCs w:val="28"/>
        </w:rPr>
        <w:t>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Чтение.</w:t>
      </w:r>
      <w:r w:rsidRPr="00032AD4">
        <w:rPr>
          <w:rFonts w:ascii="Times New Roman" w:hAnsi="Times New Roman" w:cs="Times New Roman"/>
          <w:sz w:val="28"/>
          <w:szCs w:val="28"/>
        </w:rPr>
        <w:t xml:space="preserve"> Понимание учебного текста. Выборочное чтение с целью нахождения</w:t>
      </w:r>
      <w:r w:rsidR="00666A3F"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Письмо</w:t>
      </w:r>
      <w:r w:rsidRPr="00032AD4">
        <w:rPr>
          <w:rFonts w:ascii="Times New Roman" w:hAnsi="Times New Roman" w:cs="Times New Roman"/>
          <w:sz w:val="28"/>
          <w:szCs w:val="28"/>
        </w:rPr>
        <w:t xml:space="preserve">. Письмо букв, буквосочетаний, слогов, слов, предложений в системе обучения грамоте. Овладение разборчивым, аккуратным письмом с учѐтом гигиенических требований к этому виду учебной работы. Списывание, письмо под диктовку в соответствии с изученными правилами. </w:t>
      </w:r>
      <w:r w:rsidRPr="00032AD4">
        <w:rPr>
          <w:rFonts w:ascii="Times New Roman" w:hAnsi="Times New Roman" w:cs="Times New Roman"/>
          <w:sz w:val="28"/>
          <w:szCs w:val="28"/>
        </w:rPr>
        <w:lastRenderedPageBreak/>
        <w:t>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 и т.п.).</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Обучение грамоте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t>Фонетика. Звуки речи</w:t>
      </w:r>
      <w:r w:rsidRPr="00032AD4">
        <w:rPr>
          <w:rFonts w:ascii="Times New Roman" w:hAnsi="Times New Roman" w:cs="Times New Roman"/>
          <w:b/>
          <w:sz w:val="28"/>
          <w:szCs w:val="28"/>
        </w:rPr>
        <w:t>.</w:t>
      </w:r>
      <w:r w:rsidRPr="00032AD4">
        <w:rPr>
          <w:rFonts w:ascii="Times New Roman" w:hAnsi="Times New Roman" w:cs="Times New Roman"/>
          <w:sz w:val="28"/>
          <w:szCs w:val="28"/>
        </w:rPr>
        <w:t xml:space="preserve">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Различение гласных и согласных звуков, гласных ударных и безударных, согласных твѐрдых и мягких, звонких и глухих.</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Слог как минимальная произносительная единица. Деление слов на слоги.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Определение места ударения.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t>Графика.</w:t>
      </w:r>
      <w:r w:rsidRPr="00032AD4">
        <w:rPr>
          <w:rFonts w:ascii="Times New Roman" w:hAnsi="Times New Roman" w:cs="Times New Roman"/>
          <w:sz w:val="28"/>
          <w:szCs w:val="28"/>
        </w:rPr>
        <w:t xml:space="preserve"> Различение звука и буквы: буква как знак звука. Овладение позиционным способом обозначения звуков буквами. Буквы гласных как показатель твѐрдости—мягкости сог</w:t>
      </w:r>
      <w:r w:rsidR="00941325" w:rsidRPr="00032AD4">
        <w:rPr>
          <w:rFonts w:ascii="Times New Roman" w:hAnsi="Times New Roman" w:cs="Times New Roman"/>
          <w:sz w:val="28"/>
          <w:szCs w:val="28"/>
        </w:rPr>
        <w:t>ласных звуков. Функция букв е, ё</w:t>
      </w:r>
      <w:r w:rsidRPr="00032AD4">
        <w:rPr>
          <w:rFonts w:ascii="Times New Roman" w:hAnsi="Times New Roman" w:cs="Times New Roman"/>
          <w:sz w:val="28"/>
          <w:szCs w:val="28"/>
        </w:rPr>
        <w:t>, ю, я. Мягкий знак как показатель мягкости предшествующего согласного звука.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Знакомство с русским алфавитом как последовательностью букв.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t>Чтение</w:t>
      </w:r>
      <w:r w:rsidRPr="00032AD4">
        <w:rPr>
          <w:rFonts w:ascii="Times New Roman" w:hAnsi="Times New Roman" w:cs="Times New Roman"/>
          <w:b/>
          <w:sz w:val="28"/>
          <w:szCs w:val="28"/>
        </w:rPr>
        <w:t>.</w:t>
      </w:r>
      <w:r w:rsidRPr="00032AD4">
        <w:rPr>
          <w:rFonts w:ascii="Times New Roman" w:hAnsi="Times New Roman" w:cs="Times New Roman"/>
          <w:sz w:val="28"/>
          <w:szCs w:val="28"/>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ребѐнка.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Знакомство с орфоэпическим чтением (при переходе к чтению целыми словами).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Орфографическое чтение (проговаривание) как средство самоконтроля при письме под диктовку и при списывании.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t>Письмо</w:t>
      </w:r>
      <w:r w:rsidRPr="00032AD4">
        <w:rPr>
          <w:rFonts w:ascii="Times New Roman" w:hAnsi="Times New Roman" w:cs="Times New Roman"/>
          <w:b/>
          <w:sz w:val="28"/>
          <w:szCs w:val="28"/>
        </w:rPr>
        <w:t>.</w:t>
      </w:r>
      <w:r w:rsidRPr="00032AD4">
        <w:rPr>
          <w:rFonts w:ascii="Times New Roman" w:hAnsi="Times New Roman" w:cs="Times New Roman"/>
          <w:sz w:val="28"/>
          <w:szCs w:val="28"/>
        </w:rP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w:t>
      </w:r>
      <w:r w:rsidR="00941325" w:rsidRPr="00032AD4">
        <w:rPr>
          <w:rFonts w:ascii="Times New Roman" w:hAnsi="Times New Roman" w:cs="Times New Roman"/>
          <w:sz w:val="28"/>
          <w:szCs w:val="28"/>
        </w:rPr>
        <w:t xml:space="preserve"> их произношением. Усвоение приё</w:t>
      </w:r>
      <w:r w:rsidRPr="00032AD4">
        <w:rPr>
          <w:rFonts w:ascii="Times New Roman" w:hAnsi="Times New Roman" w:cs="Times New Roman"/>
          <w:sz w:val="28"/>
          <w:szCs w:val="28"/>
        </w:rPr>
        <w:t>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Понимание функции небуквенных графических средств: пробела между словами, знака переноса.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lastRenderedPageBreak/>
        <w:t>Слово и предложение.</w:t>
      </w:r>
      <w:r w:rsidRPr="00032AD4">
        <w:rPr>
          <w:rFonts w:ascii="Times New Roman" w:hAnsi="Times New Roman" w:cs="Times New Roman"/>
          <w:sz w:val="28"/>
          <w:szCs w:val="28"/>
        </w:rPr>
        <w:t xml:space="preserve"> Восприятие слова как объекта изучения, материала для анализа. Наблюдение над значением слова.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t>Орфография.</w:t>
      </w:r>
      <w:r w:rsidRPr="00032AD4">
        <w:rPr>
          <w:rFonts w:ascii="Times New Roman" w:hAnsi="Times New Roman" w:cs="Times New Roman"/>
          <w:sz w:val="28"/>
          <w:szCs w:val="28"/>
        </w:rPr>
        <w:t xml:space="preserve"> Знакомство с правилами правописания и их применение: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раздельное написание слов;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обозначение гласных после шипящих (ча—ща, чу—щу, жи—ши);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прописная (заглавная) буква в начале предложения, в именах собственных;</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перенос слов по слогам без стечения согласных;</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знаки препинания в конце предложения.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t xml:space="preserve">Развитие речи. </w:t>
      </w:r>
      <w:r w:rsidRPr="00032AD4">
        <w:rPr>
          <w:rFonts w:ascii="Times New Roman" w:hAnsi="Times New Roman" w:cs="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Систематический курс</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Фонетика и орфоэпия.</w:t>
      </w:r>
      <w:r w:rsidRPr="00032AD4">
        <w:rPr>
          <w:rFonts w:ascii="Times New Roman" w:hAnsi="Times New Roman" w:cs="Times New Roman"/>
          <w:sz w:val="28"/>
          <w:szCs w:val="28"/>
        </w:rPr>
        <w:t xml:space="preserve"> Гласные и согласные звуки, различение гласных и согласных звуков. Мягкие и твердые согласны</w:t>
      </w:r>
      <w:r w:rsidR="00F42D71" w:rsidRPr="00032AD4">
        <w:rPr>
          <w:rFonts w:ascii="Times New Roman" w:hAnsi="Times New Roman" w:cs="Times New Roman"/>
          <w:sz w:val="28"/>
          <w:szCs w:val="28"/>
        </w:rPr>
        <w:t>е звуки, различение мягких и твё</w:t>
      </w:r>
      <w:r w:rsidRPr="00032AD4">
        <w:rPr>
          <w:rFonts w:ascii="Times New Roman" w:hAnsi="Times New Roman" w:cs="Times New Roman"/>
          <w:sz w:val="28"/>
          <w:szCs w:val="28"/>
        </w:rPr>
        <w:t>рдых согласных звуков, опре</w:t>
      </w:r>
      <w:r w:rsidR="00F42D71" w:rsidRPr="00032AD4">
        <w:rPr>
          <w:rFonts w:ascii="Times New Roman" w:hAnsi="Times New Roman" w:cs="Times New Roman"/>
          <w:sz w:val="28"/>
          <w:szCs w:val="28"/>
        </w:rPr>
        <w:t>деление парных и непарных по твё</w:t>
      </w:r>
      <w:r w:rsidRPr="00032AD4">
        <w:rPr>
          <w:rFonts w:ascii="Times New Roman" w:hAnsi="Times New Roman" w:cs="Times New Roman"/>
          <w:sz w:val="28"/>
          <w:szCs w:val="28"/>
        </w:rPr>
        <w:t>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 —</w:t>
      </w:r>
      <w:r w:rsidR="00F42D71" w:rsidRPr="00032AD4">
        <w:rPr>
          <w:rFonts w:ascii="Times New Roman" w:hAnsi="Times New Roman" w:cs="Times New Roman"/>
          <w:sz w:val="28"/>
          <w:szCs w:val="28"/>
        </w:rPr>
        <w:t xml:space="preserve"> </w:t>
      </w:r>
      <w:r w:rsidRPr="00032AD4">
        <w:rPr>
          <w:rFonts w:ascii="Times New Roman" w:hAnsi="Times New Roman" w:cs="Times New Roman"/>
          <w:sz w:val="28"/>
          <w:szCs w:val="28"/>
        </w:rPr>
        <w:t>безударный; согласный твердый — мягкий, парный — непарный; согласный звонкий —</w:t>
      </w:r>
      <w:r w:rsidR="00F42D71" w:rsidRPr="00032AD4">
        <w:rPr>
          <w:rFonts w:ascii="Times New Roman" w:hAnsi="Times New Roman" w:cs="Times New Roman"/>
          <w:sz w:val="28"/>
          <w:szCs w:val="28"/>
        </w:rPr>
        <w:t xml:space="preserve"> </w:t>
      </w:r>
      <w:r w:rsidRPr="00032AD4">
        <w:rPr>
          <w:rFonts w:ascii="Times New Roman" w:hAnsi="Times New Roman" w:cs="Times New Roman"/>
          <w:sz w:val="28"/>
          <w:szCs w:val="28"/>
        </w:rPr>
        <w:t>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Графика.</w:t>
      </w:r>
      <w:r w:rsidRPr="00032AD4">
        <w:rPr>
          <w:rFonts w:ascii="Times New Roman" w:hAnsi="Times New Roman" w:cs="Times New Roman"/>
          <w:sz w:val="28"/>
          <w:szCs w:val="28"/>
        </w:rPr>
        <w:t xml:space="preserve"> Различение звука и буквы: буква как знак звука. Овладение позиционным способом обозначения звуков буквами.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Обозначение на письме твердости и мягкости согласных звуков. Буквы гласных как показатель твердости—мягкости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Использование небуквенных графических средств: пробела между словами, знака переноса, абзаца.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w:t>
      </w:r>
      <w:r w:rsidRPr="00032AD4">
        <w:rPr>
          <w:rFonts w:ascii="Times New Roman" w:hAnsi="Times New Roman" w:cs="Times New Roman"/>
          <w:sz w:val="28"/>
          <w:szCs w:val="28"/>
        </w:rPr>
        <w:lastRenderedPageBreak/>
        <w:t>фамилии, имена).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Состав слова (морфемика).</w:t>
      </w:r>
      <w:r w:rsidRPr="00032AD4">
        <w:rPr>
          <w:rFonts w:ascii="Times New Roman" w:hAnsi="Times New Roman" w:cs="Times New Roman"/>
          <w:sz w:val="28"/>
          <w:szCs w:val="28"/>
        </w:rPr>
        <w:t xml:space="preserve">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w:t>
      </w:r>
      <w:r w:rsidR="00F42D71" w:rsidRPr="00032AD4">
        <w:rPr>
          <w:rFonts w:ascii="Times New Roman" w:hAnsi="Times New Roman" w:cs="Times New Roman"/>
          <w:sz w:val="28"/>
          <w:szCs w:val="28"/>
        </w:rPr>
        <w:t xml:space="preserve">- </w:t>
      </w:r>
      <w:r w:rsidRPr="00032AD4">
        <w:rPr>
          <w:rFonts w:ascii="Times New Roman" w:hAnsi="Times New Roman" w:cs="Times New Roman"/>
          <w:sz w:val="28"/>
          <w:szCs w:val="28"/>
        </w:rPr>
        <w:t>лесник — лесной). Различение однокоренных слов и различных форм одного и того же слова.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Различение изменяемых и неизменяемых слов. Разбор слова по составу.</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Морфология.</w:t>
      </w:r>
      <w:r w:rsidRPr="00032AD4">
        <w:rPr>
          <w:rFonts w:ascii="Times New Roman" w:hAnsi="Times New Roman" w:cs="Times New Roman"/>
          <w:sz w:val="28"/>
          <w:szCs w:val="28"/>
        </w:rPr>
        <w:t xml:space="preserve">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Имя существительное</w:t>
      </w:r>
      <w:r w:rsidRPr="00032AD4">
        <w:rPr>
          <w:rFonts w:ascii="Times New Roman" w:hAnsi="Times New Roman" w:cs="Times New Roman"/>
          <w:sz w:val="28"/>
          <w:szCs w:val="28"/>
        </w:rPr>
        <w:t>. Его значение и употребление</w:t>
      </w:r>
      <w:r w:rsidR="00F42D71" w:rsidRPr="00032AD4">
        <w:rPr>
          <w:rFonts w:ascii="Times New Roman" w:hAnsi="Times New Roman" w:cs="Times New Roman"/>
          <w:sz w:val="28"/>
          <w:szCs w:val="28"/>
        </w:rPr>
        <w:t xml:space="preserve"> в речи. Вопросы, различение имё</w:t>
      </w:r>
      <w:r w:rsidRPr="00032AD4">
        <w:rPr>
          <w:rFonts w:ascii="Times New Roman" w:hAnsi="Times New Roman" w:cs="Times New Roman"/>
          <w:sz w:val="28"/>
          <w:szCs w:val="28"/>
        </w:rPr>
        <w:t>н существительных, отвечающих на вопросы «кто?» и «что?». Умение опознавать имена собственные.</w:t>
      </w:r>
    </w:p>
    <w:p w:rsidR="00DE02BF" w:rsidRPr="00032AD4" w:rsidRDefault="00DE02BF" w:rsidP="00F42D71">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Род существительных: мужской, </w:t>
      </w:r>
      <w:r w:rsidR="00F42D71" w:rsidRPr="00032AD4">
        <w:rPr>
          <w:rFonts w:ascii="Times New Roman" w:hAnsi="Times New Roman" w:cs="Times New Roman"/>
          <w:sz w:val="28"/>
          <w:szCs w:val="28"/>
        </w:rPr>
        <w:t xml:space="preserve">женский, средний. Различение имён </w:t>
      </w:r>
      <w:r w:rsidRPr="00032AD4">
        <w:rPr>
          <w:rFonts w:ascii="Times New Roman" w:hAnsi="Times New Roman" w:cs="Times New Roman"/>
          <w:sz w:val="28"/>
          <w:szCs w:val="28"/>
        </w:rPr>
        <w:t>существительных мужского, женского и среднего рода.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Изменение имен существительных по числам.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Изменение имен существительных по падежам в единственном числе (склонение). 1, 2, 3-е склонение</w:t>
      </w:r>
      <w:r w:rsidR="00F42D71" w:rsidRPr="00032AD4">
        <w:rPr>
          <w:rFonts w:ascii="Times New Roman" w:hAnsi="Times New Roman" w:cs="Times New Roman"/>
          <w:sz w:val="28"/>
          <w:szCs w:val="28"/>
        </w:rPr>
        <w:t>, определение принадлежности имё</w:t>
      </w:r>
      <w:r w:rsidRPr="00032AD4">
        <w:rPr>
          <w:rFonts w:ascii="Times New Roman" w:hAnsi="Times New Roman" w:cs="Times New Roman"/>
          <w:sz w:val="28"/>
          <w:szCs w:val="28"/>
        </w:rPr>
        <w:t>н существительных к 1, 2, 3</w:t>
      </w:r>
      <w:r w:rsidRPr="00032AD4">
        <w:rPr>
          <w:rFonts w:ascii="Times New Roman" w:hAnsi="Times New Roman" w:cs="Times New Roman"/>
          <w:sz w:val="28"/>
          <w:szCs w:val="28"/>
        </w:rPr>
        <w:softHyphen/>
        <w:t>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Склонение имен существительных во множественном числе.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Морфологический разбор имен существительных.</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Имя прилагательное</w:t>
      </w:r>
      <w:r w:rsidRPr="00032AD4">
        <w:rPr>
          <w:rFonts w:ascii="Times New Roman" w:hAnsi="Times New Roman" w:cs="Times New Roman"/>
          <w:sz w:val="28"/>
          <w:szCs w:val="28"/>
        </w:rPr>
        <w:t>.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имен прилагательных.</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Местоимение.</w:t>
      </w:r>
      <w:r w:rsidRPr="00032AD4">
        <w:rPr>
          <w:rFonts w:ascii="Times New Roman" w:hAnsi="Times New Roman" w:cs="Times New Roman"/>
          <w:sz w:val="28"/>
          <w:szCs w:val="28"/>
        </w:rPr>
        <w:t xml:space="preserve"> Общее представление о местоимении. Личные местоимения, значение и употребление в речи. Личные местоимения 1, 2, 3</w:t>
      </w:r>
      <w:r w:rsidRPr="00032AD4">
        <w:rPr>
          <w:rFonts w:ascii="Times New Roman" w:hAnsi="Times New Roman" w:cs="Times New Roman"/>
          <w:sz w:val="28"/>
          <w:szCs w:val="28"/>
        </w:rPr>
        <w:softHyphen/>
        <w:t>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Глагол.</w:t>
      </w:r>
      <w:r w:rsidRPr="00032AD4">
        <w:rPr>
          <w:rFonts w:ascii="Times New Roman" w:hAnsi="Times New Roman" w:cs="Times New Roman"/>
          <w:sz w:val="28"/>
          <w:szCs w:val="28"/>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w:t>
      </w:r>
      <w:r w:rsidRPr="00032AD4">
        <w:rPr>
          <w:rFonts w:ascii="Times New Roman" w:hAnsi="Times New Roman" w:cs="Times New Roman"/>
          <w:sz w:val="28"/>
          <w:szCs w:val="28"/>
        </w:rPr>
        <w:lastRenderedPageBreak/>
        <w:t>времени по родам и числам. Морфологический разбор глаголов.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Предлог</w:t>
      </w:r>
      <w:r w:rsidRPr="00032AD4">
        <w:rPr>
          <w:rFonts w:ascii="Times New Roman" w:hAnsi="Times New Roman" w:cs="Times New Roman"/>
          <w:sz w:val="28"/>
          <w:szCs w:val="28"/>
        </w:rPr>
        <w:t>. Знакомство с наиболее употребительными предлогами. Функция предлогов: образование падежных форм имѐн существительных и местоимений. Отличие предлогов от приставок.</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Лексика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Выявление слов, значение которых требует уточнения. Определение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значения слова по тексту или уточнение значения с помощью толкового словаря.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Синтаксис.</w:t>
      </w:r>
      <w:r w:rsidRPr="00032AD4">
        <w:rPr>
          <w:rFonts w:ascii="Times New Roman" w:hAnsi="Times New Roman" w:cs="Times New Roman"/>
          <w:sz w:val="28"/>
          <w:szCs w:val="28"/>
        </w:rPr>
        <w:t xml:space="preserve">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Орфография и пунктуация.</w:t>
      </w:r>
      <w:r w:rsidRPr="00032AD4">
        <w:rPr>
          <w:rFonts w:ascii="Times New Roman" w:hAnsi="Times New Roman" w:cs="Times New Roman"/>
          <w:sz w:val="28"/>
          <w:szCs w:val="28"/>
        </w:rPr>
        <w:t xml:space="preserve"> Формирование орфографической зоркости. </w:t>
      </w:r>
    </w:p>
    <w:p w:rsidR="00DE02BF" w:rsidRPr="00032AD4" w:rsidRDefault="00DE02BF" w:rsidP="00744506">
      <w:pPr>
        <w:jc w:val="both"/>
        <w:rPr>
          <w:rFonts w:ascii="Times New Roman" w:hAnsi="Times New Roman" w:cs="Times New Roman"/>
          <w:sz w:val="28"/>
          <w:szCs w:val="28"/>
        </w:rPr>
      </w:pPr>
      <w:r w:rsidRPr="00032AD4">
        <w:rPr>
          <w:rFonts w:ascii="Times New Roman" w:hAnsi="Times New Roman" w:cs="Times New Roman"/>
          <w:sz w:val="28"/>
          <w:szCs w:val="28"/>
        </w:rPr>
        <w:t>Использование орфографического словаря.</w:t>
      </w:r>
    </w:p>
    <w:p w:rsidR="00DE02BF" w:rsidRPr="00032AD4" w:rsidRDefault="00DE02BF" w:rsidP="00744506">
      <w:pPr>
        <w:jc w:val="both"/>
        <w:rPr>
          <w:rFonts w:ascii="Times New Roman" w:hAnsi="Times New Roman" w:cs="Times New Roman"/>
          <w:sz w:val="28"/>
          <w:szCs w:val="28"/>
        </w:rPr>
      </w:pPr>
      <w:r w:rsidRPr="00032AD4">
        <w:rPr>
          <w:rFonts w:ascii="Times New Roman" w:hAnsi="Times New Roman" w:cs="Times New Roman"/>
          <w:sz w:val="28"/>
          <w:szCs w:val="28"/>
        </w:rPr>
        <w:t>Применение правил правописания:</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сочетания жи—ши, ча—ща, чу—щу в положении под ударением;</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сочетания чк—чн, чт, щн;</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перенос слов;</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прописная буква в начале предложения, в именах собственных;</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проверяемые безударные гласные в корне слова;</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парные звонкие и глухие согласные в корне слова;</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непроизносимые согласные;</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непроверяемые гласные и согласные в корне слова (на ограниченном перечне слов);</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lastRenderedPageBreak/>
        <w:t xml:space="preserve">- </w:t>
      </w:r>
      <w:r w:rsidR="00DE02BF" w:rsidRPr="00032AD4">
        <w:rPr>
          <w:rFonts w:ascii="Times New Roman" w:hAnsi="Times New Roman" w:cs="Times New Roman"/>
          <w:sz w:val="28"/>
          <w:szCs w:val="28"/>
        </w:rPr>
        <w:t>гласные и согласные в неизменяемых на письме приставках;</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разделительные ъ и ь;</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мягкий знак после шипящих на конце имен существительных (ночь, нож, рожь, мышь);</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xml:space="preserve">безударные падежные окончания имен существительных (кроме существительных на </w:t>
      </w:r>
      <w:r w:rsidR="00DE02BF" w:rsidRPr="00032AD4">
        <w:rPr>
          <w:rFonts w:ascii="Times New Roman" w:hAnsi="Times New Roman" w:cs="Times New Roman"/>
          <w:sz w:val="28"/>
          <w:szCs w:val="28"/>
        </w:rPr>
        <w:softHyphen/>
        <w:t xml:space="preserve">мя, </w:t>
      </w:r>
      <w:r w:rsidR="00DE02BF" w:rsidRPr="00032AD4">
        <w:rPr>
          <w:rFonts w:ascii="Times New Roman" w:hAnsi="Times New Roman" w:cs="Times New Roman"/>
          <w:sz w:val="28"/>
          <w:szCs w:val="28"/>
        </w:rPr>
        <w:softHyphen/>
        <w:t xml:space="preserve">ий, </w:t>
      </w:r>
      <w:r w:rsidR="00DE02BF" w:rsidRPr="00032AD4">
        <w:rPr>
          <w:rFonts w:ascii="Times New Roman" w:hAnsi="Times New Roman" w:cs="Times New Roman"/>
          <w:sz w:val="28"/>
          <w:szCs w:val="28"/>
        </w:rPr>
        <w:softHyphen/>
        <w:t xml:space="preserve">ья, </w:t>
      </w:r>
      <w:r w:rsidR="00DE02BF" w:rsidRPr="00032AD4">
        <w:rPr>
          <w:rFonts w:ascii="Times New Roman" w:hAnsi="Times New Roman" w:cs="Times New Roman"/>
          <w:sz w:val="28"/>
          <w:szCs w:val="28"/>
        </w:rPr>
        <w:softHyphen/>
        <w:t xml:space="preserve">ье, </w:t>
      </w:r>
      <w:r w:rsidR="00DE02BF" w:rsidRPr="00032AD4">
        <w:rPr>
          <w:rFonts w:ascii="Times New Roman" w:hAnsi="Times New Roman" w:cs="Times New Roman"/>
          <w:sz w:val="28"/>
          <w:szCs w:val="28"/>
        </w:rPr>
        <w:softHyphen/>
        <w:t xml:space="preserve">ия, </w:t>
      </w:r>
      <w:r w:rsidR="00DE02BF" w:rsidRPr="00032AD4">
        <w:rPr>
          <w:rFonts w:ascii="Times New Roman" w:hAnsi="Times New Roman" w:cs="Times New Roman"/>
          <w:sz w:val="28"/>
          <w:szCs w:val="28"/>
        </w:rPr>
        <w:softHyphen/>
        <w:t xml:space="preserve">ов, </w:t>
      </w:r>
      <w:r w:rsidR="00DE02BF" w:rsidRPr="00032AD4">
        <w:rPr>
          <w:rFonts w:ascii="Times New Roman" w:hAnsi="Times New Roman" w:cs="Times New Roman"/>
          <w:sz w:val="28"/>
          <w:szCs w:val="28"/>
        </w:rPr>
        <w:softHyphen/>
        <w:t>ин);</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безударные окончания имен прилагательных;</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раздельное написание предлогов с личными местоимениями;</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не с глаголами;</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мягкий знак после шипящих на конце глаголов в форме 2</w:t>
      </w:r>
      <w:r w:rsidR="00F42D71" w:rsidRPr="00032AD4">
        <w:rPr>
          <w:rFonts w:ascii="Times New Roman" w:hAnsi="Times New Roman" w:cs="Times New Roman"/>
          <w:sz w:val="28"/>
          <w:szCs w:val="28"/>
        </w:rPr>
        <w:t>-</w:t>
      </w:r>
      <w:r w:rsidR="00DE02BF" w:rsidRPr="00032AD4">
        <w:rPr>
          <w:rFonts w:ascii="Times New Roman" w:hAnsi="Times New Roman" w:cs="Times New Roman"/>
          <w:sz w:val="28"/>
          <w:szCs w:val="28"/>
        </w:rPr>
        <w:softHyphen/>
        <w:t>го лица единственного числа (пишешь, учишь);</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xml:space="preserve">мягкий знак в глаголах в сочетании </w:t>
      </w:r>
      <w:r w:rsidR="00DE02BF" w:rsidRPr="00032AD4">
        <w:rPr>
          <w:rFonts w:ascii="Times New Roman" w:hAnsi="Times New Roman" w:cs="Times New Roman"/>
          <w:sz w:val="28"/>
          <w:szCs w:val="28"/>
        </w:rPr>
        <w:softHyphen/>
        <w:t>ться;</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безударные личные окончания глаголов;</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раздельное написание предлогов с другими словами;</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знаки препинания в конце предложения: точка, вопросительный и восклицательный знаки;</w:t>
      </w:r>
    </w:p>
    <w:p w:rsidR="00DE02BF" w:rsidRPr="00032AD4" w:rsidRDefault="00744506">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знаки препинания (запятая) в предложениях с однородными членами.</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Развитие речи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Практическое овладение устными монологическими высказываниями на определѐнную тему с использованием разных типов речи (повествование, описание).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Типы текстов: описание, повествование, рассуждение, их особенности.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Знакомство с жанрами письма и поздравления.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Создание собственных текстов и корректирование заданных текстов с учѐтом точности, правильности, богатства и выразительности письменной </w:t>
      </w:r>
      <w:r w:rsidRPr="00032AD4">
        <w:rPr>
          <w:rFonts w:ascii="Times New Roman" w:hAnsi="Times New Roman" w:cs="Times New Roman"/>
          <w:sz w:val="28"/>
          <w:szCs w:val="28"/>
        </w:rPr>
        <w:lastRenderedPageBreak/>
        <w:t>речи; использование в текстах синонимов и антонимов.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2. Литературное чтение</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Виды речевой и читательской деятельности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Аудирование (слушание).</w:t>
      </w:r>
      <w:r w:rsidRPr="00032AD4">
        <w:rPr>
          <w:rFonts w:ascii="Times New Roman" w:hAnsi="Times New Roman" w:cs="Times New Roman"/>
          <w:sz w:val="28"/>
          <w:szCs w:val="28"/>
        </w:rPr>
        <w:t xml:space="preserve">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Чтение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Чтение вслух</w:t>
      </w:r>
      <w:r w:rsidRPr="00032AD4">
        <w:rPr>
          <w:rFonts w:ascii="Times New Roman" w:hAnsi="Times New Roman" w:cs="Times New Roman"/>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Чтение про себя</w:t>
      </w:r>
      <w:r w:rsidRPr="00032AD4">
        <w:rPr>
          <w:rFonts w:ascii="Times New Roman" w:hAnsi="Times New Roman" w:cs="Times New Roman"/>
          <w:sz w:val="28"/>
          <w:szCs w:val="28"/>
        </w:rPr>
        <w:t xml:space="preserve">. Осознание смысла произведения при чтении про себя (доступных по объему и жанру произведений). Умение находить в тексте необходимую информацию.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Работа с разными видами текста.</w:t>
      </w:r>
      <w:r w:rsidRPr="00032AD4">
        <w:rPr>
          <w:rFonts w:ascii="Times New Roman" w:hAnsi="Times New Roman" w:cs="Times New Roman"/>
          <w:sz w:val="28"/>
          <w:szCs w:val="28"/>
        </w:rPr>
        <w:t xml:space="preserve">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DE02BF" w:rsidRPr="00032AD4" w:rsidRDefault="00DE02BF">
      <w:pPr>
        <w:spacing w:line="100" w:lineRule="atLeast"/>
        <w:ind w:firstLine="284"/>
        <w:jc w:val="both"/>
        <w:rPr>
          <w:rFonts w:ascii="Times New Roman" w:hAnsi="Times New Roman" w:cs="Times New Roman"/>
          <w:sz w:val="28"/>
          <w:szCs w:val="28"/>
        </w:rPr>
      </w:pPr>
      <w:r w:rsidRPr="00032AD4">
        <w:rPr>
          <w:rFonts w:ascii="Times New Roman" w:hAnsi="Times New Roman" w:cs="Times New Roman"/>
          <w:sz w:val="28"/>
          <w:szCs w:val="28"/>
        </w:rPr>
        <w:t>Самостоятельное деление текста на смысловые части, их озаглавливание. Умение работать с разными видами информации.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 </w:t>
      </w:r>
      <w:r w:rsidRPr="00032AD4">
        <w:rPr>
          <w:rFonts w:ascii="Times New Roman" w:hAnsi="Times New Roman" w:cs="Times New Roman"/>
          <w:sz w:val="28"/>
          <w:szCs w:val="28"/>
        </w:rPr>
        <w:softHyphen/>
        <w:t xml:space="preserve"> изобразительных материалов.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Библиографическая культура.</w:t>
      </w:r>
      <w:r w:rsidRPr="00032AD4">
        <w:rPr>
          <w:rFonts w:ascii="Times New Roman" w:hAnsi="Times New Roman" w:cs="Times New Roman"/>
          <w:sz w:val="28"/>
          <w:szCs w:val="28"/>
        </w:rPr>
        <w:t xml:space="preserve">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иллюстративный материал).</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lastRenderedPageBreak/>
        <w:t xml:space="preserve">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 xml:space="preserve">Работа с текстом художественного произведения. </w:t>
      </w:r>
      <w:r w:rsidRPr="00032AD4">
        <w:rPr>
          <w:rFonts w:ascii="Times New Roman" w:hAnsi="Times New Roman" w:cs="Times New Roman"/>
          <w:sz w:val="28"/>
          <w:szCs w:val="28"/>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Характеристика героя произведения. Портрет, характер героя, выраженные через поступки и речь.</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Работа с учебными, научно</w:t>
      </w:r>
      <w:r w:rsidR="00666A3F" w:rsidRPr="00032AD4">
        <w:rPr>
          <w:rFonts w:ascii="Times New Roman" w:hAnsi="Times New Roman" w:cs="Times New Roman"/>
          <w:b/>
          <w:sz w:val="28"/>
          <w:szCs w:val="28"/>
        </w:rPr>
        <w:t>-</w:t>
      </w:r>
      <w:r w:rsidRPr="00032AD4">
        <w:rPr>
          <w:rFonts w:ascii="Times New Roman" w:hAnsi="Times New Roman" w:cs="Times New Roman"/>
          <w:b/>
          <w:sz w:val="28"/>
          <w:szCs w:val="28"/>
        </w:rPr>
        <w:softHyphen/>
        <w:t>популярными и другими текстами</w:t>
      </w:r>
      <w:r w:rsidRPr="00032AD4">
        <w:rPr>
          <w:rFonts w:ascii="Times New Roman" w:hAnsi="Times New Roman" w:cs="Times New Roman"/>
          <w:sz w:val="28"/>
          <w:szCs w:val="28"/>
        </w:rPr>
        <w:t>. Понимание заглавия произведения; адекватное соотношение с его содержанием. Определение особенностей учебного и научно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lastRenderedPageBreak/>
        <w:t>Говорение (культура речевого общения)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 xml:space="preserve">познавательному, художественному тексту). Использование норм речевого этикета в условиях внеучебного общения.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Работа со словом (распознание прямого и переносного значения слов, их многозначности), пополнение активного словарного запаса.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666A3F" w:rsidRPr="00032AD4" w:rsidRDefault="00666A3F">
      <w:pPr>
        <w:ind w:firstLine="284"/>
        <w:jc w:val="both"/>
        <w:rPr>
          <w:rFonts w:ascii="Times New Roman" w:hAnsi="Times New Roman" w:cs="Times New Roman"/>
          <w:b/>
          <w:sz w:val="28"/>
          <w:szCs w:val="28"/>
        </w:rPr>
      </w:pP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Письмо (культура письменной речи)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сочинениях (повествование, описание, рассуждение), рассказ на заданную тему, отзыв.</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Круг детского чтения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DE02BF" w:rsidRPr="00032AD4" w:rsidRDefault="00DE02BF" w:rsidP="00666A3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Представленность разных видов книг: </w:t>
      </w:r>
      <w:r w:rsidR="00666A3F" w:rsidRPr="00032AD4">
        <w:rPr>
          <w:rFonts w:ascii="Times New Roman" w:hAnsi="Times New Roman" w:cs="Times New Roman"/>
          <w:sz w:val="28"/>
          <w:szCs w:val="28"/>
        </w:rPr>
        <w:t xml:space="preserve">     </w:t>
      </w:r>
      <w:r w:rsidRPr="00032AD4">
        <w:rPr>
          <w:rFonts w:ascii="Times New Roman" w:hAnsi="Times New Roman" w:cs="Times New Roman"/>
          <w:sz w:val="28"/>
          <w:szCs w:val="28"/>
        </w:rPr>
        <w:t>историческая,</w:t>
      </w:r>
      <w:r w:rsidR="00666A3F"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 приключенческая, </w:t>
      </w:r>
    </w:p>
    <w:p w:rsidR="00DE02BF" w:rsidRPr="00032AD4" w:rsidRDefault="00DE02BF" w:rsidP="00666A3F">
      <w:pPr>
        <w:ind w:firstLine="284"/>
        <w:jc w:val="both"/>
        <w:rPr>
          <w:rFonts w:ascii="Times New Roman" w:hAnsi="Times New Roman" w:cs="Times New Roman"/>
          <w:sz w:val="28"/>
          <w:szCs w:val="28"/>
        </w:rPr>
      </w:pPr>
      <w:r w:rsidRPr="00032AD4">
        <w:rPr>
          <w:rFonts w:ascii="Times New Roman" w:hAnsi="Times New Roman" w:cs="Times New Roman"/>
          <w:sz w:val="28"/>
          <w:szCs w:val="28"/>
        </w:rPr>
        <w:t>фантастическая, научно</w:t>
      </w:r>
      <w:r w:rsidRPr="00032AD4">
        <w:rPr>
          <w:rFonts w:ascii="Times New Roman" w:hAnsi="Times New Roman" w:cs="Times New Roman"/>
          <w:sz w:val="28"/>
          <w:szCs w:val="28"/>
        </w:rPr>
        <w:softHyphen/>
      </w:r>
      <w:r w:rsidR="00666A3F" w:rsidRPr="00032AD4">
        <w:rPr>
          <w:rFonts w:ascii="Times New Roman" w:hAnsi="Times New Roman" w:cs="Times New Roman"/>
          <w:sz w:val="28"/>
          <w:szCs w:val="28"/>
        </w:rPr>
        <w:t>-</w:t>
      </w:r>
      <w:r w:rsidRPr="00032AD4">
        <w:rPr>
          <w:rFonts w:ascii="Times New Roman" w:hAnsi="Times New Roman" w:cs="Times New Roman"/>
          <w:sz w:val="28"/>
          <w:szCs w:val="28"/>
        </w:rPr>
        <w:t>популярная, справочно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энциклопедическая литература; детские периодические издания (по выбору).</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Литературоведческая пропедевтика (практическое освоение)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Ориентировка в литературных понятиях: художественное произведение, </w:t>
      </w:r>
      <w:r w:rsidRPr="00032AD4">
        <w:rPr>
          <w:rFonts w:ascii="Times New Roman" w:hAnsi="Times New Roman" w:cs="Times New Roman"/>
          <w:sz w:val="28"/>
          <w:szCs w:val="28"/>
        </w:rPr>
        <w:lastRenderedPageBreak/>
        <w:t>автор (рассказчик), сюжет, тема; герой произведения: его портрет, речь, поступки, мысли; отношение автора к герою.</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Фольклор и авторские художественные произведения (различение).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Сказки (о животных, бытовые, волшебные). Художественные особенности сказок: лексика, построение (композиция). Литературная (авторская) сказка.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Рассказ, стихотворение, басня — общее представление о жанре, особенностях построения и выразительных средствах.</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Творческая деятельность обучающихся (на основе литературных произведений)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w:t>
      </w:r>
      <w:r w:rsidRPr="00032AD4">
        <w:rPr>
          <w:rFonts w:ascii="Times New Roman" w:hAnsi="Times New Roman" w:cs="Times New Roman"/>
          <w:sz w:val="28"/>
          <w:szCs w:val="28"/>
        </w:rPr>
        <w:softHyphen/>
        <w:t>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3. Иностранный язык</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Предметное содержание речи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Знакомство.</w:t>
      </w:r>
      <w:r w:rsidRPr="00032AD4">
        <w:rPr>
          <w:rFonts w:ascii="Times New Roman" w:hAnsi="Times New Roman" w:cs="Times New Roman"/>
          <w:sz w:val="28"/>
          <w:szCs w:val="28"/>
        </w:rPr>
        <w:t xml:space="preserve"> С одноклассниками, учителем, персонажами детских 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Я и моя семья.</w:t>
      </w:r>
      <w:r w:rsidRPr="00032AD4">
        <w:rPr>
          <w:rFonts w:ascii="Times New Roman" w:hAnsi="Times New Roman" w:cs="Times New Roman"/>
          <w:sz w:val="28"/>
          <w:szCs w:val="28"/>
        </w:rPr>
        <w:t xml:space="preserve"> Члены семьи, их имена, возраст, внешность, характер. Мой день (распорядок дня). Любимая еда. Семейные праздники: день рождения, Новый год/Рождество.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Мир моих увлечений.</w:t>
      </w:r>
      <w:r w:rsidRPr="00032AD4">
        <w:rPr>
          <w:rFonts w:ascii="Times New Roman" w:hAnsi="Times New Roman" w:cs="Times New Roman"/>
          <w:sz w:val="28"/>
          <w:szCs w:val="28"/>
        </w:rPr>
        <w:t xml:space="preserve"> Мои любимые занятия. Мои любимые сказки. Выходной день, каникулы.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Я и мои друзья.</w:t>
      </w:r>
      <w:r w:rsidRPr="00032AD4">
        <w:rPr>
          <w:rFonts w:ascii="Times New Roman" w:hAnsi="Times New Roman" w:cs="Times New Roman"/>
          <w:sz w:val="28"/>
          <w:szCs w:val="28"/>
        </w:rPr>
        <w:t xml:space="preserve"> Имя, возраст, внешность, характер, увлечения/хобби. </w:t>
      </w:r>
      <w:r w:rsidRPr="00032AD4">
        <w:rPr>
          <w:rFonts w:ascii="Times New Roman" w:hAnsi="Times New Roman" w:cs="Times New Roman"/>
          <w:b/>
          <w:sz w:val="28"/>
          <w:szCs w:val="28"/>
        </w:rPr>
        <w:t>Любимое домашнее животное</w:t>
      </w:r>
      <w:r w:rsidRPr="00032AD4">
        <w:rPr>
          <w:rFonts w:ascii="Times New Roman" w:hAnsi="Times New Roman" w:cs="Times New Roman"/>
          <w:sz w:val="28"/>
          <w:szCs w:val="28"/>
        </w:rPr>
        <w:t>: имя, возраст, цвет, размер, характер.</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Моя школа</w:t>
      </w:r>
      <w:r w:rsidRPr="00032AD4">
        <w:rPr>
          <w:rFonts w:ascii="Times New Roman" w:hAnsi="Times New Roman" w:cs="Times New Roman"/>
          <w:sz w:val="28"/>
          <w:szCs w:val="28"/>
        </w:rPr>
        <w:t xml:space="preserve">. Классная комната, учебные предметы, школьные принадлежности.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Мир вокруг меня.</w:t>
      </w:r>
      <w:r w:rsidRPr="00032AD4">
        <w:rPr>
          <w:rFonts w:ascii="Times New Roman" w:hAnsi="Times New Roman" w:cs="Times New Roman"/>
          <w:sz w:val="28"/>
          <w:szCs w:val="28"/>
        </w:rPr>
        <w:t xml:space="preserve"> Мой дом/квартира/комната: названия комнат. Природа. Дикие и домашние животные. Любимое время года. Погода.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Страна</w:t>
      </w:r>
      <w:r w:rsidRPr="00032AD4">
        <w:rPr>
          <w:rFonts w:ascii="Times New Roman" w:hAnsi="Times New Roman" w:cs="Times New Roman"/>
          <w:sz w:val="28"/>
          <w:szCs w:val="28"/>
        </w:rPr>
        <w:t>/страны изучаемого языка и родная страна. Общие сведения: название, столица. Небольшие произведения детского фольклора на изучаемом иностранном языке (рифмовки, стихи, песни, сказки).</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Коммуникативные умения по видам речевой деятельности</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lastRenderedPageBreak/>
        <w:t>В русле говорения</w:t>
      </w:r>
    </w:p>
    <w:p w:rsidR="00DE02BF" w:rsidRPr="00032AD4" w:rsidRDefault="00DE02BF">
      <w:pPr>
        <w:ind w:firstLine="284"/>
        <w:jc w:val="both"/>
        <w:rPr>
          <w:rFonts w:ascii="Times New Roman" w:hAnsi="Times New Roman" w:cs="Times New Roman"/>
          <w:i/>
          <w:sz w:val="28"/>
          <w:szCs w:val="28"/>
        </w:rPr>
      </w:pPr>
      <w:r w:rsidRPr="00032AD4">
        <w:rPr>
          <w:rFonts w:ascii="Times New Roman" w:hAnsi="Times New Roman" w:cs="Times New Roman"/>
          <w:sz w:val="28"/>
          <w:szCs w:val="28"/>
        </w:rPr>
        <w:t xml:space="preserve">1. </w:t>
      </w:r>
      <w:r w:rsidRPr="00032AD4">
        <w:rPr>
          <w:rFonts w:ascii="Times New Roman" w:hAnsi="Times New Roman" w:cs="Times New Roman"/>
          <w:i/>
          <w:sz w:val="28"/>
          <w:szCs w:val="28"/>
        </w:rPr>
        <w:t>Диалогическая форма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Уметь вести: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этикетные диалоги в типичных ситуациях бытового и учебно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трудового общения; диалог</w:t>
      </w:r>
      <w:r w:rsidRPr="00032AD4">
        <w:rPr>
          <w:rFonts w:ascii="Times New Roman" w:hAnsi="Times New Roman" w:cs="Times New Roman"/>
          <w:sz w:val="28"/>
          <w:szCs w:val="28"/>
        </w:rPr>
        <w:softHyphen/>
        <w:t>расспрос (запрос информации и ответ на него) с опорой на картинку и модель, объем диалогического высказывания 2-3 реплики с каждой стороны;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диалог — побуждение к действию.</w:t>
      </w:r>
    </w:p>
    <w:p w:rsidR="00DE02BF" w:rsidRPr="00032AD4" w:rsidRDefault="00DE02BF">
      <w:pPr>
        <w:ind w:firstLine="284"/>
        <w:jc w:val="both"/>
        <w:rPr>
          <w:rFonts w:ascii="Times New Roman" w:hAnsi="Times New Roman" w:cs="Times New Roman"/>
          <w:i/>
          <w:sz w:val="28"/>
          <w:szCs w:val="28"/>
        </w:rPr>
      </w:pPr>
      <w:r w:rsidRPr="00032AD4">
        <w:rPr>
          <w:rFonts w:ascii="Times New Roman" w:hAnsi="Times New Roman" w:cs="Times New Roman"/>
          <w:i/>
          <w:sz w:val="28"/>
          <w:szCs w:val="28"/>
        </w:rPr>
        <w:t>2. Монологическая форма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Уметь пользоваться основными коммуникативными типами речи: описание, рассказ, характеристика (персонажей) с опорой на картинку (небольшой объем).</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В русле аудирования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Воспринимать на слух и понимать:</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речь учителя и одноклассников в процессе общения на уроке и вербально/невербально реагировать на услышанное.</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В русле чтения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Читать (использовать метод глобального чтения):вслух читать слова изучаемой лексики и понимать небольшие диалоги, построенные на изученном языковом материале; находить необходимую информацию (имена персонажей, где происходит действие и т. д.).</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В русле письма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Знать и уметь писать буквы английского алфавита.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Владеть: умением выписывать из текста слова, словосочетания и предложения.</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Языковые средства и навыки пользования ими</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Английский язык</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Графика, каллиграфия, орфография.</w:t>
      </w:r>
      <w:r w:rsidRPr="00032AD4">
        <w:rPr>
          <w:rFonts w:ascii="Times New Roman" w:hAnsi="Times New Roman" w:cs="Times New Roman"/>
          <w:sz w:val="28"/>
          <w:szCs w:val="28"/>
        </w:rPr>
        <w:t xml:space="preserve"> Буквы английского алфавита. Основные буквосочетания. Звуко</w:t>
      </w:r>
      <w:r w:rsidRPr="00032AD4">
        <w:rPr>
          <w:rFonts w:ascii="Times New Roman" w:hAnsi="Times New Roman" w:cs="Times New Roman"/>
          <w:sz w:val="28"/>
          <w:szCs w:val="28"/>
        </w:rPr>
        <w:softHyphen/>
        <w:t xml:space="preserve">буквенные соответствия. Апостроф.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Фонетическая сторона речи.</w:t>
      </w:r>
      <w:r w:rsidRPr="00032AD4">
        <w:rPr>
          <w:rFonts w:ascii="Times New Roman" w:hAnsi="Times New Roman" w:cs="Times New Roman"/>
          <w:sz w:val="28"/>
          <w:szCs w:val="28"/>
        </w:rPr>
        <w:t xml:space="preserve"> Произношение и различение на слух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w:t>
      </w:r>
      <w:r w:rsidRPr="00032AD4">
        <w:rPr>
          <w:rFonts w:ascii="Times New Roman" w:hAnsi="Times New Roman" w:cs="Times New Roman"/>
          <w:sz w:val="28"/>
          <w:szCs w:val="28"/>
          <w:lang w:val="en-US"/>
        </w:rPr>
        <w:t>r</w:t>
      </w:r>
      <w:r w:rsidRPr="00032AD4">
        <w:rPr>
          <w:rFonts w:ascii="Times New Roman" w:hAnsi="Times New Roman" w:cs="Times New Roman"/>
          <w:sz w:val="28"/>
          <w:szCs w:val="28"/>
        </w:rPr>
        <w:t>» (</w:t>
      </w:r>
      <w:r w:rsidRPr="00032AD4">
        <w:rPr>
          <w:rFonts w:ascii="Times New Roman" w:hAnsi="Times New Roman" w:cs="Times New Roman"/>
          <w:sz w:val="28"/>
          <w:szCs w:val="28"/>
          <w:lang w:val="en-US"/>
        </w:rPr>
        <w:t>there</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is</w:t>
      </w:r>
      <w:r w:rsidRPr="00032AD4">
        <w:rPr>
          <w:rFonts w:ascii="Times New Roman" w:hAnsi="Times New Roman" w:cs="Times New Roman"/>
          <w:sz w:val="28"/>
          <w:szCs w:val="28"/>
        </w:rPr>
        <w:t>/</w:t>
      </w:r>
      <w:r w:rsidRPr="00032AD4">
        <w:rPr>
          <w:rFonts w:ascii="Times New Roman" w:hAnsi="Times New Roman" w:cs="Times New Roman"/>
          <w:sz w:val="28"/>
          <w:szCs w:val="28"/>
          <w:lang w:val="en-US"/>
        </w:rPr>
        <w:t>there</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are</w:t>
      </w:r>
      <w:r w:rsidRPr="00032AD4">
        <w:rPr>
          <w:rFonts w:ascii="Times New Roman" w:hAnsi="Times New Roman" w:cs="Times New Roman"/>
          <w:sz w:val="28"/>
          <w:szCs w:val="28"/>
        </w:rPr>
        <w:t>).Ударение в слове, фразе. Отсутствие ударения на служебных словах (артиклях, союзах, предлогах). Членение предложений на смысловые группы. Ритмико</w:t>
      </w:r>
      <w:r w:rsidRPr="00032AD4">
        <w:rPr>
          <w:rFonts w:ascii="Times New Roman" w:hAnsi="Times New Roman" w:cs="Times New Roman"/>
          <w:sz w:val="28"/>
          <w:szCs w:val="28"/>
        </w:rPr>
        <w:softHyphen/>
      </w:r>
      <w:r w:rsidR="00666A3F" w:rsidRPr="00032AD4">
        <w:rPr>
          <w:rFonts w:ascii="Times New Roman" w:hAnsi="Times New Roman" w:cs="Times New Roman"/>
          <w:sz w:val="28"/>
          <w:szCs w:val="28"/>
        </w:rPr>
        <w:t>-</w:t>
      </w:r>
      <w:r w:rsidRPr="00032AD4">
        <w:rPr>
          <w:rFonts w:ascii="Times New Roman" w:hAnsi="Times New Roman" w:cs="Times New Roman"/>
          <w:sz w:val="28"/>
          <w:szCs w:val="28"/>
        </w:rPr>
        <w:t xml:space="preserve">интонационные особенности повествовательного, побудительного и вопросительного (общий и специальный вопрос) предложений. Интонация перечисления.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Лексическая сторона речи.</w:t>
      </w:r>
      <w:r w:rsidRPr="00032AD4">
        <w:rPr>
          <w:rFonts w:ascii="Times New Roman" w:hAnsi="Times New Roman" w:cs="Times New Roman"/>
          <w:sz w:val="28"/>
          <w:szCs w:val="28"/>
        </w:rPr>
        <w:t xml:space="preserve"> Лексические единицы, обслуживающие ситуации общения, в пределах тематики начальной школы, в объѐме 300 лексических единиц для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doctor, film).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lastRenderedPageBreak/>
        <w:t>Грамматическая сторона речи.</w:t>
      </w:r>
      <w:r w:rsidRPr="00032AD4">
        <w:rPr>
          <w:rFonts w:ascii="Times New Roman" w:hAnsi="Times New Roman" w:cs="Times New Roman"/>
          <w:sz w:val="28"/>
          <w:szCs w:val="28"/>
        </w:rPr>
        <w:t xml:space="preserve"> Основные коммуникативные типы предложений: повествовательное, вопросительное, побудительное. Общий и специальный вопросы. Вопросительные слова: </w:t>
      </w:r>
      <w:r w:rsidRPr="00032AD4">
        <w:rPr>
          <w:rFonts w:ascii="Times New Roman" w:hAnsi="Times New Roman" w:cs="Times New Roman"/>
          <w:sz w:val="28"/>
          <w:szCs w:val="28"/>
          <w:lang w:val="en-US"/>
        </w:rPr>
        <w:t>what</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who</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when</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where</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why</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how</w:t>
      </w:r>
      <w:r w:rsidRPr="00032AD4">
        <w:rPr>
          <w:rFonts w:ascii="Times New Roman" w:hAnsi="Times New Roman" w:cs="Times New Roman"/>
          <w:sz w:val="28"/>
          <w:szCs w:val="28"/>
        </w:rPr>
        <w:t>. Порядок 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w:t>
      </w:r>
      <w:r w:rsidRPr="00032AD4">
        <w:rPr>
          <w:rFonts w:ascii="Times New Roman" w:hAnsi="Times New Roman" w:cs="Times New Roman"/>
          <w:sz w:val="28"/>
          <w:szCs w:val="28"/>
          <w:lang w:val="en-US"/>
        </w:rPr>
        <w:t>I</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like</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to</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dance</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She</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can</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skate</w:t>
      </w:r>
      <w:r w:rsidRPr="00032AD4">
        <w:rPr>
          <w:rFonts w:ascii="Times New Roman" w:hAnsi="Times New Roman" w:cs="Times New Roman"/>
          <w:sz w:val="28"/>
          <w:szCs w:val="28"/>
        </w:rPr>
        <w:t xml:space="preserve"> </w:t>
      </w:r>
      <w:r w:rsidRPr="00032AD4">
        <w:rPr>
          <w:rFonts w:ascii="Times New Roman" w:hAnsi="Times New Roman" w:cs="Times New Roman"/>
          <w:sz w:val="28"/>
          <w:szCs w:val="28"/>
          <w:lang w:val="en-US"/>
        </w:rPr>
        <w:t>well</w:t>
      </w:r>
      <w:r w:rsidRPr="00032AD4">
        <w:rPr>
          <w:rFonts w:ascii="Times New Roman" w:hAnsi="Times New Roman" w:cs="Times New Roman"/>
          <w:sz w:val="28"/>
          <w:szCs w:val="28"/>
        </w:rPr>
        <w:t xml:space="preserve">.) сказуемым. Побудительные предложения в утвердительной (Help me, please.) и отрицательной (Don’t be late!) формах.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Безличные предложения в настоящем времени (It is cold. </w:t>
      </w:r>
      <w:r w:rsidRPr="00032AD4">
        <w:rPr>
          <w:rFonts w:ascii="Times New Roman" w:hAnsi="Times New Roman" w:cs="Times New Roman"/>
          <w:sz w:val="28"/>
          <w:szCs w:val="28"/>
          <w:lang w:val="en-US"/>
        </w:rPr>
        <w:t xml:space="preserve">It’s five o’clock.). </w:t>
      </w:r>
      <w:r w:rsidRPr="00032AD4">
        <w:rPr>
          <w:rFonts w:ascii="Times New Roman" w:hAnsi="Times New Roman" w:cs="Times New Roman"/>
          <w:sz w:val="28"/>
          <w:szCs w:val="28"/>
        </w:rPr>
        <w:t>Предложения</w:t>
      </w:r>
      <w:r w:rsidRPr="00032AD4">
        <w:rPr>
          <w:rFonts w:ascii="Times New Roman" w:hAnsi="Times New Roman" w:cs="Times New Roman"/>
          <w:sz w:val="28"/>
          <w:szCs w:val="28"/>
          <w:lang w:val="en-US"/>
        </w:rPr>
        <w:t xml:space="preserve"> </w:t>
      </w:r>
      <w:r w:rsidRPr="00032AD4">
        <w:rPr>
          <w:rFonts w:ascii="Times New Roman" w:hAnsi="Times New Roman" w:cs="Times New Roman"/>
          <w:sz w:val="28"/>
          <w:szCs w:val="28"/>
        </w:rPr>
        <w:t>с</w:t>
      </w:r>
      <w:r w:rsidRPr="00032AD4">
        <w:rPr>
          <w:rFonts w:ascii="Times New Roman" w:hAnsi="Times New Roman" w:cs="Times New Roman"/>
          <w:sz w:val="28"/>
          <w:szCs w:val="28"/>
          <w:lang w:val="en-US"/>
        </w:rPr>
        <w:t xml:space="preserve"> </w:t>
      </w:r>
      <w:r w:rsidRPr="00032AD4">
        <w:rPr>
          <w:rFonts w:ascii="Times New Roman" w:hAnsi="Times New Roman" w:cs="Times New Roman"/>
          <w:sz w:val="28"/>
          <w:szCs w:val="28"/>
        </w:rPr>
        <w:t>оборотом</w:t>
      </w:r>
      <w:r w:rsidRPr="00032AD4">
        <w:rPr>
          <w:rFonts w:ascii="Times New Roman" w:hAnsi="Times New Roman" w:cs="Times New Roman"/>
          <w:sz w:val="28"/>
          <w:szCs w:val="28"/>
          <w:lang w:val="en-US"/>
        </w:rPr>
        <w:t xml:space="preserve"> there is/there are. </w:t>
      </w:r>
      <w:r w:rsidRPr="00032AD4">
        <w:rPr>
          <w:rFonts w:ascii="Times New Roman" w:hAnsi="Times New Roman" w:cs="Times New Roman"/>
          <w:sz w:val="28"/>
          <w:szCs w:val="28"/>
        </w:rPr>
        <w:t xml:space="preserve">Простые распространѐнные предложения. Предложения с однородными членами.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Глагольные конструкции I’d like to… Существительные в единственном и множественном числе (образованные по правилу и исключения), существительные с неопределенным, определенным и нулевым артиклем.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Местоимения: личные (в именительном и объектном падежах), притяжательные, вопросительные, указательные (this/these, that/those), неопределенные (some, any —некоторые случаи употребления).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Наречия</w:t>
      </w:r>
      <w:r w:rsidRPr="00032AD4">
        <w:rPr>
          <w:rFonts w:ascii="Times New Roman" w:hAnsi="Times New Roman" w:cs="Times New Roman"/>
          <w:sz w:val="28"/>
          <w:szCs w:val="28"/>
          <w:lang w:val="en-US"/>
        </w:rPr>
        <w:t xml:space="preserve"> </w:t>
      </w:r>
      <w:r w:rsidRPr="00032AD4">
        <w:rPr>
          <w:rFonts w:ascii="Times New Roman" w:hAnsi="Times New Roman" w:cs="Times New Roman"/>
          <w:sz w:val="28"/>
          <w:szCs w:val="28"/>
        </w:rPr>
        <w:t>времени</w:t>
      </w:r>
      <w:r w:rsidRPr="00032AD4">
        <w:rPr>
          <w:rFonts w:ascii="Times New Roman" w:hAnsi="Times New Roman" w:cs="Times New Roman"/>
          <w:sz w:val="28"/>
          <w:szCs w:val="28"/>
          <w:lang w:val="en-US"/>
        </w:rPr>
        <w:t xml:space="preserve"> (yesterday, tomorrow, never, usually, often, sometimes). </w:t>
      </w:r>
      <w:r w:rsidRPr="00032AD4">
        <w:rPr>
          <w:rFonts w:ascii="Times New Roman" w:hAnsi="Times New Roman" w:cs="Times New Roman"/>
          <w:sz w:val="28"/>
          <w:szCs w:val="28"/>
        </w:rPr>
        <w:t>Наречия степени (much, little, very).</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Количественные числительные (до 100), порядковые числительные (до 10).</w:t>
      </w:r>
    </w:p>
    <w:p w:rsidR="00DE02BF" w:rsidRPr="00032AD4" w:rsidRDefault="00DE02BF">
      <w:pPr>
        <w:ind w:firstLine="284"/>
        <w:jc w:val="both"/>
        <w:rPr>
          <w:rFonts w:ascii="Times New Roman" w:hAnsi="Times New Roman" w:cs="Times New Roman"/>
          <w:sz w:val="28"/>
          <w:szCs w:val="28"/>
          <w:lang w:val="en-US"/>
        </w:rPr>
      </w:pPr>
      <w:r w:rsidRPr="00032AD4">
        <w:rPr>
          <w:rFonts w:ascii="Times New Roman" w:hAnsi="Times New Roman" w:cs="Times New Roman"/>
          <w:sz w:val="28"/>
          <w:szCs w:val="28"/>
        </w:rPr>
        <w:t>Наиболее</w:t>
      </w:r>
      <w:r w:rsidRPr="00032AD4">
        <w:rPr>
          <w:rFonts w:ascii="Times New Roman" w:hAnsi="Times New Roman" w:cs="Times New Roman"/>
          <w:sz w:val="28"/>
          <w:szCs w:val="28"/>
          <w:lang w:val="en-US"/>
        </w:rPr>
        <w:t xml:space="preserve"> </w:t>
      </w:r>
      <w:r w:rsidRPr="00032AD4">
        <w:rPr>
          <w:rFonts w:ascii="Times New Roman" w:hAnsi="Times New Roman" w:cs="Times New Roman"/>
          <w:sz w:val="28"/>
          <w:szCs w:val="28"/>
        </w:rPr>
        <w:t>употребительные</w:t>
      </w:r>
      <w:r w:rsidRPr="00032AD4">
        <w:rPr>
          <w:rFonts w:ascii="Times New Roman" w:hAnsi="Times New Roman" w:cs="Times New Roman"/>
          <w:sz w:val="28"/>
          <w:szCs w:val="28"/>
          <w:lang w:val="en-US"/>
        </w:rPr>
        <w:t xml:space="preserve"> </w:t>
      </w:r>
      <w:r w:rsidRPr="00032AD4">
        <w:rPr>
          <w:rFonts w:ascii="Times New Roman" w:hAnsi="Times New Roman" w:cs="Times New Roman"/>
          <w:sz w:val="28"/>
          <w:szCs w:val="28"/>
        </w:rPr>
        <w:t>предлоги</w:t>
      </w:r>
      <w:r w:rsidRPr="00032AD4">
        <w:rPr>
          <w:rFonts w:ascii="Times New Roman" w:hAnsi="Times New Roman" w:cs="Times New Roman"/>
          <w:sz w:val="28"/>
          <w:szCs w:val="28"/>
          <w:lang w:val="en-US"/>
        </w:rPr>
        <w:t>: in, on, at, into, to, from, of, with.</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Социокультурная осведомленность</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В процессе обучения иностранному языку в начальной школе обучающиеся знакомятся: с названиями стран изучаемого языка; с некоторыми литературными персонажами популярных детских произведений; с сюжетами некоторых популярных сказок, а также небольшими произведениями 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4. Математика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Числа и величины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Счет предметов. Чтение и запись чисел от нуля до миллиона. Классы и разряды.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Представление многозначных чисел в виде суммы разрядных слагаемых. Сравнение и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упорядочение чисел, знаки сравнения.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Измерение величин; сравнение и упорядочение величин. Единицы массы (грамм,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килограмм, центнер, тонна), вместимости (литр), времени (секунда, минута, час).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Соотношения между единицами измерения однородных величин. Сравнение и упорядочение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однородных величин. Доля величины (половина, треть, четверть, десятая, </w:t>
      </w:r>
      <w:r w:rsidRPr="00032AD4">
        <w:rPr>
          <w:rFonts w:ascii="Times New Roman" w:hAnsi="Times New Roman" w:cs="Times New Roman"/>
          <w:sz w:val="28"/>
          <w:szCs w:val="28"/>
        </w:rPr>
        <w:lastRenderedPageBreak/>
        <w:t>сотая, тысячная).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Арифметические действия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Сложение, вычитание, умножение и деление. Названия компонентов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Способы проверки правильности вычислений (алгоритм, обратное действие, оценка достоверности, прикидки результата, вычисление на калькуляторе).</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Работа с текстовыми задачами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объѐм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диаграмма и другие модели).</w:t>
      </w:r>
      <w:r w:rsidR="00F42D71" w:rsidRPr="00032AD4">
        <w:rPr>
          <w:rFonts w:ascii="Times New Roman" w:hAnsi="Times New Roman" w:cs="Times New Roman"/>
          <w:sz w:val="28"/>
          <w:szCs w:val="28"/>
        </w:rPr>
        <w:t xml:space="preserve"> </w:t>
      </w:r>
      <w:r w:rsidRPr="00032AD4">
        <w:rPr>
          <w:rFonts w:ascii="Times New Roman" w:hAnsi="Times New Roman" w:cs="Times New Roman"/>
          <w:sz w:val="28"/>
          <w:szCs w:val="28"/>
        </w:rPr>
        <w:t>Задачи на нахождение доли целого и целого по его доле.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Пространственные отношения. Геометрические фигуры</w:t>
      </w:r>
      <w:r w:rsidR="00666A3F" w:rsidRPr="00032AD4">
        <w:rPr>
          <w:rFonts w:ascii="Times New Roman" w:hAnsi="Times New Roman" w:cs="Times New Roman"/>
          <w:sz w:val="28"/>
          <w:szCs w:val="28"/>
        </w:rPr>
        <w:t xml:space="preserve">. </w:t>
      </w:r>
      <w:r w:rsidRPr="00032AD4">
        <w:rPr>
          <w:rFonts w:ascii="Times New Roman" w:hAnsi="Times New Roman" w:cs="Times New Roman"/>
          <w:sz w:val="28"/>
          <w:szCs w:val="28"/>
        </w:rPr>
        <w:t>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чертѐжных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Геометрические величины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Геометрические величины и их измерение. Измерение длины отрезка. Единицы длины (мм, см, дм, м, км). Периметр. Вычисление периметра многоугольника. Площадь геометрической фигуры. Единицы площади (см</w:t>
      </w:r>
      <w:r w:rsidRPr="00032AD4">
        <w:rPr>
          <w:rFonts w:ascii="Times New Roman" w:hAnsi="Times New Roman" w:cs="Times New Roman"/>
          <w:sz w:val="28"/>
          <w:szCs w:val="28"/>
          <w:vertAlign w:val="superscript"/>
        </w:rPr>
        <w:t>2</w:t>
      </w:r>
      <w:r w:rsidRPr="00032AD4">
        <w:rPr>
          <w:rFonts w:ascii="Times New Roman" w:hAnsi="Times New Roman" w:cs="Times New Roman"/>
          <w:sz w:val="28"/>
          <w:szCs w:val="28"/>
        </w:rPr>
        <w:t>, дм</w:t>
      </w:r>
      <w:r w:rsidRPr="00032AD4">
        <w:rPr>
          <w:rFonts w:ascii="Times New Roman" w:hAnsi="Times New Roman" w:cs="Times New Roman"/>
          <w:sz w:val="28"/>
          <w:szCs w:val="28"/>
          <w:vertAlign w:val="superscript"/>
        </w:rPr>
        <w:t>2</w:t>
      </w:r>
      <w:r w:rsidRPr="00032AD4">
        <w:rPr>
          <w:rFonts w:ascii="Times New Roman" w:hAnsi="Times New Roman" w:cs="Times New Roman"/>
          <w:sz w:val="28"/>
          <w:szCs w:val="28"/>
        </w:rPr>
        <w:t>, м</w:t>
      </w:r>
      <w:r w:rsidRPr="00032AD4">
        <w:rPr>
          <w:rFonts w:ascii="Times New Roman" w:hAnsi="Times New Roman" w:cs="Times New Roman"/>
          <w:sz w:val="28"/>
          <w:szCs w:val="28"/>
          <w:vertAlign w:val="superscript"/>
        </w:rPr>
        <w:t>2</w:t>
      </w:r>
      <w:r w:rsidRPr="00032AD4">
        <w:rPr>
          <w:rFonts w:ascii="Times New Roman" w:hAnsi="Times New Roman" w:cs="Times New Roman"/>
          <w:sz w:val="28"/>
          <w:szCs w:val="28"/>
        </w:rPr>
        <w:t>). Точное и приближенное измерение площади геометрической фигуры. Вычисление площади прямоугольника.</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Работа с информацией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Сбор и представление информации, связанной со счетом (пересчетом), измерением величин; фиксирование, анализ полученной информации.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lastRenderedPageBreak/>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Составление конечной последовательности (цепочки) предметов, чисел,</w:t>
      </w:r>
      <w:r w:rsidR="00666A3F" w:rsidRPr="00032AD4">
        <w:rPr>
          <w:rFonts w:ascii="Times New Roman" w:hAnsi="Times New Roman" w:cs="Times New Roman"/>
          <w:sz w:val="28"/>
          <w:szCs w:val="28"/>
        </w:rPr>
        <w:t xml:space="preserve"> </w:t>
      </w:r>
      <w:r w:rsidRPr="00032AD4">
        <w:rPr>
          <w:rFonts w:ascii="Times New Roman" w:hAnsi="Times New Roman" w:cs="Times New Roman"/>
          <w:sz w:val="28"/>
          <w:szCs w:val="28"/>
        </w:rPr>
        <w:t>геометрических фигур и др. по правилу. Составление, запись и выполнение простого алгоритма, плана поиска информации. Чтение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5. Окружающий мир (Человек, природа, общество)</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Человек и природа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Расположение предметов в пространстве (право, лево, верх, низ и пр.). Примеры явлений природы: смена времѐн года, снегопад, листопад, перелѐты птиц, смена времени суток, рассвет, закат, ветер, дождь, гроза.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Ориентирование на местности. Компас.</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Погода, ее составляющие (температура воздуха, облачность, осадки, ветер). Наблюдение за погодой своего края.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Воздух — смесь газов. Свойства воздуха. Значение воздуха для растений, животных, человека. Охрана, бережное использование воздуха.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lastRenderedPageBreak/>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Почва, ее состав, значение для живой природы и для хозяйственной жизни человека. Охрана, бережное использование почв.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Грибы: съедобные и ядовитые. Правила сбора грибов.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Человек. Ребенок, взрослый, пожилой человек. Мужчины и женщины, </w:t>
      </w:r>
      <w:r w:rsidRPr="00032AD4">
        <w:rPr>
          <w:rFonts w:ascii="Times New Roman" w:hAnsi="Times New Roman" w:cs="Times New Roman"/>
          <w:sz w:val="28"/>
          <w:szCs w:val="28"/>
        </w:rPr>
        <w:lastRenderedPageBreak/>
        <w:t>мальчики и девочки. Общее представление о строении тела человека. Системы органов (опорно</w:t>
      </w:r>
      <w:r w:rsidRPr="00032AD4">
        <w:rPr>
          <w:rFonts w:ascii="Times New Roman" w:hAnsi="Times New Roman" w:cs="Times New Roman"/>
          <w:sz w:val="28"/>
          <w:szCs w:val="28"/>
        </w:rPr>
        <w:softHyphen/>
      </w:r>
      <w:r w:rsidR="00666A3F" w:rsidRPr="00032AD4">
        <w:rPr>
          <w:rFonts w:ascii="Times New Roman" w:hAnsi="Times New Roman" w:cs="Times New Roman"/>
          <w:sz w:val="28"/>
          <w:szCs w:val="28"/>
        </w:rPr>
        <w:t>-</w:t>
      </w:r>
      <w:r w:rsidRPr="00032AD4">
        <w:rPr>
          <w:rFonts w:ascii="Times New Roman" w:hAnsi="Times New Roman" w:cs="Times New Roman"/>
          <w:sz w:val="28"/>
          <w:szCs w:val="28"/>
        </w:rPr>
        <w:t xml:space="preserve">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Человек и общество</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Общество - совокупность людей, которые объединены общей культурой и связаны друг с другом совместной деятельностью во имя общей цели. Духовно</w:t>
      </w:r>
      <w:r w:rsidRPr="00032AD4">
        <w:rPr>
          <w:rFonts w:ascii="Times New Roman" w:hAnsi="Times New Roman" w:cs="Times New Roman"/>
          <w:sz w:val="28"/>
          <w:szCs w:val="28"/>
        </w:rPr>
        <w:softHyphen/>
        <w:t xml:space="preserve">нравственные и культурные ценности российского общества, отраженные в государственных праздниках и народных традициях региона.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Человек — член общества, соз</w:t>
      </w:r>
      <w:r w:rsidR="00666A3F" w:rsidRPr="00032AD4">
        <w:rPr>
          <w:rFonts w:ascii="Times New Roman" w:hAnsi="Times New Roman" w:cs="Times New Roman"/>
          <w:sz w:val="28"/>
          <w:szCs w:val="28"/>
        </w:rPr>
        <w:t>датель и носитель культуры. Много</w:t>
      </w:r>
      <w:r w:rsidRPr="00032AD4">
        <w:rPr>
          <w:rFonts w:ascii="Times New Roman" w:hAnsi="Times New Roman" w:cs="Times New Roman"/>
          <w:sz w:val="28"/>
          <w:szCs w:val="28"/>
        </w:rPr>
        <w:t xml:space="preserve">национальность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в работе в тылу и пр.) семейные праздники, традиции. День Матери. День любви, семьи и верности.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Младший школьник. Правила поведения в школе, на уроке. Обращение к учителю.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Классный, школьный коллектив, совместная учѐба, игры, отдых. Школьные праздники и торжественные даты. День учителя. Составление режима дня школьника.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lastRenderedPageBreak/>
        <w:t xml:space="preserve">Общественный транспорт. Транспорт города или села. Наземный, воздушный и водный транспорт. Правила пользования транспортом.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Средства массовой информации: радио, телевидение, пресса, Интернет.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Наша Родина — Россия, Российская Федерация. Ценностно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ребѐнка.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Президент Российской Федерации — глава государства. Ответственность главы государства за социальное и духовно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нравственное благополучие граждан.</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Праздник в жизни общества как средство укрепления общественной солидарности и упрочения духовно</w:t>
      </w:r>
      <w:r w:rsidRPr="00032AD4">
        <w:rPr>
          <w:rFonts w:ascii="Times New Roman" w:hAnsi="Times New Roman" w:cs="Times New Roman"/>
          <w:sz w:val="28"/>
          <w:szCs w:val="28"/>
        </w:rPr>
        <w:softHyphen/>
      </w:r>
      <w:r w:rsidR="00666A3F" w:rsidRPr="00032AD4">
        <w:rPr>
          <w:rFonts w:ascii="Times New Roman" w:hAnsi="Times New Roman" w:cs="Times New Roman"/>
          <w:sz w:val="28"/>
          <w:szCs w:val="28"/>
        </w:rPr>
        <w:t>-</w:t>
      </w:r>
      <w:r w:rsidRPr="00032AD4">
        <w:rPr>
          <w:rFonts w:ascii="Times New Roman" w:hAnsi="Times New Roman" w:cs="Times New Roman"/>
          <w:sz w:val="28"/>
          <w:szCs w:val="28"/>
        </w:rPr>
        <w:t>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Россия на карте, государственная граница России.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Москва — столица России. Достопримечательности Москвы: Кремль, Красная площадь, Большой театр и др. Расположение Москвы на карте.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Города России. Санкт</w:t>
      </w:r>
      <w:r w:rsidRPr="00032AD4">
        <w:rPr>
          <w:rFonts w:ascii="Times New Roman" w:hAnsi="Times New Roman" w:cs="Times New Roman"/>
          <w:sz w:val="28"/>
          <w:szCs w:val="28"/>
        </w:rPr>
        <w:softHyphen/>
      </w:r>
      <w:r w:rsidR="00666A3F" w:rsidRPr="00032AD4">
        <w:rPr>
          <w:rFonts w:ascii="Times New Roman" w:hAnsi="Times New Roman" w:cs="Times New Roman"/>
          <w:sz w:val="28"/>
          <w:szCs w:val="28"/>
        </w:rPr>
        <w:t>-</w:t>
      </w:r>
      <w:r w:rsidRPr="00032AD4">
        <w:rPr>
          <w:rFonts w:ascii="Times New Roman" w:hAnsi="Times New Roman" w:cs="Times New Roman"/>
          <w:sz w:val="28"/>
          <w:szCs w:val="28"/>
        </w:rPr>
        <w:t>Петербург: достопримечательности (Зимний дворец, памятник Петру I — Медный всадник, разводные мосты через Неву и др.),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Россия — многонациональная страна. Народы, населяющие Россию, их обычаи, характерные особенности быта (по выбору).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Родной край — частица России. Родной город (населѐнный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Охрана памятников истории и культуры. Страны и народы мира. Общее представление о многообразии стран, народов на Земле. Знакомство с 3—4 (несколькими) странами (по выбору): название, расположение на </w:t>
      </w:r>
      <w:r w:rsidRPr="00032AD4">
        <w:rPr>
          <w:rFonts w:ascii="Times New Roman" w:hAnsi="Times New Roman" w:cs="Times New Roman"/>
          <w:sz w:val="28"/>
          <w:szCs w:val="28"/>
        </w:rPr>
        <w:lastRenderedPageBreak/>
        <w:t>политической карте, столица, главные достопримечательности.</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Правила безопасной жизни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Ценность здоровья и здорового образа жизни.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w:t>
      </w:r>
      <w:r w:rsidR="00F42D71" w:rsidRPr="00032AD4">
        <w:rPr>
          <w:rFonts w:ascii="Times New Roman" w:hAnsi="Times New Roman" w:cs="Times New Roman"/>
          <w:sz w:val="28"/>
          <w:szCs w:val="28"/>
        </w:rPr>
        <w:t>ной помощи. Первая помощь при лё</w:t>
      </w:r>
      <w:r w:rsidRPr="00032AD4">
        <w:rPr>
          <w:rFonts w:ascii="Times New Roman" w:hAnsi="Times New Roman" w:cs="Times New Roman"/>
          <w:sz w:val="28"/>
          <w:szCs w:val="28"/>
        </w:rPr>
        <w:t>гких травмах (ушиб, порез, ожог), обмораживании, перегреве.</w:t>
      </w:r>
      <w:r w:rsidR="00666A3F" w:rsidRPr="00032AD4">
        <w:rPr>
          <w:rFonts w:ascii="Times New Roman" w:hAnsi="Times New Roman" w:cs="Times New Roman"/>
          <w:sz w:val="28"/>
          <w:szCs w:val="28"/>
        </w:rPr>
        <w:t xml:space="preserve"> </w:t>
      </w:r>
      <w:r w:rsidRPr="00032AD4">
        <w:rPr>
          <w:rFonts w:ascii="Times New Roman" w:hAnsi="Times New Roman" w:cs="Times New Roman"/>
          <w:sz w:val="28"/>
          <w:szCs w:val="28"/>
        </w:rPr>
        <w:t>Дорога от дома до школы, правила безопасного поведе</w:t>
      </w:r>
      <w:r w:rsidR="00F42D71" w:rsidRPr="00032AD4">
        <w:rPr>
          <w:rFonts w:ascii="Times New Roman" w:hAnsi="Times New Roman" w:cs="Times New Roman"/>
          <w:sz w:val="28"/>
          <w:szCs w:val="28"/>
        </w:rPr>
        <w:t>ния на дорогах, в лесу, на водоё</w:t>
      </w:r>
      <w:r w:rsidRPr="00032AD4">
        <w:rPr>
          <w:rFonts w:ascii="Times New Roman" w:hAnsi="Times New Roman" w:cs="Times New Roman"/>
          <w:sz w:val="28"/>
          <w:szCs w:val="28"/>
        </w:rPr>
        <w:t>ме в разное время года. Правила пожарной безопасности, основные правила обращения с газом, электричеством, водой.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Правила безопасного поведения в природе.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Правило безопасного поведения в общественных местах</w:t>
      </w:r>
      <w:r w:rsidR="00F42D71" w:rsidRPr="00032AD4">
        <w:rPr>
          <w:rFonts w:ascii="Times New Roman" w:hAnsi="Times New Roman" w:cs="Times New Roman"/>
          <w:sz w:val="28"/>
          <w:szCs w:val="28"/>
        </w:rPr>
        <w:t xml:space="preserve"> и в транспорте</w:t>
      </w:r>
      <w:r w:rsidRPr="00032AD4">
        <w:rPr>
          <w:rFonts w:ascii="Times New Roman" w:hAnsi="Times New Roman" w:cs="Times New Roman"/>
          <w:sz w:val="28"/>
          <w:szCs w:val="28"/>
        </w:rPr>
        <w:t>. Правила взаимодействия с незнакомыми людьми.</w:t>
      </w:r>
    </w:p>
    <w:p w:rsidR="00F42D71" w:rsidRPr="00032AD4" w:rsidRDefault="00F42D71">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Правила безопасного поведения около железной дороги.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Забота о здоровье и безопасности окружающих людей — нравственный долг каждого человека.</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6. Основы религиозных культур и светской этики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Россия — наша Родина.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Культура и религия. Праздники в религиях мира.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Представление о светской этике, об отечественных традиционных религиях, их роли в культуре, истории и современности России.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 </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7. Изобразительное искусство</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Виды художественной деятельности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Восприятие произведений искусства.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w:t>
      </w:r>
      <w:r w:rsidRPr="00032AD4">
        <w:rPr>
          <w:rFonts w:ascii="Times New Roman" w:hAnsi="Times New Roman" w:cs="Times New Roman"/>
          <w:sz w:val="28"/>
          <w:szCs w:val="28"/>
        </w:rPr>
        <w:lastRenderedPageBreak/>
        <w:t xml:space="preserve">региональные музеи. Восприятие и эмоциональная оценка шедевров национального, российского и мирового искусства.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Рисунок.</w:t>
      </w:r>
      <w:r w:rsidRPr="00032AD4">
        <w:rPr>
          <w:rFonts w:ascii="Times New Roman" w:hAnsi="Times New Roman" w:cs="Times New Roman"/>
          <w:sz w:val="28"/>
          <w:szCs w:val="28"/>
        </w:rPr>
        <w:t xml:space="preserve"> Материалы для рисунка: карандаш, ручка, ф</w:t>
      </w:r>
      <w:r w:rsidR="00666A3F" w:rsidRPr="00032AD4">
        <w:rPr>
          <w:rFonts w:ascii="Times New Roman" w:hAnsi="Times New Roman" w:cs="Times New Roman"/>
          <w:sz w:val="28"/>
          <w:szCs w:val="28"/>
        </w:rPr>
        <w:t>ломастер, уголь, пастель, мелки</w:t>
      </w:r>
      <w:r w:rsidRPr="00032AD4">
        <w:rPr>
          <w:rFonts w:ascii="Times New Roman" w:hAnsi="Times New Roman" w:cs="Times New Roman"/>
          <w:sz w:val="28"/>
          <w:szCs w:val="28"/>
        </w:rPr>
        <w:t xml:space="preserve"> т. д. Приемы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Живопись.</w:t>
      </w:r>
      <w:r w:rsidRPr="00032AD4">
        <w:rPr>
          <w:rFonts w:ascii="Times New Roman" w:hAnsi="Times New Roman" w:cs="Times New Roman"/>
          <w:sz w:val="28"/>
          <w:szCs w:val="28"/>
        </w:rPr>
        <w:t xml:space="preserve">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Скульптура.</w:t>
      </w:r>
      <w:r w:rsidRPr="00032AD4">
        <w:rPr>
          <w:rFonts w:ascii="Times New Roman" w:hAnsi="Times New Roman" w:cs="Times New Roman"/>
          <w:sz w:val="28"/>
          <w:szCs w:val="28"/>
        </w:rPr>
        <w:t xml:space="preserve"> Материалы скульптуры и их роль в создании выразительного образа. Элементарные приемы работы с пластическими скульптурными материалами для создания выразительного образа (пластилин, глина — раскатывание, 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Художественное конструирование и дизайн</w:t>
      </w:r>
      <w:r w:rsidRPr="00032AD4">
        <w:rPr>
          <w:rFonts w:ascii="Times New Roman" w:hAnsi="Times New Roman" w:cs="Times New Roman"/>
          <w:sz w:val="28"/>
          <w:szCs w:val="28"/>
        </w:rPr>
        <w:t>. Разнообразие материалов для художественного конструирования и моделирования (пластилин, бумага, картон и др.). Элементарные приемы работы с различными материалами для создания выразительного образа (пластилин — раскатывание, набор объѐма, вытягивание формы; бумага и картон —сгибание, вырезание). Представление о возможностях использования навыков художественного конструирования и моделирования в жизни человека.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Декоративно</w:t>
      </w:r>
      <w:r w:rsidRPr="00032AD4">
        <w:rPr>
          <w:rFonts w:ascii="Times New Roman" w:hAnsi="Times New Roman" w:cs="Times New Roman"/>
          <w:b/>
          <w:sz w:val="28"/>
          <w:szCs w:val="28"/>
        </w:rPr>
        <w:softHyphen/>
      </w:r>
      <w:r w:rsidR="00666A3F" w:rsidRPr="00032AD4">
        <w:rPr>
          <w:rFonts w:ascii="Times New Roman" w:hAnsi="Times New Roman" w:cs="Times New Roman"/>
          <w:b/>
          <w:sz w:val="28"/>
          <w:szCs w:val="28"/>
        </w:rPr>
        <w:t>-</w:t>
      </w:r>
      <w:r w:rsidRPr="00032AD4">
        <w:rPr>
          <w:rFonts w:ascii="Times New Roman" w:hAnsi="Times New Roman" w:cs="Times New Roman"/>
          <w:b/>
          <w:sz w:val="28"/>
          <w:szCs w:val="28"/>
        </w:rPr>
        <w:t>прикладное искусство.</w:t>
      </w:r>
      <w:r w:rsidRPr="00032AD4">
        <w:rPr>
          <w:rFonts w:ascii="Times New Roman" w:hAnsi="Times New Roman" w:cs="Times New Roman"/>
          <w:sz w:val="28"/>
          <w:szCs w:val="28"/>
        </w:rPr>
        <w:t xml:space="preserve"> Истоки декоративно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отраженные в изобразительном искусстве, сказках, песнях. Сказочные образы в народной культуре и декоративно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учетом местных условий).</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Азбука искусства. Как говорит искусство?</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Композиция.</w:t>
      </w:r>
      <w:r w:rsidRPr="00032AD4">
        <w:rPr>
          <w:rFonts w:ascii="Times New Roman" w:hAnsi="Times New Roman" w:cs="Times New Roman"/>
          <w:sz w:val="28"/>
          <w:szCs w:val="28"/>
        </w:rPr>
        <w:t xml:space="preserve"> Элементарные приемы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темное и светлое, т. д. Главное и второстепенное в композиции. Симметрия и асимметрия.</w:t>
      </w:r>
      <w:r w:rsidR="00666A3F"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Цвет. </w:t>
      </w:r>
      <w:r w:rsidRPr="00032AD4">
        <w:rPr>
          <w:rFonts w:ascii="Times New Roman" w:hAnsi="Times New Roman" w:cs="Times New Roman"/>
          <w:sz w:val="28"/>
          <w:szCs w:val="28"/>
        </w:rPr>
        <w:lastRenderedPageBreak/>
        <w:t>Основные и составные цвета. Теплые и холодные 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Линия.</w:t>
      </w:r>
      <w:r w:rsidRPr="00032AD4">
        <w:rPr>
          <w:rFonts w:ascii="Times New Roman" w:hAnsi="Times New Roman" w:cs="Times New Roman"/>
          <w:sz w:val="28"/>
          <w:szCs w:val="28"/>
        </w:rPr>
        <w:t xml:space="preserve"> Многообразие линий (тонкие, толстые, прямые, 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Форма</w:t>
      </w:r>
      <w:r w:rsidRPr="00032AD4">
        <w:rPr>
          <w:rFonts w:ascii="Times New Roman" w:hAnsi="Times New Roman" w:cs="Times New Roman"/>
          <w:sz w:val="28"/>
          <w:szCs w:val="28"/>
        </w:rPr>
        <w:t>.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Объем.</w:t>
      </w:r>
      <w:r w:rsidRPr="00032AD4">
        <w:rPr>
          <w:rFonts w:ascii="Times New Roman" w:hAnsi="Times New Roman" w:cs="Times New Roman"/>
          <w:sz w:val="28"/>
          <w:szCs w:val="28"/>
        </w:rPr>
        <w:t xml:space="preserve"> Объем в пространстве и объем на плоскости. Способы передачи объема. Выразительность объемных композиций.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 xml:space="preserve">Ритм. </w:t>
      </w:r>
      <w:r w:rsidRPr="00032AD4">
        <w:rPr>
          <w:rFonts w:ascii="Times New Roman" w:hAnsi="Times New Roman" w:cs="Times New Roman"/>
          <w:sz w:val="28"/>
          <w:szCs w:val="28"/>
        </w:rPr>
        <w:t>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прикладном искусстве.</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Значимые темы искусства. О чем говорит искусство?</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Земля — наш общий дом.</w:t>
      </w:r>
      <w:r w:rsidRPr="00032AD4">
        <w:rPr>
          <w:rFonts w:ascii="Times New Roman" w:hAnsi="Times New Roman" w:cs="Times New Roman"/>
          <w:sz w:val="28"/>
          <w:szCs w:val="28"/>
        </w:rPr>
        <w:t xml:space="preserve">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птичьи гнѐзда, норы, ульи, панцирь черепахи, домик улитки и т. д. Восприятие и эмоциональная оценка шедевров русского и зарубежного искусства, изображающих природу.</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Родина моя — Россия.</w:t>
      </w:r>
      <w:r w:rsidRPr="00032AD4">
        <w:rPr>
          <w:rFonts w:ascii="Times New Roman" w:hAnsi="Times New Roman" w:cs="Times New Roman"/>
          <w:sz w:val="28"/>
          <w:szCs w:val="28"/>
        </w:rPr>
        <w:t xml:space="preserve">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отраженные в искусстве. Образ защитника Отечества.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Человек и человеческие взаимоотношения.</w:t>
      </w:r>
      <w:r w:rsidRPr="00032AD4">
        <w:rPr>
          <w:rFonts w:ascii="Times New Roman" w:hAnsi="Times New Roman" w:cs="Times New Roman"/>
          <w:sz w:val="28"/>
          <w:szCs w:val="28"/>
        </w:rPr>
        <w:t xml:space="preserve">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t>Искусство дарит людям красоту.</w:t>
      </w:r>
      <w:r w:rsidRPr="00032AD4">
        <w:rPr>
          <w:rFonts w:ascii="Times New Roman" w:hAnsi="Times New Roman" w:cs="Times New Roman"/>
          <w:sz w:val="28"/>
          <w:szCs w:val="28"/>
        </w:rPr>
        <w:t xml:space="preserve"> Искусство вокруг нас сегодня. Использование различных художественных материалов и средств для </w:t>
      </w:r>
      <w:r w:rsidRPr="00032AD4">
        <w:rPr>
          <w:rFonts w:ascii="Times New Roman" w:hAnsi="Times New Roman" w:cs="Times New Roman"/>
          <w:sz w:val="28"/>
          <w:szCs w:val="28"/>
        </w:rPr>
        <w:lastRenderedPageBreak/>
        <w:t>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 игрушек.</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t>Опыт художественно</w:t>
      </w:r>
      <w:r w:rsidRPr="00032AD4">
        <w:rPr>
          <w:rFonts w:ascii="Times New Roman" w:hAnsi="Times New Roman" w:cs="Times New Roman"/>
          <w:b/>
          <w:i/>
          <w:sz w:val="28"/>
          <w:szCs w:val="28"/>
        </w:rPr>
        <w:softHyphen/>
      </w:r>
      <w:r w:rsidR="00666A3F" w:rsidRPr="00032AD4">
        <w:rPr>
          <w:rFonts w:ascii="Times New Roman" w:hAnsi="Times New Roman" w:cs="Times New Roman"/>
          <w:b/>
          <w:i/>
          <w:sz w:val="28"/>
          <w:szCs w:val="28"/>
        </w:rPr>
        <w:t>-</w:t>
      </w:r>
      <w:r w:rsidRPr="00032AD4">
        <w:rPr>
          <w:rFonts w:ascii="Times New Roman" w:hAnsi="Times New Roman" w:cs="Times New Roman"/>
          <w:b/>
          <w:i/>
          <w:sz w:val="28"/>
          <w:szCs w:val="28"/>
        </w:rPr>
        <w:t>творческой деятельности</w:t>
      </w:r>
      <w:r w:rsidR="00744506" w:rsidRPr="00032AD4">
        <w:rPr>
          <w:rFonts w:ascii="Times New Roman" w:hAnsi="Times New Roman" w:cs="Times New Roman"/>
          <w:b/>
          <w:i/>
          <w:sz w:val="28"/>
          <w:szCs w:val="28"/>
        </w:rPr>
        <w:t xml:space="preserve">. </w:t>
      </w:r>
      <w:r w:rsidRPr="00032AD4">
        <w:rPr>
          <w:rFonts w:ascii="Times New Roman" w:hAnsi="Times New Roman" w:cs="Times New Roman"/>
          <w:sz w:val="28"/>
          <w:szCs w:val="28"/>
        </w:rPr>
        <w:t>Участие в различных видах изобразительной, декоративно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прикладной и художественно</w:t>
      </w:r>
      <w:r w:rsidRPr="00032AD4">
        <w:rPr>
          <w:rFonts w:ascii="Times New Roman" w:hAnsi="Times New Roman" w:cs="Times New Roman"/>
          <w:sz w:val="28"/>
          <w:szCs w:val="28"/>
        </w:rPr>
        <w:softHyphen/>
        <w:t>конструкторской деятельности. Освоение основ рисунка, живописи, скульптуры, декоративно</w:t>
      </w:r>
      <w:r w:rsidR="00666A3F" w:rsidRPr="00032AD4">
        <w:rPr>
          <w:rFonts w:ascii="Times New Roman" w:hAnsi="Times New Roman" w:cs="Times New Roman"/>
          <w:sz w:val="28"/>
          <w:szCs w:val="28"/>
        </w:rPr>
        <w:t>-</w:t>
      </w:r>
      <w:r w:rsidRPr="00032AD4">
        <w:rPr>
          <w:rFonts w:ascii="Times New Roman" w:hAnsi="Times New Roman" w:cs="Times New Roman"/>
          <w:sz w:val="28"/>
          <w:szCs w:val="28"/>
        </w:rPr>
        <w:softHyphen/>
        <w:t>прикладного искусства. Овладение основами художественной грамоты: композицией, формой, ритмом, линией, цветом, объемом, фактурой. Создание моделей предметов бытового окружения человека. Овладение элементарными навыками лепки и бумагопластики.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Выбор и применение выразительных средств для реализации собственного замысла в рисунке, живописи, аппликации, художественном конструировании.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Выбор и применение выразительных средств для реализации собственного замысла в рисунке, живописи, аппликации, художественном конструировании. Передача настроения в творческой работе с помощью цвета, тона, композиции, пространства, линии, штриха, пятна, объема, фактуры материала.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Использование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8. Музыка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Музыка в жизни человека.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Обобщенное представление об основных образно</w:t>
      </w:r>
      <w:r w:rsidRPr="00032AD4">
        <w:rPr>
          <w:rFonts w:ascii="Times New Roman" w:hAnsi="Times New Roman" w:cs="Times New Roman"/>
          <w:sz w:val="28"/>
          <w:szCs w:val="28"/>
        </w:rPr>
        <w:softHyphen/>
        <w:t>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w:t>
      </w:r>
      <w:r w:rsidRPr="00032AD4">
        <w:rPr>
          <w:rFonts w:ascii="Times New Roman" w:hAnsi="Times New Roman" w:cs="Times New Roman"/>
          <w:sz w:val="28"/>
          <w:szCs w:val="28"/>
        </w:rPr>
        <w:softHyphen/>
      </w:r>
      <w:r w:rsidR="00F42D71" w:rsidRPr="00032AD4">
        <w:rPr>
          <w:rFonts w:ascii="Times New Roman" w:hAnsi="Times New Roman" w:cs="Times New Roman"/>
          <w:sz w:val="28"/>
          <w:szCs w:val="28"/>
        </w:rPr>
        <w:t xml:space="preserve">, </w:t>
      </w:r>
      <w:r w:rsidRPr="00032AD4">
        <w:rPr>
          <w:rFonts w:ascii="Times New Roman" w:hAnsi="Times New Roman" w:cs="Times New Roman"/>
          <w:sz w:val="28"/>
          <w:szCs w:val="28"/>
        </w:rPr>
        <w:t>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t>Основные закономерности музыкального искусства</w:t>
      </w:r>
      <w:r w:rsidRPr="00032AD4">
        <w:rPr>
          <w:rFonts w:ascii="Times New Roman" w:hAnsi="Times New Roman" w:cs="Times New Roman"/>
          <w:b/>
          <w:sz w:val="28"/>
          <w:szCs w:val="28"/>
        </w:rPr>
        <w:t>.</w:t>
      </w:r>
      <w:r w:rsidRPr="00032AD4">
        <w:rPr>
          <w:rFonts w:ascii="Times New Roman" w:hAnsi="Times New Roman" w:cs="Times New Roman"/>
          <w:sz w:val="28"/>
          <w:szCs w:val="28"/>
        </w:rPr>
        <w:t xml:space="preserve"> Интонационно</w:t>
      </w:r>
      <w:r w:rsidRPr="00032AD4">
        <w:rPr>
          <w:rFonts w:ascii="Times New Roman" w:hAnsi="Times New Roman" w:cs="Times New Roman"/>
          <w:sz w:val="28"/>
          <w:szCs w:val="28"/>
        </w:rPr>
        <w:softHyphen/>
        <w:t xml:space="preserve">образная природа музыкального искусства. Выразительность и </w:t>
      </w:r>
      <w:r w:rsidRPr="00032AD4">
        <w:rPr>
          <w:rFonts w:ascii="Times New Roman" w:hAnsi="Times New Roman" w:cs="Times New Roman"/>
          <w:sz w:val="28"/>
          <w:szCs w:val="28"/>
        </w:rPr>
        <w:lastRenderedPageBreak/>
        <w:t>изобразительность в музыке. Интонация как озвученное состояние, выражение эмоций и мыслей человека. Интонации музыкальные и речевые. Сходство и различия. Интонация — источник музыкальной речи. Основные средства музыкальной выразительности (мелодия, ритм, темп, динамика, тембр, лад и др.).</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Нотная запись как способ фиксации музыкальной речи. Элементы нотной грамоты.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Развитие музыки — сопоставление и столкновение чувств и мыслей человека, музыкальных интонаций, тем, художественных образов. О</w:t>
      </w:r>
      <w:r w:rsidR="00171093" w:rsidRPr="00032AD4">
        <w:rPr>
          <w:rFonts w:ascii="Times New Roman" w:hAnsi="Times New Roman" w:cs="Times New Roman"/>
          <w:sz w:val="28"/>
          <w:szCs w:val="28"/>
        </w:rPr>
        <w:t>сновные приё</w:t>
      </w:r>
      <w:r w:rsidRPr="00032AD4">
        <w:rPr>
          <w:rFonts w:ascii="Times New Roman" w:hAnsi="Times New Roman" w:cs="Times New Roman"/>
          <w:sz w:val="28"/>
          <w:szCs w:val="28"/>
        </w:rPr>
        <w:t>мы музыкального развития (повтор и контраст).</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Формы построения музыки как обобщенное выражение художественно</w:t>
      </w:r>
      <w:r w:rsidRPr="00032AD4">
        <w:rPr>
          <w:rFonts w:ascii="Times New Roman" w:hAnsi="Times New Roman" w:cs="Times New Roman"/>
          <w:sz w:val="28"/>
          <w:szCs w:val="28"/>
        </w:rPr>
        <w:softHyphen/>
        <w:t>образного содержания произведений. Формы одночастные, двух- и трехчастные, вариации, рондо и др.</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i/>
          <w:sz w:val="28"/>
          <w:szCs w:val="28"/>
        </w:rPr>
        <w:t>Музыкальная картина мира.</w:t>
      </w:r>
      <w:r w:rsidRPr="00032AD4">
        <w:rPr>
          <w:rFonts w:ascii="Times New Roman" w:hAnsi="Times New Roman" w:cs="Times New Roman"/>
          <w:sz w:val="28"/>
          <w:szCs w:val="28"/>
        </w:rPr>
        <w:t xml:space="preserve">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w:t>
      </w:r>
      <w:r w:rsidRPr="00032AD4">
        <w:rPr>
          <w:rFonts w:ascii="Times New Roman" w:hAnsi="Times New Roman" w:cs="Times New Roman"/>
          <w:sz w:val="28"/>
          <w:szCs w:val="28"/>
        </w:rPr>
        <w:softHyphen/>
      </w:r>
      <w:r w:rsidR="00ED7CE2" w:rsidRPr="00032AD4">
        <w:rPr>
          <w:rFonts w:ascii="Times New Roman" w:hAnsi="Times New Roman" w:cs="Times New Roman"/>
          <w:sz w:val="28"/>
          <w:szCs w:val="28"/>
        </w:rPr>
        <w:t>-</w:t>
      </w:r>
      <w:r w:rsidRPr="00032AD4">
        <w:rPr>
          <w:rFonts w:ascii="Times New Roman" w:hAnsi="Times New Roman" w:cs="Times New Roman"/>
          <w:sz w:val="28"/>
          <w:szCs w:val="28"/>
        </w:rPr>
        <w:t>поэтические традиции: содержание, образная сфера и музыкальный язык.</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9. Технология (Труд)</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Общекультурные и общетрудовые компетенции. Основы культуры труда, самообслуживания Трудовая деятельность и ее значение в жизни человека. Рукотворный мир как результат труда человека; разнообразие предметов рукотворного мира (техника, предметы быта и декоративо</w:t>
      </w:r>
      <w:r w:rsidR="00ED7CE2" w:rsidRPr="00032AD4">
        <w:rPr>
          <w:rFonts w:ascii="Times New Roman" w:hAnsi="Times New Roman" w:cs="Times New Roman"/>
          <w:sz w:val="28"/>
          <w:szCs w:val="28"/>
        </w:rPr>
        <w:t xml:space="preserve"> -</w:t>
      </w:r>
      <w:r w:rsidRPr="00032AD4">
        <w:rPr>
          <w:rFonts w:ascii="Times New Roman" w:hAnsi="Times New Roman" w:cs="Times New Roman"/>
          <w:sz w:val="28"/>
          <w:szCs w:val="28"/>
        </w:rPr>
        <w:softHyphen/>
        <w:t xml:space="preserve"> 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Анализ задания, организация рабочего места в зависимости от вида работы, планирование трудового </w:t>
      </w:r>
      <w:r w:rsidRPr="00032AD4">
        <w:rPr>
          <w:rFonts w:ascii="Times New Roman" w:hAnsi="Times New Roman" w:cs="Times New Roman"/>
          <w:sz w:val="28"/>
          <w:szCs w:val="28"/>
        </w:rPr>
        <w:lastRenderedPageBreak/>
        <w:t xml:space="preserve">процесса. Рациональное размещение на рабочем месте материалов и инструментов, распределение рабочего времени. Отбор и анализ информации (из учебника и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w:t>
      </w:r>
      <w:r w:rsidR="00F42D71" w:rsidRPr="00032AD4">
        <w:rPr>
          <w:rFonts w:ascii="Times New Roman" w:hAnsi="Times New Roman" w:cs="Times New Roman"/>
          <w:sz w:val="28"/>
          <w:szCs w:val="28"/>
        </w:rPr>
        <w:t>ых ролей (руководитель и подчинё</w:t>
      </w:r>
      <w:r w:rsidRPr="00032AD4">
        <w:rPr>
          <w:rFonts w:ascii="Times New Roman" w:hAnsi="Times New Roman" w:cs="Times New Roman"/>
          <w:sz w:val="28"/>
          <w:szCs w:val="28"/>
        </w:rPr>
        <w:t>нный).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т.п.</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Выполнение доступных видов работ по самообслуживанию, домашнему труду, оказание доступных видов помощи малышам, взрослым и сверстникам.</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Технология ручной обработки материалов</w:t>
      </w:r>
      <w:r w:rsidRPr="00032AD4">
        <w:rPr>
          <w:rFonts w:ascii="Times New Roman" w:hAnsi="Times New Roman" w:cs="Times New Roman"/>
          <w:sz w:val="28"/>
          <w:szCs w:val="28"/>
        </w:rPr>
        <w:t xml:space="preserve">. </w:t>
      </w:r>
      <w:r w:rsidRPr="00032AD4">
        <w:rPr>
          <w:rFonts w:ascii="Times New Roman" w:hAnsi="Times New Roman" w:cs="Times New Roman"/>
          <w:b/>
          <w:sz w:val="28"/>
          <w:szCs w:val="28"/>
        </w:rPr>
        <w:t>Элементы графической грамоты.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 Подготовка материалов к работе. Экономное расходование материалов. Выбор материалов по их декоративно</w:t>
      </w:r>
      <w:r w:rsidRPr="00032AD4">
        <w:rPr>
          <w:rFonts w:ascii="Times New Roman" w:hAnsi="Times New Roman" w:cs="Times New Roman"/>
          <w:sz w:val="28"/>
          <w:szCs w:val="28"/>
        </w:rPr>
        <w:softHyphen/>
      </w:r>
      <w:r w:rsidR="00ED7CE2" w:rsidRPr="00032AD4">
        <w:rPr>
          <w:rFonts w:ascii="Times New Roman" w:hAnsi="Times New Roman" w:cs="Times New Roman"/>
          <w:sz w:val="28"/>
          <w:szCs w:val="28"/>
        </w:rPr>
        <w:t>-</w:t>
      </w:r>
      <w:r w:rsidRPr="00032AD4">
        <w:rPr>
          <w:rFonts w:ascii="Times New Roman" w:hAnsi="Times New Roman" w:cs="Times New Roman"/>
          <w:sz w:val="28"/>
          <w:szCs w:val="28"/>
        </w:rPr>
        <w:t>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 </w:t>
      </w:r>
      <w:r w:rsidRPr="00032AD4">
        <w:rPr>
          <w:rFonts w:ascii="Times New Roman" w:hAnsi="Times New Roman" w:cs="Times New Roman"/>
          <w:sz w:val="28"/>
          <w:szCs w:val="28"/>
        </w:rPr>
        <w:lastRenderedPageBreak/>
        <w:t>др.), материалы, используемые в декоративно</w:t>
      </w:r>
      <w:r w:rsidRPr="00032AD4">
        <w:rPr>
          <w:rFonts w:ascii="Times New Roman" w:hAnsi="Times New Roman" w:cs="Times New Roman"/>
          <w:sz w:val="28"/>
          <w:szCs w:val="28"/>
        </w:rPr>
        <w:softHyphen/>
      </w:r>
      <w:r w:rsidR="00ED7CE2" w:rsidRPr="00032AD4">
        <w:rPr>
          <w:rFonts w:ascii="Times New Roman" w:hAnsi="Times New Roman" w:cs="Times New Roman"/>
          <w:sz w:val="28"/>
          <w:szCs w:val="28"/>
        </w:rPr>
        <w:t>-</w:t>
      </w:r>
      <w:r w:rsidRPr="00032AD4">
        <w:rPr>
          <w:rFonts w:ascii="Times New Roman" w:hAnsi="Times New Roman" w:cs="Times New Roman"/>
          <w:sz w:val="28"/>
          <w:szCs w:val="28"/>
        </w:rPr>
        <w:t>прикладном творчестве региона, в котором проживают школьники, особенностями декоративных орнаментов разных народов России (растительный, геометрический и другие орнаменты).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Использование измерений и построений для решения практических задач. Виды условных графических изображений: рисунок, простейший чертѐж, эскиз, развертка,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чертѐж, эскиз. Изготовление изделий по рисунку, простейшему чертежу или эскизу, схеме.</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Конструирование и моделирование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Общее представление о конструировании как создании конструкции каких</w:t>
      </w:r>
      <w:r w:rsidRPr="00032AD4">
        <w:rPr>
          <w:rFonts w:ascii="Times New Roman" w:hAnsi="Times New Roman" w:cs="Times New Roman"/>
          <w:sz w:val="28"/>
          <w:szCs w:val="28"/>
        </w:rPr>
        <w:softHyphen/>
        <w:t>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Конструирование и моделирование изделий из различных материалов по образцу, рисунку, простейшему чертежу или эскизу и по заданным условиям (технико</w:t>
      </w:r>
      <w:r w:rsidRPr="00032AD4">
        <w:rPr>
          <w:rFonts w:ascii="Times New Roman" w:hAnsi="Times New Roman" w:cs="Times New Roman"/>
          <w:sz w:val="28"/>
          <w:szCs w:val="28"/>
        </w:rPr>
        <w:softHyphen/>
      </w:r>
      <w:r w:rsidR="00ED7CE2" w:rsidRPr="00032AD4">
        <w:rPr>
          <w:rFonts w:ascii="Times New Roman" w:hAnsi="Times New Roman" w:cs="Times New Roman"/>
          <w:sz w:val="28"/>
          <w:szCs w:val="28"/>
        </w:rPr>
        <w:t>-</w:t>
      </w:r>
      <w:r w:rsidRPr="00032AD4">
        <w:rPr>
          <w:rFonts w:ascii="Times New Roman" w:hAnsi="Times New Roman" w:cs="Times New Roman"/>
          <w:sz w:val="28"/>
          <w:szCs w:val="28"/>
        </w:rPr>
        <w:t>технологическим, функциональным, декоративно</w:t>
      </w:r>
      <w:r w:rsidRPr="00032AD4">
        <w:rPr>
          <w:rFonts w:ascii="Times New Roman" w:hAnsi="Times New Roman" w:cs="Times New Roman"/>
          <w:sz w:val="28"/>
          <w:szCs w:val="28"/>
        </w:rPr>
        <w:softHyphen/>
      </w:r>
      <w:r w:rsidR="00ED7CE2" w:rsidRPr="00032AD4">
        <w:rPr>
          <w:rFonts w:ascii="Times New Roman" w:hAnsi="Times New Roman" w:cs="Times New Roman"/>
          <w:sz w:val="28"/>
          <w:szCs w:val="28"/>
        </w:rPr>
        <w:t>-</w:t>
      </w:r>
      <w:r w:rsidRPr="00032AD4">
        <w:rPr>
          <w:rFonts w:ascii="Times New Roman" w:hAnsi="Times New Roman" w:cs="Times New Roman"/>
          <w:sz w:val="28"/>
          <w:szCs w:val="28"/>
        </w:rPr>
        <w:t>художественным и пр.). Конструирование и моделирование в интерактивном конструкторе.</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10. Физическая культура (адаптивная)</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Знания по адаптивной физической культуре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Физическая культура.</w:t>
      </w:r>
      <w:r w:rsidRPr="00032AD4">
        <w:rPr>
          <w:rFonts w:ascii="Times New Roman" w:hAnsi="Times New Roman" w:cs="Times New Roman"/>
          <w:sz w:val="28"/>
          <w:szCs w:val="28"/>
        </w:rPr>
        <w:t xml:space="preserve"> Правила предупреждения травматизма во время занятий физическими упражнениями: организация мест занятий, подбор одежды, обуви и инвентаря. Правила личной гигиены.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Физические упражнения</w:t>
      </w:r>
      <w:r w:rsidRPr="00032AD4">
        <w:rPr>
          <w:rFonts w:ascii="Times New Roman" w:hAnsi="Times New Roman" w:cs="Times New Roman"/>
          <w:sz w:val="28"/>
          <w:szCs w:val="28"/>
        </w:rPr>
        <w:t>. Физические упражнения, их влияние на физическое развитие и развитие физических качеств, основы спортивной техники изучаемых упражнений.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Способы физкультурной деятельности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Самостоятельные занятия.</w:t>
      </w:r>
      <w:r w:rsidRPr="00032AD4">
        <w:rPr>
          <w:rFonts w:ascii="Times New Roman" w:hAnsi="Times New Roman" w:cs="Times New Roman"/>
          <w:sz w:val="28"/>
          <w:szCs w:val="28"/>
        </w:rPr>
        <w:t xml:space="preserve"> 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Самостоятельные игры и развлечения.</w:t>
      </w:r>
      <w:r w:rsidRPr="00032AD4">
        <w:rPr>
          <w:rFonts w:ascii="Times New Roman" w:hAnsi="Times New Roman" w:cs="Times New Roman"/>
          <w:sz w:val="28"/>
          <w:szCs w:val="28"/>
        </w:rPr>
        <w:t xml:space="preserve"> Организация и проведение подвижных игр (на спортивных площадках и в спортивных залах). Соблюдение правил игр.</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Физическое совершенствование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Физкультурно</w:t>
      </w:r>
      <w:r w:rsidR="00ED7CE2" w:rsidRPr="00032AD4">
        <w:rPr>
          <w:rFonts w:ascii="Times New Roman" w:hAnsi="Times New Roman" w:cs="Times New Roman"/>
          <w:b/>
          <w:sz w:val="28"/>
          <w:szCs w:val="28"/>
        </w:rPr>
        <w:t>-</w:t>
      </w:r>
      <w:r w:rsidRPr="00032AD4">
        <w:rPr>
          <w:rFonts w:ascii="Times New Roman" w:hAnsi="Times New Roman" w:cs="Times New Roman"/>
          <w:b/>
          <w:sz w:val="28"/>
          <w:szCs w:val="28"/>
        </w:rPr>
        <w:softHyphen/>
        <w:t>оздоровительная деятельность.</w:t>
      </w:r>
      <w:r w:rsidRPr="00032AD4">
        <w:rPr>
          <w:rFonts w:ascii="Times New Roman" w:hAnsi="Times New Roman" w:cs="Times New Roman"/>
          <w:sz w:val="28"/>
          <w:szCs w:val="28"/>
        </w:rPr>
        <w:t xml:space="preserve"> Комплексы физических упражнений для утренней зарядки, физкультминуток, занятий по профилактике и коррекции нарушений осанки.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lastRenderedPageBreak/>
        <w:t>Комплексы упражнений на развитие физических качеств.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Комплексы дыхательных упражнений. Гимнастика для глаз.</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Спортивно</w:t>
      </w:r>
      <w:r w:rsidRPr="00032AD4">
        <w:rPr>
          <w:rFonts w:ascii="Times New Roman" w:hAnsi="Times New Roman" w:cs="Times New Roman"/>
          <w:b/>
          <w:sz w:val="28"/>
          <w:szCs w:val="28"/>
        </w:rPr>
        <w:softHyphen/>
      </w:r>
      <w:r w:rsidR="00ED7CE2" w:rsidRPr="00032AD4">
        <w:rPr>
          <w:rFonts w:ascii="Times New Roman" w:hAnsi="Times New Roman" w:cs="Times New Roman"/>
          <w:b/>
          <w:sz w:val="28"/>
          <w:szCs w:val="28"/>
        </w:rPr>
        <w:t>-</w:t>
      </w:r>
      <w:r w:rsidRPr="00032AD4">
        <w:rPr>
          <w:rFonts w:ascii="Times New Roman" w:hAnsi="Times New Roman" w:cs="Times New Roman"/>
          <w:b/>
          <w:sz w:val="28"/>
          <w:szCs w:val="28"/>
        </w:rPr>
        <w:t>оздоровительная деятельность.</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 xml:space="preserve">Гимнастика.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Организующие команды и приемы.</w:t>
      </w:r>
      <w:r w:rsidRPr="00032AD4">
        <w:rPr>
          <w:rFonts w:ascii="Times New Roman" w:hAnsi="Times New Roman" w:cs="Times New Roman"/>
          <w:sz w:val="28"/>
          <w:szCs w:val="28"/>
        </w:rPr>
        <w:t xml:space="preserve"> Простейшие виды построений. Строевые действия в шеренге и колонне; выполнение простейших строевых команд с одновременным показом учителя.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Упражнения</w:t>
      </w:r>
      <w:r w:rsidRPr="00032AD4">
        <w:rPr>
          <w:rFonts w:ascii="Times New Roman" w:hAnsi="Times New Roman" w:cs="Times New Roman"/>
          <w:sz w:val="28"/>
          <w:szCs w:val="28"/>
        </w:rPr>
        <w:t xml:space="preserve"> без предметов (для различных групп мышц) и с предметами (гимнастические палки, флажки, обручи, малые и большие мячи).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 xml:space="preserve">Опорный </w:t>
      </w:r>
      <w:r w:rsidRPr="00032AD4">
        <w:rPr>
          <w:rFonts w:ascii="Times New Roman" w:hAnsi="Times New Roman" w:cs="Times New Roman"/>
          <w:sz w:val="28"/>
          <w:szCs w:val="28"/>
        </w:rPr>
        <w:t>прыжок: имитационные упражнения, подводящие упражнения к прыжкам с разбега через гимнастического козла (с повышенной организацией техники безопасности).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Гимнастические упражнения прикладного характера</w:t>
      </w:r>
      <w:r w:rsidRPr="00032AD4">
        <w:rPr>
          <w:rFonts w:ascii="Times New Roman" w:hAnsi="Times New Roman" w:cs="Times New Roman"/>
          <w:sz w:val="28"/>
          <w:szCs w:val="28"/>
        </w:rPr>
        <w:t xml:space="preserve">. Ходьба, бег, метания.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Прыжки со скакалкой.</w:t>
      </w:r>
      <w:r w:rsidRPr="00032AD4">
        <w:rPr>
          <w:rFonts w:ascii="Times New Roman" w:hAnsi="Times New Roman" w:cs="Times New Roman"/>
          <w:sz w:val="28"/>
          <w:szCs w:val="28"/>
        </w:rPr>
        <w:t xml:space="preserve">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Упражнения в поднимании и переноске грузов:</w:t>
      </w:r>
      <w:r w:rsidRPr="00032AD4">
        <w:rPr>
          <w:rFonts w:ascii="Times New Roman" w:hAnsi="Times New Roman" w:cs="Times New Roman"/>
          <w:sz w:val="28"/>
          <w:szCs w:val="28"/>
        </w:rPr>
        <w:t xml:space="preserve">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Легкая атлетика</w:t>
      </w:r>
      <w:r w:rsidRPr="00032AD4">
        <w:rPr>
          <w:rFonts w:ascii="Times New Roman" w:hAnsi="Times New Roman" w:cs="Times New Roman"/>
          <w:sz w:val="28"/>
          <w:szCs w:val="28"/>
        </w:rPr>
        <w:t xml:space="preserve">.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Ходьба</w:t>
      </w:r>
      <w:r w:rsidRPr="00032AD4">
        <w:rPr>
          <w:rFonts w:ascii="Times New Roman" w:hAnsi="Times New Roman" w:cs="Times New Roman"/>
          <w:sz w:val="28"/>
          <w:szCs w:val="28"/>
        </w:rPr>
        <w:t>: 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Беговые упражнения</w:t>
      </w:r>
      <w:r w:rsidRPr="00032AD4">
        <w:rPr>
          <w:rFonts w:ascii="Times New Roman" w:hAnsi="Times New Roman" w:cs="Times New Roman"/>
          <w:sz w:val="28"/>
          <w:szCs w:val="28"/>
        </w:rPr>
        <w:t>: 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Прыжковые упражнения</w:t>
      </w:r>
      <w:r w:rsidRPr="00032AD4">
        <w:rPr>
          <w:rFonts w:ascii="Times New Roman" w:hAnsi="Times New Roman" w:cs="Times New Roman"/>
          <w:sz w:val="28"/>
          <w:szCs w:val="28"/>
        </w:rPr>
        <w:t>: на одной ноге и двух ногах на месте и с продвижением; в длину и высоту; спрыгивание и запрыгивание.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Броски</w:t>
      </w:r>
      <w:r w:rsidRPr="00032AD4">
        <w:rPr>
          <w:rFonts w:ascii="Times New Roman" w:hAnsi="Times New Roman" w:cs="Times New Roman"/>
          <w:sz w:val="28"/>
          <w:szCs w:val="28"/>
        </w:rPr>
        <w:t>: большого мяча (1 кг) на дальность разными способами.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Метание</w:t>
      </w:r>
      <w:r w:rsidRPr="00032AD4">
        <w:rPr>
          <w:rFonts w:ascii="Times New Roman" w:hAnsi="Times New Roman" w:cs="Times New Roman"/>
          <w:sz w:val="28"/>
          <w:szCs w:val="28"/>
        </w:rPr>
        <w:t>: малого мяча в вертикальную и горизонтальную цель и на дальность.</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b/>
          <w:sz w:val="28"/>
          <w:szCs w:val="28"/>
        </w:rPr>
        <w:t>Лыжная подготовка</w:t>
      </w:r>
      <w:r w:rsidRPr="00032AD4">
        <w:rPr>
          <w:rFonts w:ascii="Times New Roman" w:hAnsi="Times New Roman" w:cs="Times New Roman"/>
          <w:i/>
          <w:sz w:val="28"/>
          <w:szCs w:val="28"/>
        </w:rPr>
        <w:t>.</w:t>
      </w:r>
      <w:r w:rsidRPr="00032AD4">
        <w:rPr>
          <w:rFonts w:ascii="Times New Roman" w:hAnsi="Times New Roman" w:cs="Times New Roman"/>
          <w:sz w:val="28"/>
          <w:szCs w:val="28"/>
        </w:rPr>
        <w:t xml:space="preserve"> Передвижение на лыжах; повороты; спуски; подъѐмы; торможение.</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Подвижные игры и элементы спортивных игр</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На материале гимнастики</w:t>
      </w:r>
      <w:r w:rsidRPr="00032AD4">
        <w:rPr>
          <w:rFonts w:ascii="Times New Roman" w:hAnsi="Times New Roman" w:cs="Times New Roman"/>
          <w:sz w:val="28"/>
          <w:szCs w:val="28"/>
        </w:rPr>
        <w:t>: игровые задания с использованием строевых упражнений, упражнений на внимание, силу, ловкость и координацию.</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На материале лѐгкой атлетики:</w:t>
      </w:r>
      <w:r w:rsidRPr="00032AD4">
        <w:rPr>
          <w:rFonts w:ascii="Times New Roman" w:hAnsi="Times New Roman" w:cs="Times New Roman"/>
          <w:sz w:val="28"/>
          <w:szCs w:val="28"/>
        </w:rPr>
        <w:t xml:space="preserve"> прыжки, бег, метания и броски; упражнения на координацию, выносливость и быстроту.</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На материале лыжной подготовки:</w:t>
      </w:r>
      <w:r w:rsidRPr="00032AD4">
        <w:rPr>
          <w:rFonts w:ascii="Times New Roman" w:hAnsi="Times New Roman" w:cs="Times New Roman"/>
          <w:sz w:val="28"/>
          <w:szCs w:val="28"/>
        </w:rPr>
        <w:t xml:space="preserve"> эстафеты в передвижении на лыжах, упражнения на выносливость и координацию.</w:t>
      </w:r>
    </w:p>
    <w:p w:rsidR="00DE02BF" w:rsidRPr="00032AD4" w:rsidRDefault="00DE02BF">
      <w:pPr>
        <w:ind w:firstLine="284"/>
        <w:jc w:val="both"/>
        <w:rPr>
          <w:rFonts w:ascii="Times New Roman" w:hAnsi="Times New Roman" w:cs="Times New Roman"/>
          <w:i/>
          <w:sz w:val="28"/>
          <w:szCs w:val="28"/>
        </w:rPr>
      </w:pPr>
      <w:r w:rsidRPr="00032AD4">
        <w:rPr>
          <w:rFonts w:ascii="Times New Roman" w:hAnsi="Times New Roman" w:cs="Times New Roman"/>
          <w:i/>
          <w:sz w:val="28"/>
          <w:szCs w:val="28"/>
        </w:rPr>
        <w:t>На материале спортивных игр:</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Футбол:</w:t>
      </w:r>
      <w:r w:rsidRPr="00032AD4">
        <w:rPr>
          <w:rFonts w:ascii="Times New Roman" w:hAnsi="Times New Roman" w:cs="Times New Roman"/>
          <w:sz w:val="28"/>
          <w:szCs w:val="28"/>
        </w:rPr>
        <w:t xml:space="preserve"> удар по неподвижному и катящемуся мячу; остановка мяча; </w:t>
      </w:r>
      <w:r w:rsidRPr="00032AD4">
        <w:rPr>
          <w:rFonts w:ascii="Times New Roman" w:hAnsi="Times New Roman" w:cs="Times New Roman"/>
          <w:sz w:val="28"/>
          <w:szCs w:val="28"/>
        </w:rPr>
        <w:lastRenderedPageBreak/>
        <w:t>ведение мяча; подвижные игры на материале футбола.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Баскетбол:</w:t>
      </w:r>
      <w:r w:rsidRPr="00032AD4">
        <w:rPr>
          <w:rFonts w:ascii="Times New Roman" w:hAnsi="Times New Roman" w:cs="Times New Roman"/>
          <w:sz w:val="28"/>
          <w:szCs w:val="28"/>
        </w:rPr>
        <w:t xml:space="preserve"> стойка баскетболиста; специальные передвижения без мяча; хват мяча; ведение мяча на месте; броски мяча с места двумя руками снизу из-под кольца; передача и ловля мяча на месте двумя руками от груди в паре с учителем; подвижные игры на материале баскетбола.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Пионербол:</w:t>
      </w:r>
      <w:r w:rsidRPr="00032AD4">
        <w:rPr>
          <w:rFonts w:ascii="Times New Roman" w:hAnsi="Times New Roman" w:cs="Times New Roman"/>
          <w:sz w:val="28"/>
          <w:szCs w:val="28"/>
        </w:rPr>
        <w:t xml:space="preserve"> броски и ловля мяча в парах через сетку двумя руками снизу и сверху; нижняя подача мяча (одной рукой снизу).61</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Волейбол:</w:t>
      </w:r>
      <w:r w:rsidRPr="00032AD4">
        <w:rPr>
          <w:rFonts w:ascii="Times New Roman" w:hAnsi="Times New Roman" w:cs="Times New Roman"/>
          <w:sz w:val="28"/>
          <w:szCs w:val="28"/>
        </w:rPr>
        <w:t xml:space="preserve"> подбрасывание мяча; подача мяча; приѐм и передача мяча; подвижные игры на материале волейбола. </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Подвижные игры разных народов.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Коррекционно-развивающие игры:</w:t>
      </w:r>
      <w:r w:rsidRPr="00032AD4">
        <w:rPr>
          <w:rFonts w:ascii="Times New Roman" w:hAnsi="Times New Roman" w:cs="Times New Roman"/>
          <w:sz w:val="28"/>
          <w:szCs w:val="28"/>
        </w:rPr>
        <w:t xml:space="preserve"> «Порядок и беспорядок», «Узнай, где звонили», «Собери урожай».</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Игры с бегом и прыжками</w:t>
      </w:r>
      <w:r w:rsidRPr="00032AD4">
        <w:rPr>
          <w:rFonts w:ascii="Times New Roman" w:hAnsi="Times New Roman" w:cs="Times New Roman"/>
          <w:sz w:val="28"/>
          <w:szCs w:val="28"/>
        </w:rPr>
        <w:t>: «Сорви шишку», «У медведя во бору», «Подбеги к своему предмету», «День и ночь», «Кот и мыши», «Пятнашки»; «Прыжки по кочкам».</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Игры с мячом:</w:t>
      </w:r>
      <w:r w:rsidRPr="00032AD4">
        <w:rPr>
          <w:rFonts w:ascii="Times New Roman" w:hAnsi="Times New Roman" w:cs="Times New Roman"/>
          <w:sz w:val="28"/>
          <w:szCs w:val="28"/>
        </w:rPr>
        <w:t xml:space="preserve"> «Метание мячей и мешочков»; «Кого назвали – тот и ловит», «Мяч по кругу», «Не урони мяч».</w:t>
      </w:r>
    </w:p>
    <w:p w:rsidR="00DE02BF" w:rsidRPr="00032AD4" w:rsidRDefault="00DE02BF">
      <w:pPr>
        <w:ind w:firstLine="284"/>
        <w:jc w:val="both"/>
        <w:rPr>
          <w:rFonts w:ascii="Times New Roman" w:hAnsi="Times New Roman" w:cs="Times New Roman"/>
          <w:sz w:val="28"/>
          <w:szCs w:val="28"/>
        </w:rPr>
      </w:pPr>
    </w:p>
    <w:p w:rsidR="00DE02BF" w:rsidRPr="00032AD4" w:rsidRDefault="00DE02BF">
      <w:pPr>
        <w:ind w:firstLine="284"/>
        <w:rPr>
          <w:rFonts w:ascii="Times New Roman" w:hAnsi="Times New Roman" w:cs="Times New Roman"/>
          <w:b/>
          <w:i/>
          <w:sz w:val="28"/>
          <w:szCs w:val="28"/>
        </w:rPr>
      </w:pPr>
      <w:r w:rsidRPr="00032AD4">
        <w:rPr>
          <w:rFonts w:ascii="Times New Roman" w:hAnsi="Times New Roman" w:cs="Times New Roman"/>
          <w:b/>
          <w:i/>
          <w:sz w:val="28"/>
          <w:szCs w:val="28"/>
          <w:highlight w:val="yellow"/>
        </w:rPr>
        <w:t>Адаптивная физическая реабилитация</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Общеразвивающие упражнения</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 xml:space="preserve">На материале гимнастики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Развитие гибкости</w:t>
      </w:r>
      <w:r w:rsidRPr="00032AD4">
        <w:rPr>
          <w:rFonts w:ascii="Times New Roman" w:hAnsi="Times New Roman" w:cs="Times New Roman"/>
          <w:sz w:val="28"/>
          <w:szCs w:val="28"/>
        </w:rPr>
        <w:t>: 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индивидуальные комплексы по развитию гибкости.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Развитие координации:</w:t>
      </w:r>
      <w:r w:rsidRPr="00032AD4">
        <w:rPr>
          <w:rFonts w:ascii="Times New Roman" w:hAnsi="Times New Roman" w:cs="Times New Roman"/>
          <w:sz w:val="28"/>
          <w:szCs w:val="28"/>
        </w:rPr>
        <w:t xml:space="preserve"> преодоление простых препятствий; ходьба по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sz w:val="28"/>
          <w:szCs w:val="28"/>
        </w:rPr>
        <w:t xml:space="preserve">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лѐжа, сидя); перебрасывание малого мяча из одной руки в другую;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упражнения на переключение внимания;</w:t>
      </w:r>
      <w:r w:rsidRPr="00032AD4">
        <w:rPr>
          <w:rFonts w:ascii="Times New Roman" w:hAnsi="Times New Roman" w:cs="Times New Roman"/>
          <w:sz w:val="28"/>
          <w:szCs w:val="28"/>
        </w:rPr>
        <w:t xml:space="preserve">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Формирование осанки:</w:t>
      </w:r>
      <w:r w:rsidRPr="00032AD4">
        <w:rPr>
          <w:rFonts w:ascii="Times New Roman" w:hAnsi="Times New Roman" w:cs="Times New Roman"/>
          <w:sz w:val="28"/>
          <w:szCs w:val="28"/>
        </w:rPr>
        <w:t xml:space="preserve">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лѐжа; комплексы упражнений для укрепления мышечного корсета.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Развитие силовых способностей:</w:t>
      </w:r>
      <w:r w:rsidRPr="00032AD4">
        <w:rPr>
          <w:rFonts w:ascii="Times New Roman" w:hAnsi="Times New Roman" w:cs="Times New Roman"/>
          <w:sz w:val="28"/>
          <w:szCs w:val="28"/>
        </w:rPr>
        <w:t xml:space="preserve"> 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w:t>
      </w:r>
      <w:r w:rsidRPr="00032AD4">
        <w:rPr>
          <w:rFonts w:ascii="Times New Roman" w:hAnsi="Times New Roman" w:cs="Times New Roman"/>
          <w:sz w:val="28"/>
          <w:szCs w:val="28"/>
        </w:rPr>
        <w:lastRenderedPageBreak/>
        <w:t>отжимания от повышенной опоры (гимнастическая скамейка).</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На материале л</w:t>
      </w:r>
      <w:r w:rsidR="000F3AA2">
        <w:rPr>
          <w:rFonts w:ascii="Times New Roman" w:hAnsi="Times New Roman" w:cs="Times New Roman"/>
          <w:b/>
          <w:sz w:val="28"/>
          <w:szCs w:val="28"/>
        </w:rPr>
        <w:t>е</w:t>
      </w:r>
      <w:r w:rsidRPr="00032AD4">
        <w:rPr>
          <w:rFonts w:ascii="Times New Roman" w:hAnsi="Times New Roman" w:cs="Times New Roman"/>
          <w:b/>
          <w:sz w:val="28"/>
          <w:szCs w:val="28"/>
        </w:rPr>
        <w:t>гкой атлетики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Развитие координации</w:t>
      </w:r>
      <w:r w:rsidRPr="00032AD4">
        <w:rPr>
          <w:rFonts w:ascii="Times New Roman" w:hAnsi="Times New Roman" w:cs="Times New Roman"/>
          <w:sz w:val="28"/>
          <w:szCs w:val="28"/>
        </w:rPr>
        <w:t>: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поочерѐдно.</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Развитие быстроты</w:t>
      </w:r>
      <w:r w:rsidRPr="00032AD4">
        <w:rPr>
          <w:rFonts w:ascii="Times New Roman" w:hAnsi="Times New Roman" w:cs="Times New Roman"/>
          <w:sz w:val="28"/>
          <w:szCs w:val="28"/>
        </w:rPr>
        <w:t>: повторное выполнение 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 поворотами.</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Развитие выносливости:</w:t>
      </w:r>
      <w:r w:rsidRPr="00032AD4">
        <w:rPr>
          <w:rFonts w:ascii="Times New Roman" w:hAnsi="Times New Roman" w:cs="Times New Roman"/>
          <w:sz w:val="28"/>
          <w:szCs w:val="28"/>
        </w:rPr>
        <w:t xml:space="preserve">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Развитие силовых способностей:</w:t>
      </w:r>
      <w:r w:rsidRPr="00032AD4">
        <w:rPr>
          <w:rFonts w:ascii="Times New Roman" w:hAnsi="Times New Roman" w:cs="Times New Roman"/>
          <w:sz w:val="28"/>
          <w:szCs w:val="28"/>
        </w:rPr>
        <w:t xml:space="preserve"> 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вперѐд (правым и левым боком), с доставанием ориентиров, расположенных на разной высоте; прыжки по разметкам в полуприседе и приседе.</w:t>
      </w:r>
    </w:p>
    <w:p w:rsidR="00DE02BF" w:rsidRPr="00032AD4" w:rsidRDefault="00DE02BF">
      <w:pPr>
        <w:ind w:firstLine="284"/>
        <w:jc w:val="both"/>
        <w:rPr>
          <w:rFonts w:ascii="Times New Roman" w:hAnsi="Times New Roman" w:cs="Times New Roman"/>
          <w:b/>
          <w:sz w:val="28"/>
          <w:szCs w:val="28"/>
        </w:rPr>
      </w:pPr>
      <w:r w:rsidRPr="00032AD4">
        <w:rPr>
          <w:rFonts w:ascii="Times New Roman" w:hAnsi="Times New Roman" w:cs="Times New Roman"/>
          <w:b/>
          <w:sz w:val="28"/>
          <w:szCs w:val="28"/>
        </w:rPr>
        <w:t>На материале лыжных гонок</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Развитие координации</w:t>
      </w:r>
      <w:r w:rsidRPr="00032AD4">
        <w:rPr>
          <w:rFonts w:ascii="Times New Roman" w:hAnsi="Times New Roman" w:cs="Times New Roman"/>
          <w:sz w:val="28"/>
          <w:szCs w:val="28"/>
        </w:rPr>
        <w:t>: 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двух</w:t>
      </w:r>
      <w:r w:rsidRPr="00032AD4">
        <w:rPr>
          <w:rFonts w:ascii="Times New Roman" w:hAnsi="Times New Roman" w:cs="Times New Roman"/>
          <w:sz w:val="28"/>
          <w:szCs w:val="28"/>
        </w:rPr>
        <w:softHyphen/>
        <w:t>трѐх шагов; спуск с горы с изменяющимися стойками на лыжах; подбирание предметов во время спуска в низкой стойке.</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Развитие выносливости:</w:t>
      </w:r>
      <w:r w:rsidRPr="00032AD4">
        <w:rPr>
          <w:rFonts w:ascii="Times New Roman" w:hAnsi="Times New Roman" w:cs="Times New Roman"/>
          <w:sz w:val="28"/>
          <w:szCs w:val="28"/>
        </w:rPr>
        <w:t xml:space="preserve">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DE02BF" w:rsidRPr="00032AD4" w:rsidRDefault="00DE02BF">
      <w:pPr>
        <w:ind w:firstLine="284"/>
        <w:jc w:val="both"/>
        <w:rPr>
          <w:rFonts w:ascii="Times New Roman" w:hAnsi="Times New Roman" w:cs="Times New Roman"/>
          <w:b/>
          <w:i/>
          <w:sz w:val="28"/>
          <w:szCs w:val="28"/>
        </w:rPr>
      </w:pPr>
      <w:r w:rsidRPr="00032AD4">
        <w:rPr>
          <w:rFonts w:ascii="Times New Roman" w:hAnsi="Times New Roman" w:cs="Times New Roman"/>
          <w:b/>
          <w:i/>
          <w:sz w:val="28"/>
          <w:szCs w:val="28"/>
        </w:rPr>
        <w:t>Коррекционно-развивающие упражнения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Основные положения и движения головы, конечностей и туловища, выполняемые на месте</w:t>
      </w:r>
      <w:r w:rsidRPr="00032AD4">
        <w:rPr>
          <w:rFonts w:ascii="Times New Roman" w:hAnsi="Times New Roman" w:cs="Times New Roman"/>
          <w:sz w:val="28"/>
          <w:szCs w:val="28"/>
        </w:rPr>
        <w:t xml:space="preserve">: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Упражнения на дыхание:</w:t>
      </w:r>
      <w:r w:rsidRPr="00032AD4">
        <w:rPr>
          <w:rFonts w:ascii="Times New Roman" w:hAnsi="Times New Roman" w:cs="Times New Roman"/>
          <w:sz w:val="28"/>
          <w:szCs w:val="28"/>
        </w:rPr>
        <w:t xml:space="preserve">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lastRenderedPageBreak/>
        <w:t>Упражнения на коррекцию и формирование правильной осанки:</w:t>
      </w:r>
      <w:r w:rsidRPr="00032AD4">
        <w:rPr>
          <w:rFonts w:ascii="Times New Roman" w:hAnsi="Times New Roman" w:cs="Times New Roman"/>
          <w:sz w:val="28"/>
          <w:szCs w:val="28"/>
        </w:rPr>
        <w:t xml:space="preserve">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«Змея», «Колечко», «Лодочка»; упражнения для укрепления мышц спины путем складывания: «Птица», «Книжка» «Кошечка»;</w:t>
      </w:r>
    </w:p>
    <w:p w:rsidR="00DE02BF" w:rsidRPr="00032AD4" w:rsidRDefault="00DE02BF">
      <w:pPr>
        <w:ind w:firstLine="284"/>
        <w:jc w:val="both"/>
        <w:rPr>
          <w:rFonts w:ascii="Times New Roman" w:hAnsi="Times New Roman" w:cs="Times New Roman"/>
          <w:i/>
          <w:sz w:val="28"/>
          <w:szCs w:val="28"/>
        </w:rPr>
      </w:pPr>
      <w:r w:rsidRPr="00032AD4">
        <w:rPr>
          <w:rFonts w:ascii="Times New Roman" w:hAnsi="Times New Roman" w:cs="Times New Roman"/>
          <w:sz w:val="28"/>
          <w:szCs w:val="28"/>
        </w:rPr>
        <w:t xml:space="preserve"> </w:t>
      </w:r>
      <w:r w:rsidRPr="00032AD4">
        <w:rPr>
          <w:rFonts w:ascii="Times New Roman" w:hAnsi="Times New Roman" w:cs="Times New Roman"/>
          <w:i/>
          <w:sz w:val="28"/>
          <w:szCs w:val="28"/>
        </w:rPr>
        <w:t xml:space="preserve">упражнения для укрепления позвоночника путем поворота туловища </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и наклона его в стороны</w:t>
      </w:r>
      <w:r w:rsidRPr="00032AD4">
        <w:rPr>
          <w:rFonts w:ascii="Times New Roman" w:hAnsi="Times New Roman" w:cs="Times New Roman"/>
          <w:sz w:val="28"/>
          <w:szCs w:val="28"/>
        </w:rPr>
        <w:t>: «Ежик», «Звезда», «Месяц»; упражнения на укрепление мышц тазового пояса, бедер, ног: «Лягушка», «Бабочка», «Ножницы».</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Упражнения на коррекцию и профилактику плоскостопия</w:t>
      </w:r>
      <w:r w:rsidRPr="00032AD4">
        <w:rPr>
          <w:rFonts w:ascii="Times New Roman" w:hAnsi="Times New Roman" w:cs="Times New Roman"/>
          <w:sz w:val="28"/>
          <w:szCs w:val="28"/>
        </w:rPr>
        <w:t>: сидя («каток», «серп», «окно»,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Упражнения на развитие общей и мелкой моторики</w:t>
      </w:r>
      <w:r w:rsidRPr="00032AD4">
        <w:rPr>
          <w:rFonts w:ascii="Times New Roman" w:hAnsi="Times New Roman" w:cs="Times New Roman"/>
          <w:sz w:val="28"/>
          <w:szCs w:val="28"/>
        </w:rPr>
        <w:t>: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влево).64</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Упражнения на развитие точности и координации движений</w:t>
      </w:r>
      <w:r w:rsidRPr="00032AD4">
        <w:rPr>
          <w:rFonts w:ascii="Times New Roman" w:hAnsi="Times New Roman" w:cs="Times New Roman"/>
          <w:sz w:val="28"/>
          <w:szCs w:val="28"/>
        </w:rPr>
        <w:t>: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rsidR="00DE02BF" w:rsidRPr="00032AD4" w:rsidRDefault="00DE02BF">
      <w:pPr>
        <w:ind w:firstLine="284"/>
        <w:jc w:val="both"/>
        <w:rPr>
          <w:rFonts w:ascii="Times New Roman" w:hAnsi="Times New Roman" w:cs="Times New Roman"/>
          <w:i/>
          <w:sz w:val="28"/>
          <w:szCs w:val="28"/>
        </w:rPr>
      </w:pPr>
      <w:r w:rsidRPr="00032AD4">
        <w:rPr>
          <w:rFonts w:ascii="Times New Roman" w:hAnsi="Times New Roman" w:cs="Times New Roman"/>
          <w:i/>
          <w:sz w:val="28"/>
          <w:szCs w:val="28"/>
        </w:rPr>
        <w:t>Упражнения на развитие двигательных умений и навыков</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Построения и перестроения</w:t>
      </w:r>
      <w:r w:rsidRPr="00032AD4">
        <w:rPr>
          <w:rFonts w:ascii="Times New Roman" w:hAnsi="Times New Roman" w:cs="Times New Roman"/>
          <w:sz w:val="28"/>
          <w:szCs w:val="28"/>
        </w:rPr>
        <w:t xml:space="preserve">: 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w:t>
      </w:r>
      <w:r w:rsidRPr="00032AD4">
        <w:rPr>
          <w:rFonts w:ascii="Times New Roman" w:hAnsi="Times New Roman" w:cs="Times New Roman"/>
          <w:sz w:val="28"/>
          <w:szCs w:val="28"/>
        </w:rPr>
        <w:lastRenderedPageBreak/>
        <w:t>повороты на месте кругом с показом направления.</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Ходьба и бег</w:t>
      </w:r>
      <w:r w:rsidRPr="00032AD4">
        <w:rPr>
          <w:rFonts w:ascii="Times New Roman" w:hAnsi="Times New Roman" w:cs="Times New Roman"/>
          <w:sz w:val="28"/>
          <w:szCs w:val="28"/>
        </w:rPr>
        <w:t>: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Прыжки:</w:t>
      </w:r>
      <w:r w:rsidRPr="00032AD4">
        <w:rPr>
          <w:rFonts w:ascii="Times New Roman" w:hAnsi="Times New Roman" w:cs="Times New Roman"/>
          <w:sz w:val="28"/>
          <w:szCs w:val="28"/>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Броски, ловля, метание мяча и передача предметов</w:t>
      </w:r>
      <w:r w:rsidRPr="00032AD4">
        <w:rPr>
          <w:rFonts w:ascii="Times New Roman" w:hAnsi="Times New Roman" w:cs="Times New Roman"/>
          <w:sz w:val="28"/>
          <w:szCs w:val="28"/>
        </w:rPr>
        <w:t>: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20 метров (набивных мячей -1 кг, г/палок, больших мячей и т.д.).</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Равновесие</w:t>
      </w:r>
      <w:r w:rsidRPr="00032AD4">
        <w:rPr>
          <w:rFonts w:ascii="Times New Roman" w:hAnsi="Times New Roman" w:cs="Times New Roman"/>
          <w:sz w:val="28"/>
          <w:szCs w:val="28"/>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w:t>
      </w:r>
    </w:p>
    <w:p w:rsidR="00DE02BF" w:rsidRPr="00032AD4" w:rsidRDefault="00DE02BF">
      <w:pPr>
        <w:ind w:firstLine="284"/>
        <w:jc w:val="both"/>
        <w:rPr>
          <w:rFonts w:ascii="Times New Roman" w:hAnsi="Times New Roman" w:cs="Times New Roman"/>
          <w:sz w:val="28"/>
          <w:szCs w:val="28"/>
        </w:rPr>
      </w:pPr>
      <w:r w:rsidRPr="00032AD4">
        <w:rPr>
          <w:rFonts w:ascii="Times New Roman" w:hAnsi="Times New Roman" w:cs="Times New Roman"/>
          <w:i/>
          <w:sz w:val="28"/>
          <w:szCs w:val="28"/>
        </w:rPr>
        <w:t>Лазание, перелезание, подлезание:</w:t>
      </w:r>
      <w:r w:rsidRPr="00032AD4">
        <w:rPr>
          <w:rFonts w:ascii="Times New Roman" w:hAnsi="Times New Roman" w:cs="Times New Roman"/>
          <w:sz w:val="28"/>
          <w:szCs w:val="28"/>
        </w:rPr>
        <w:t xml:space="preserve"> ползанье на четвереньках по наклонной г/скамейке с переходом на г/стенку; лазанье по г/стенке одновременным способом, не пропуская реек, с 65поддержкой;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p>
    <w:p w:rsidR="008A35AF" w:rsidRPr="00032AD4" w:rsidRDefault="008A35AF" w:rsidP="004D2CC1">
      <w:pPr>
        <w:ind w:firstLine="284"/>
        <w:rPr>
          <w:rFonts w:ascii="Times New Roman" w:hAnsi="Times New Roman" w:cs="Times New Roman"/>
          <w:b/>
          <w:sz w:val="28"/>
          <w:szCs w:val="28"/>
        </w:rPr>
      </w:pPr>
    </w:p>
    <w:p w:rsidR="00171093" w:rsidRPr="00032AD4" w:rsidRDefault="00171093" w:rsidP="004D2CC1">
      <w:pPr>
        <w:rPr>
          <w:rFonts w:ascii="Times New Roman" w:hAnsi="Times New Roman" w:cs="Times New Roman"/>
          <w:b/>
          <w:sz w:val="28"/>
          <w:szCs w:val="28"/>
        </w:rPr>
      </w:pPr>
    </w:p>
    <w:p w:rsidR="00DE02BF" w:rsidRPr="00032AD4" w:rsidRDefault="00DE02BF" w:rsidP="00886216">
      <w:pPr>
        <w:jc w:val="center"/>
        <w:rPr>
          <w:rFonts w:ascii="Times New Roman" w:hAnsi="Times New Roman" w:cs="Times New Roman"/>
          <w:b/>
          <w:sz w:val="28"/>
          <w:szCs w:val="28"/>
        </w:rPr>
      </w:pPr>
      <w:r w:rsidRPr="00032AD4">
        <w:rPr>
          <w:rFonts w:ascii="Times New Roman" w:hAnsi="Times New Roman" w:cs="Times New Roman"/>
          <w:b/>
          <w:sz w:val="28"/>
          <w:szCs w:val="28"/>
        </w:rPr>
        <w:t>Содержание курсов коррекционно-развивающей области</w:t>
      </w:r>
    </w:p>
    <w:p w:rsidR="00DE02BF" w:rsidRPr="00032AD4" w:rsidRDefault="00DE02BF">
      <w:pPr>
        <w:spacing w:line="234" w:lineRule="exact"/>
        <w:rPr>
          <w:rFonts w:ascii="Times New Roman" w:hAnsi="Times New Roman" w:cs="Times New Roman"/>
          <w:sz w:val="28"/>
          <w:szCs w:val="28"/>
          <w:shd w:val="clear" w:color="auto" w:fill="00FFFF"/>
        </w:rPr>
      </w:pPr>
    </w:p>
    <w:p w:rsidR="0062125E" w:rsidRPr="00032AD4" w:rsidRDefault="00DE02BF" w:rsidP="00886216">
      <w:pPr>
        <w:jc w:val="both"/>
        <w:rPr>
          <w:rFonts w:ascii="Times New Roman" w:hAnsi="Times New Roman" w:cs="Times New Roman"/>
          <w:sz w:val="28"/>
          <w:szCs w:val="28"/>
        </w:rPr>
      </w:pPr>
      <w:r w:rsidRPr="00032AD4">
        <w:rPr>
          <w:rFonts w:ascii="Times New Roman" w:hAnsi="Times New Roman" w:cs="Times New Roman"/>
          <w:b/>
          <w:i/>
          <w:sz w:val="28"/>
          <w:szCs w:val="28"/>
        </w:rPr>
        <w:t>Содержание коррекционно – развивающей области представлено следующими обязательными коррекционными курсами</w:t>
      </w:r>
      <w:r w:rsidRPr="00032AD4">
        <w:rPr>
          <w:rFonts w:ascii="Times New Roman" w:hAnsi="Times New Roman" w:cs="Times New Roman"/>
          <w:sz w:val="28"/>
          <w:szCs w:val="28"/>
        </w:rPr>
        <w:t xml:space="preserve">: </w:t>
      </w:r>
    </w:p>
    <w:p w:rsidR="0062125E" w:rsidRPr="00032AD4" w:rsidRDefault="0062125E" w:rsidP="0062125E">
      <w:pPr>
        <w:jc w:val="both"/>
        <w:rPr>
          <w:rFonts w:ascii="Times New Roman" w:hAnsi="Times New Roman" w:cs="Times New Roman"/>
          <w:sz w:val="28"/>
          <w:szCs w:val="28"/>
        </w:rPr>
      </w:pPr>
      <w:r w:rsidRPr="00032AD4">
        <w:rPr>
          <w:rFonts w:ascii="Times New Roman" w:hAnsi="Times New Roman" w:cs="Times New Roman"/>
          <w:sz w:val="28"/>
          <w:szCs w:val="28"/>
        </w:rPr>
        <w:t>- «Коррекционно-</w:t>
      </w:r>
      <w:r w:rsidR="00DE02BF" w:rsidRPr="00032AD4">
        <w:rPr>
          <w:rFonts w:ascii="Times New Roman" w:hAnsi="Times New Roman" w:cs="Times New Roman"/>
          <w:sz w:val="28"/>
          <w:szCs w:val="28"/>
        </w:rPr>
        <w:t xml:space="preserve">развивающие занятия (логопедические и </w:t>
      </w:r>
      <w:r w:rsidR="00DE02BF" w:rsidRPr="00032AD4">
        <w:rPr>
          <w:rFonts w:ascii="Times New Roman" w:hAnsi="Times New Roman" w:cs="Times New Roman"/>
          <w:sz w:val="28"/>
          <w:szCs w:val="28"/>
        </w:rPr>
        <w:lastRenderedPageBreak/>
        <w:t>психокоррекционные)» (фронтальные</w:t>
      </w:r>
      <w:bookmarkStart w:id="7" w:name="page2431"/>
      <w:bookmarkEnd w:id="7"/>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и/ил</w:t>
      </w:r>
      <w:r w:rsidRPr="00032AD4">
        <w:rPr>
          <w:rFonts w:ascii="Times New Roman" w:hAnsi="Times New Roman" w:cs="Times New Roman"/>
          <w:sz w:val="28"/>
          <w:szCs w:val="28"/>
        </w:rPr>
        <w:t>и    индивидуальные    занятия);</w:t>
      </w:r>
      <w:r w:rsidR="00DE02BF" w:rsidRPr="00032AD4">
        <w:rPr>
          <w:rFonts w:ascii="Times New Roman" w:hAnsi="Times New Roman" w:cs="Times New Roman"/>
          <w:sz w:val="28"/>
          <w:szCs w:val="28"/>
        </w:rPr>
        <w:t xml:space="preserve">    </w:t>
      </w:r>
    </w:p>
    <w:p w:rsidR="00DE02BF" w:rsidRPr="00032AD4" w:rsidRDefault="0062125E" w:rsidP="0062125E">
      <w:pPr>
        <w:jc w:val="both"/>
        <w:rPr>
          <w:rFonts w:ascii="Times New Roman" w:hAnsi="Times New Roman" w:cs="Times New Roman"/>
          <w:sz w:val="28"/>
          <w:szCs w:val="28"/>
        </w:rPr>
      </w:pPr>
      <w:r w:rsidRPr="00032AD4">
        <w:rPr>
          <w:rFonts w:ascii="Times New Roman" w:hAnsi="Times New Roman" w:cs="Times New Roman"/>
          <w:sz w:val="28"/>
          <w:szCs w:val="28"/>
        </w:rPr>
        <w:t>-</w:t>
      </w:r>
      <w:r w:rsidR="005D558C" w:rsidRPr="00032AD4">
        <w:rPr>
          <w:rFonts w:ascii="Times New Roman" w:hAnsi="Times New Roman" w:cs="Times New Roman"/>
          <w:sz w:val="28"/>
          <w:szCs w:val="28"/>
        </w:rPr>
        <w:t xml:space="preserve">   </w:t>
      </w: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«Ритмика»    (фронтальные    и/или</w:t>
      </w: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индивидуальные занятия).</w:t>
      </w:r>
    </w:p>
    <w:p w:rsidR="00886216" w:rsidRPr="00032AD4" w:rsidRDefault="00886216" w:rsidP="00886216">
      <w:pPr>
        <w:spacing w:line="100" w:lineRule="atLeast"/>
        <w:jc w:val="both"/>
        <w:rPr>
          <w:rFonts w:ascii="Times New Roman" w:hAnsi="Times New Roman" w:cs="Times New Roman"/>
          <w:sz w:val="28"/>
          <w:szCs w:val="28"/>
        </w:rPr>
      </w:pPr>
    </w:p>
    <w:p w:rsidR="00DE02BF" w:rsidRPr="00032AD4" w:rsidRDefault="00DE02BF">
      <w:pPr>
        <w:spacing w:line="162" w:lineRule="exact"/>
        <w:rPr>
          <w:rFonts w:ascii="Times New Roman" w:hAnsi="Times New Roman" w:cs="Times New Roman"/>
          <w:sz w:val="28"/>
          <w:szCs w:val="28"/>
        </w:rPr>
      </w:pPr>
    </w:p>
    <w:p w:rsidR="00DE02BF" w:rsidRPr="00032AD4" w:rsidRDefault="00DE02BF">
      <w:pPr>
        <w:spacing w:line="100" w:lineRule="atLeast"/>
        <w:ind w:left="1100"/>
        <w:rPr>
          <w:rFonts w:ascii="Times New Roman" w:hAnsi="Times New Roman" w:cs="Times New Roman"/>
          <w:b/>
          <w:bCs/>
          <w:i/>
          <w:iCs/>
          <w:color w:val="00000A"/>
          <w:sz w:val="28"/>
          <w:szCs w:val="28"/>
        </w:rPr>
      </w:pPr>
      <w:r w:rsidRPr="00032AD4">
        <w:rPr>
          <w:rFonts w:ascii="Times New Roman" w:hAnsi="Times New Roman" w:cs="Times New Roman"/>
          <w:b/>
          <w:bCs/>
          <w:i/>
          <w:iCs/>
          <w:color w:val="00000A"/>
          <w:sz w:val="28"/>
          <w:szCs w:val="28"/>
        </w:rPr>
        <w:t xml:space="preserve">Коррекционный курс </w:t>
      </w:r>
      <w:r w:rsidRPr="00032AD4">
        <w:rPr>
          <w:rFonts w:ascii="Times New Roman" w:hAnsi="Times New Roman" w:cs="Times New Roman"/>
          <w:color w:val="00000A"/>
          <w:sz w:val="28"/>
          <w:szCs w:val="28"/>
        </w:rPr>
        <w:t>«</w:t>
      </w:r>
      <w:r w:rsidRPr="00032AD4">
        <w:rPr>
          <w:rFonts w:ascii="Times New Roman" w:hAnsi="Times New Roman" w:cs="Times New Roman"/>
          <w:b/>
          <w:bCs/>
          <w:i/>
          <w:iCs/>
          <w:color w:val="00000A"/>
          <w:sz w:val="28"/>
          <w:szCs w:val="28"/>
        </w:rPr>
        <w:t>Коррекционно-развивающие занятия</w:t>
      </w:r>
    </w:p>
    <w:p w:rsidR="00DE02BF" w:rsidRPr="00032AD4" w:rsidRDefault="00DE02BF">
      <w:pPr>
        <w:spacing w:line="100" w:lineRule="atLeast"/>
        <w:ind w:left="2220"/>
        <w:rPr>
          <w:rFonts w:ascii="Times New Roman" w:hAnsi="Times New Roman" w:cs="Times New Roman"/>
          <w:b/>
          <w:bCs/>
          <w:i/>
          <w:iCs/>
          <w:color w:val="00000A"/>
          <w:sz w:val="28"/>
          <w:szCs w:val="28"/>
        </w:rPr>
      </w:pPr>
      <w:r w:rsidRPr="00032AD4">
        <w:rPr>
          <w:rFonts w:ascii="Times New Roman" w:hAnsi="Times New Roman" w:cs="Times New Roman"/>
          <w:b/>
          <w:bCs/>
          <w:i/>
          <w:iCs/>
          <w:color w:val="00000A"/>
          <w:sz w:val="28"/>
          <w:szCs w:val="28"/>
        </w:rPr>
        <w:t>(логопе</w:t>
      </w:r>
      <w:r w:rsidR="0062125E" w:rsidRPr="00032AD4">
        <w:rPr>
          <w:rFonts w:ascii="Times New Roman" w:hAnsi="Times New Roman" w:cs="Times New Roman"/>
          <w:b/>
          <w:bCs/>
          <w:i/>
          <w:iCs/>
          <w:color w:val="00000A"/>
          <w:sz w:val="28"/>
          <w:szCs w:val="28"/>
        </w:rPr>
        <w:t>дические и психокоррекционные)»</w:t>
      </w:r>
    </w:p>
    <w:p w:rsidR="00DE02BF" w:rsidRPr="00032AD4" w:rsidRDefault="00DE02BF">
      <w:pPr>
        <w:spacing w:line="162" w:lineRule="exact"/>
        <w:rPr>
          <w:rFonts w:ascii="Times New Roman" w:hAnsi="Times New Roman" w:cs="Times New Roman"/>
          <w:sz w:val="28"/>
          <w:szCs w:val="28"/>
        </w:rPr>
      </w:pPr>
    </w:p>
    <w:p w:rsidR="00DE02BF" w:rsidRPr="00032AD4" w:rsidRDefault="00DE02BF">
      <w:pPr>
        <w:spacing w:line="100" w:lineRule="atLeast"/>
        <w:ind w:left="3260"/>
        <w:rPr>
          <w:rFonts w:ascii="Times New Roman" w:hAnsi="Times New Roman" w:cs="Times New Roman"/>
          <w:b/>
          <w:bCs/>
          <w:sz w:val="28"/>
          <w:szCs w:val="28"/>
        </w:rPr>
      </w:pPr>
      <w:r w:rsidRPr="00032AD4">
        <w:rPr>
          <w:rFonts w:ascii="Times New Roman" w:hAnsi="Times New Roman" w:cs="Times New Roman"/>
          <w:b/>
          <w:bCs/>
          <w:sz w:val="28"/>
          <w:szCs w:val="28"/>
        </w:rPr>
        <w:t>Логопедические занятия</w:t>
      </w:r>
    </w:p>
    <w:p w:rsidR="00DE02BF" w:rsidRPr="00032AD4" w:rsidRDefault="00DE02BF">
      <w:pPr>
        <w:spacing w:line="223" w:lineRule="exact"/>
        <w:rPr>
          <w:rFonts w:ascii="Times New Roman" w:hAnsi="Times New Roman" w:cs="Times New Roman"/>
          <w:sz w:val="28"/>
          <w:szCs w:val="28"/>
        </w:rPr>
      </w:pPr>
    </w:p>
    <w:p w:rsidR="00DE02BF" w:rsidRPr="00032AD4" w:rsidRDefault="00DE02BF">
      <w:pPr>
        <w:spacing w:line="100" w:lineRule="atLeast"/>
        <w:ind w:firstLine="709"/>
        <w:jc w:val="both"/>
        <w:rPr>
          <w:rFonts w:ascii="Times New Roman" w:hAnsi="Times New Roman" w:cs="Times New Roman"/>
          <w:sz w:val="28"/>
          <w:szCs w:val="28"/>
        </w:rPr>
      </w:pPr>
      <w:r w:rsidRPr="00032AD4">
        <w:rPr>
          <w:rFonts w:ascii="Times New Roman" w:hAnsi="Times New Roman" w:cs="Times New Roman"/>
          <w:b/>
          <w:bCs/>
          <w:sz w:val="28"/>
          <w:szCs w:val="28"/>
        </w:rPr>
        <w:t xml:space="preserve">Цель </w:t>
      </w:r>
      <w:r w:rsidRPr="00032AD4">
        <w:rPr>
          <w:rFonts w:ascii="Times New Roman" w:hAnsi="Times New Roman" w:cs="Times New Roman"/>
          <w:sz w:val="28"/>
          <w:szCs w:val="28"/>
        </w:rPr>
        <w:t>логопедических занятий состоит в диагностике,</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коррекции и</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развитии всех сторон речи (фонетико-фонематической, лексико-грамматической, синтаксической), связной речи.</w:t>
      </w:r>
    </w:p>
    <w:p w:rsidR="00DE02BF" w:rsidRPr="00032AD4" w:rsidRDefault="00DE02BF">
      <w:pPr>
        <w:spacing w:line="162" w:lineRule="exact"/>
        <w:rPr>
          <w:rFonts w:ascii="Times New Roman" w:hAnsi="Times New Roman" w:cs="Times New Roman"/>
          <w:sz w:val="28"/>
          <w:szCs w:val="28"/>
        </w:rPr>
      </w:pPr>
    </w:p>
    <w:p w:rsidR="00DE02BF" w:rsidRPr="00032AD4" w:rsidRDefault="00DE02BF">
      <w:pPr>
        <w:spacing w:line="100" w:lineRule="atLeast"/>
        <w:ind w:left="720"/>
        <w:rPr>
          <w:rFonts w:ascii="Times New Roman" w:hAnsi="Times New Roman" w:cs="Times New Roman"/>
          <w:sz w:val="28"/>
          <w:szCs w:val="28"/>
        </w:rPr>
      </w:pPr>
      <w:r w:rsidRPr="00032AD4">
        <w:rPr>
          <w:rFonts w:ascii="Times New Roman" w:hAnsi="Times New Roman" w:cs="Times New Roman"/>
          <w:sz w:val="28"/>
          <w:szCs w:val="28"/>
        </w:rPr>
        <w:t xml:space="preserve">Основными </w:t>
      </w:r>
      <w:r w:rsidRPr="00032AD4">
        <w:rPr>
          <w:rFonts w:ascii="Times New Roman" w:hAnsi="Times New Roman" w:cs="Times New Roman"/>
          <w:b/>
          <w:bCs/>
          <w:sz w:val="28"/>
          <w:szCs w:val="28"/>
        </w:rPr>
        <w:t>направлениями</w:t>
      </w:r>
      <w:r w:rsidRPr="00032AD4">
        <w:rPr>
          <w:rFonts w:ascii="Times New Roman" w:hAnsi="Times New Roman" w:cs="Times New Roman"/>
          <w:sz w:val="28"/>
          <w:szCs w:val="28"/>
        </w:rPr>
        <w:t xml:space="preserve"> логопедической работы является:</w:t>
      </w:r>
    </w:p>
    <w:p w:rsidR="00DE02BF" w:rsidRPr="00032AD4" w:rsidRDefault="00DE02BF" w:rsidP="00AA610A">
      <w:pPr>
        <w:numPr>
          <w:ilvl w:val="0"/>
          <w:numId w:val="109"/>
        </w:numPr>
        <w:spacing w:line="100" w:lineRule="atLeast"/>
        <w:rPr>
          <w:rFonts w:ascii="Times New Roman" w:hAnsi="Times New Roman" w:cs="Times New Roman"/>
          <w:sz w:val="28"/>
          <w:szCs w:val="28"/>
        </w:rPr>
      </w:pPr>
      <w:r w:rsidRPr="00032AD4">
        <w:rPr>
          <w:rFonts w:ascii="Times New Roman" w:hAnsi="Times New Roman" w:cs="Times New Roman"/>
          <w:b/>
          <w:bCs/>
          <w:sz w:val="28"/>
          <w:szCs w:val="28"/>
        </w:rPr>
        <w:t>диагностика</w:t>
      </w:r>
      <w:r w:rsidRPr="00032AD4">
        <w:rPr>
          <w:rFonts w:ascii="Times New Roman" w:hAnsi="Times New Roman" w:cs="Times New Roman"/>
          <w:sz w:val="28"/>
          <w:szCs w:val="28"/>
        </w:rPr>
        <w:tab/>
      </w:r>
      <w:r w:rsidRPr="00032AD4">
        <w:rPr>
          <w:rFonts w:ascii="Times New Roman" w:hAnsi="Times New Roman" w:cs="Times New Roman"/>
          <w:b/>
          <w:bCs/>
          <w:sz w:val="28"/>
          <w:szCs w:val="28"/>
        </w:rPr>
        <w:t>и    коррекция    звукопроизношен</w:t>
      </w:r>
      <w:r w:rsidR="0062125E" w:rsidRPr="00032AD4">
        <w:rPr>
          <w:rFonts w:ascii="Times New Roman" w:hAnsi="Times New Roman" w:cs="Times New Roman"/>
          <w:b/>
          <w:bCs/>
          <w:sz w:val="28"/>
          <w:szCs w:val="28"/>
        </w:rPr>
        <w:t xml:space="preserve">ия </w:t>
      </w:r>
      <w:r w:rsidRPr="00032AD4">
        <w:rPr>
          <w:rFonts w:ascii="Times New Roman" w:hAnsi="Times New Roman" w:cs="Times New Roman"/>
          <w:sz w:val="28"/>
          <w:szCs w:val="28"/>
        </w:rPr>
        <w:t>(постановка,</w:t>
      </w:r>
    </w:p>
    <w:p w:rsidR="00DE02BF" w:rsidRPr="00032AD4" w:rsidRDefault="00DE02BF" w:rsidP="0062125E">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автоматизация и дифференциация звуков речи);</w:t>
      </w:r>
    </w:p>
    <w:p w:rsidR="00DE02BF" w:rsidRPr="00032AD4" w:rsidRDefault="00DE02BF" w:rsidP="00AA610A">
      <w:pPr>
        <w:numPr>
          <w:ilvl w:val="0"/>
          <w:numId w:val="109"/>
        </w:numPr>
        <w:spacing w:line="100" w:lineRule="atLeast"/>
        <w:jc w:val="both"/>
        <w:rPr>
          <w:rFonts w:ascii="Times New Roman" w:hAnsi="Times New Roman" w:cs="Times New Roman"/>
          <w:sz w:val="28"/>
          <w:szCs w:val="28"/>
        </w:rPr>
      </w:pPr>
      <w:r w:rsidRPr="00032AD4">
        <w:rPr>
          <w:rFonts w:ascii="Times New Roman" w:hAnsi="Times New Roman" w:cs="Times New Roman"/>
          <w:b/>
          <w:bCs/>
          <w:sz w:val="28"/>
          <w:szCs w:val="28"/>
        </w:rPr>
        <w:t>диагностика  и  коррекция  лексической  стороны  речи  (</w:t>
      </w:r>
      <w:r w:rsidRPr="00032AD4">
        <w:rPr>
          <w:rFonts w:ascii="Times New Roman" w:hAnsi="Times New Roman" w:cs="Times New Roman"/>
          <w:sz w:val="28"/>
          <w:szCs w:val="28"/>
        </w:rPr>
        <w:t>обогащение</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sz w:val="28"/>
          <w:szCs w:val="28"/>
        </w:rPr>
        <w:t>словаря, его расширение и уточнение);</w:t>
      </w:r>
    </w:p>
    <w:p w:rsidR="00DE02BF" w:rsidRPr="00032AD4" w:rsidRDefault="00DE02BF" w:rsidP="00AA610A">
      <w:pPr>
        <w:numPr>
          <w:ilvl w:val="0"/>
          <w:numId w:val="109"/>
        </w:numPr>
        <w:spacing w:line="100" w:lineRule="atLeast"/>
        <w:rPr>
          <w:rFonts w:ascii="Times New Roman" w:hAnsi="Times New Roman" w:cs="Times New Roman"/>
          <w:sz w:val="28"/>
          <w:szCs w:val="28"/>
        </w:rPr>
      </w:pPr>
      <w:r w:rsidRPr="00032AD4">
        <w:rPr>
          <w:rFonts w:ascii="Times New Roman" w:hAnsi="Times New Roman" w:cs="Times New Roman"/>
          <w:b/>
          <w:bCs/>
          <w:sz w:val="28"/>
          <w:szCs w:val="28"/>
        </w:rPr>
        <w:t>диагностика</w:t>
      </w:r>
      <w:r w:rsidRPr="00032AD4">
        <w:rPr>
          <w:rFonts w:ascii="Times New Roman" w:hAnsi="Times New Roman" w:cs="Times New Roman"/>
          <w:sz w:val="28"/>
          <w:szCs w:val="28"/>
        </w:rPr>
        <w:tab/>
      </w:r>
      <w:r w:rsidRPr="00032AD4">
        <w:rPr>
          <w:rFonts w:ascii="Times New Roman" w:hAnsi="Times New Roman" w:cs="Times New Roman"/>
          <w:b/>
          <w:bCs/>
          <w:sz w:val="28"/>
          <w:szCs w:val="28"/>
        </w:rPr>
        <w:t>и    коррекция    грамматического    строя    речи</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sz w:val="28"/>
          <w:szCs w:val="28"/>
        </w:rPr>
        <w:t>(синтаксической   структуры   речевых   высказываний,   словоизменения   и</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sz w:val="28"/>
          <w:szCs w:val="28"/>
        </w:rPr>
        <w:t>словообразования);</w:t>
      </w:r>
    </w:p>
    <w:p w:rsidR="00DE02BF" w:rsidRPr="00032AD4" w:rsidRDefault="00DE02BF" w:rsidP="00AA610A">
      <w:pPr>
        <w:numPr>
          <w:ilvl w:val="0"/>
          <w:numId w:val="109"/>
        </w:numPr>
        <w:spacing w:line="100" w:lineRule="atLeast"/>
        <w:rPr>
          <w:rFonts w:ascii="Times New Roman" w:hAnsi="Times New Roman" w:cs="Times New Roman"/>
          <w:sz w:val="28"/>
          <w:szCs w:val="28"/>
        </w:rPr>
      </w:pPr>
      <w:r w:rsidRPr="00032AD4">
        <w:rPr>
          <w:rFonts w:ascii="Times New Roman" w:hAnsi="Times New Roman" w:cs="Times New Roman"/>
          <w:b/>
          <w:bCs/>
          <w:sz w:val="28"/>
          <w:szCs w:val="28"/>
        </w:rPr>
        <w:t>коррекция  диалогической  и  формирование  монологической  форм</w:t>
      </w:r>
    </w:p>
    <w:p w:rsidR="00DE02BF" w:rsidRPr="00032AD4" w:rsidRDefault="00DE02BF" w:rsidP="0062125E">
      <w:pPr>
        <w:spacing w:line="300" w:lineRule="auto"/>
        <w:jc w:val="both"/>
        <w:rPr>
          <w:rFonts w:ascii="Times New Roman" w:hAnsi="Times New Roman" w:cs="Times New Roman"/>
          <w:sz w:val="28"/>
          <w:szCs w:val="28"/>
        </w:rPr>
      </w:pPr>
      <w:r w:rsidRPr="00032AD4">
        <w:rPr>
          <w:rFonts w:ascii="Times New Roman" w:hAnsi="Times New Roman" w:cs="Times New Roman"/>
          <w:b/>
          <w:bCs/>
          <w:sz w:val="28"/>
          <w:szCs w:val="28"/>
        </w:rPr>
        <w:t xml:space="preserve">речи, развитие коммуникативной функции речи </w:t>
      </w:r>
      <w:r w:rsidRPr="00032AD4">
        <w:rPr>
          <w:rFonts w:ascii="Times New Roman" w:hAnsi="Times New Roman" w:cs="Times New Roman"/>
          <w:sz w:val="28"/>
          <w:szCs w:val="28"/>
        </w:rPr>
        <w:t>(развитие навыков</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диалогической и монологической речи, формирование связной ре</w:t>
      </w:r>
      <w:r w:rsidR="0062125E" w:rsidRPr="00032AD4">
        <w:rPr>
          <w:rFonts w:ascii="Times New Roman" w:hAnsi="Times New Roman" w:cs="Times New Roman"/>
          <w:sz w:val="28"/>
          <w:szCs w:val="28"/>
        </w:rPr>
        <w:t xml:space="preserve">чи, </w:t>
      </w:r>
      <w:r w:rsidRPr="00032AD4">
        <w:rPr>
          <w:rFonts w:ascii="Times New Roman" w:hAnsi="Times New Roman" w:cs="Times New Roman"/>
          <w:sz w:val="28"/>
          <w:szCs w:val="28"/>
        </w:rPr>
        <w:t>повышение речевой мотивации, обогащение речевого опыта);</w:t>
      </w:r>
    </w:p>
    <w:p w:rsidR="00DE02BF" w:rsidRPr="00032AD4" w:rsidRDefault="00DE02BF" w:rsidP="00AA610A">
      <w:pPr>
        <w:numPr>
          <w:ilvl w:val="0"/>
          <w:numId w:val="109"/>
        </w:numPr>
        <w:spacing w:line="300" w:lineRule="auto"/>
        <w:jc w:val="both"/>
        <w:rPr>
          <w:rFonts w:ascii="Times New Roman" w:hAnsi="Times New Roman" w:cs="Times New Roman"/>
          <w:sz w:val="28"/>
          <w:szCs w:val="28"/>
        </w:rPr>
      </w:pPr>
      <w:r w:rsidRPr="00032AD4">
        <w:rPr>
          <w:rFonts w:ascii="Times New Roman" w:hAnsi="Times New Roman" w:cs="Times New Roman"/>
          <w:b/>
          <w:bCs/>
          <w:sz w:val="28"/>
          <w:szCs w:val="28"/>
        </w:rPr>
        <w:t>коррекция нарушений чтения и письма</w:t>
      </w:r>
      <w:r w:rsidRPr="00032AD4">
        <w:rPr>
          <w:rFonts w:ascii="Times New Roman" w:hAnsi="Times New Roman" w:cs="Times New Roman"/>
          <w:sz w:val="28"/>
          <w:szCs w:val="28"/>
        </w:rPr>
        <w:t>;</w:t>
      </w:r>
    </w:p>
    <w:p w:rsidR="00DE02BF" w:rsidRPr="00032AD4" w:rsidRDefault="00DE02BF" w:rsidP="00AA610A">
      <w:pPr>
        <w:numPr>
          <w:ilvl w:val="0"/>
          <w:numId w:val="109"/>
        </w:numPr>
        <w:spacing w:line="300" w:lineRule="auto"/>
        <w:jc w:val="both"/>
        <w:rPr>
          <w:rFonts w:ascii="Times New Roman" w:hAnsi="Times New Roman" w:cs="Times New Roman"/>
          <w:sz w:val="28"/>
          <w:szCs w:val="28"/>
        </w:rPr>
      </w:pPr>
      <w:r w:rsidRPr="00032AD4">
        <w:rPr>
          <w:rFonts w:ascii="Times New Roman" w:hAnsi="Times New Roman" w:cs="Times New Roman"/>
          <w:b/>
          <w:bCs/>
          <w:sz w:val="28"/>
          <w:szCs w:val="28"/>
        </w:rPr>
        <w:t>расширение представлений об окружающей действительности</w:t>
      </w:r>
      <w:r w:rsidRPr="00032AD4">
        <w:rPr>
          <w:rFonts w:ascii="Times New Roman" w:hAnsi="Times New Roman" w:cs="Times New Roman"/>
          <w:sz w:val="28"/>
          <w:szCs w:val="28"/>
        </w:rPr>
        <w:t>;</w:t>
      </w:r>
    </w:p>
    <w:p w:rsidR="004D2CC1" w:rsidRPr="00032AD4" w:rsidRDefault="00DE02BF" w:rsidP="004D2CC1">
      <w:pPr>
        <w:numPr>
          <w:ilvl w:val="0"/>
          <w:numId w:val="109"/>
        </w:numPr>
        <w:spacing w:line="300" w:lineRule="auto"/>
        <w:jc w:val="both"/>
        <w:rPr>
          <w:rFonts w:ascii="Times New Roman" w:hAnsi="Times New Roman" w:cs="Times New Roman"/>
          <w:sz w:val="28"/>
          <w:szCs w:val="28"/>
        </w:rPr>
      </w:pPr>
      <w:r w:rsidRPr="00032AD4">
        <w:rPr>
          <w:rFonts w:ascii="Times New Roman" w:hAnsi="Times New Roman" w:cs="Times New Roman"/>
          <w:b/>
          <w:bCs/>
          <w:sz w:val="28"/>
          <w:szCs w:val="28"/>
        </w:rPr>
        <w:t xml:space="preserve">развитие познавательной сферы </w:t>
      </w:r>
      <w:r w:rsidRPr="00032AD4">
        <w:rPr>
          <w:rFonts w:ascii="Times New Roman" w:hAnsi="Times New Roman" w:cs="Times New Roman"/>
          <w:sz w:val="28"/>
          <w:szCs w:val="28"/>
        </w:rPr>
        <w:t>(мышления,</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памяти,</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внимания и др.познавательных процессов).</w:t>
      </w:r>
      <w:r w:rsidR="004D2CC1" w:rsidRPr="00032AD4">
        <w:rPr>
          <w:rFonts w:ascii="Times New Roman" w:hAnsi="Times New Roman" w:cs="Times New Roman"/>
          <w:b/>
          <w:i/>
          <w:sz w:val="28"/>
          <w:szCs w:val="28"/>
        </w:rPr>
        <w:t xml:space="preserve"> </w:t>
      </w:r>
    </w:p>
    <w:p w:rsidR="004D2CC1" w:rsidRPr="00032AD4" w:rsidRDefault="004D2CC1" w:rsidP="004D2CC1">
      <w:pPr>
        <w:spacing w:line="300" w:lineRule="auto"/>
        <w:ind w:left="1440"/>
        <w:jc w:val="both"/>
        <w:rPr>
          <w:rFonts w:ascii="Times New Roman" w:hAnsi="Times New Roman" w:cs="Times New Roman"/>
          <w:sz w:val="28"/>
          <w:szCs w:val="28"/>
        </w:rPr>
      </w:pPr>
      <w:r w:rsidRPr="00032AD4">
        <w:rPr>
          <w:rFonts w:ascii="Times New Roman" w:hAnsi="Times New Roman" w:cs="Times New Roman"/>
          <w:b/>
          <w:i/>
          <w:sz w:val="28"/>
          <w:szCs w:val="28"/>
        </w:rPr>
        <w:t>Программа логопедического мониторинга представлена в Приложении 5).</w:t>
      </w:r>
    </w:p>
    <w:p w:rsidR="00DE02BF" w:rsidRPr="00032AD4" w:rsidRDefault="00DE02BF">
      <w:pPr>
        <w:spacing w:line="228" w:lineRule="auto"/>
        <w:rPr>
          <w:rFonts w:ascii="Times New Roman" w:hAnsi="Times New Roman" w:cs="Times New Roman"/>
          <w:sz w:val="28"/>
          <w:szCs w:val="28"/>
        </w:rPr>
      </w:pPr>
    </w:p>
    <w:p w:rsidR="00DE02BF" w:rsidRPr="00032AD4" w:rsidRDefault="00DE02BF">
      <w:pPr>
        <w:spacing w:line="165" w:lineRule="exact"/>
        <w:rPr>
          <w:rFonts w:ascii="Times New Roman" w:hAnsi="Times New Roman" w:cs="Times New Roman"/>
          <w:sz w:val="28"/>
          <w:szCs w:val="28"/>
        </w:rPr>
      </w:pPr>
    </w:p>
    <w:p w:rsidR="00DE02BF" w:rsidRPr="00032AD4" w:rsidRDefault="00DE02BF">
      <w:pPr>
        <w:spacing w:line="228" w:lineRule="auto"/>
        <w:ind w:left="2880"/>
        <w:rPr>
          <w:rFonts w:ascii="Times New Roman" w:hAnsi="Times New Roman" w:cs="Times New Roman"/>
          <w:b/>
          <w:bCs/>
          <w:sz w:val="28"/>
          <w:szCs w:val="28"/>
        </w:rPr>
      </w:pPr>
      <w:r w:rsidRPr="00032AD4">
        <w:rPr>
          <w:rFonts w:ascii="Times New Roman" w:hAnsi="Times New Roman" w:cs="Times New Roman"/>
          <w:b/>
          <w:bCs/>
          <w:sz w:val="28"/>
          <w:szCs w:val="28"/>
        </w:rPr>
        <w:t>Психокоррекционные занятия</w:t>
      </w:r>
    </w:p>
    <w:p w:rsidR="00DE02BF" w:rsidRPr="00032AD4" w:rsidRDefault="00DE02BF">
      <w:pPr>
        <w:spacing w:line="226" w:lineRule="exact"/>
        <w:rPr>
          <w:rFonts w:ascii="Times New Roman" w:hAnsi="Times New Roman" w:cs="Times New Roman"/>
          <w:sz w:val="28"/>
          <w:szCs w:val="28"/>
        </w:rPr>
      </w:pPr>
    </w:p>
    <w:p w:rsidR="00DE02BF" w:rsidRPr="00032AD4" w:rsidRDefault="00DE02BF">
      <w:pPr>
        <w:spacing w:line="100" w:lineRule="atLeast"/>
        <w:ind w:firstLine="720"/>
        <w:jc w:val="both"/>
        <w:rPr>
          <w:rFonts w:ascii="Times New Roman" w:hAnsi="Times New Roman" w:cs="Times New Roman"/>
          <w:sz w:val="28"/>
          <w:szCs w:val="28"/>
        </w:rPr>
      </w:pPr>
      <w:r w:rsidRPr="00032AD4">
        <w:rPr>
          <w:rFonts w:ascii="Times New Roman" w:hAnsi="Times New Roman" w:cs="Times New Roman"/>
          <w:b/>
          <w:bCs/>
          <w:sz w:val="28"/>
          <w:szCs w:val="28"/>
        </w:rPr>
        <w:t xml:space="preserve">Цель </w:t>
      </w:r>
      <w:r w:rsidRPr="00032AD4">
        <w:rPr>
          <w:rFonts w:ascii="Times New Roman" w:hAnsi="Times New Roman" w:cs="Times New Roman"/>
          <w:sz w:val="28"/>
          <w:szCs w:val="28"/>
        </w:rPr>
        <w:t>психокорреционных занятий заключается в применении разных</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rsidR="00DE02BF" w:rsidRPr="00032AD4" w:rsidRDefault="00DE02BF">
      <w:pPr>
        <w:spacing w:line="25" w:lineRule="exact"/>
        <w:rPr>
          <w:rFonts w:ascii="Times New Roman" w:hAnsi="Times New Roman" w:cs="Times New Roman"/>
          <w:sz w:val="28"/>
          <w:szCs w:val="28"/>
        </w:rPr>
      </w:pPr>
    </w:p>
    <w:p w:rsidR="00DE02BF" w:rsidRPr="00032AD4" w:rsidRDefault="00DE02BF">
      <w:pPr>
        <w:spacing w:line="228" w:lineRule="auto"/>
        <w:ind w:left="720"/>
        <w:rPr>
          <w:rFonts w:ascii="Times New Roman" w:hAnsi="Times New Roman" w:cs="Times New Roman"/>
          <w:sz w:val="28"/>
          <w:szCs w:val="28"/>
        </w:rPr>
      </w:pPr>
      <w:r w:rsidRPr="00032AD4">
        <w:rPr>
          <w:rFonts w:ascii="Times New Roman" w:hAnsi="Times New Roman" w:cs="Times New Roman"/>
          <w:sz w:val="28"/>
          <w:szCs w:val="28"/>
        </w:rPr>
        <w:lastRenderedPageBreak/>
        <w:t xml:space="preserve">Основные </w:t>
      </w:r>
      <w:r w:rsidRPr="00032AD4">
        <w:rPr>
          <w:rFonts w:ascii="Times New Roman" w:hAnsi="Times New Roman" w:cs="Times New Roman"/>
          <w:b/>
          <w:bCs/>
          <w:sz w:val="28"/>
          <w:szCs w:val="28"/>
        </w:rPr>
        <w:t>направления</w:t>
      </w:r>
      <w:r w:rsidRPr="00032AD4">
        <w:rPr>
          <w:rFonts w:ascii="Times New Roman" w:hAnsi="Times New Roman" w:cs="Times New Roman"/>
          <w:sz w:val="28"/>
          <w:szCs w:val="28"/>
        </w:rPr>
        <w:t xml:space="preserve"> работы:</w:t>
      </w:r>
    </w:p>
    <w:p w:rsidR="00DE02BF" w:rsidRPr="00032AD4" w:rsidRDefault="00DE02BF" w:rsidP="00AA610A">
      <w:pPr>
        <w:numPr>
          <w:ilvl w:val="0"/>
          <w:numId w:val="110"/>
        </w:numPr>
        <w:spacing w:line="228" w:lineRule="auto"/>
        <w:rPr>
          <w:rFonts w:ascii="Times New Roman" w:hAnsi="Times New Roman" w:cs="Times New Roman"/>
          <w:sz w:val="28"/>
          <w:szCs w:val="28"/>
        </w:rPr>
      </w:pPr>
      <w:r w:rsidRPr="00032AD4">
        <w:rPr>
          <w:rFonts w:ascii="Times New Roman" w:hAnsi="Times New Roman" w:cs="Times New Roman"/>
          <w:b/>
          <w:bCs/>
          <w:sz w:val="28"/>
          <w:szCs w:val="28"/>
        </w:rPr>
        <w:t>диагностика и развитие познавательной сферы и целенаправленное</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b/>
          <w:bCs/>
          <w:sz w:val="28"/>
          <w:szCs w:val="28"/>
        </w:rPr>
        <w:t xml:space="preserve">формирование  высших  психических  функций  </w:t>
      </w:r>
      <w:r w:rsidRPr="00032AD4">
        <w:rPr>
          <w:rFonts w:ascii="Times New Roman" w:hAnsi="Times New Roman" w:cs="Times New Roman"/>
          <w:sz w:val="28"/>
          <w:szCs w:val="28"/>
        </w:rPr>
        <w:t>(формирование  учебной</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sz w:val="28"/>
          <w:szCs w:val="28"/>
        </w:rPr>
        <w:t>мотивации, активизация сенсорно-перцептивной, мнемической и мыслительной</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sz w:val="28"/>
          <w:szCs w:val="28"/>
        </w:rPr>
        <w:t>деятельности);</w:t>
      </w:r>
    </w:p>
    <w:p w:rsidR="00DE02BF" w:rsidRPr="00032AD4" w:rsidRDefault="00DE02BF" w:rsidP="00AA610A">
      <w:pPr>
        <w:numPr>
          <w:ilvl w:val="0"/>
          <w:numId w:val="110"/>
        </w:numPr>
        <w:spacing w:line="100" w:lineRule="atLeast"/>
        <w:rPr>
          <w:rFonts w:ascii="Times New Roman" w:hAnsi="Times New Roman" w:cs="Times New Roman"/>
          <w:sz w:val="28"/>
          <w:szCs w:val="28"/>
        </w:rPr>
      </w:pPr>
      <w:r w:rsidRPr="00032AD4">
        <w:rPr>
          <w:rFonts w:ascii="Times New Roman" w:hAnsi="Times New Roman" w:cs="Times New Roman"/>
          <w:b/>
          <w:bCs/>
          <w:sz w:val="28"/>
          <w:szCs w:val="28"/>
        </w:rPr>
        <w:t>диагностика</w:t>
      </w:r>
      <w:r w:rsidRPr="00032AD4">
        <w:rPr>
          <w:rFonts w:ascii="Times New Roman" w:hAnsi="Times New Roman" w:cs="Times New Roman"/>
          <w:sz w:val="28"/>
          <w:szCs w:val="28"/>
        </w:rPr>
        <w:tab/>
      </w:r>
      <w:r w:rsidRPr="00032AD4">
        <w:rPr>
          <w:rFonts w:ascii="Times New Roman" w:hAnsi="Times New Roman" w:cs="Times New Roman"/>
          <w:b/>
          <w:bCs/>
          <w:sz w:val="28"/>
          <w:szCs w:val="28"/>
        </w:rPr>
        <w:t>и   развитие   эмоционально-личностной   сферы   и</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b/>
          <w:bCs/>
          <w:sz w:val="28"/>
          <w:szCs w:val="28"/>
        </w:rPr>
        <w:t xml:space="preserve">коррекция  ее  недостатков  </w:t>
      </w:r>
      <w:r w:rsidRPr="00032AD4">
        <w:rPr>
          <w:rFonts w:ascii="Times New Roman" w:hAnsi="Times New Roman" w:cs="Times New Roman"/>
          <w:sz w:val="28"/>
          <w:szCs w:val="28"/>
        </w:rPr>
        <w:t>(гармонизация</w:t>
      </w:r>
      <w:r w:rsidR="00754A1B" w:rsidRPr="00032AD4">
        <w:rPr>
          <w:rFonts w:ascii="Times New Roman" w:hAnsi="Times New Roman" w:cs="Times New Roman"/>
          <w:sz w:val="28"/>
          <w:szCs w:val="28"/>
        </w:rPr>
        <w:t xml:space="preserve">  пихоэмоционального  состояния);</w:t>
      </w:r>
    </w:p>
    <w:p w:rsidR="00DE02BF" w:rsidRPr="00032AD4" w:rsidRDefault="00DE02BF" w:rsidP="00AA610A">
      <w:pPr>
        <w:numPr>
          <w:ilvl w:val="0"/>
          <w:numId w:val="110"/>
        </w:numPr>
        <w:spacing w:line="100" w:lineRule="atLeast"/>
        <w:rPr>
          <w:rFonts w:ascii="Times New Roman" w:hAnsi="Times New Roman" w:cs="Times New Roman"/>
          <w:sz w:val="28"/>
          <w:szCs w:val="28"/>
        </w:rPr>
      </w:pPr>
      <w:r w:rsidRPr="00032AD4">
        <w:rPr>
          <w:rFonts w:ascii="Times New Roman" w:hAnsi="Times New Roman" w:cs="Times New Roman"/>
          <w:b/>
          <w:bCs/>
          <w:sz w:val="28"/>
          <w:szCs w:val="28"/>
        </w:rPr>
        <w:t>диагностика и развитие ком</w:t>
      </w:r>
      <w:r w:rsidR="00754A1B" w:rsidRPr="00032AD4">
        <w:rPr>
          <w:rFonts w:ascii="Times New Roman" w:hAnsi="Times New Roman" w:cs="Times New Roman"/>
          <w:b/>
          <w:bCs/>
          <w:sz w:val="28"/>
          <w:szCs w:val="28"/>
        </w:rPr>
        <w:t xml:space="preserve">муникативной сферы и социальной   </w:t>
      </w:r>
      <w:r w:rsidRPr="00032AD4">
        <w:rPr>
          <w:rFonts w:ascii="Times New Roman" w:hAnsi="Times New Roman" w:cs="Times New Roman"/>
          <w:b/>
          <w:bCs/>
          <w:sz w:val="28"/>
          <w:szCs w:val="28"/>
        </w:rPr>
        <w:t xml:space="preserve">интеграции </w:t>
      </w:r>
      <w:r w:rsidRPr="00032AD4">
        <w:rPr>
          <w:rFonts w:ascii="Times New Roman" w:hAnsi="Times New Roman" w:cs="Times New Roman"/>
          <w:sz w:val="28"/>
          <w:szCs w:val="28"/>
        </w:rPr>
        <w:t>(развитие способности к эмпатии,</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сопереживанию);</w:t>
      </w:r>
    </w:p>
    <w:p w:rsidR="00DE02BF" w:rsidRPr="00032AD4" w:rsidRDefault="00DE02BF" w:rsidP="00AA610A">
      <w:pPr>
        <w:numPr>
          <w:ilvl w:val="0"/>
          <w:numId w:val="110"/>
        </w:numPr>
        <w:spacing w:line="100" w:lineRule="atLeast"/>
        <w:rPr>
          <w:rFonts w:ascii="Times New Roman" w:hAnsi="Times New Roman" w:cs="Times New Roman"/>
          <w:sz w:val="28"/>
          <w:szCs w:val="28"/>
        </w:rPr>
      </w:pPr>
      <w:r w:rsidRPr="00032AD4">
        <w:rPr>
          <w:rFonts w:ascii="Times New Roman" w:hAnsi="Times New Roman" w:cs="Times New Roman"/>
          <w:b/>
          <w:bCs/>
          <w:sz w:val="28"/>
          <w:szCs w:val="28"/>
        </w:rPr>
        <w:t>формирование продуктивных видов взаимодействия с окружающими</w:t>
      </w:r>
    </w:p>
    <w:p w:rsidR="00DE02BF" w:rsidRPr="00032AD4" w:rsidRDefault="00DE02BF">
      <w:pPr>
        <w:spacing w:line="100" w:lineRule="atLeast"/>
        <w:rPr>
          <w:rFonts w:ascii="Times New Roman" w:hAnsi="Times New Roman" w:cs="Times New Roman"/>
          <w:b/>
          <w:bCs/>
          <w:sz w:val="28"/>
          <w:szCs w:val="28"/>
        </w:rPr>
      </w:pPr>
      <w:r w:rsidRPr="00032AD4">
        <w:rPr>
          <w:rFonts w:ascii="Times New Roman" w:hAnsi="Times New Roman" w:cs="Times New Roman"/>
          <w:sz w:val="28"/>
          <w:szCs w:val="28"/>
        </w:rPr>
        <w:t xml:space="preserve">(в  семье,  классе),  </w:t>
      </w:r>
      <w:r w:rsidRPr="00032AD4">
        <w:rPr>
          <w:rFonts w:ascii="Times New Roman" w:hAnsi="Times New Roman" w:cs="Times New Roman"/>
          <w:b/>
          <w:bCs/>
          <w:sz w:val="28"/>
          <w:szCs w:val="28"/>
        </w:rPr>
        <w:t>повышение  социального  статуса  обучающегося  в</w:t>
      </w:r>
    </w:p>
    <w:p w:rsidR="00754A1B" w:rsidRPr="00032AD4" w:rsidRDefault="00DE02BF">
      <w:pPr>
        <w:spacing w:line="100" w:lineRule="atLeast"/>
        <w:rPr>
          <w:rFonts w:ascii="Times New Roman" w:hAnsi="Times New Roman" w:cs="Times New Roman"/>
          <w:b/>
          <w:bCs/>
          <w:sz w:val="28"/>
          <w:szCs w:val="28"/>
        </w:rPr>
      </w:pPr>
      <w:r w:rsidRPr="00032AD4">
        <w:rPr>
          <w:rFonts w:ascii="Times New Roman" w:hAnsi="Times New Roman" w:cs="Times New Roman"/>
          <w:b/>
          <w:bCs/>
          <w:sz w:val="28"/>
          <w:szCs w:val="28"/>
        </w:rPr>
        <w:t>коллективе, формирование и развитие навыков социального поведения;</w:t>
      </w:r>
    </w:p>
    <w:p w:rsidR="00DE02BF" w:rsidRPr="00032AD4" w:rsidRDefault="00DE02BF" w:rsidP="00AA610A">
      <w:pPr>
        <w:numPr>
          <w:ilvl w:val="0"/>
          <w:numId w:val="111"/>
        </w:numPr>
        <w:spacing w:line="100" w:lineRule="atLeast"/>
        <w:rPr>
          <w:rFonts w:ascii="Times New Roman" w:hAnsi="Times New Roman" w:cs="Times New Roman"/>
          <w:b/>
          <w:bCs/>
          <w:sz w:val="28"/>
          <w:szCs w:val="28"/>
        </w:rPr>
      </w:pPr>
      <w:r w:rsidRPr="00032AD4">
        <w:rPr>
          <w:rFonts w:ascii="Times New Roman" w:hAnsi="Times New Roman" w:cs="Times New Roman"/>
          <w:b/>
          <w:bCs/>
          <w:sz w:val="28"/>
          <w:szCs w:val="28"/>
        </w:rPr>
        <w:t>формирование произвольной регуляции деятельности и поведения</w:t>
      </w:r>
    </w:p>
    <w:p w:rsidR="00DE02BF" w:rsidRPr="00032AD4" w:rsidRDefault="00DE02BF">
      <w:pPr>
        <w:spacing w:line="100" w:lineRule="atLeast"/>
        <w:jc w:val="both"/>
        <w:rPr>
          <w:rFonts w:ascii="Times New Roman" w:hAnsi="Times New Roman" w:cs="Times New Roman"/>
          <w:bCs/>
          <w:sz w:val="28"/>
          <w:szCs w:val="28"/>
        </w:rPr>
      </w:pPr>
      <w:r w:rsidRPr="00032AD4">
        <w:rPr>
          <w:rFonts w:ascii="Times New Roman" w:hAnsi="Times New Roman" w:cs="Times New Roman"/>
          <w:sz w:val="28"/>
          <w:szCs w:val="28"/>
        </w:rPr>
        <w:t>(развитие произвольной регуляции деятельности и поведения, формирование способности к планированию и контролю)</w:t>
      </w:r>
      <w:r w:rsidRPr="00032AD4">
        <w:rPr>
          <w:rFonts w:ascii="Times New Roman" w:hAnsi="Times New Roman" w:cs="Times New Roman"/>
          <w:bCs/>
          <w:sz w:val="28"/>
          <w:szCs w:val="28"/>
        </w:rPr>
        <w:t>.</w:t>
      </w:r>
    </w:p>
    <w:p w:rsidR="00E640C4" w:rsidRPr="00032AD4" w:rsidRDefault="00E640C4">
      <w:pPr>
        <w:spacing w:line="100" w:lineRule="atLeast"/>
        <w:jc w:val="both"/>
        <w:rPr>
          <w:rFonts w:ascii="Times New Roman" w:hAnsi="Times New Roman" w:cs="Times New Roman"/>
          <w:b/>
          <w:bCs/>
          <w:sz w:val="28"/>
          <w:szCs w:val="28"/>
        </w:rPr>
      </w:pPr>
    </w:p>
    <w:p w:rsidR="00DE02BF" w:rsidRPr="00032AD4" w:rsidRDefault="00DE02BF">
      <w:pPr>
        <w:spacing w:line="67" w:lineRule="exact"/>
        <w:rPr>
          <w:rFonts w:ascii="Times New Roman" w:hAnsi="Times New Roman" w:cs="Times New Roman"/>
          <w:sz w:val="28"/>
          <w:szCs w:val="28"/>
        </w:rPr>
      </w:pPr>
    </w:p>
    <w:p w:rsidR="00DE02BF" w:rsidRPr="00032AD4" w:rsidRDefault="00DE02BF">
      <w:pPr>
        <w:spacing w:line="100" w:lineRule="atLeast"/>
        <w:ind w:left="2780"/>
        <w:rPr>
          <w:rFonts w:ascii="Times New Roman" w:hAnsi="Times New Roman" w:cs="Times New Roman"/>
          <w:b/>
          <w:bCs/>
          <w:color w:val="00000A"/>
          <w:sz w:val="28"/>
          <w:szCs w:val="28"/>
        </w:rPr>
      </w:pPr>
      <w:r w:rsidRPr="00032AD4">
        <w:rPr>
          <w:rFonts w:ascii="Times New Roman" w:hAnsi="Times New Roman" w:cs="Times New Roman"/>
          <w:b/>
          <w:bCs/>
          <w:i/>
          <w:iCs/>
          <w:color w:val="00000A"/>
          <w:sz w:val="28"/>
          <w:szCs w:val="28"/>
        </w:rPr>
        <w:t xml:space="preserve">Коррекционный курс </w:t>
      </w:r>
      <w:r w:rsidRPr="00032AD4">
        <w:rPr>
          <w:rFonts w:ascii="Times New Roman" w:hAnsi="Times New Roman" w:cs="Times New Roman"/>
          <w:color w:val="00000A"/>
          <w:sz w:val="28"/>
          <w:szCs w:val="28"/>
        </w:rPr>
        <w:t>«</w:t>
      </w:r>
      <w:r w:rsidRPr="00032AD4">
        <w:rPr>
          <w:rFonts w:ascii="Times New Roman" w:hAnsi="Times New Roman" w:cs="Times New Roman"/>
          <w:b/>
          <w:bCs/>
          <w:i/>
          <w:iCs/>
          <w:color w:val="00000A"/>
          <w:sz w:val="28"/>
          <w:szCs w:val="28"/>
        </w:rPr>
        <w:t>Ритмика</w:t>
      </w:r>
      <w:r w:rsidRPr="00032AD4">
        <w:rPr>
          <w:rFonts w:ascii="Times New Roman" w:hAnsi="Times New Roman" w:cs="Times New Roman"/>
          <w:b/>
          <w:bCs/>
          <w:color w:val="00000A"/>
          <w:sz w:val="28"/>
          <w:szCs w:val="28"/>
        </w:rPr>
        <w:t>»</w:t>
      </w:r>
    </w:p>
    <w:p w:rsidR="00DE02BF" w:rsidRPr="00032AD4" w:rsidRDefault="00DE02BF">
      <w:pPr>
        <w:spacing w:line="228" w:lineRule="exact"/>
        <w:rPr>
          <w:rFonts w:ascii="Times New Roman" w:hAnsi="Times New Roman" w:cs="Times New Roman"/>
          <w:sz w:val="28"/>
          <w:szCs w:val="28"/>
        </w:rPr>
      </w:pPr>
    </w:p>
    <w:p w:rsidR="00DE02BF" w:rsidRPr="00032AD4" w:rsidRDefault="00DE02BF">
      <w:pPr>
        <w:spacing w:line="100" w:lineRule="atLeast"/>
        <w:ind w:firstLine="720"/>
        <w:jc w:val="both"/>
        <w:rPr>
          <w:rFonts w:ascii="Times New Roman" w:hAnsi="Times New Roman" w:cs="Times New Roman"/>
          <w:color w:val="00000A"/>
          <w:sz w:val="28"/>
          <w:szCs w:val="28"/>
        </w:rPr>
      </w:pPr>
      <w:r w:rsidRPr="00032AD4">
        <w:rPr>
          <w:rFonts w:ascii="Times New Roman" w:hAnsi="Times New Roman" w:cs="Times New Roman"/>
          <w:b/>
          <w:bCs/>
          <w:color w:val="00000A"/>
          <w:sz w:val="28"/>
          <w:szCs w:val="28"/>
        </w:rPr>
        <w:t xml:space="preserve">Целью </w:t>
      </w:r>
      <w:r w:rsidRPr="00032AD4">
        <w:rPr>
          <w:rFonts w:ascii="Times New Roman" w:hAnsi="Times New Roman" w:cs="Times New Roman"/>
          <w:color w:val="00000A"/>
          <w:sz w:val="28"/>
          <w:szCs w:val="28"/>
        </w:rPr>
        <w:t>занятий по ритмике является развитие двигательной активности</w:t>
      </w:r>
      <w:r w:rsidRPr="00032AD4">
        <w:rPr>
          <w:rFonts w:ascii="Times New Roman" w:hAnsi="Times New Roman" w:cs="Times New Roman"/>
          <w:b/>
          <w:bCs/>
          <w:color w:val="00000A"/>
          <w:sz w:val="28"/>
          <w:szCs w:val="28"/>
        </w:rPr>
        <w:t xml:space="preserve"> </w:t>
      </w:r>
      <w:r w:rsidRPr="00032AD4">
        <w:rPr>
          <w:rFonts w:ascii="Times New Roman" w:hAnsi="Times New Roman" w:cs="Times New Roman"/>
          <w:color w:val="00000A"/>
          <w:sz w:val="28"/>
          <w:szCs w:val="28"/>
        </w:rPr>
        <w:t>обучающегося с ЗПР в процессе восприятия музыки.</w:t>
      </w:r>
    </w:p>
    <w:p w:rsidR="00DE02BF" w:rsidRPr="00032AD4" w:rsidRDefault="00DE02BF" w:rsidP="00754A1B">
      <w:pPr>
        <w:spacing w:line="100" w:lineRule="atLeast"/>
        <w:ind w:firstLine="720"/>
        <w:jc w:val="both"/>
        <w:rPr>
          <w:rFonts w:ascii="Times New Roman" w:hAnsi="Times New Roman" w:cs="Times New Roman"/>
          <w:color w:val="00000A"/>
          <w:sz w:val="28"/>
          <w:szCs w:val="28"/>
        </w:rPr>
      </w:pPr>
      <w:r w:rsidRPr="00032AD4">
        <w:rPr>
          <w:rFonts w:ascii="Times New Roman" w:hAnsi="Times New Roman" w:cs="Times New Roman"/>
          <w:sz w:val="28"/>
          <w:szCs w:val="28"/>
        </w:rPr>
        <w:t xml:space="preserve">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w:t>
      </w:r>
      <w:r w:rsidRPr="00032AD4">
        <w:rPr>
          <w:rFonts w:ascii="Times New Roman" w:hAnsi="Times New Roman" w:cs="Times New Roman"/>
          <w:color w:val="00000A"/>
          <w:sz w:val="28"/>
          <w:szCs w:val="28"/>
        </w:rPr>
        <w:t>На занятиях осуществляется</w:t>
      </w:r>
      <w:r w:rsidRPr="00032AD4">
        <w:rPr>
          <w:rFonts w:ascii="Times New Roman" w:hAnsi="Times New Roman" w:cs="Times New Roman"/>
          <w:sz w:val="28"/>
          <w:szCs w:val="28"/>
        </w:rPr>
        <w:t xml:space="preserve"> </w:t>
      </w:r>
      <w:r w:rsidRPr="00032AD4">
        <w:rPr>
          <w:rFonts w:ascii="Times New Roman" w:hAnsi="Times New Roman" w:cs="Times New Roman"/>
          <w:color w:val="00000A"/>
          <w:sz w:val="28"/>
          <w:szCs w:val="28"/>
        </w:rPr>
        <w:t>коррекция недостатков двигательной, эмоционально-волевой, познавательной сфер. Занятия способствуют раз</w:t>
      </w:r>
      <w:r w:rsidR="00754A1B" w:rsidRPr="00032AD4">
        <w:rPr>
          <w:rFonts w:ascii="Times New Roman" w:hAnsi="Times New Roman" w:cs="Times New Roman"/>
          <w:color w:val="00000A"/>
          <w:sz w:val="28"/>
          <w:szCs w:val="28"/>
        </w:rPr>
        <w:t xml:space="preserve">витию общей и речевой моторики, </w:t>
      </w:r>
      <w:r w:rsidRPr="00032AD4">
        <w:rPr>
          <w:rFonts w:ascii="Times New Roman" w:hAnsi="Times New Roman" w:cs="Times New Roman"/>
          <w:color w:val="00000A"/>
          <w:sz w:val="28"/>
          <w:szCs w:val="28"/>
        </w:rPr>
        <w:t>ориентировке в пространстве, укреплению здоровья, формированию навыков здорового образа жизни у обучающихся.</w:t>
      </w:r>
    </w:p>
    <w:p w:rsidR="00DE02BF" w:rsidRPr="00032AD4" w:rsidRDefault="00DE02BF">
      <w:pPr>
        <w:spacing w:line="68" w:lineRule="exact"/>
        <w:rPr>
          <w:rFonts w:ascii="Times New Roman" w:hAnsi="Times New Roman" w:cs="Times New Roman"/>
          <w:sz w:val="28"/>
          <w:szCs w:val="28"/>
        </w:rPr>
      </w:pPr>
    </w:p>
    <w:p w:rsidR="00DE02BF" w:rsidRPr="00032AD4" w:rsidRDefault="00DE02BF">
      <w:pPr>
        <w:spacing w:line="228" w:lineRule="auto"/>
        <w:ind w:left="720"/>
        <w:rPr>
          <w:rFonts w:ascii="Times New Roman" w:hAnsi="Times New Roman" w:cs="Times New Roman"/>
          <w:sz w:val="28"/>
          <w:szCs w:val="28"/>
        </w:rPr>
      </w:pPr>
      <w:r w:rsidRPr="00032AD4">
        <w:rPr>
          <w:rFonts w:ascii="Times New Roman" w:hAnsi="Times New Roman" w:cs="Times New Roman"/>
          <w:sz w:val="28"/>
          <w:szCs w:val="28"/>
        </w:rPr>
        <w:t xml:space="preserve">Основные </w:t>
      </w:r>
      <w:r w:rsidRPr="00032AD4">
        <w:rPr>
          <w:rFonts w:ascii="Times New Roman" w:hAnsi="Times New Roman" w:cs="Times New Roman"/>
          <w:b/>
          <w:bCs/>
          <w:sz w:val="28"/>
          <w:szCs w:val="28"/>
        </w:rPr>
        <w:t>направления</w:t>
      </w:r>
      <w:r w:rsidRPr="00032AD4">
        <w:rPr>
          <w:rFonts w:ascii="Times New Roman" w:hAnsi="Times New Roman" w:cs="Times New Roman"/>
          <w:sz w:val="28"/>
          <w:szCs w:val="28"/>
        </w:rPr>
        <w:t xml:space="preserve"> работы по ритмике:</w:t>
      </w:r>
    </w:p>
    <w:p w:rsidR="00DE02BF" w:rsidRPr="00032AD4" w:rsidRDefault="00DE02BF">
      <w:pPr>
        <w:spacing w:line="100" w:lineRule="atLeast"/>
        <w:ind w:firstLine="720"/>
        <w:jc w:val="both"/>
        <w:rPr>
          <w:rFonts w:ascii="Times New Roman" w:hAnsi="Times New Roman" w:cs="Times New Roman"/>
          <w:sz w:val="28"/>
          <w:szCs w:val="28"/>
        </w:rPr>
      </w:pPr>
      <w:r w:rsidRPr="00032AD4">
        <w:rPr>
          <w:rFonts w:ascii="Times New Roman" w:hAnsi="Times New Roman" w:cs="Times New Roman"/>
          <w:b/>
          <w:bCs/>
          <w:sz w:val="28"/>
          <w:szCs w:val="28"/>
        </w:rPr>
        <w:t xml:space="preserve">восприятие музыки </w:t>
      </w:r>
      <w:r w:rsidRPr="00032AD4">
        <w:rPr>
          <w:rFonts w:ascii="Times New Roman" w:hAnsi="Times New Roman" w:cs="Times New Roman"/>
          <w:sz w:val="28"/>
          <w:szCs w:val="28"/>
        </w:rPr>
        <w:t>(в исполнении педагога и аудиозапси):</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определение</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на слух начала и окончания звучания музыки; различение и опознавание на слух громкой, тихой, негромкой музыки; быстрого, медленного, умеренного</w:t>
      </w:r>
    </w:p>
    <w:p w:rsidR="00DE02BF" w:rsidRPr="00032AD4" w:rsidRDefault="00DE02BF">
      <w:pPr>
        <w:spacing w:line="100" w:lineRule="atLeast"/>
        <w:rPr>
          <w:rFonts w:ascii="Times New Roman" w:hAnsi="Times New Roman" w:cs="Times New Roman"/>
          <w:sz w:val="28"/>
          <w:szCs w:val="28"/>
        </w:rPr>
      </w:pPr>
      <w:bookmarkStart w:id="8" w:name="page2471"/>
      <w:bookmarkEnd w:id="8"/>
      <w:r w:rsidRPr="00032AD4">
        <w:rPr>
          <w:rFonts w:ascii="Times New Roman" w:hAnsi="Times New Roman" w:cs="Times New Roman"/>
          <w:sz w:val="28"/>
          <w:szCs w:val="28"/>
        </w:rPr>
        <w:t>темпа; различение и опознавание на слух музыки двухдольного, трехдольного,</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sz w:val="28"/>
          <w:szCs w:val="28"/>
        </w:rPr>
        <w:t>четырехдольного метра (полька, марш, вальс); плавной и отрывистой музыки;</w:t>
      </w:r>
    </w:p>
    <w:p w:rsidR="00DE02BF" w:rsidRPr="00032AD4" w:rsidRDefault="00DE02BF">
      <w:pPr>
        <w:spacing w:line="100" w:lineRule="atLeast"/>
        <w:ind w:firstLine="720"/>
        <w:jc w:val="both"/>
        <w:rPr>
          <w:rFonts w:ascii="Times New Roman" w:hAnsi="Times New Roman" w:cs="Times New Roman"/>
          <w:sz w:val="28"/>
          <w:szCs w:val="28"/>
        </w:rPr>
      </w:pPr>
      <w:r w:rsidRPr="00032AD4">
        <w:rPr>
          <w:rFonts w:ascii="Times New Roman" w:hAnsi="Times New Roman" w:cs="Times New Roman"/>
          <w:b/>
          <w:bCs/>
          <w:sz w:val="28"/>
          <w:szCs w:val="28"/>
        </w:rPr>
        <w:t xml:space="preserve">упражнения на ориентировку в пространстве: </w:t>
      </w:r>
      <w:r w:rsidRPr="00032AD4">
        <w:rPr>
          <w:rFonts w:ascii="Times New Roman" w:hAnsi="Times New Roman" w:cs="Times New Roman"/>
          <w:sz w:val="28"/>
          <w:szCs w:val="28"/>
        </w:rPr>
        <w:t>простейшие построения</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 xml:space="preserve">и перестроения (в одну и две линии, в колонну, в цепочку, в одну </w:t>
      </w:r>
      <w:r w:rsidRPr="00032AD4">
        <w:rPr>
          <w:rFonts w:ascii="Times New Roman" w:hAnsi="Times New Roman" w:cs="Times New Roman"/>
          <w:sz w:val="28"/>
          <w:szCs w:val="28"/>
        </w:rPr>
        <w:lastRenderedPageBreak/>
        <w:t>и две шеренги друг напротив друга, в круг, сужение и расширение круга, свободное размещение в классе, различные положения в парах и т. д.); ходьба в шеренге</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sz w:val="28"/>
          <w:szCs w:val="28"/>
        </w:rPr>
        <w:t>(вперед,  назад),  по  кругу,  в  заданном  направлении,  разными  видами  шага;</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sz w:val="28"/>
          <w:szCs w:val="28"/>
        </w:rPr>
        <w:t>повороты;</w:t>
      </w:r>
    </w:p>
    <w:p w:rsidR="00DE02BF" w:rsidRPr="00032AD4" w:rsidRDefault="00DE02BF">
      <w:pPr>
        <w:spacing w:line="100" w:lineRule="atLeast"/>
        <w:ind w:left="720"/>
        <w:rPr>
          <w:rFonts w:ascii="Times New Roman" w:hAnsi="Times New Roman" w:cs="Times New Roman"/>
          <w:sz w:val="28"/>
          <w:szCs w:val="28"/>
        </w:rPr>
      </w:pPr>
      <w:r w:rsidRPr="00032AD4">
        <w:rPr>
          <w:rFonts w:ascii="Times New Roman" w:hAnsi="Times New Roman" w:cs="Times New Roman"/>
          <w:b/>
          <w:bCs/>
          <w:sz w:val="28"/>
          <w:szCs w:val="28"/>
        </w:rPr>
        <w:t xml:space="preserve">ритмико-гимнастические упражнения: </w:t>
      </w:r>
      <w:r w:rsidRPr="00032AD4">
        <w:rPr>
          <w:rFonts w:ascii="Times New Roman" w:hAnsi="Times New Roman" w:cs="Times New Roman"/>
          <w:sz w:val="28"/>
          <w:szCs w:val="28"/>
        </w:rPr>
        <w:t>общеразвивающие упражнения,</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sz w:val="28"/>
          <w:szCs w:val="28"/>
        </w:rPr>
        <w:t>упражнения на координацию движений, упражнение на расслабление мышц;</w:t>
      </w:r>
    </w:p>
    <w:p w:rsidR="00DE02BF" w:rsidRPr="00032AD4" w:rsidRDefault="00DE02BF">
      <w:pPr>
        <w:spacing w:line="100" w:lineRule="atLeast"/>
        <w:ind w:firstLine="720"/>
        <w:jc w:val="both"/>
        <w:rPr>
          <w:rFonts w:ascii="Times New Roman" w:hAnsi="Times New Roman" w:cs="Times New Roman"/>
          <w:sz w:val="28"/>
          <w:szCs w:val="28"/>
        </w:rPr>
      </w:pPr>
      <w:r w:rsidRPr="00032AD4">
        <w:rPr>
          <w:rFonts w:ascii="Times New Roman" w:hAnsi="Times New Roman" w:cs="Times New Roman"/>
          <w:b/>
          <w:bCs/>
          <w:sz w:val="28"/>
          <w:szCs w:val="28"/>
        </w:rPr>
        <w:t xml:space="preserve">упражнения с детскими музыкальными инструментами: </w:t>
      </w:r>
      <w:r w:rsidRPr="00032AD4">
        <w:rPr>
          <w:rFonts w:ascii="Times New Roman" w:hAnsi="Times New Roman" w:cs="Times New Roman"/>
          <w:sz w:val="28"/>
          <w:szCs w:val="28"/>
        </w:rPr>
        <w:t>игра на</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элементарных музыкальных инструментах (погремушка, металлофон, бубен,</w:t>
      </w:r>
    </w:p>
    <w:p w:rsidR="00DE02BF" w:rsidRPr="00032AD4" w:rsidRDefault="00DE02BF">
      <w:pPr>
        <w:spacing w:line="100" w:lineRule="atLeast"/>
        <w:rPr>
          <w:rFonts w:ascii="Times New Roman" w:hAnsi="Times New Roman" w:cs="Times New Roman"/>
          <w:sz w:val="28"/>
          <w:szCs w:val="28"/>
        </w:rPr>
      </w:pPr>
      <w:r w:rsidRPr="00032AD4">
        <w:rPr>
          <w:rFonts w:ascii="Times New Roman" w:hAnsi="Times New Roman" w:cs="Times New Roman"/>
          <w:sz w:val="28"/>
          <w:szCs w:val="28"/>
        </w:rPr>
        <w:t>ксилофон, барабан, румба, маракас, треугольник, тарелки и др.);</w:t>
      </w:r>
    </w:p>
    <w:p w:rsidR="00DE02BF" w:rsidRPr="00032AD4" w:rsidRDefault="00DE02BF">
      <w:pPr>
        <w:spacing w:line="100" w:lineRule="atLeast"/>
        <w:ind w:left="720"/>
        <w:rPr>
          <w:rFonts w:ascii="Times New Roman" w:hAnsi="Times New Roman" w:cs="Times New Roman"/>
          <w:sz w:val="28"/>
          <w:szCs w:val="28"/>
        </w:rPr>
      </w:pPr>
      <w:r w:rsidRPr="00032AD4">
        <w:rPr>
          <w:rFonts w:ascii="Times New Roman" w:hAnsi="Times New Roman" w:cs="Times New Roman"/>
          <w:b/>
          <w:bCs/>
          <w:sz w:val="28"/>
          <w:szCs w:val="28"/>
        </w:rPr>
        <w:t xml:space="preserve">игры под музыку: </w:t>
      </w:r>
      <w:r w:rsidRPr="00032AD4">
        <w:rPr>
          <w:rFonts w:ascii="Times New Roman" w:hAnsi="Times New Roman" w:cs="Times New Roman"/>
          <w:sz w:val="28"/>
          <w:szCs w:val="28"/>
        </w:rPr>
        <w:t>музыкальные игры и игровые ситуации с музыкально-</w:t>
      </w:r>
    </w:p>
    <w:p w:rsidR="00DE02BF" w:rsidRPr="00032AD4" w:rsidRDefault="00DE02BF">
      <w:pPr>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двигательными заданиями с элементами занимательности, соревнования (кто скорее, кто лучше, кто более и т.д.);</w:t>
      </w:r>
    </w:p>
    <w:p w:rsidR="00DE02BF" w:rsidRPr="00032AD4" w:rsidRDefault="00DE02BF">
      <w:pPr>
        <w:spacing w:line="100" w:lineRule="atLeast"/>
        <w:ind w:firstLine="720"/>
        <w:jc w:val="both"/>
        <w:rPr>
          <w:rFonts w:ascii="Times New Roman" w:hAnsi="Times New Roman" w:cs="Times New Roman"/>
          <w:sz w:val="28"/>
          <w:szCs w:val="28"/>
        </w:rPr>
      </w:pPr>
      <w:r w:rsidRPr="00032AD4">
        <w:rPr>
          <w:rFonts w:ascii="Times New Roman" w:hAnsi="Times New Roman" w:cs="Times New Roman"/>
          <w:b/>
          <w:bCs/>
          <w:sz w:val="28"/>
          <w:szCs w:val="28"/>
        </w:rPr>
        <w:t>танцевальные упражнения</w:t>
      </w:r>
      <w:r w:rsidRPr="00032AD4">
        <w:rPr>
          <w:rFonts w:ascii="Times New Roman" w:hAnsi="Times New Roman" w:cs="Times New Roman"/>
          <w:sz w:val="28"/>
          <w:szCs w:val="28"/>
        </w:rPr>
        <w:t>:</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выполнение под музыку элементов танца и</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пляски, несложных композиций народных, бальных и современных танцев;</w:t>
      </w:r>
    </w:p>
    <w:p w:rsidR="00DE02BF" w:rsidRPr="00032AD4" w:rsidRDefault="00DE02BF" w:rsidP="004D2CC1">
      <w:pPr>
        <w:spacing w:line="100" w:lineRule="atLeast"/>
        <w:ind w:firstLine="708"/>
        <w:jc w:val="both"/>
        <w:rPr>
          <w:rFonts w:ascii="Times New Roman" w:hAnsi="Times New Roman" w:cs="Times New Roman"/>
          <w:sz w:val="28"/>
          <w:szCs w:val="28"/>
        </w:rPr>
      </w:pPr>
      <w:r w:rsidRPr="00032AD4">
        <w:rPr>
          <w:rFonts w:ascii="Times New Roman" w:hAnsi="Times New Roman" w:cs="Times New Roman"/>
          <w:b/>
          <w:bCs/>
          <w:sz w:val="28"/>
          <w:szCs w:val="28"/>
        </w:rPr>
        <w:t xml:space="preserve">декламация песен под музыку: </w:t>
      </w:r>
      <w:r w:rsidRPr="00032AD4">
        <w:rPr>
          <w:rFonts w:ascii="Times New Roman" w:hAnsi="Times New Roman" w:cs="Times New Roman"/>
          <w:sz w:val="28"/>
          <w:szCs w:val="28"/>
        </w:rPr>
        <w:t>выразительная декламация песен под</w:t>
      </w:r>
      <w:r w:rsidRPr="00032AD4">
        <w:rPr>
          <w:rFonts w:ascii="Times New Roman" w:hAnsi="Times New Roman" w:cs="Times New Roman"/>
          <w:b/>
          <w:bCs/>
          <w:sz w:val="28"/>
          <w:szCs w:val="28"/>
        </w:rPr>
        <w:t xml:space="preserve"> </w:t>
      </w:r>
      <w:r w:rsidRPr="00032AD4">
        <w:rPr>
          <w:rFonts w:ascii="Times New Roman" w:hAnsi="Times New Roman" w:cs="Times New Roman"/>
          <w:sz w:val="28"/>
          <w:szCs w:val="28"/>
        </w:rPr>
        <w:t>музыкальное сопровождение и управление педагога,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w:t>
      </w:r>
      <w:r w:rsidR="004D2CC1" w:rsidRPr="00032AD4">
        <w:rPr>
          <w:rFonts w:ascii="Times New Roman" w:hAnsi="Times New Roman" w:cs="Times New Roman"/>
          <w:sz w:val="28"/>
          <w:szCs w:val="28"/>
        </w:rPr>
        <w:t xml:space="preserve">, </w:t>
      </w:r>
      <w:r w:rsidRPr="00032AD4">
        <w:rPr>
          <w:rFonts w:ascii="Times New Roman" w:hAnsi="Times New Roman" w:cs="Times New Roman"/>
          <w:sz w:val="28"/>
          <w:szCs w:val="28"/>
        </w:rPr>
        <w:t>более твердо и др.).</w:t>
      </w:r>
    </w:p>
    <w:p w:rsidR="00DE02BF" w:rsidRPr="00032AD4" w:rsidRDefault="00DE02BF">
      <w:pPr>
        <w:spacing w:line="100" w:lineRule="atLeast"/>
        <w:ind w:firstLine="709"/>
        <w:jc w:val="both"/>
        <w:rPr>
          <w:rFonts w:ascii="Times New Roman" w:hAnsi="Times New Roman" w:cs="Times New Roman"/>
          <w:sz w:val="28"/>
          <w:szCs w:val="28"/>
        </w:rPr>
      </w:pPr>
      <w:r w:rsidRPr="00032AD4">
        <w:rPr>
          <w:rFonts w:ascii="Times New Roman" w:hAnsi="Times New Roman" w:cs="Times New Roman"/>
          <w:sz w:val="28"/>
          <w:szCs w:val="28"/>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rsidR="00DE02BF" w:rsidRPr="00032AD4" w:rsidRDefault="00DE02BF">
      <w:pPr>
        <w:spacing w:line="91" w:lineRule="exact"/>
        <w:rPr>
          <w:rFonts w:ascii="Times New Roman" w:hAnsi="Times New Roman" w:cs="Times New Roman"/>
          <w:sz w:val="28"/>
          <w:szCs w:val="28"/>
        </w:rPr>
      </w:pPr>
    </w:p>
    <w:p w:rsidR="00DE02BF" w:rsidRPr="00032AD4" w:rsidRDefault="00DE02BF">
      <w:pPr>
        <w:pStyle w:val="afe"/>
        <w:shd w:val="clear" w:color="auto" w:fill="FFFFFF"/>
        <w:suppressAutoHyphens w:val="0"/>
        <w:autoSpaceDE w:val="0"/>
        <w:spacing w:line="100" w:lineRule="atLeast"/>
        <w:ind w:left="0" w:right="2074"/>
        <w:jc w:val="right"/>
        <w:rPr>
          <w:rFonts w:ascii="Times New Roman" w:hAnsi="Times New Roman" w:cs="Times New Roman"/>
          <w:sz w:val="28"/>
          <w:szCs w:val="28"/>
        </w:rPr>
      </w:pPr>
    </w:p>
    <w:p w:rsidR="00DE02BF" w:rsidRPr="00032AD4" w:rsidRDefault="008A35AF" w:rsidP="003E3675">
      <w:pPr>
        <w:pStyle w:val="afe"/>
        <w:spacing w:after="120"/>
        <w:ind w:left="1080"/>
        <w:jc w:val="center"/>
        <w:rPr>
          <w:rFonts w:ascii="Times New Roman" w:hAnsi="Times New Roman" w:cs="Times New Roman"/>
          <w:b/>
          <w:sz w:val="28"/>
          <w:szCs w:val="28"/>
        </w:rPr>
      </w:pPr>
      <w:r w:rsidRPr="00032AD4">
        <w:rPr>
          <w:rFonts w:ascii="Times New Roman" w:hAnsi="Times New Roman" w:cs="Times New Roman"/>
          <w:b/>
          <w:sz w:val="28"/>
          <w:szCs w:val="28"/>
        </w:rPr>
        <w:t>3</w:t>
      </w:r>
      <w:r w:rsidR="00DE02BF" w:rsidRPr="00032AD4">
        <w:rPr>
          <w:rFonts w:ascii="Times New Roman" w:hAnsi="Times New Roman" w:cs="Times New Roman"/>
          <w:b/>
          <w:sz w:val="28"/>
          <w:szCs w:val="28"/>
        </w:rPr>
        <w:t xml:space="preserve">.3. </w:t>
      </w:r>
      <w:r w:rsidRPr="00032AD4">
        <w:rPr>
          <w:rFonts w:ascii="Times New Roman" w:hAnsi="Times New Roman" w:cs="Times New Roman"/>
          <w:b/>
          <w:sz w:val="28"/>
          <w:szCs w:val="28"/>
        </w:rPr>
        <w:t>Программа духовно-нравственного развития, воспитания</w:t>
      </w:r>
    </w:p>
    <w:p w:rsidR="008A35AF" w:rsidRPr="00032AD4" w:rsidRDefault="008A35AF" w:rsidP="003E3675">
      <w:pPr>
        <w:pStyle w:val="afe"/>
        <w:spacing w:after="120"/>
        <w:ind w:left="1080"/>
        <w:jc w:val="center"/>
        <w:rPr>
          <w:rFonts w:ascii="Times New Roman" w:hAnsi="Times New Roman" w:cs="Times New Roman"/>
          <w:b/>
          <w:sz w:val="28"/>
          <w:szCs w:val="28"/>
        </w:rPr>
      </w:pPr>
    </w:p>
    <w:p w:rsidR="00DE02BF" w:rsidRPr="00032AD4" w:rsidRDefault="00DE02BF">
      <w:pPr>
        <w:spacing w:after="120"/>
        <w:ind w:firstLine="708"/>
        <w:jc w:val="both"/>
        <w:rPr>
          <w:rFonts w:ascii="Times New Roman" w:hAnsi="Times New Roman" w:cs="Times New Roman"/>
          <w:sz w:val="28"/>
          <w:szCs w:val="28"/>
        </w:rPr>
      </w:pPr>
      <w:r w:rsidRPr="00032AD4">
        <w:rPr>
          <w:rFonts w:ascii="Times New Roman" w:hAnsi="Times New Roman" w:cs="Times New Roman"/>
          <w:sz w:val="28"/>
          <w:szCs w:val="28"/>
        </w:rPr>
        <w:t>Программа духовно-нравственного развития и воспитания  обучающихся с ЗПР разработана в соответствии с требованиями Федерального закона «Об образовании в Российской федерации», Федерального государственного образовательного стандарта начального общего образования для детей с ЗПР, на основании Концепции духовно-нравственного развития и воспитания личности гражданина России и опыта реа</w:t>
      </w:r>
      <w:r w:rsidR="00D82AEE" w:rsidRPr="00032AD4">
        <w:rPr>
          <w:rFonts w:ascii="Times New Roman" w:hAnsi="Times New Roman" w:cs="Times New Roman"/>
          <w:sz w:val="28"/>
          <w:szCs w:val="28"/>
        </w:rPr>
        <w:t xml:space="preserve">лизации воспитательной работы </w:t>
      </w:r>
      <w:r w:rsidR="000F3AA2">
        <w:rPr>
          <w:rFonts w:ascii="Times New Roman" w:hAnsi="Times New Roman" w:cs="Times New Roman"/>
          <w:sz w:val="28"/>
          <w:szCs w:val="28"/>
        </w:rPr>
        <w:t>МБОУ «СОШ №6»</w:t>
      </w:r>
      <w:r w:rsidR="00D82AEE" w:rsidRPr="00032AD4">
        <w:rPr>
          <w:rFonts w:ascii="Times New Roman" w:hAnsi="Times New Roman" w:cs="Times New Roman"/>
          <w:sz w:val="28"/>
          <w:szCs w:val="28"/>
        </w:rPr>
        <w:t>.</w:t>
      </w:r>
    </w:p>
    <w:p w:rsidR="00D82AEE" w:rsidRPr="00032AD4" w:rsidRDefault="00DE02BF" w:rsidP="008A35AF">
      <w:pPr>
        <w:spacing w:after="120"/>
        <w:ind w:firstLine="708"/>
        <w:jc w:val="both"/>
        <w:rPr>
          <w:rFonts w:ascii="Times New Roman" w:eastAsia="Times New Roman" w:hAnsi="Times New Roman" w:cs="Times New Roman"/>
          <w:b/>
          <w:kern w:val="0"/>
          <w:sz w:val="28"/>
          <w:szCs w:val="28"/>
          <w:lang w:eastAsia="ru-RU" w:bidi="ar-SA"/>
        </w:rPr>
      </w:pPr>
      <w:r w:rsidRPr="00032AD4">
        <w:rPr>
          <w:rFonts w:ascii="Times New Roman" w:hAnsi="Times New Roman" w:cs="Times New Roman"/>
          <w:sz w:val="28"/>
          <w:szCs w:val="28"/>
        </w:rPr>
        <w:t>Программа духовно-нравственного воспитания и развития обучающихся с ЗПР направлена на воспитание в каждом ребенке гражданина и патриота, на раскрытие способностей и талантов обучающихся с ЗПР, подготовку их к жизни и успешную социализацию и интеграцию в современное об</w:t>
      </w:r>
      <w:r w:rsidR="00D82AEE" w:rsidRPr="00032AD4">
        <w:rPr>
          <w:rFonts w:ascii="Times New Roman" w:hAnsi="Times New Roman" w:cs="Times New Roman"/>
          <w:sz w:val="28"/>
          <w:szCs w:val="28"/>
        </w:rPr>
        <w:t>щество. Программа реализуется</w:t>
      </w:r>
      <w:r w:rsidR="000F3AA2">
        <w:rPr>
          <w:rFonts w:ascii="Times New Roman" w:hAnsi="Times New Roman" w:cs="Times New Roman"/>
          <w:sz w:val="28"/>
          <w:szCs w:val="28"/>
        </w:rPr>
        <w:t xml:space="preserve">  МБОУ «СОШ№6»</w:t>
      </w:r>
      <w:r w:rsidRPr="00032AD4">
        <w:rPr>
          <w:rFonts w:ascii="Times New Roman" w:hAnsi="Times New Roman" w:cs="Times New Roman"/>
          <w:sz w:val="28"/>
          <w:szCs w:val="28"/>
        </w:rPr>
        <w:t xml:space="preserve">  в постоянном взаимодействии и тесном сотрудничестве с семьями </w:t>
      </w:r>
      <w:r w:rsidRPr="00032AD4">
        <w:rPr>
          <w:rFonts w:ascii="Times New Roman" w:hAnsi="Times New Roman" w:cs="Times New Roman"/>
          <w:sz w:val="28"/>
          <w:szCs w:val="28"/>
        </w:rPr>
        <w:lastRenderedPageBreak/>
        <w:t>обучающихся с ЗПР, с другими субъектами  социализации — социальными партнерами школы</w:t>
      </w:r>
      <w:r w:rsidR="008A35AF" w:rsidRPr="00032AD4">
        <w:rPr>
          <w:rFonts w:ascii="Times New Roman" w:hAnsi="Times New Roman" w:cs="Times New Roman"/>
          <w:sz w:val="28"/>
          <w:szCs w:val="28"/>
        </w:rPr>
        <w:t>.</w:t>
      </w:r>
    </w:p>
    <w:p w:rsidR="00D82AEE" w:rsidRPr="00032AD4" w:rsidRDefault="00D82AEE" w:rsidP="006F43D2">
      <w:pPr>
        <w:spacing w:after="120"/>
        <w:jc w:val="both"/>
        <w:rPr>
          <w:rFonts w:ascii="Times New Roman" w:hAnsi="Times New Roman" w:cs="Times New Roman"/>
          <w:color w:val="000000"/>
          <w:sz w:val="28"/>
          <w:szCs w:val="28"/>
        </w:rPr>
      </w:pPr>
    </w:p>
    <w:p w:rsidR="00DE02BF" w:rsidRPr="00032AD4" w:rsidRDefault="00DE02BF" w:rsidP="006F43D2">
      <w:pPr>
        <w:spacing w:after="120"/>
        <w:ind w:left="-170" w:firstLine="708"/>
        <w:jc w:val="center"/>
        <w:rPr>
          <w:rFonts w:ascii="Times New Roman" w:hAnsi="Times New Roman" w:cs="Times New Roman"/>
          <w:b/>
          <w:sz w:val="28"/>
          <w:szCs w:val="28"/>
        </w:rPr>
      </w:pPr>
      <w:r w:rsidRPr="00032AD4">
        <w:rPr>
          <w:rFonts w:ascii="Times New Roman" w:hAnsi="Times New Roman" w:cs="Times New Roman"/>
          <w:b/>
          <w:sz w:val="28"/>
          <w:szCs w:val="28"/>
        </w:rPr>
        <w:t>Цели и задачи духовно-нравственного развития и воспитания обучающихся с</w:t>
      </w:r>
      <w:r w:rsidR="006F43D2" w:rsidRPr="00032AD4">
        <w:rPr>
          <w:rFonts w:ascii="Times New Roman" w:hAnsi="Times New Roman" w:cs="Times New Roman"/>
          <w:b/>
          <w:sz w:val="28"/>
          <w:szCs w:val="28"/>
        </w:rPr>
        <w:t xml:space="preserve"> </w:t>
      </w:r>
      <w:r w:rsidRPr="00032AD4">
        <w:rPr>
          <w:rFonts w:ascii="Times New Roman" w:hAnsi="Times New Roman" w:cs="Times New Roman"/>
          <w:b/>
          <w:sz w:val="28"/>
          <w:szCs w:val="28"/>
        </w:rPr>
        <w:t>ЗПР</w:t>
      </w:r>
    </w:p>
    <w:p w:rsidR="00DE02BF" w:rsidRPr="00032AD4" w:rsidRDefault="00DE02BF">
      <w:pPr>
        <w:spacing w:after="120"/>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82AEE" w:rsidRPr="00032AD4">
        <w:rPr>
          <w:rFonts w:ascii="Times New Roman" w:hAnsi="Times New Roman" w:cs="Times New Roman"/>
          <w:i/>
          <w:sz w:val="28"/>
          <w:szCs w:val="28"/>
        </w:rPr>
        <w:t>Духовно-</w:t>
      </w:r>
      <w:r w:rsidRPr="00032AD4">
        <w:rPr>
          <w:rFonts w:ascii="Times New Roman" w:hAnsi="Times New Roman" w:cs="Times New Roman"/>
          <w:i/>
          <w:sz w:val="28"/>
          <w:szCs w:val="28"/>
        </w:rPr>
        <w:t>нравственное воспитание</w:t>
      </w:r>
      <w:r w:rsidRPr="00032AD4">
        <w:rPr>
          <w:rFonts w:ascii="Times New Roman" w:hAnsi="Times New Roman" w:cs="Times New Roman"/>
          <w:sz w:val="28"/>
          <w:szCs w:val="28"/>
        </w:rPr>
        <w:t xml:space="preserve"> – педагогически организованный процесс усвоения и принятия обучающимся с</w:t>
      </w:r>
      <w:r w:rsidR="00D82AEE" w:rsidRPr="00032AD4">
        <w:rPr>
          <w:rFonts w:ascii="Times New Roman" w:hAnsi="Times New Roman" w:cs="Times New Roman"/>
          <w:sz w:val="28"/>
          <w:szCs w:val="28"/>
        </w:rPr>
        <w:t xml:space="preserve"> </w:t>
      </w:r>
      <w:r w:rsidRPr="00032AD4">
        <w:rPr>
          <w:rFonts w:ascii="Times New Roman" w:hAnsi="Times New Roman" w:cs="Times New Roman"/>
          <w:sz w:val="28"/>
          <w:szCs w:val="28"/>
        </w:rPr>
        <w:t>ЗПР базовых национальных ценностей, освоение сист</w:t>
      </w:r>
      <w:r w:rsidR="006F43D2" w:rsidRPr="00032AD4">
        <w:rPr>
          <w:rFonts w:ascii="Times New Roman" w:hAnsi="Times New Roman" w:cs="Times New Roman"/>
          <w:sz w:val="28"/>
          <w:szCs w:val="28"/>
        </w:rPr>
        <w:t xml:space="preserve">емы общечеловеческих, </w:t>
      </w:r>
      <w:r w:rsidRPr="00032AD4">
        <w:rPr>
          <w:rFonts w:ascii="Times New Roman" w:hAnsi="Times New Roman" w:cs="Times New Roman"/>
          <w:sz w:val="28"/>
          <w:szCs w:val="28"/>
        </w:rPr>
        <w:t>культурных, духовных и нравственных ценностей многонационального народа Российской Федерации.</w:t>
      </w:r>
    </w:p>
    <w:p w:rsidR="00DE02BF" w:rsidRPr="00032AD4" w:rsidRDefault="00DE02BF">
      <w:pPr>
        <w:spacing w:after="120"/>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6F43D2" w:rsidRPr="00032AD4">
        <w:rPr>
          <w:rFonts w:ascii="Times New Roman" w:hAnsi="Times New Roman" w:cs="Times New Roman"/>
          <w:i/>
          <w:sz w:val="28"/>
          <w:szCs w:val="28"/>
        </w:rPr>
        <w:t>Духовно–</w:t>
      </w:r>
      <w:r w:rsidRPr="00032AD4">
        <w:rPr>
          <w:rFonts w:ascii="Times New Roman" w:hAnsi="Times New Roman" w:cs="Times New Roman"/>
          <w:i/>
          <w:sz w:val="28"/>
          <w:szCs w:val="28"/>
        </w:rPr>
        <w:t>нравственное развитие</w:t>
      </w:r>
      <w:r w:rsidR="006F43D2" w:rsidRPr="00032AD4">
        <w:rPr>
          <w:rFonts w:ascii="Times New Roman" w:hAnsi="Times New Roman" w:cs="Times New Roman"/>
          <w:sz w:val="28"/>
          <w:szCs w:val="28"/>
        </w:rPr>
        <w:t xml:space="preserve"> – это </w:t>
      </w:r>
      <w:r w:rsidRPr="00032AD4">
        <w:rPr>
          <w:rFonts w:ascii="Times New Roman" w:hAnsi="Times New Roman" w:cs="Times New Roman"/>
          <w:sz w:val="28"/>
          <w:szCs w:val="28"/>
        </w:rPr>
        <w:t xml:space="preserve">осуществляемое в процессе социализации последовательное расширение и укрепление ценностно – 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 </w:t>
      </w:r>
    </w:p>
    <w:p w:rsidR="00DE02BF" w:rsidRPr="00032AD4" w:rsidRDefault="00DE02BF">
      <w:pPr>
        <w:spacing w:after="120"/>
        <w:ind w:firstLine="708"/>
        <w:jc w:val="both"/>
        <w:rPr>
          <w:rFonts w:ascii="Times New Roman" w:hAnsi="Times New Roman" w:cs="Times New Roman"/>
          <w:color w:val="000000"/>
          <w:sz w:val="28"/>
          <w:szCs w:val="28"/>
        </w:rPr>
      </w:pPr>
      <w:r w:rsidRPr="00032AD4">
        <w:rPr>
          <w:rFonts w:ascii="Times New Roman" w:hAnsi="Times New Roman" w:cs="Times New Roman"/>
          <w:color w:val="984806"/>
          <w:sz w:val="28"/>
          <w:szCs w:val="28"/>
        </w:rPr>
        <w:t xml:space="preserve">       </w:t>
      </w:r>
      <w:r w:rsidRPr="00032AD4">
        <w:rPr>
          <w:rFonts w:ascii="Times New Roman" w:hAnsi="Times New Roman" w:cs="Times New Roman"/>
          <w:b/>
          <w:sz w:val="28"/>
          <w:szCs w:val="28"/>
        </w:rPr>
        <w:t>Общей целью</w:t>
      </w:r>
      <w:r w:rsidRPr="00032AD4">
        <w:rPr>
          <w:rFonts w:ascii="Times New Roman" w:hAnsi="Times New Roman" w:cs="Times New Roman"/>
          <w:sz w:val="28"/>
          <w:szCs w:val="28"/>
        </w:rPr>
        <w:t xml:space="preserve"> </w:t>
      </w:r>
      <w:r w:rsidRPr="00032AD4">
        <w:rPr>
          <w:rFonts w:ascii="Times New Roman" w:hAnsi="Times New Roman" w:cs="Times New Roman"/>
          <w:color w:val="000000"/>
          <w:sz w:val="28"/>
          <w:szCs w:val="28"/>
        </w:rPr>
        <w:t>является социально – педагогическая поддержка и приобщение обучающихся к базовым национальным ценностям россий</w:t>
      </w:r>
      <w:r w:rsidR="006F43D2" w:rsidRPr="00032AD4">
        <w:rPr>
          <w:rFonts w:ascii="Times New Roman" w:hAnsi="Times New Roman" w:cs="Times New Roman"/>
          <w:color w:val="000000"/>
          <w:sz w:val="28"/>
          <w:szCs w:val="28"/>
        </w:rPr>
        <w:t>ского общества, общечеловеческим</w:t>
      </w:r>
      <w:r w:rsidRPr="00032AD4">
        <w:rPr>
          <w:rFonts w:ascii="Times New Roman" w:hAnsi="Times New Roman" w:cs="Times New Roman"/>
          <w:color w:val="000000"/>
          <w:sz w:val="28"/>
          <w:szCs w:val="28"/>
        </w:rPr>
        <w:t xml:space="preserve"> ценностям в контексте формирования у них нравственных чувств, нравственного сознания и поведения.</w:t>
      </w:r>
    </w:p>
    <w:p w:rsidR="00DE02BF" w:rsidRPr="00032AD4" w:rsidRDefault="00DE02BF">
      <w:pPr>
        <w:spacing w:after="120"/>
        <w:ind w:firstLine="708"/>
        <w:jc w:val="both"/>
        <w:rPr>
          <w:rFonts w:ascii="Times New Roman" w:hAnsi="Times New Roman" w:cs="Times New Roman"/>
          <w:sz w:val="28"/>
          <w:szCs w:val="28"/>
        </w:rPr>
      </w:pPr>
      <w:r w:rsidRPr="00032AD4">
        <w:rPr>
          <w:rFonts w:ascii="Times New Roman" w:hAnsi="Times New Roman" w:cs="Times New Roman"/>
          <w:b/>
          <w:sz w:val="28"/>
          <w:szCs w:val="28"/>
        </w:rPr>
        <w:tab/>
        <w:t>Зада</w:t>
      </w:r>
      <w:r w:rsidR="003017AE" w:rsidRPr="00032AD4">
        <w:rPr>
          <w:rFonts w:ascii="Times New Roman" w:hAnsi="Times New Roman" w:cs="Times New Roman"/>
          <w:b/>
          <w:sz w:val="28"/>
          <w:szCs w:val="28"/>
        </w:rPr>
        <w:t>чи духовно-</w:t>
      </w:r>
      <w:r w:rsidRPr="00032AD4">
        <w:rPr>
          <w:rFonts w:ascii="Times New Roman" w:hAnsi="Times New Roman" w:cs="Times New Roman"/>
          <w:b/>
          <w:sz w:val="28"/>
          <w:szCs w:val="28"/>
        </w:rPr>
        <w:t>нравственного развития и воспитания</w:t>
      </w:r>
      <w:r w:rsidRPr="00032AD4">
        <w:rPr>
          <w:rFonts w:ascii="Times New Roman" w:hAnsi="Times New Roman" w:cs="Times New Roman"/>
          <w:sz w:val="28"/>
          <w:szCs w:val="28"/>
        </w:rPr>
        <w:t xml:space="preserve">  обучающихся на ступени начального общего образования:</w:t>
      </w:r>
    </w:p>
    <w:p w:rsidR="00DE02BF" w:rsidRPr="00032AD4" w:rsidRDefault="00DE02BF">
      <w:pPr>
        <w:spacing w:after="120"/>
        <w:ind w:firstLine="708"/>
        <w:jc w:val="both"/>
        <w:rPr>
          <w:rFonts w:ascii="Times New Roman" w:hAnsi="Times New Roman" w:cs="Times New Roman"/>
          <w:i/>
          <w:sz w:val="28"/>
          <w:szCs w:val="28"/>
        </w:rPr>
      </w:pPr>
      <w:r w:rsidRPr="00032AD4">
        <w:rPr>
          <w:rFonts w:ascii="Times New Roman" w:hAnsi="Times New Roman" w:cs="Times New Roman"/>
          <w:sz w:val="28"/>
          <w:szCs w:val="28"/>
        </w:rPr>
        <w:tab/>
      </w:r>
      <w:r w:rsidRPr="00032AD4">
        <w:rPr>
          <w:rFonts w:ascii="Times New Roman" w:hAnsi="Times New Roman" w:cs="Times New Roman"/>
          <w:i/>
          <w:sz w:val="28"/>
          <w:szCs w:val="28"/>
        </w:rPr>
        <w:t>В области формирования личностной культуры:</w:t>
      </w:r>
    </w:p>
    <w:p w:rsidR="00DE02BF" w:rsidRPr="00032AD4" w:rsidRDefault="00DE02BF" w:rsidP="00AA610A">
      <w:pPr>
        <w:pStyle w:val="afe"/>
        <w:numPr>
          <w:ilvl w:val="0"/>
          <w:numId w:val="86"/>
        </w:numPr>
        <w:jc w:val="both"/>
        <w:rPr>
          <w:rFonts w:ascii="Times New Roman" w:hAnsi="Times New Roman" w:cs="Times New Roman"/>
          <w:sz w:val="28"/>
          <w:szCs w:val="28"/>
        </w:rPr>
      </w:pPr>
      <w:r w:rsidRPr="00032AD4">
        <w:rPr>
          <w:rFonts w:ascii="Times New Roman" w:hAnsi="Times New Roman" w:cs="Times New Roman"/>
          <w:sz w:val="28"/>
          <w:szCs w:val="28"/>
        </w:rPr>
        <w:t>формирование первоначальных мораль</w:t>
      </w:r>
      <w:r w:rsidR="003E3675" w:rsidRPr="00032AD4">
        <w:rPr>
          <w:rFonts w:ascii="Times New Roman" w:hAnsi="Times New Roman" w:cs="Times New Roman"/>
          <w:sz w:val="28"/>
          <w:szCs w:val="28"/>
        </w:rPr>
        <w:t xml:space="preserve">ных  норм, развитие творческого </w:t>
      </w:r>
      <w:r w:rsidRPr="00032AD4">
        <w:rPr>
          <w:rFonts w:ascii="Times New Roman" w:hAnsi="Times New Roman" w:cs="Times New Roman"/>
          <w:sz w:val="28"/>
          <w:szCs w:val="28"/>
        </w:rPr>
        <w:t>потенциала в учебно – игровой, предметно – продуктивной, социально – ориентированной деятельности на основе  нравственных установок;</w:t>
      </w:r>
    </w:p>
    <w:p w:rsidR="00DE02BF" w:rsidRPr="00032AD4" w:rsidRDefault="00DE02BF" w:rsidP="00AA610A">
      <w:pPr>
        <w:numPr>
          <w:ilvl w:val="0"/>
          <w:numId w:val="86"/>
        </w:numPr>
        <w:autoSpaceDE w:val="0"/>
        <w:spacing w:line="100" w:lineRule="atLeast"/>
        <w:rPr>
          <w:rFonts w:ascii="Times New Roman" w:hAnsi="Times New Roman" w:cs="Times New Roman"/>
          <w:sz w:val="28"/>
          <w:szCs w:val="28"/>
        </w:rPr>
      </w:pPr>
      <w:r w:rsidRPr="00032AD4">
        <w:rPr>
          <w:rFonts w:ascii="Times New Roman" w:hAnsi="Times New Roman" w:cs="Times New Roman"/>
          <w:sz w:val="28"/>
          <w:szCs w:val="28"/>
        </w:rPr>
        <w:t>формирование мотивации универсальной нравственной компетенции —</w:t>
      </w:r>
    </w:p>
    <w:p w:rsidR="00DE02BF" w:rsidRPr="00032AD4" w:rsidRDefault="00DE02BF" w:rsidP="003E3675">
      <w:pPr>
        <w:autoSpaceDE w:val="0"/>
        <w:spacing w:line="100" w:lineRule="atLeast"/>
        <w:rPr>
          <w:rFonts w:ascii="Times New Roman" w:hAnsi="Times New Roman" w:cs="Times New Roman"/>
          <w:sz w:val="28"/>
          <w:szCs w:val="28"/>
        </w:rPr>
      </w:pPr>
      <w:r w:rsidRPr="00032AD4">
        <w:rPr>
          <w:rFonts w:ascii="Times New Roman" w:hAnsi="Times New Roman" w:cs="Times New Roman"/>
          <w:sz w:val="28"/>
          <w:szCs w:val="28"/>
        </w:rPr>
        <w:t>«становиться лучше»;</w:t>
      </w:r>
    </w:p>
    <w:p w:rsidR="00DE02BF" w:rsidRPr="00032AD4" w:rsidRDefault="00DE02BF" w:rsidP="00AA610A">
      <w:pPr>
        <w:numPr>
          <w:ilvl w:val="0"/>
          <w:numId w:val="87"/>
        </w:numPr>
        <w:autoSpaceDE w:val="0"/>
        <w:rPr>
          <w:rFonts w:ascii="Times New Roman" w:hAnsi="Times New Roman" w:cs="Times New Roman"/>
          <w:sz w:val="28"/>
          <w:szCs w:val="28"/>
        </w:rPr>
      </w:pPr>
      <w:r w:rsidRPr="00032AD4">
        <w:rPr>
          <w:rFonts w:ascii="Times New Roman" w:hAnsi="Times New Roman" w:cs="Times New Roman"/>
          <w:sz w:val="28"/>
          <w:szCs w:val="28"/>
        </w:rPr>
        <w:t>формирование нравственных представлений о том, что такое «хорошо» и</w:t>
      </w:r>
    </w:p>
    <w:p w:rsidR="00DE02BF" w:rsidRPr="00032AD4" w:rsidRDefault="00DE02BF" w:rsidP="003017AE">
      <w:pPr>
        <w:pStyle w:val="afe"/>
        <w:ind w:left="709"/>
        <w:jc w:val="both"/>
        <w:rPr>
          <w:rFonts w:ascii="Times New Roman" w:hAnsi="Times New Roman" w:cs="Times New Roman"/>
          <w:sz w:val="28"/>
          <w:szCs w:val="28"/>
        </w:rPr>
      </w:pPr>
      <w:r w:rsidRPr="00032AD4">
        <w:rPr>
          <w:rFonts w:ascii="Times New Roman" w:hAnsi="Times New Roman" w:cs="Times New Roman"/>
          <w:sz w:val="28"/>
          <w:szCs w:val="28"/>
        </w:rPr>
        <w:t>что такое «плохо», а также внутренней установки в сознании</w:t>
      </w:r>
      <w:r w:rsidR="003017AE" w:rsidRPr="00032AD4">
        <w:rPr>
          <w:rFonts w:ascii="Times New Roman" w:hAnsi="Times New Roman" w:cs="Times New Roman"/>
          <w:sz w:val="28"/>
          <w:szCs w:val="28"/>
        </w:rPr>
        <w:t xml:space="preserve"> школьника поступать «хорошо»; </w:t>
      </w:r>
    </w:p>
    <w:p w:rsidR="00DE02BF" w:rsidRPr="00032AD4" w:rsidRDefault="00DE02BF" w:rsidP="00AA610A">
      <w:pPr>
        <w:pStyle w:val="afe"/>
        <w:numPr>
          <w:ilvl w:val="0"/>
          <w:numId w:val="87"/>
        </w:numPr>
        <w:jc w:val="both"/>
        <w:rPr>
          <w:rFonts w:ascii="Times New Roman" w:hAnsi="Times New Roman" w:cs="Times New Roman"/>
          <w:sz w:val="28"/>
          <w:szCs w:val="28"/>
        </w:rPr>
      </w:pPr>
      <w:r w:rsidRPr="00032AD4">
        <w:rPr>
          <w:rFonts w:ascii="Times New Roman" w:hAnsi="Times New Roman" w:cs="Times New Roman"/>
          <w:sz w:val="28"/>
          <w:szCs w:val="28"/>
        </w:rPr>
        <w:t>формирование основ нравственного самосознания личности (совести) –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DE02BF" w:rsidRPr="00032AD4" w:rsidRDefault="00DE02BF" w:rsidP="00AA610A">
      <w:pPr>
        <w:numPr>
          <w:ilvl w:val="0"/>
          <w:numId w:val="87"/>
        </w:numPr>
        <w:autoSpaceDE w:val="0"/>
        <w:rPr>
          <w:rFonts w:ascii="Times New Roman" w:hAnsi="Times New Roman" w:cs="Times New Roman"/>
          <w:sz w:val="28"/>
          <w:szCs w:val="28"/>
        </w:rPr>
      </w:pPr>
      <w:r w:rsidRPr="00032AD4">
        <w:rPr>
          <w:rFonts w:ascii="Times New Roman" w:hAnsi="Times New Roman" w:cs="Times New Roman"/>
          <w:sz w:val="28"/>
          <w:szCs w:val="28"/>
        </w:rPr>
        <w:t>формирование в сознании школьников нравственного смысла учения;</w:t>
      </w:r>
    </w:p>
    <w:p w:rsidR="00DE02BF" w:rsidRPr="00032AD4" w:rsidRDefault="00DE02BF" w:rsidP="00AA610A">
      <w:pPr>
        <w:numPr>
          <w:ilvl w:val="0"/>
          <w:numId w:val="87"/>
        </w:numPr>
        <w:autoSpaceDE w:val="0"/>
        <w:rPr>
          <w:rFonts w:ascii="Times New Roman" w:hAnsi="Times New Roman" w:cs="Times New Roman"/>
          <w:sz w:val="28"/>
          <w:szCs w:val="28"/>
        </w:rPr>
      </w:pPr>
      <w:r w:rsidRPr="00032AD4">
        <w:rPr>
          <w:rFonts w:ascii="Times New Roman" w:hAnsi="Times New Roman" w:cs="Times New Roman"/>
          <w:sz w:val="28"/>
          <w:szCs w:val="28"/>
        </w:rPr>
        <w:t>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w:t>
      </w:r>
    </w:p>
    <w:p w:rsidR="00DE02BF" w:rsidRPr="00032AD4" w:rsidRDefault="00DE02BF" w:rsidP="00AA610A">
      <w:pPr>
        <w:pStyle w:val="afe"/>
        <w:numPr>
          <w:ilvl w:val="0"/>
          <w:numId w:val="87"/>
        </w:numPr>
        <w:jc w:val="both"/>
        <w:rPr>
          <w:rFonts w:ascii="Times New Roman" w:hAnsi="Times New Roman" w:cs="Times New Roman"/>
          <w:sz w:val="28"/>
          <w:szCs w:val="28"/>
        </w:rPr>
      </w:pPr>
      <w:r w:rsidRPr="00032AD4">
        <w:rPr>
          <w:rFonts w:ascii="Times New Roman" w:hAnsi="Times New Roman" w:cs="Times New Roman"/>
          <w:sz w:val="28"/>
          <w:szCs w:val="28"/>
        </w:rPr>
        <w:lastRenderedPageBreak/>
        <w:t>принятия обучающимся базовых национальных ценностей, духовных традиций;</w:t>
      </w:r>
    </w:p>
    <w:p w:rsidR="00DE02BF" w:rsidRPr="00032AD4" w:rsidRDefault="00DE02BF" w:rsidP="007F731F">
      <w:pPr>
        <w:numPr>
          <w:ilvl w:val="0"/>
          <w:numId w:val="34"/>
        </w:numPr>
        <w:autoSpaceDE w:val="0"/>
        <w:ind w:hanging="1003"/>
        <w:rPr>
          <w:rFonts w:ascii="Times New Roman" w:hAnsi="Times New Roman" w:cs="Times New Roman"/>
          <w:sz w:val="28"/>
          <w:szCs w:val="28"/>
        </w:rPr>
      </w:pPr>
      <w:r w:rsidRPr="00032AD4">
        <w:rPr>
          <w:rFonts w:ascii="Times New Roman" w:hAnsi="Times New Roman" w:cs="Times New Roman"/>
          <w:sz w:val="28"/>
          <w:szCs w:val="28"/>
        </w:rPr>
        <w:t>формирование эстетических потребностей, ценностей и чувств;</w:t>
      </w:r>
    </w:p>
    <w:p w:rsidR="00DE02BF" w:rsidRPr="00032AD4" w:rsidRDefault="00DE02BF" w:rsidP="007F731F">
      <w:pPr>
        <w:numPr>
          <w:ilvl w:val="0"/>
          <w:numId w:val="34"/>
        </w:numPr>
        <w:overflowPunct w:val="0"/>
        <w:autoSpaceDE w:val="0"/>
        <w:spacing w:line="300" w:lineRule="auto"/>
        <w:ind w:hanging="1003"/>
        <w:jc w:val="both"/>
        <w:rPr>
          <w:rFonts w:ascii="Times New Roman" w:hAnsi="Times New Roman" w:cs="Times New Roman"/>
          <w:sz w:val="28"/>
          <w:szCs w:val="28"/>
        </w:rPr>
      </w:pPr>
      <w:r w:rsidRPr="00032AD4">
        <w:rPr>
          <w:rFonts w:ascii="Times New Roman" w:hAnsi="Times New Roman" w:cs="Times New Roman"/>
          <w:sz w:val="28"/>
          <w:szCs w:val="28"/>
        </w:rPr>
        <w:t>формирование критичности к собственным намерениям, мыслям и поступкам;</w:t>
      </w:r>
    </w:p>
    <w:p w:rsidR="00DE02BF" w:rsidRPr="00032AD4" w:rsidRDefault="00DE02BF" w:rsidP="007F731F">
      <w:pPr>
        <w:numPr>
          <w:ilvl w:val="0"/>
          <w:numId w:val="34"/>
        </w:numPr>
        <w:overflowPunct w:val="0"/>
        <w:autoSpaceDE w:val="0"/>
        <w:spacing w:line="302" w:lineRule="auto"/>
        <w:ind w:hanging="1003"/>
        <w:jc w:val="both"/>
        <w:rPr>
          <w:rFonts w:ascii="Times New Roman" w:hAnsi="Times New Roman" w:cs="Times New Roman"/>
          <w:sz w:val="28"/>
          <w:szCs w:val="28"/>
        </w:rPr>
      </w:pPr>
      <w:r w:rsidRPr="00032AD4">
        <w:rPr>
          <w:rFonts w:ascii="Times New Roman" w:hAnsi="Times New Roman" w:cs="Times New Roman"/>
          <w:sz w:val="28"/>
          <w:szCs w:val="28"/>
        </w:rPr>
        <w:t xml:space="preserve">формирование самостоятельности обучающихся в любых жизненных ситуациях; </w:t>
      </w:r>
    </w:p>
    <w:p w:rsidR="00DE02BF" w:rsidRPr="00032AD4" w:rsidRDefault="00DE02BF" w:rsidP="007F731F">
      <w:pPr>
        <w:numPr>
          <w:ilvl w:val="0"/>
          <w:numId w:val="34"/>
        </w:numPr>
        <w:overflowPunct w:val="0"/>
        <w:autoSpaceDE w:val="0"/>
        <w:spacing w:line="302" w:lineRule="auto"/>
        <w:ind w:hanging="1003"/>
        <w:jc w:val="both"/>
        <w:rPr>
          <w:rFonts w:ascii="Times New Roman" w:hAnsi="Times New Roman" w:cs="Times New Roman"/>
          <w:sz w:val="28"/>
          <w:szCs w:val="28"/>
        </w:rPr>
      </w:pPr>
      <w:r w:rsidRPr="00032AD4">
        <w:rPr>
          <w:rFonts w:ascii="Times New Roman" w:hAnsi="Times New Roman" w:cs="Times New Roman"/>
          <w:sz w:val="28"/>
          <w:szCs w:val="28"/>
        </w:rPr>
        <w:t>осознание ответственности за результаты собственных действий и поступков;</w:t>
      </w:r>
    </w:p>
    <w:p w:rsidR="00DE02BF" w:rsidRPr="00032AD4" w:rsidRDefault="00DE02BF" w:rsidP="00AA610A">
      <w:pPr>
        <w:pStyle w:val="afe"/>
        <w:numPr>
          <w:ilvl w:val="0"/>
          <w:numId w:val="88"/>
        </w:numPr>
        <w:jc w:val="both"/>
        <w:rPr>
          <w:rFonts w:ascii="Times New Roman" w:hAnsi="Times New Roman" w:cs="Times New Roman"/>
          <w:sz w:val="28"/>
          <w:szCs w:val="28"/>
        </w:rPr>
      </w:pPr>
      <w:r w:rsidRPr="00032AD4">
        <w:rPr>
          <w:rFonts w:ascii="Times New Roman" w:hAnsi="Times New Roman" w:cs="Times New Roman"/>
          <w:sz w:val="28"/>
          <w:szCs w:val="28"/>
        </w:rPr>
        <w:t>развитие трудолюбия, формирование потребности к учению, способности к преодолению трудностей для достижения результата;</w:t>
      </w:r>
    </w:p>
    <w:p w:rsidR="00DE02BF" w:rsidRPr="00032AD4" w:rsidRDefault="00DE02BF">
      <w:pPr>
        <w:tabs>
          <w:tab w:val="left" w:pos="709"/>
        </w:tabs>
        <w:ind w:firstLine="709"/>
        <w:jc w:val="both"/>
        <w:rPr>
          <w:rFonts w:ascii="Times New Roman" w:hAnsi="Times New Roman" w:cs="Times New Roman"/>
          <w:i/>
          <w:sz w:val="28"/>
          <w:szCs w:val="28"/>
        </w:rPr>
      </w:pPr>
      <w:r w:rsidRPr="00032AD4">
        <w:rPr>
          <w:rFonts w:ascii="Times New Roman" w:hAnsi="Times New Roman" w:cs="Times New Roman"/>
          <w:sz w:val="28"/>
          <w:szCs w:val="28"/>
        </w:rPr>
        <w:tab/>
      </w:r>
      <w:r w:rsidRPr="00032AD4">
        <w:rPr>
          <w:rFonts w:ascii="Times New Roman" w:hAnsi="Times New Roman" w:cs="Times New Roman"/>
          <w:i/>
          <w:sz w:val="28"/>
          <w:szCs w:val="28"/>
        </w:rPr>
        <w:t>В области формирования социальной культуры:</w:t>
      </w:r>
    </w:p>
    <w:p w:rsidR="00DE02BF" w:rsidRPr="00032AD4" w:rsidRDefault="00DE02BF" w:rsidP="00AA610A">
      <w:pPr>
        <w:pStyle w:val="afe"/>
        <w:numPr>
          <w:ilvl w:val="0"/>
          <w:numId w:val="88"/>
        </w:numPr>
        <w:jc w:val="both"/>
        <w:rPr>
          <w:rFonts w:ascii="Times New Roman" w:hAnsi="Times New Roman" w:cs="Times New Roman"/>
          <w:sz w:val="28"/>
          <w:szCs w:val="28"/>
        </w:rPr>
      </w:pPr>
      <w:r w:rsidRPr="00032AD4">
        <w:rPr>
          <w:rFonts w:ascii="Times New Roman" w:hAnsi="Times New Roman" w:cs="Times New Roman"/>
          <w:sz w:val="28"/>
          <w:szCs w:val="28"/>
        </w:rPr>
        <w:t>воспитание ценностного отношения к Родине, к своему  национальному языку и культуре;</w:t>
      </w:r>
    </w:p>
    <w:p w:rsidR="00DE02BF" w:rsidRPr="00032AD4" w:rsidRDefault="00DE02BF" w:rsidP="007F731F">
      <w:pPr>
        <w:numPr>
          <w:ilvl w:val="0"/>
          <w:numId w:val="24"/>
        </w:numPr>
        <w:tabs>
          <w:tab w:val="clear" w:pos="0"/>
          <w:tab w:val="num" w:pos="426"/>
        </w:tabs>
        <w:overflowPunct w:val="0"/>
        <w:autoSpaceDE w:val="0"/>
        <w:spacing w:line="326" w:lineRule="auto"/>
        <w:ind w:firstLine="426"/>
        <w:jc w:val="both"/>
        <w:rPr>
          <w:rFonts w:ascii="Times New Roman" w:hAnsi="Times New Roman" w:cs="Times New Roman"/>
          <w:sz w:val="28"/>
          <w:szCs w:val="28"/>
        </w:rPr>
      </w:pPr>
      <w:r w:rsidRPr="00032AD4">
        <w:rPr>
          <w:rFonts w:ascii="Times New Roman" w:hAnsi="Times New Roman" w:cs="Times New Roman"/>
          <w:sz w:val="28"/>
          <w:szCs w:val="28"/>
        </w:rPr>
        <w:t>формирование основ российской гражданской идентичности – усвоенного, осознанного и принимаемого самим обучающимся образа себя как гражданина России;</w:t>
      </w:r>
    </w:p>
    <w:p w:rsidR="00DE02BF" w:rsidRPr="00032AD4" w:rsidRDefault="00DE02BF" w:rsidP="007F731F">
      <w:pPr>
        <w:numPr>
          <w:ilvl w:val="0"/>
          <w:numId w:val="24"/>
        </w:numPr>
        <w:tabs>
          <w:tab w:val="clear" w:pos="0"/>
          <w:tab w:val="num" w:pos="426"/>
        </w:tabs>
        <w:overflowPunct w:val="0"/>
        <w:autoSpaceDE w:val="0"/>
        <w:spacing w:line="302" w:lineRule="auto"/>
        <w:ind w:firstLine="426"/>
        <w:jc w:val="both"/>
        <w:rPr>
          <w:rFonts w:ascii="Times New Roman" w:hAnsi="Times New Roman" w:cs="Times New Roman"/>
          <w:sz w:val="28"/>
          <w:szCs w:val="28"/>
        </w:rPr>
      </w:pPr>
      <w:r w:rsidRPr="00032AD4">
        <w:rPr>
          <w:rFonts w:ascii="Times New Roman" w:hAnsi="Times New Roman" w:cs="Times New Roman"/>
          <w:sz w:val="28"/>
          <w:szCs w:val="28"/>
        </w:rPr>
        <w:t>формирование патриотизма и гражданственности, веры в Россию, свой народ, чувства личной ответственности за свои дела и поступки, за Отечество;</w:t>
      </w:r>
    </w:p>
    <w:p w:rsidR="00DE02BF" w:rsidRPr="00032AD4" w:rsidRDefault="00DE02BF" w:rsidP="00AA610A">
      <w:pPr>
        <w:numPr>
          <w:ilvl w:val="0"/>
          <w:numId w:val="89"/>
        </w:numPr>
        <w:overflowPunct w:val="0"/>
        <w:autoSpaceDE w:val="0"/>
        <w:spacing w:line="302" w:lineRule="auto"/>
        <w:jc w:val="both"/>
        <w:rPr>
          <w:rFonts w:ascii="Times New Roman" w:hAnsi="Times New Roman" w:cs="Times New Roman"/>
          <w:sz w:val="28"/>
          <w:szCs w:val="28"/>
        </w:rPr>
      </w:pPr>
      <w:r w:rsidRPr="00032AD4">
        <w:rPr>
          <w:rFonts w:ascii="Times New Roman" w:hAnsi="Times New Roman" w:cs="Times New Roman"/>
          <w:sz w:val="28"/>
          <w:szCs w:val="28"/>
        </w:rPr>
        <w:t>формирование патриотизма и чувства причастности к коллективным делам;</w:t>
      </w:r>
    </w:p>
    <w:p w:rsidR="00DE02BF" w:rsidRPr="00032AD4" w:rsidRDefault="00DE02BF" w:rsidP="00AA610A">
      <w:pPr>
        <w:numPr>
          <w:ilvl w:val="0"/>
          <w:numId w:val="89"/>
        </w:numPr>
        <w:autoSpaceDE w:val="0"/>
        <w:rPr>
          <w:rFonts w:ascii="Times New Roman" w:hAnsi="Times New Roman" w:cs="Times New Roman"/>
          <w:sz w:val="28"/>
          <w:szCs w:val="28"/>
        </w:rPr>
      </w:pPr>
      <w:r w:rsidRPr="00032AD4">
        <w:rPr>
          <w:rFonts w:ascii="Times New Roman" w:hAnsi="Times New Roman" w:cs="Times New Roman"/>
          <w:sz w:val="28"/>
          <w:szCs w:val="28"/>
        </w:rPr>
        <w:t>укрепление доверия к другим людям;</w:t>
      </w:r>
    </w:p>
    <w:p w:rsidR="00DE02BF" w:rsidRPr="00032AD4" w:rsidRDefault="00DE02BF" w:rsidP="00AA610A">
      <w:pPr>
        <w:numPr>
          <w:ilvl w:val="0"/>
          <w:numId w:val="89"/>
        </w:numPr>
        <w:overflowPunct w:val="0"/>
        <w:autoSpaceDE w:val="0"/>
        <w:spacing w:line="302" w:lineRule="auto"/>
        <w:jc w:val="both"/>
        <w:rPr>
          <w:rFonts w:ascii="Times New Roman" w:hAnsi="Times New Roman" w:cs="Times New Roman"/>
          <w:sz w:val="28"/>
          <w:szCs w:val="28"/>
        </w:rPr>
      </w:pPr>
      <w:r w:rsidRPr="00032AD4">
        <w:rPr>
          <w:rFonts w:ascii="Times New Roman" w:hAnsi="Times New Roman" w:cs="Times New Roman"/>
          <w:sz w:val="28"/>
          <w:szCs w:val="28"/>
        </w:rPr>
        <w:t>развитие доброжелательност</w:t>
      </w:r>
      <w:r w:rsidR="003E3675" w:rsidRPr="00032AD4">
        <w:rPr>
          <w:rFonts w:ascii="Times New Roman" w:hAnsi="Times New Roman" w:cs="Times New Roman"/>
          <w:sz w:val="28"/>
          <w:szCs w:val="28"/>
        </w:rPr>
        <w:t xml:space="preserve">и и эмоциональной отзывчивости, </w:t>
      </w:r>
      <w:r w:rsidRPr="00032AD4">
        <w:rPr>
          <w:rFonts w:ascii="Times New Roman" w:hAnsi="Times New Roman" w:cs="Times New Roman"/>
          <w:sz w:val="28"/>
          <w:szCs w:val="28"/>
        </w:rPr>
        <w:t>понимания других людей и сопереживания им.</w:t>
      </w:r>
    </w:p>
    <w:p w:rsidR="00DE02BF" w:rsidRPr="00032AD4" w:rsidRDefault="00DE02BF" w:rsidP="00AA610A">
      <w:pPr>
        <w:numPr>
          <w:ilvl w:val="0"/>
          <w:numId w:val="89"/>
        </w:numPr>
        <w:overflowPunct w:val="0"/>
        <w:autoSpaceDE w:val="0"/>
        <w:spacing w:line="326" w:lineRule="auto"/>
        <w:jc w:val="both"/>
        <w:rPr>
          <w:rFonts w:ascii="Times New Roman" w:hAnsi="Times New Roman" w:cs="Times New Roman"/>
          <w:sz w:val="28"/>
          <w:szCs w:val="28"/>
        </w:rPr>
      </w:pPr>
      <w:r w:rsidRPr="00032AD4">
        <w:rPr>
          <w:rFonts w:ascii="Times New Roman" w:hAnsi="Times New Roman" w:cs="Times New Roman"/>
          <w:sz w:val="28"/>
          <w:szCs w:val="28"/>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DE02BF" w:rsidRPr="00032AD4" w:rsidRDefault="00DE02BF" w:rsidP="00AA610A">
      <w:pPr>
        <w:numPr>
          <w:ilvl w:val="0"/>
          <w:numId w:val="89"/>
        </w:numPr>
        <w:overflowPunct w:val="0"/>
        <w:autoSpaceDE w:val="0"/>
        <w:spacing w:line="302" w:lineRule="auto"/>
        <w:jc w:val="both"/>
        <w:rPr>
          <w:rFonts w:ascii="Times New Roman" w:hAnsi="Times New Roman" w:cs="Times New Roman"/>
          <w:sz w:val="28"/>
          <w:szCs w:val="28"/>
        </w:rPr>
      </w:pPr>
      <w:r w:rsidRPr="00032AD4">
        <w:rPr>
          <w:rFonts w:ascii="Times New Roman" w:hAnsi="Times New Roman" w:cs="Times New Roman"/>
          <w:sz w:val="28"/>
          <w:szCs w:val="28"/>
        </w:rPr>
        <w:t>формирование толерантности и основ культуры межэтнического общения, уважения к языку, культурным, религиозным традициям, истории и образу жизни представителей народов России.</w:t>
      </w:r>
    </w:p>
    <w:p w:rsidR="00DE02BF" w:rsidRPr="00032AD4" w:rsidRDefault="00DE02BF" w:rsidP="00AA610A">
      <w:pPr>
        <w:numPr>
          <w:ilvl w:val="0"/>
          <w:numId w:val="89"/>
        </w:numPr>
        <w:tabs>
          <w:tab w:val="left" w:pos="2080"/>
        </w:tabs>
        <w:autoSpaceDE w:val="0"/>
        <w:rPr>
          <w:rFonts w:ascii="Times New Roman" w:hAnsi="Times New Roman" w:cs="Times New Roman"/>
          <w:sz w:val="28"/>
          <w:szCs w:val="28"/>
        </w:rPr>
      </w:pPr>
      <w:r w:rsidRPr="00032AD4">
        <w:rPr>
          <w:rFonts w:ascii="Times New Roman" w:hAnsi="Times New Roman" w:cs="Times New Roman"/>
          <w:sz w:val="28"/>
          <w:szCs w:val="28"/>
        </w:rPr>
        <w:t>развитие навыков коммуникативного общения с педагогами, родителями, сверстниками и старшим поколением, родителями, старшими детьми в решении общих проблем;</w:t>
      </w:r>
    </w:p>
    <w:p w:rsidR="00DE02BF" w:rsidRPr="00032AD4" w:rsidRDefault="00DE02BF">
      <w:pPr>
        <w:autoSpaceDE w:val="0"/>
        <w:spacing w:line="162" w:lineRule="exact"/>
        <w:rPr>
          <w:rFonts w:ascii="Times New Roman" w:hAnsi="Times New Roman" w:cs="Times New Roman"/>
          <w:sz w:val="28"/>
          <w:szCs w:val="28"/>
        </w:rPr>
      </w:pPr>
    </w:p>
    <w:p w:rsidR="00DE02BF" w:rsidRPr="00032AD4" w:rsidRDefault="00DE02BF">
      <w:pPr>
        <w:ind w:firstLine="709"/>
        <w:jc w:val="both"/>
        <w:rPr>
          <w:rFonts w:ascii="Times New Roman" w:hAnsi="Times New Roman" w:cs="Times New Roman"/>
          <w:i/>
          <w:sz w:val="28"/>
          <w:szCs w:val="28"/>
        </w:rPr>
      </w:pPr>
      <w:r w:rsidRPr="00032AD4">
        <w:rPr>
          <w:rFonts w:ascii="Times New Roman" w:hAnsi="Times New Roman" w:cs="Times New Roman"/>
          <w:i/>
          <w:sz w:val="28"/>
          <w:szCs w:val="28"/>
        </w:rPr>
        <w:tab/>
        <w:t>В области формирования семейной культуры:</w:t>
      </w:r>
    </w:p>
    <w:p w:rsidR="00DE02BF" w:rsidRPr="00032AD4" w:rsidRDefault="00DE02BF" w:rsidP="007F731F">
      <w:pPr>
        <w:pStyle w:val="afe"/>
        <w:numPr>
          <w:ilvl w:val="0"/>
          <w:numId w:val="26"/>
        </w:numPr>
        <w:ind w:left="0" w:firstLine="709"/>
        <w:jc w:val="both"/>
        <w:rPr>
          <w:rFonts w:ascii="Times New Roman" w:hAnsi="Times New Roman" w:cs="Times New Roman"/>
          <w:sz w:val="28"/>
          <w:szCs w:val="28"/>
        </w:rPr>
      </w:pPr>
      <w:r w:rsidRPr="00032AD4">
        <w:rPr>
          <w:rFonts w:ascii="Times New Roman" w:hAnsi="Times New Roman" w:cs="Times New Roman"/>
          <w:sz w:val="28"/>
          <w:szCs w:val="28"/>
        </w:rPr>
        <w:t>формирование уважительного отношения к родителям, осознанного, заботливого отношения к старшим и младшим;</w:t>
      </w:r>
    </w:p>
    <w:p w:rsidR="00DE02BF" w:rsidRPr="00032AD4" w:rsidRDefault="00DE02BF">
      <w:pPr>
        <w:overflowPunct w:val="0"/>
        <w:autoSpaceDE w:val="0"/>
        <w:spacing w:line="300" w:lineRule="auto"/>
        <w:ind w:firstLine="709"/>
        <w:jc w:val="both"/>
        <w:rPr>
          <w:rFonts w:ascii="Times New Roman" w:hAnsi="Times New Roman" w:cs="Times New Roman"/>
          <w:sz w:val="28"/>
          <w:szCs w:val="28"/>
        </w:rPr>
      </w:pPr>
      <w:r w:rsidRPr="00032AD4">
        <w:rPr>
          <w:rFonts w:ascii="Times New Roman" w:hAnsi="Times New Roman" w:cs="Times New Roman"/>
          <w:sz w:val="28"/>
          <w:szCs w:val="28"/>
        </w:rPr>
        <w:t>формирование представления о семейных ценностях,</w:t>
      </w:r>
      <w:r w:rsidRPr="00032AD4">
        <w:rPr>
          <w:rFonts w:ascii="Times New Roman" w:hAnsi="Times New Roman" w:cs="Times New Roman"/>
          <w:color w:val="984806"/>
          <w:sz w:val="28"/>
          <w:szCs w:val="28"/>
        </w:rPr>
        <w:t xml:space="preserve"> </w:t>
      </w:r>
      <w:r w:rsidRPr="00032AD4">
        <w:rPr>
          <w:rFonts w:ascii="Times New Roman" w:hAnsi="Times New Roman" w:cs="Times New Roman"/>
          <w:sz w:val="28"/>
          <w:szCs w:val="28"/>
        </w:rPr>
        <w:t xml:space="preserve">гендерных </w:t>
      </w:r>
      <w:r w:rsidRPr="00032AD4">
        <w:rPr>
          <w:rFonts w:ascii="Times New Roman" w:hAnsi="Times New Roman" w:cs="Times New Roman"/>
          <w:sz w:val="28"/>
          <w:szCs w:val="28"/>
        </w:rPr>
        <w:lastRenderedPageBreak/>
        <w:t>семейных ролях и уважения к ним;</w:t>
      </w:r>
    </w:p>
    <w:p w:rsidR="00DE02BF" w:rsidRPr="00032AD4" w:rsidRDefault="00DE02BF" w:rsidP="007F731F">
      <w:pPr>
        <w:pStyle w:val="afe"/>
        <w:numPr>
          <w:ilvl w:val="0"/>
          <w:numId w:val="26"/>
        </w:numPr>
        <w:ind w:left="0" w:firstLine="709"/>
        <w:jc w:val="both"/>
        <w:rPr>
          <w:rFonts w:ascii="Times New Roman" w:hAnsi="Times New Roman" w:cs="Times New Roman"/>
          <w:sz w:val="28"/>
          <w:szCs w:val="28"/>
        </w:rPr>
      </w:pPr>
      <w:r w:rsidRPr="00032AD4">
        <w:rPr>
          <w:rFonts w:ascii="Times New Roman" w:hAnsi="Times New Roman" w:cs="Times New Roman"/>
          <w:sz w:val="28"/>
          <w:szCs w:val="28"/>
        </w:rPr>
        <w:t>знакомство с культурно – историческими и этническими традициями российской семьи.</w:t>
      </w:r>
    </w:p>
    <w:p w:rsidR="00DE02BF" w:rsidRPr="00032AD4" w:rsidRDefault="00DE02BF">
      <w:pPr>
        <w:pStyle w:val="afe"/>
        <w:ind w:left="0" w:firstLine="709"/>
        <w:jc w:val="both"/>
        <w:rPr>
          <w:rFonts w:ascii="Times New Roman" w:hAnsi="Times New Roman" w:cs="Times New Roman"/>
          <w:sz w:val="28"/>
          <w:szCs w:val="28"/>
        </w:rPr>
      </w:pPr>
    </w:p>
    <w:p w:rsidR="00DE02BF" w:rsidRPr="00032AD4" w:rsidRDefault="00DE02BF">
      <w:pPr>
        <w:ind w:firstLine="709"/>
        <w:jc w:val="center"/>
        <w:rPr>
          <w:rFonts w:ascii="Times New Roman" w:hAnsi="Times New Roman" w:cs="Times New Roman"/>
          <w:b/>
          <w:sz w:val="28"/>
          <w:szCs w:val="28"/>
        </w:rPr>
      </w:pPr>
      <w:r w:rsidRPr="00032AD4">
        <w:rPr>
          <w:rFonts w:ascii="Times New Roman" w:hAnsi="Times New Roman" w:cs="Times New Roman"/>
          <w:b/>
          <w:sz w:val="28"/>
          <w:szCs w:val="28"/>
        </w:rPr>
        <w:t xml:space="preserve"> Основные направления и ценностные основы</w:t>
      </w:r>
    </w:p>
    <w:p w:rsidR="00DE02BF" w:rsidRPr="00032AD4" w:rsidRDefault="006F43D2">
      <w:pPr>
        <w:ind w:firstLine="709"/>
        <w:jc w:val="center"/>
        <w:rPr>
          <w:rFonts w:ascii="Times New Roman" w:hAnsi="Times New Roman" w:cs="Times New Roman"/>
          <w:b/>
          <w:sz w:val="28"/>
          <w:szCs w:val="28"/>
        </w:rPr>
      </w:pPr>
      <w:r w:rsidRPr="00032AD4">
        <w:rPr>
          <w:rFonts w:ascii="Times New Roman" w:hAnsi="Times New Roman" w:cs="Times New Roman"/>
          <w:b/>
          <w:sz w:val="28"/>
          <w:szCs w:val="28"/>
        </w:rPr>
        <w:t>духовно-</w:t>
      </w:r>
      <w:r w:rsidR="00DE02BF" w:rsidRPr="00032AD4">
        <w:rPr>
          <w:rFonts w:ascii="Times New Roman" w:hAnsi="Times New Roman" w:cs="Times New Roman"/>
          <w:b/>
          <w:sz w:val="28"/>
          <w:szCs w:val="28"/>
        </w:rPr>
        <w:t>нравственного развития и воспитания обучающихся с ЗПР</w:t>
      </w:r>
    </w:p>
    <w:p w:rsidR="00DE02BF" w:rsidRPr="00032AD4" w:rsidRDefault="00DE02BF">
      <w:pPr>
        <w:ind w:firstLine="709"/>
        <w:jc w:val="center"/>
        <w:rPr>
          <w:rFonts w:ascii="Times New Roman" w:hAnsi="Times New Roman" w:cs="Times New Roman"/>
          <w:b/>
          <w:sz w:val="28"/>
          <w:szCs w:val="28"/>
        </w:rPr>
      </w:pPr>
      <w:r w:rsidRPr="00032AD4">
        <w:rPr>
          <w:rFonts w:ascii="Times New Roman" w:hAnsi="Times New Roman" w:cs="Times New Roman"/>
          <w:b/>
          <w:sz w:val="28"/>
          <w:szCs w:val="28"/>
        </w:rPr>
        <w:t>на ступени начального общего образования</w:t>
      </w:r>
    </w:p>
    <w:p w:rsidR="00DE02BF" w:rsidRPr="00032AD4" w:rsidRDefault="00DE02BF">
      <w:pPr>
        <w:spacing w:after="120"/>
        <w:ind w:firstLine="708"/>
        <w:jc w:val="both"/>
        <w:rPr>
          <w:rFonts w:ascii="Times New Roman" w:hAnsi="Times New Roman" w:cs="Times New Roman"/>
          <w:sz w:val="28"/>
          <w:szCs w:val="28"/>
        </w:rPr>
      </w:pPr>
    </w:p>
    <w:p w:rsidR="00DE02BF" w:rsidRPr="00032AD4" w:rsidRDefault="00DE02BF" w:rsidP="007F731F">
      <w:pPr>
        <w:pStyle w:val="afe"/>
        <w:numPr>
          <w:ilvl w:val="0"/>
          <w:numId w:val="29"/>
        </w:numPr>
        <w:spacing w:after="120"/>
        <w:ind w:firstLine="708"/>
        <w:jc w:val="both"/>
        <w:rPr>
          <w:rFonts w:ascii="Times New Roman" w:hAnsi="Times New Roman" w:cs="Times New Roman"/>
          <w:sz w:val="28"/>
          <w:szCs w:val="28"/>
        </w:rPr>
      </w:pPr>
      <w:r w:rsidRPr="00032AD4">
        <w:rPr>
          <w:rFonts w:ascii="Times New Roman" w:hAnsi="Times New Roman" w:cs="Times New Roman"/>
          <w:sz w:val="28"/>
          <w:szCs w:val="28"/>
        </w:rPr>
        <w:t>Воспитание нравственных чувств и этического сознания.</w:t>
      </w:r>
    </w:p>
    <w:p w:rsidR="00DE02BF" w:rsidRPr="00032AD4" w:rsidRDefault="00DE02BF">
      <w:pPr>
        <w:spacing w:after="120"/>
        <w:ind w:firstLine="708"/>
        <w:jc w:val="both"/>
        <w:rPr>
          <w:rFonts w:ascii="Times New Roman" w:hAnsi="Times New Roman" w:cs="Times New Roman"/>
          <w:i/>
          <w:sz w:val="28"/>
          <w:szCs w:val="28"/>
        </w:rPr>
      </w:pPr>
      <w:r w:rsidRPr="00032AD4">
        <w:rPr>
          <w:rFonts w:ascii="Times New Roman" w:hAnsi="Times New Roman" w:cs="Times New Roman"/>
          <w:sz w:val="28"/>
          <w:szCs w:val="28"/>
        </w:rPr>
        <w:t>Ценности</w:t>
      </w:r>
      <w:r w:rsidRPr="00032AD4">
        <w:rPr>
          <w:rFonts w:ascii="Times New Roman" w:hAnsi="Times New Roman" w:cs="Times New Roman"/>
          <w:b/>
          <w:i/>
          <w:sz w:val="28"/>
          <w:szCs w:val="28"/>
        </w:rPr>
        <w:t>:</w:t>
      </w:r>
      <w:r w:rsidR="006F43D2" w:rsidRPr="00032AD4">
        <w:rPr>
          <w:rFonts w:ascii="Times New Roman" w:hAnsi="Times New Roman" w:cs="Times New Roman"/>
          <w:i/>
          <w:sz w:val="28"/>
          <w:szCs w:val="28"/>
        </w:rPr>
        <w:t xml:space="preserve"> нравственный выбор; жизнь и </w:t>
      </w:r>
      <w:r w:rsidRPr="00032AD4">
        <w:rPr>
          <w:rFonts w:ascii="Times New Roman" w:hAnsi="Times New Roman" w:cs="Times New Roman"/>
          <w:i/>
          <w:sz w:val="28"/>
          <w:szCs w:val="28"/>
        </w:rPr>
        <w:t>смысл  жизни; справедливость, милосердие, честность, достоинство, уважение к родителям, уважение  достоинства человека, равноправие, ответственность и чувство долга; забота и помощь,  мораль, честность, щедрость, забота о младших и</w:t>
      </w:r>
      <w:r w:rsidR="003E3675" w:rsidRPr="00032AD4">
        <w:rPr>
          <w:rFonts w:ascii="Times New Roman" w:hAnsi="Times New Roman" w:cs="Times New Roman"/>
          <w:i/>
          <w:sz w:val="28"/>
          <w:szCs w:val="28"/>
        </w:rPr>
        <w:t xml:space="preserve"> старших, свобода совести и вероисповедания</w:t>
      </w:r>
      <w:r w:rsidRPr="00032AD4">
        <w:rPr>
          <w:rFonts w:ascii="Times New Roman" w:hAnsi="Times New Roman" w:cs="Times New Roman"/>
          <w:i/>
          <w:sz w:val="28"/>
          <w:szCs w:val="28"/>
        </w:rPr>
        <w:t>, толерантность, представление о вере, духовной культуре</w:t>
      </w:r>
      <w:r w:rsidRPr="00032AD4">
        <w:rPr>
          <w:rFonts w:ascii="Times New Roman" w:hAnsi="Times New Roman" w:cs="Times New Roman"/>
          <w:i/>
          <w:color w:val="984806"/>
          <w:sz w:val="28"/>
          <w:szCs w:val="28"/>
        </w:rPr>
        <w:t xml:space="preserve"> </w:t>
      </w:r>
      <w:r w:rsidRPr="00032AD4">
        <w:rPr>
          <w:rFonts w:ascii="Times New Roman" w:hAnsi="Times New Roman" w:cs="Times New Roman"/>
          <w:i/>
          <w:sz w:val="28"/>
          <w:szCs w:val="28"/>
        </w:rPr>
        <w:t>и светской этике.</w:t>
      </w:r>
    </w:p>
    <w:p w:rsidR="00DE02BF" w:rsidRPr="00032AD4" w:rsidRDefault="00DE02BF" w:rsidP="007F731F">
      <w:pPr>
        <w:pStyle w:val="afe"/>
        <w:numPr>
          <w:ilvl w:val="0"/>
          <w:numId w:val="29"/>
        </w:numPr>
        <w:spacing w:after="120"/>
        <w:ind w:firstLine="708"/>
        <w:jc w:val="both"/>
        <w:rPr>
          <w:rFonts w:ascii="Times New Roman" w:hAnsi="Times New Roman" w:cs="Times New Roman"/>
          <w:sz w:val="28"/>
          <w:szCs w:val="28"/>
        </w:rPr>
      </w:pPr>
      <w:r w:rsidRPr="00032AD4">
        <w:rPr>
          <w:rFonts w:ascii="Times New Roman" w:hAnsi="Times New Roman" w:cs="Times New Roman"/>
          <w:sz w:val="28"/>
          <w:szCs w:val="28"/>
        </w:rPr>
        <w:t>Воспитание трудолюбия, творческого отношения к учению, труду, жизни.</w:t>
      </w:r>
    </w:p>
    <w:p w:rsidR="00DE02BF" w:rsidRPr="00032AD4" w:rsidRDefault="00DE02BF">
      <w:pPr>
        <w:spacing w:after="120"/>
        <w:ind w:firstLine="708"/>
        <w:jc w:val="both"/>
        <w:rPr>
          <w:rFonts w:ascii="Times New Roman" w:hAnsi="Times New Roman" w:cs="Times New Roman"/>
          <w:i/>
          <w:sz w:val="28"/>
          <w:szCs w:val="28"/>
        </w:rPr>
      </w:pPr>
      <w:r w:rsidRPr="00032AD4">
        <w:rPr>
          <w:rFonts w:ascii="Times New Roman" w:hAnsi="Times New Roman" w:cs="Times New Roman"/>
          <w:sz w:val="28"/>
          <w:szCs w:val="28"/>
        </w:rPr>
        <w:t>Ценности:</w:t>
      </w:r>
      <w:r w:rsidRPr="00032AD4">
        <w:rPr>
          <w:rFonts w:ascii="Times New Roman" w:hAnsi="Times New Roman" w:cs="Times New Roman"/>
          <w:b/>
          <w:sz w:val="28"/>
          <w:szCs w:val="28"/>
        </w:rPr>
        <w:t xml:space="preserve"> </w:t>
      </w:r>
      <w:r w:rsidRPr="00032AD4">
        <w:rPr>
          <w:rFonts w:ascii="Times New Roman" w:hAnsi="Times New Roman" w:cs="Times New Roman"/>
          <w:i/>
          <w:sz w:val="28"/>
          <w:szCs w:val="28"/>
        </w:rPr>
        <w:t>уважение к труду; творчество и созидание, стремление к познанию, целеустремленность и настойчивость; бережливость, трудолюбие.</w:t>
      </w:r>
    </w:p>
    <w:p w:rsidR="00DE02BF" w:rsidRPr="00032AD4" w:rsidRDefault="00DE02BF" w:rsidP="007F731F">
      <w:pPr>
        <w:pStyle w:val="afe"/>
        <w:numPr>
          <w:ilvl w:val="0"/>
          <w:numId w:val="29"/>
        </w:numPr>
        <w:spacing w:after="120"/>
        <w:ind w:firstLine="708"/>
        <w:jc w:val="both"/>
        <w:rPr>
          <w:rFonts w:ascii="Times New Roman" w:hAnsi="Times New Roman" w:cs="Times New Roman"/>
          <w:sz w:val="28"/>
          <w:szCs w:val="28"/>
        </w:rPr>
      </w:pPr>
      <w:r w:rsidRPr="00032AD4">
        <w:rPr>
          <w:rFonts w:ascii="Times New Roman" w:hAnsi="Times New Roman" w:cs="Times New Roman"/>
          <w:sz w:val="28"/>
          <w:szCs w:val="28"/>
        </w:rPr>
        <w:t>Воспитание гражданственности, патриотизма, уважение к правам, свободам и обязанностям человека.</w:t>
      </w:r>
    </w:p>
    <w:p w:rsidR="00DE02BF" w:rsidRPr="00032AD4" w:rsidRDefault="00DE02BF">
      <w:pPr>
        <w:spacing w:after="120"/>
        <w:ind w:firstLine="708"/>
        <w:jc w:val="both"/>
        <w:rPr>
          <w:rFonts w:ascii="Times New Roman" w:hAnsi="Times New Roman" w:cs="Times New Roman"/>
          <w:i/>
          <w:sz w:val="28"/>
          <w:szCs w:val="28"/>
        </w:rPr>
      </w:pPr>
      <w:r w:rsidRPr="00032AD4">
        <w:rPr>
          <w:rFonts w:ascii="Times New Roman" w:hAnsi="Times New Roman" w:cs="Times New Roman"/>
          <w:sz w:val="28"/>
          <w:szCs w:val="28"/>
        </w:rPr>
        <w:t xml:space="preserve">Ценности: </w:t>
      </w:r>
      <w:r w:rsidRPr="00032AD4">
        <w:rPr>
          <w:rFonts w:ascii="Times New Roman" w:hAnsi="Times New Roman" w:cs="Times New Roman"/>
          <w:i/>
          <w:sz w:val="28"/>
          <w:szCs w:val="28"/>
        </w:rPr>
        <w:t>любовь к России, к своему народу, своему краю; Служение своему Отечеству; Правовое государство; Гражданское общество; Закон и право-порядок; свобода личная и национальная; доверие к людям; институтам государства и гражданского общества.</w:t>
      </w:r>
    </w:p>
    <w:p w:rsidR="00DE02BF" w:rsidRPr="00032AD4" w:rsidRDefault="00DE02BF" w:rsidP="007F731F">
      <w:pPr>
        <w:pStyle w:val="afe"/>
        <w:numPr>
          <w:ilvl w:val="0"/>
          <w:numId w:val="29"/>
        </w:numPr>
        <w:ind w:firstLine="708"/>
        <w:jc w:val="both"/>
        <w:rPr>
          <w:rFonts w:ascii="Times New Roman" w:hAnsi="Times New Roman" w:cs="Times New Roman"/>
          <w:sz w:val="28"/>
          <w:szCs w:val="28"/>
        </w:rPr>
      </w:pPr>
      <w:r w:rsidRPr="00032AD4">
        <w:rPr>
          <w:rFonts w:ascii="Times New Roman" w:hAnsi="Times New Roman" w:cs="Times New Roman"/>
          <w:sz w:val="28"/>
          <w:szCs w:val="28"/>
        </w:rPr>
        <w:t>Воспитание ценностного отношения к природе, окружающей среде экологическое воспитание).</w:t>
      </w:r>
    </w:p>
    <w:p w:rsidR="00DE02BF" w:rsidRPr="00032AD4" w:rsidRDefault="00DE02BF">
      <w:pPr>
        <w:spacing w:after="120"/>
        <w:ind w:firstLine="708"/>
        <w:jc w:val="both"/>
        <w:rPr>
          <w:rFonts w:ascii="Times New Roman" w:hAnsi="Times New Roman" w:cs="Times New Roman"/>
          <w:i/>
          <w:sz w:val="28"/>
          <w:szCs w:val="28"/>
        </w:rPr>
      </w:pPr>
      <w:r w:rsidRPr="00032AD4">
        <w:rPr>
          <w:rFonts w:ascii="Times New Roman" w:hAnsi="Times New Roman" w:cs="Times New Roman"/>
          <w:sz w:val="28"/>
          <w:szCs w:val="28"/>
        </w:rPr>
        <w:t>Ценности</w:t>
      </w:r>
      <w:r w:rsidRPr="00032AD4">
        <w:rPr>
          <w:rFonts w:ascii="Times New Roman" w:hAnsi="Times New Roman" w:cs="Times New Roman"/>
          <w:b/>
          <w:sz w:val="28"/>
          <w:szCs w:val="28"/>
        </w:rPr>
        <w:t xml:space="preserve">: </w:t>
      </w:r>
      <w:r w:rsidRPr="00032AD4">
        <w:rPr>
          <w:rFonts w:ascii="Times New Roman" w:hAnsi="Times New Roman" w:cs="Times New Roman"/>
          <w:i/>
          <w:sz w:val="28"/>
          <w:szCs w:val="28"/>
        </w:rPr>
        <w:t>Родная земля, заповедная природа, планета Земля, экологическое сознание.</w:t>
      </w:r>
    </w:p>
    <w:p w:rsidR="00DE02BF" w:rsidRPr="00032AD4" w:rsidRDefault="00DE02BF" w:rsidP="007F731F">
      <w:pPr>
        <w:pStyle w:val="afe"/>
        <w:numPr>
          <w:ilvl w:val="0"/>
          <w:numId w:val="29"/>
        </w:numPr>
        <w:ind w:firstLine="708"/>
        <w:jc w:val="both"/>
        <w:rPr>
          <w:rFonts w:ascii="Times New Roman" w:hAnsi="Times New Roman" w:cs="Times New Roman"/>
          <w:sz w:val="28"/>
          <w:szCs w:val="28"/>
        </w:rPr>
      </w:pPr>
      <w:r w:rsidRPr="00032AD4">
        <w:rPr>
          <w:rFonts w:ascii="Times New Roman" w:hAnsi="Times New Roman" w:cs="Times New Roman"/>
          <w:sz w:val="28"/>
          <w:szCs w:val="28"/>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DE02BF" w:rsidRPr="00032AD4" w:rsidRDefault="00DE02BF">
      <w:pPr>
        <w:ind w:firstLine="708"/>
        <w:jc w:val="both"/>
        <w:rPr>
          <w:rFonts w:ascii="Times New Roman" w:hAnsi="Times New Roman" w:cs="Times New Roman"/>
          <w:i/>
          <w:sz w:val="28"/>
          <w:szCs w:val="28"/>
        </w:rPr>
      </w:pPr>
      <w:r w:rsidRPr="00032AD4">
        <w:rPr>
          <w:rFonts w:ascii="Times New Roman" w:hAnsi="Times New Roman" w:cs="Times New Roman"/>
          <w:sz w:val="28"/>
          <w:szCs w:val="28"/>
        </w:rPr>
        <w:t xml:space="preserve">Ценности: </w:t>
      </w:r>
      <w:r w:rsidRPr="00032AD4">
        <w:rPr>
          <w:rFonts w:ascii="Times New Roman" w:hAnsi="Times New Roman" w:cs="Times New Roman"/>
          <w:i/>
          <w:sz w:val="28"/>
          <w:szCs w:val="28"/>
        </w:rPr>
        <w:t>красота, гармония, духовный мир человека, эстетическое развитие, самовыражение в творчестве и искусстве.</w:t>
      </w:r>
    </w:p>
    <w:p w:rsidR="00DE02BF" w:rsidRPr="00032AD4" w:rsidRDefault="00DE02BF">
      <w:pPr>
        <w:ind w:firstLine="708"/>
        <w:jc w:val="both"/>
        <w:rPr>
          <w:rFonts w:ascii="Times New Roman" w:hAnsi="Times New Roman" w:cs="Times New Roman"/>
          <w:b/>
          <w:sz w:val="28"/>
          <w:szCs w:val="28"/>
        </w:rPr>
      </w:pPr>
    </w:p>
    <w:p w:rsidR="00032AD4" w:rsidRDefault="00032AD4">
      <w:pPr>
        <w:ind w:firstLine="708"/>
        <w:jc w:val="both"/>
        <w:rPr>
          <w:rFonts w:ascii="Times New Roman" w:hAnsi="Times New Roman" w:cs="Times New Roman"/>
          <w:b/>
          <w:sz w:val="28"/>
          <w:szCs w:val="28"/>
        </w:rPr>
      </w:pPr>
    </w:p>
    <w:p w:rsidR="00032AD4" w:rsidRDefault="00032AD4">
      <w:pPr>
        <w:ind w:firstLine="708"/>
        <w:jc w:val="both"/>
        <w:rPr>
          <w:rFonts w:ascii="Times New Roman" w:hAnsi="Times New Roman" w:cs="Times New Roman"/>
          <w:b/>
          <w:sz w:val="28"/>
          <w:szCs w:val="28"/>
        </w:rPr>
      </w:pPr>
    </w:p>
    <w:p w:rsidR="00032AD4" w:rsidRDefault="00032AD4">
      <w:pPr>
        <w:ind w:firstLine="708"/>
        <w:jc w:val="both"/>
        <w:rPr>
          <w:rFonts w:ascii="Times New Roman" w:hAnsi="Times New Roman" w:cs="Times New Roman"/>
          <w:b/>
          <w:sz w:val="28"/>
          <w:szCs w:val="28"/>
        </w:rPr>
      </w:pPr>
    </w:p>
    <w:p w:rsidR="00032AD4" w:rsidRDefault="00032AD4">
      <w:pPr>
        <w:ind w:firstLine="708"/>
        <w:jc w:val="both"/>
        <w:rPr>
          <w:rFonts w:ascii="Times New Roman" w:hAnsi="Times New Roman" w:cs="Times New Roman"/>
          <w:b/>
          <w:sz w:val="28"/>
          <w:szCs w:val="28"/>
        </w:rPr>
      </w:pPr>
    </w:p>
    <w:p w:rsidR="00DE02BF" w:rsidRPr="00032AD4" w:rsidRDefault="00DE02BF">
      <w:pPr>
        <w:ind w:firstLine="708"/>
        <w:jc w:val="both"/>
        <w:rPr>
          <w:rFonts w:ascii="Times New Roman" w:hAnsi="Times New Roman" w:cs="Times New Roman"/>
          <w:b/>
          <w:sz w:val="28"/>
          <w:szCs w:val="28"/>
        </w:rPr>
      </w:pPr>
      <w:r w:rsidRPr="00032AD4">
        <w:rPr>
          <w:rFonts w:ascii="Times New Roman" w:hAnsi="Times New Roman" w:cs="Times New Roman"/>
          <w:b/>
          <w:sz w:val="28"/>
          <w:szCs w:val="28"/>
        </w:rPr>
        <w:lastRenderedPageBreak/>
        <w:t xml:space="preserve"> Принципы духовно-нравственного развития и воспитания обучающихся с ЗПР на ступени начального общего образования.</w:t>
      </w:r>
    </w:p>
    <w:p w:rsidR="00DE02BF" w:rsidRPr="00032AD4" w:rsidRDefault="00DE02BF">
      <w:pPr>
        <w:ind w:firstLine="708"/>
        <w:jc w:val="both"/>
        <w:rPr>
          <w:rFonts w:ascii="Times New Roman" w:hAnsi="Times New Roman" w:cs="Times New Roman"/>
          <w:b/>
          <w:sz w:val="28"/>
          <w:szCs w:val="28"/>
        </w:rPr>
      </w:pPr>
    </w:p>
    <w:p w:rsidR="00DE02BF" w:rsidRPr="00032AD4" w:rsidRDefault="00DE02BF">
      <w:pPr>
        <w:widowControl/>
        <w:ind w:firstLine="708"/>
        <w:jc w:val="both"/>
        <w:rPr>
          <w:rFonts w:ascii="Times New Roman" w:hAnsi="Times New Roman" w:cs="Times New Roman"/>
          <w:b/>
          <w:sz w:val="28"/>
          <w:szCs w:val="28"/>
        </w:rPr>
      </w:pPr>
      <w:r w:rsidRPr="00032AD4">
        <w:rPr>
          <w:rFonts w:ascii="Times New Roman" w:hAnsi="Times New Roman" w:cs="Times New Roman"/>
          <w:b/>
          <w:sz w:val="28"/>
          <w:szCs w:val="28"/>
        </w:rPr>
        <w:t>Принцип следования нравственному примеру.</w:t>
      </w:r>
    </w:p>
    <w:p w:rsidR="00DE02BF" w:rsidRPr="00032AD4" w:rsidRDefault="00DE02BF">
      <w:pPr>
        <w:ind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Особое значение для духовно-нравственного развития обучающегося имеет пример педагогов.</w:t>
      </w:r>
    </w:p>
    <w:p w:rsidR="00DE02BF" w:rsidRPr="00032AD4" w:rsidRDefault="00DE02BF">
      <w:pPr>
        <w:widowControl/>
        <w:ind w:firstLine="708"/>
        <w:jc w:val="both"/>
        <w:rPr>
          <w:rFonts w:ascii="Times New Roman" w:hAnsi="Times New Roman" w:cs="Times New Roman"/>
          <w:b/>
          <w:sz w:val="28"/>
          <w:szCs w:val="28"/>
        </w:rPr>
      </w:pPr>
      <w:r w:rsidRPr="00032AD4">
        <w:rPr>
          <w:rFonts w:ascii="Times New Roman" w:hAnsi="Times New Roman" w:cs="Times New Roman"/>
          <w:b/>
          <w:sz w:val="28"/>
          <w:szCs w:val="28"/>
        </w:rPr>
        <w:t>Принцип системно – деятельностной организации воспитания.</w:t>
      </w:r>
    </w:p>
    <w:p w:rsidR="00DE02BF" w:rsidRPr="00032AD4" w:rsidRDefault="00DE02BF">
      <w:pPr>
        <w:ind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 xml:space="preserve">Для решения воспитательных задач обучающиеся вместе с педагогами и родителями, иными субъектами воспитания и социализации обращаются к содержанию: </w:t>
      </w:r>
      <w:r w:rsidRPr="00032AD4">
        <w:rPr>
          <w:rStyle w:val="Zag11"/>
          <w:rFonts w:ascii="Times New Roman" w:eastAsia="@Arial Unicode MS" w:hAnsi="Times New Roman" w:cs="Times New Roman"/>
          <w:color w:val="000000"/>
          <w:sz w:val="28"/>
          <w:szCs w:val="28"/>
        </w:rPr>
        <w:t xml:space="preserve">общеобразовательных дисциплин; произведений искусства; периодической литературы, публикаций, радио- и телепередач, отражающих современную жизнь; духовной культуры и фольклора народов России; истории, традиций и современной жизни своей Родины, своего края, своей семьи; жизненного опыта своих родителей (законных представителей) и прародителей; общественно полезной и личностно значимой деятельности в рамках педагогически организованных социальных и культурных практик; </w:t>
      </w:r>
      <w:r w:rsidRPr="00032AD4">
        <w:rPr>
          <w:rStyle w:val="Zag11"/>
          <w:rFonts w:ascii="Times New Roman" w:eastAsia="@Arial Unicode MS" w:hAnsi="Times New Roman" w:cs="Times New Roman"/>
          <w:sz w:val="28"/>
          <w:szCs w:val="28"/>
        </w:rPr>
        <w:t>других источников информации и научного знания.</w:t>
      </w:r>
    </w:p>
    <w:p w:rsidR="00DE02BF" w:rsidRPr="00032AD4" w:rsidRDefault="00DE02BF">
      <w:pPr>
        <w:widowControl/>
        <w:ind w:firstLine="708"/>
        <w:jc w:val="both"/>
        <w:rPr>
          <w:rFonts w:ascii="Times New Roman" w:hAnsi="Times New Roman" w:cs="Times New Roman"/>
          <w:b/>
          <w:sz w:val="28"/>
          <w:szCs w:val="28"/>
        </w:rPr>
      </w:pPr>
      <w:r w:rsidRPr="00032AD4">
        <w:rPr>
          <w:rFonts w:ascii="Times New Roman" w:hAnsi="Times New Roman" w:cs="Times New Roman"/>
          <w:b/>
          <w:sz w:val="28"/>
          <w:szCs w:val="28"/>
        </w:rPr>
        <w:t>Принцип диалогического общения.</w:t>
      </w:r>
    </w:p>
    <w:p w:rsidR="00DE02BF" w:rsidRPr="00032AD4" w:rsidRDefault="00DE02BF">
      <w:pPr>
        <w:ind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Выработка личностью собственной системы ценностей, поиск смысла жизни невозможны вне диалогического общения человека с другим человеком, ребёнка со значимым взрослым.</w:t>
      </w:r>
    </w:p>
    <w:p w:rsidR="00DE02BF" w:rsidRPr="00032AD4" w:rsidRDefault="00DE02BF">
      <w:pPr>
        <w:widowControl/>
        <w:ind w:firstLine="708"/>
        <w:jc w:val="both"/>
        <w:rPr>
          <w:rFonts w:ascii="Times New Roman" w:hAnsi="Times New Roman" w:cs="Times New Roman"/>
          <w:b/>
          <w:sz w:val="28"/>
          <w:szCs w:val="28"/>
        </w:rPr>
      </w:pPr>
      <w:r w:rsidRPr="00032AD4">
        <w:rPr>
          <w:rFonts w:ascii="Times New Roman" w:hAnsi="Times New Roman" w:cs="Times New Roman"/>
          <w:b/>
          <w:sz w:val="28"/>
          <w:szCs w:val="28"/>
        </w:rPr>
        <w:t>Принцип полисубъективности воспитания.</w:t>
      </w:r>
    </w:p>
    <w:p w:rsidR="00DE02BF" w:rsidRPr="00032AD4" w:rsidRDefault="00DE02BF">
      <w:pPr>
        <w:ind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 xml:space="preserve">В современных условиях процесс развития и воспитания личности имеет полисубъектный, многомерно-деятельностный характер. Младший школьник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w:t>
      </w:r>
    </w:p>
    <w:p w:rsidR="00DE02BF" w:rsidRPr="00032AD4" w:rsidRDefault="00DE02BF">
      <w:pPr>
        <w:widowControl/>
        <w:ind w:firstLine="708"/>
        <w:jc w:val="both"/>
        <w:rPr>
          <w:rFonts w:ascii="Times New Roman" w:hAnsi="Times New Roman" w:cs="Times New Roman"/>
          <w:b/>
          <w:sz w:val="28"/>
          <w:szCs w:val="28"/>
        </w:rPr>
      </w:pPr>
      <w:r w:rsidRPr="00032AD4">
        <w:rPr>
          <w:rFonts w:ascii="Times New Roman" w:hAnsi="Times New Roman" w:cs="Times New Roman"/>
          <w:b/>
          <w:sz w:val="28"/>
          <w:szCs w:val="28"/>
        </w:rPr>
        <w:t>Принцип ориентации на идеал.</w:t>
      </w:r>
    </w:p>
    <w:p w:rsidR="00DE02BF" w:rsidRPr="00032AD4" w:rsidRDefault="00DE02BF" w:rsidP="00D37383">
      <w:pPr>
        <w:ind w:firstLine="708"/>
        <w:jc w:val="both"/>
        <w:rPr>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 xml:space="preserve">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сохраняются в традициях и служат основными ориентирами человеческой жизни, духовно-нравственного и социального развития личности.  Воспитательные идеалы поддерживают единство уклада школьной жизни, придают ему нравственные измерения, </w:t>
      </w:r>
      <w:r w:rsidRPr="00032AD4">
        <w:rPr>
          <w:rStyle w:val="Zag11"/>
          <w:rFonts w:ascii="Times New Roman" w:eastAsia="@Arial Unicode MS" w:hAnsi="Times New Roman" w:cs="Times New Roman"/>
          <w:sz w:val="28"/>
          <w:szCs w:val="28"/>
        </w:rPr>
        <w:lastRenderedPageBreak/>
        <w:t>обеспечивают возможность согласования деятельности различных субъе</w:t>
      </w:r>
      <w:r w:rsidR="00D37383" w:rsidRPr="00032AD4">
        <w:rPr>
          <w:rStyle w:val="Zag11"/>
          <w:rFonts w:ascii="Times New Roman" w:eastAsia="@Arial Unicode MS" w:hAnsi="Times New Roman" w:cs="Times New Roman"/>
          <w:sz w:val="28"/>
          <w:szCs w:val="28"/>
        </w:rPr>
        <w:t>ктов воспитания и социализации.</w:t>
      </w:r>
    </w:p>
    <w:p w:rsidR="00DE02BF" w:rsidRPr="00032AD4" w:rsidRDefault="00DE02BF">
      <w:pPr>
        <w:widowControl/>
        <w:ind w:firstLine="708"/>
        <w:jc w:val="both"/>
        <w:rPr>
          <w:rFonts w:ascii="Times New Roman" w:hAnsi="Times New Roman" w:cs="Times New Roman"/>
          <w:b/>
          <w:sz w:val="28"/>
          <w:szCs w:val="28"/>
        </w:rPr>
      </w:pPr>
      <w:r w:rsidRPr="00032AD4">
        <w:rPr>
          <w:rFonts w:ascii="Times New Roman" w:hAnsi="Times New Roman" w:cs="Times New Roman"/>
          <w:b/>
          <w:sz w:val="28"/>
          <w:szCs w:val="28"/>
        </w:rPr>
        <w:t>Аксиологический принцип.</w:t>
      </w:r>
    </w:p>
    <w:p w:rsidR="00DE02BF" w:rsidRPr="00032AD4" w:rsidRDefault="00DE02BF">
      <w:pPr>
        <w:ind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Любое содержание обучения, общения, деятельности может стать содержанием воспитания, если оно отнесено к определённой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DE02BF" w:rsidRPr="00032AD4" w:rsidRDefault="00DE02BF">
      <w:pPr>
        <w:widowControl/>
        <w:ind w:firstLine="708"/>
        <w:jc w:val="both"/>
        <w:rPr>
          <w:rFonts w:ascii="Times New Roman" w:hAnsi="Times New Roman" w:cs="Times New Roman"/>
          <w:b/>
          <w:sz w:val="28"/>
          <w:szCs w:val="28"/>
        </w:rPr>
      </w:pPr>
      <w:r w:rsidRPr="00032AD4">
        <w:rPr>
          <w:rFonts w:ascii="Times New Roman" w:hAnsi="Times New Roman" w:cs="Times New Roman"/>
          <w:b/>
          <w:sz w:val="28"/>
          <w:szCs w:val="28"/>
        </w:rPr>
        <w:t>Принцип идентификации (персонификации).</w:t>
      </w:r>
    </w:p>
    <w:p w:rsidR="008D6CB0" w:rsidRPr="00032AD4" w:rsidRDefault="00DE02BF" w:rsidP="004D2CC1">
      <w:pPr>
        <w:ind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Идентификация — устойчивое отождествление себя со 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Персонифицированные идеалы являются действенными средствами нравственного воспитания ребёнк</w:t>
      </w:r>
      <w:r w:rsidR="004D2CC1" w:rsidRPr="00032AD4">
        <w:rPr>
          <w:rStyle w:val="Zag11"/>
          <w:rFonts w:ascii="Times New Roman" w:eastAsia="@Arial Unicode MS" w:hAnsi="Times New Roman" w:cs="Times New Roman"/>
          <w:sz w:val="28"/>
          <w:szCs w:val="28"/>
        </w:rPr>
        <w:t>а.</w:t>
      </w:r>
    </w:p>
    <w:p w:rsidR="004D2CC1" w:rsidRPr="00032AD4" w:rsidRDefault="004D2CC1" w:rsidP="004D2CC1">
      <w:pPr>
        <w:ind w:firstLine="708"/>
        <w:jc w:val="both"/>
        <w:rPr>
          <w:rFonts w:ascii="Times New Roman" w:eastAsia="@Arial Unicode MS" w:hAnsi="Times New Roman" w:cs="Times New Roman"/>
          <w:sz w:val="28"/>
          <w:szCs w:val="28"/>
        </w:rPr>
      </w:pPr>
    </w:p>
    <w:p w:rsidR="00DE02BF" w:rsidRPr="00032AD4" w:rsidRDefault="00DE02BF">
      <w:pPr>
        <w:ind w:firstLine="708"/>
        <w:jc w:val="both"/>
        <w:rPr>
          <w:rFonts w:ascii="Times New Roman" w:hAnsi="Times New Roman" w:cs="Times New Roman"/>
          <w:b/>
          <w:sz w:val="28"/>
          <w:szCs w:val="28"/>
        </w:rPr>
      </w:pPr>
      <w:r w:rsidRPr="00032AD4">
        <w:rPr>
          <w:rFonts w:ascii="Times New Roman" w:hAnsi="Times New Roman" w:cs="Times New Roman"/>
          <w:b/>
          <w:sz w:val="28"/>
          <w:szCs w:val="28"/>
        </w:rPr>
        <w:t xml:space="preserve"> Основное содержание духовно - нравственного развития и воспитания обучающихся с ЗПР на ступени начального общего образования</w:t>
      </w:r>
    </w:p>
    <w:p w:rsidR="00DE02BF" w:rsidRPr="00032AD4" w:rsidRDefault="00DE02BF">
      <w:pPr>
        <w:ind w:firstLine="708"/>
        <w:jc w:val="both"/>
        <w:rPr>
          <w:rFonts w:ascii="Times New Roman" w:hAnsi="Times New Roman" w:cs="Times New Roman"/>
          <w:sz w:val="28"/>
          <w:szCs w:val="28"/>
        </w:rPr>
      </w:pPr>
    </w:p>
    <w:p w:rsidR="00DE02BF" w:rsidRPr="00032AD4" w:rsidRDefault="00DE02BF">
      <w:pPr>
        <w:spacing w:after="120"/>
        <w:ind w:firstLine="708"/>
        <w:jc w:val="both"/>
        <w:rPr>
          <w:rFonts w:ascii="Times New Roman" w:hAnsi="Times New Roman" w:cs="Times New Roman"/>
          <w:b/>
          <w:i/>
          <w:sz w:val="28"/>
          <w:szCs w:val="28"/>
        </w:rPr>
      </w:pPr>
      <w:r w:rsidRPr="00032AD4">
        <w:rPr>
          <w:rFonts w:ascii="Times New Roman" w:hAnsi="Times New Roman" w:cs="Times New Roman"/>
          <w:b/>
          <w:i/>
          <w:sz w:val="28"/>
          <w:szCs w:val="28"/>
        </w:rPr>
        <w:t>Воспитание нравственных чувств и этического сознания:</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первоначальные представления о базовых национальных российских ценностях;</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различие хороших и плохих поступков;</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представления о правилах поведения в образовательном учреждении, дома, на улице, в общественных местах, в транспорте, на природе;</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элементарные представления о роли традиционных религиях в развитии Российского государства;</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уважительное отношение к родителям, старшим; доброжелательное отношение к сверстникам и младшим;</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установление дружеских взаимоотношений в коллективе, основанных на взаимопомощи и взаимной поддержке;</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бережное, гуманное отношение ко всему живому;</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знание правил этики, культуры речи;</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умение признаваться в плохом поступке и проанализировать его; стремление избегать плохих поступков;</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представления о возможном негативном влиянии на морально- психологическое состояние человека компьютерных игр и СМИ;</w:t>
      </w:r>
    </w:p>
    <w:p w:rsidR="00DE02BF" w:rsidRPr="00032AD4" w:rsidRDefault="00DE02BF" w:rsidP="007F731F">
      <w:pPr>
        <w:pStyle w:val="afe"/>
        <w:numPr>
          <w:ilvl w:val="0"/>
          <w:numId w:val="29"/>
        </w:numPr>
        <w:ind w:firstLine="709"/>
        <w:jc w:val="both"/>
        <w:rPr>
          <w:rFonts w:ascii="Times New Roman" w:hAnsi="Times New Roman" w:cs="Times New Roman"/>
          <w:sz w:val="28"/>
          <w:szCs w:val="28"/>
        </w:rPr>
      </w:pPr>
      <w:r w:rsidRPr="00032AD4">
        <w:rPr>
          <w:rFonts w:ascii="Times New Roman" w:hAnsi="Times New Roman" w:cs="Times New Roman"/>
          <w:sz w:val="28"/>
          <w:szCs w:val="28"/>
        </w:rPr>
        <w:t>отрицательное отношение к аморальным поступкам, грубости, оскорбительным словам и действиям.</w:t>
      </w:r>
    </w:p>
    <w:p w:rsidR="00DE02BF" w:rsidRPr="00032AD4" w:rsidRDefault="00DE02BF">
      <w:pPr>
        <w:ind w:firstLine="709"/>
        <w:jc w:val="both"/>
        <w:rPr>
          <w:rFonts w:ascii="Times New Roman" w:hAnsi="Times New Roman" w:cs="Times New Roman"/>
          <w:b/>
          <w:i/>
          <w:sz w:val="28"/>
          <w:szCs w:val="28"/>
        </w:rPr>
      </w:pPr>
      <w:r w:rsidRPr="00032AD4">
        <w:rPr>
          <w:rFonts w:ascii="Times New Roman" w:hAnsi="Times New Roman" w:cs="Times New Roman"/>
          <w:b/>
          <w:i/>
          <w:sz w:val="28"/>
          <w:szCs w:val="28"/>
        </w:rPr>
        <w:t xml:space="preserve">Воспитание трудолюбия, творческого отношения к учению, труду, </w:t>
      </w:r>
      <w:r w:rsidRPr="00032AD4">
        <w:rPr>
          <w:rFonts w:ascii="Times New Roman" w:hAnsi="Times New Roman" w:cs="Times New Roman"/>
          <w:b/>
          <w:i/>
          <w:sz w:val="28"/>
          <w:szCs w:val="28"/>
        </w:rPr>
        <w:lastRenderedPageBreak/>
        <w:t>жизни:</w:t>
      </w:r>
    </w:p>
    <w:p w:rsidR="00DE02BF" w:rsidRPr="00032AD4" w:rsidRDefault="00DE02BF" w:rsidP="007F731F">
      <w:pPr>
        <w:pStyle w:val="afe"/>
        <w:numPr>
          <w:ilvl w:val="0"/>
          <w:numId w:val="30"/>
        </w:numPr>
        <w:ind w:firstLine="709"/>
        <w:jc w:val="both"/>
        <w:rPr>
          <w:rFonts w:ascii="Times New Roman" w:hAnsi="Times New Roman" w:cs="Times New Roman"/>
          <w:sz w:val="28"/>
          <w:szCs w:val="28"/>
        </w:rPr>
      </w:pPr>
      <w:r w:rsidRPr="00032AD4">
        <w:rPr>
          <w:rFonts w:ascii="Times New Roman" w:hAnsi="Times New Roman" w:cs="Times New Roman"/>
          <w:sz w:val="28"/>
          <w:szCs w:val="28"/>
        </w:rPr>
        <w:t>первоначальные представления о нравственных основах учебы, ведущей роли образования, труда и значения творчества в жизни человека и общества;</w:t>
      </w:r>
    </w:p>
    <w:p w:rsidR="00DE02BF" w:rsidRPr="00032AD4" w:rsidRDefault="00DE02BF" w:rsidP="007F731F">
      <w:pPr>
        <w:pStyle w:val="afe"/>
        <w:numPr>
          <w:ilvl w:val="0"/>
          <w:numId w:val="30"/>
        </w:numPr>
        <w:ind w:firstLine="709"/>
        <w:jc w:val="both"/>
        <w:rPr>
          <w:rStyle w:val="Zag11"/>
          <w:rFonts w:ascii="Times New Roman" w:eastAsia="@Arial Unicode MS" w:hAnsi="Times New Roman" w:cs="Times New Roman"/>
          <w:color w:val="000000"/>
          <w:sz w:val="28"/>
          <w:szCs w:val="28"/>
        </w:rPr>
      </w:pPr>
      <w:r w:rsidRPr="00032AD4">
        <w:rPr>
          <w:rFonts w:ascii="Times New Roman" w:hAnsi="Times New Roman" w:cs="Times New Roman"/>
          <w:sz w:val="28"/>
          <w:szCs w:val="28"/>
        </w:rPr>
        <w:t>уважение к труду и творчеству старших и сверстников;</w:t>
      </w:r>
      <w:r w:rsidR="008D6CB0" w:rsidRPr="00032AD4">
        <w:rPr>
          <w:rStyle w:val="Zag11"/>
          <w:rFonts w:ascii="Times New Roman" w:eastAsia="@Arial Unicode MS" w:hAnsi="Times New Roman" w:cs="Times New Roman"/>
          <w:color w:val="000000"/>
          <w:sz w:val="28"/>
          <w:szCs w:val="28"/>
        </w:rPr>
        <w:t xml:space="preserve"> </w:t>
      </w:r>
      <w:r w:rsidRPr="00032AD4">
        <w:rPr>
          <w:rStyle w:val="Zag11"/>
          <w:rFonts w:ascii="Times New Roman" w:eastAsia="@Arial Unicode MS" w:hAnsi="Times New Roman" w:cs="Times New Roman"/>
          <w:color w:val="000000"/>
          <w:sz w:val="28"/>
          <w:szCs w:val="28"/>
        </w:rPr>
        <w:t>элементарные представления об основных профессиях;</w:t>
      </w:r>
    </w:p>
    <w:p w:rsidR="00DE02BF" w:rsidRPr="00032AD4" w:rsidRDefault="00DE02BF" w:rsidP="007F731F">
      <w:pPr>
        <w:pStyle w:val="afe"/>
        <w:numPr>
          <w:ilvl w:val="0"/>
          <w:numId w:val="30"/>
        </w:numPr>
        <w:ind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ценностное отношение к учёбе как виду творческой деятельности;</w:t>
      </w:r>
    </w:p>
    <w:p w:rsidR="00DE02BF" w:rsidRPr="00032AD4" w:rsidRDefault="00DE02BF" w:rsidP="007F731F">
      <w:pPr>
        <w:pStyle w:val="afe"/>
        <w:numPr>
          <w:ilvl w:val="0"/>
          <w:numId w:val="30"/>
        </w:numPr>
        <w:ind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первоначальные навыки самообслуживания;</w:t>
      </w:r>
    </w:p>
    <w:p w:rsidR="00DE02BF" w:rsidRPr="00032AD4" w:rsidRDefault="00DE02BF" w:rsidP="007F731F">
      <w:pPr>
        <w:pStyle w:val="afe"/>
        <w:numPr>
          <w:ilvl w:val="0"/>
          <w:numId w:val="30"/>
        </w:numPr>
        <w:ind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первоначальные навыки коллективной работы, в том числе при разработке и реализации учебных и учебно-трудовых проектов;</w:t>
      </w:r>
    </w:p>
    <w:p w:rsidR="00DE02BF" w:rsidRPr="00032AD4" w:rsidRDefault="00DE02BF" w:rsidP="007F731F">
      <w:pPr>
        <w:pStyle w:val="afe"/>
        <w:numPr>
          <w:ilvl w:val="0"/>
          <w:numId w:val="30"/>
        </w:numPr>
        <w:tabs>
          <w:tab w:val="left" w:leader="dot" w:pos="624"/>
        </w:tabs>
        <w:ind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умение проявлять дисциплинированность, последовательность и настойчивость в выполнении  заданий;</w:t>
      </w:r>
    </w:p>
    <w:p w:rsidR="00DE02BF" w:rsidRPr="00032AD4" w:rsidRDefault="00DE02BF" w:rsidP="007F731F">
      <w:pPr>
        <w:pStyle w:val="afe"/>
        <w:numPr>
          <w:ilvl w:val="0"/>
          <w:numId w:val="30"/>
        </w:numPr>
        <w:tabs>
          <w:tab w:val="left" w:leader="dot" w:pos="624"/>
        </w:tabs>
        <w:ind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умение соблюдать порядок на рабочем месте;</w:t>
      </w:r>
    </w:p>
    <w:p w:rsidR="00DE02BF" w:rsidRPr="00032AD4" w:rsidRDefault="00DE02BF" w:rsidP="007F731F">
      <w:pPr>
        <w:pStyle w:val="afe"/>
        <w:numPr>
          <w:ilvl w:val="0"/>
          <w:numId w:val="30"/>
        </w:numPr>
        <w:tabs>
          <w:tab w:val="left" w:leader="dot" w:pos="624"/>
        </w:tabs>
        <w:ind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бережное отношение к результатам своего труда, труда других людей, к школьному имуществу, учебникам, личным вещам;</w:t>
      </w:r>
    </w:p>
    <w:p w:rsidR="00DE02BF" w:rsidRPr="00032AD4" w:rsidRDefault="00DE02BF" w:rsidP="007F731F">
      <w:pPr>
        <w:pStyle w:val="Osnova"/>
        <w:numPr>
          <w:ilvl w:val="0"/>
          <w:numId w:val="30"/>
        </w:numPr>
        <w:spacing w:line="240" w:lineRule="auto"/>
        <w:ind w:firstLine="709"/>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отрицательное отношение к лени и небрежности в труде и учёбе, небережливому отношению к результатам труда людей.</w:t>
      </w:r>
    </w:p>
    <w:p w:rsidR="00D37383" w:rsidRPr="00032AD4" w:rsidRDefault="00D37383" w:rsidP="00D37383">
      <w:pPr>
        <w:pStyle w:val="Osnova"/>
        <w:spacing w:line="240" w:lineRule="auto"/>
        <w:ind w:firstLine="0"/>
        <w:rPr>
          <w:rFonts w:ascii="Times New Roman" w:eastAsia="@Arial Unicode MS" w:hAnsi="Times New Roman" w:cs="Times New Roman"/>
          <w:sz w:val="28"/>
          <w:szCs w:val="28"/>
        </w:rPr>
      </w:pPr>
    </w:p>
    <w:p w:rsidR="00DE02BF" w:rsidRPr="00032AD4" w:rsidRDefault="00DE02BF">
      <w:pPr>
        <w:pStyle w:val="Osnova"/>
        <w:spacing w:line="240" w:lineRule="auto"/>
        <w:ind w:firstLine="709"/>
        <w:rPr>
          <w:rStyle w:val="Zag11"/>
          <w:rFonts w:ascii="Times New Roman" w:eastAsia="@Arial Unicode MS" w:hAnsi="Times New Roman" w:cs="Times New Roman"/>
          <w:i/>
          <w:sz w:val="28"/>
          <w:szCs w:val="28"/>
        </w:rPr>
      </w:pPr>
      <w:r w:rsidRPr="00032AD4">
        <w:rPr>
          <w:rStyle w:val="Zag11"/>
          <w:rFonts w:ascii="Times New Roman" w:eastAsia="@Arial Unicode MS" w:hAnsi="Times New Roman" w:cs="Times New Roman"/>
          <w:i/>
          <w:sz w:val="28"/>
          <w:szCs w:val="28"/>
        </w:rPr>
        <w:t>Воспитание гражданственности, патриотизма, уважения к правам, свободам и обязанностям человека:</w:t>
      </w:r>
    </w:p>
    <w:p w:rsidR="00DE02BF" w:rsidRPr="00032AD4" w:rsidRDefault="00DE02BF" w:rsidP="007F731F">
      <w:pPr>
        <w:pStyle w:val="afe"/>
        <w:numPr>
          <w:ilvl w:val="0"/>
          <w:numId w:val="28"/>
        </w:numPr>
        <w:tabs>
          <w:tab w:val="left" w:leader="dot" w:pos="624"/>
        </w:tabs>
        <w:ind w:left="0"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элементарные представления о политическом устройстве Российского государства;</w:t>
      </w:r>
    </w:p>
    <w:p w:rsidR="00DE02BF" w:rsidRPr="00032AD4" w:rsidRDefault="00DE02BF" w:rsidP="007F731F">
      <w:pPr>
        <w:pStyle w:val="afe"/>
        <w:numPr>
          <w:ilvl w:val="0"/>
          <w:numId w:val="28"/>
        </w:numPr>
        <w:tabs>
          <w:tab w:val="left" w:leader="dot" w:pos="624"/>
        </w:tabs>
        <w:ind w:left="0"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представления о символах государства — Флаге, Гербе России, о фл</w:t>
      </w:r>
      <w:r w:rsidR="003017AE" w:rsidRPr="00032AD4">
        <w:rPr>
          <w:rStyle w:val="Zag11"/>
          <w:rFonts w:ascii="Times New Roman" w:eastAsia="@Arial Unicode MS" w:hAnsi="Times New Roman" w:cs="Times New Roman"/>
          <w:color w:val="000000"/>
          <w:sz w:val="28"/>
          <w:szCs w:val="28"/>
        </w:rPr>
        <w:t>аге и гербе Санкт-Петербурга</w:t>
      </w:r>
      <w:r w:rsidRPr="00032AD4">
        <w:rPr>
          <w:rStyle w:val="Zag11"/>
          <w:rFonts w:ascii="Times New Roman" w:eastAsia="@Arial Unicode MS" w:hAnsi="Times New Roman" w:cs="Times New Roman"/>
          <w:color w:val="000000"/>
          <w:sz w:val="28"/>
          <w:szCs w:val="28"/>
        </w:rPr>
        <w:t xml:space="preserve">; </w:t>
      </w:r>
    </w:p>
    <w:p w:rsidR="00DE02BF" w:rsidRPr="00032AD4" w:rsidRDefault="00DE02BF" w:rsidP="007F731F">
      <w:pPr>
        <w:pStyle w:val="afe"/>
        <w:numPr>
          <w:ilvl w:val="0"/>
          <w:numId w:val="28"/>
        </w:numPr>
        <w:tabs>
          <w:tab w:val="left" w:leader="dot" w:pos="624"/>
        </w:tabs>
        <w:ind w:left="0"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элементарные представления о правах и обязанностях гражданина России;</w:t>
      </w:r>
    </w:p>
    <w:p w:rsidR="00DE02BF" w:rsidRPr="00032AD4" w:rsidRDefault="00DE02BF" w:rsidP="007F731F">
      <w:pPr>
        <w:pStyle w:val="afe"/>
        <w:numPr>
          <w:ilvl w:val="0"/>
          <w:numId w:val="28"/>
        </w:numPr>
        <w:tabs>
          <w:tab w:val="left" w:leader="dot" w:pos="624"/>
        </w:tabs>
        <w:ind w:left="0"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уважительное отношение к русскому языку как государственному, языку межнационального общения;</w:t>
      </w:r>
    </w:p>
    <w:p w:rsidR="00DE02BF" w:rsidRPr="00032AD4" w:rsidRDefault="00DE02BF" w:rsidP="007F731F">
      <w:pPr>
        <w:pStyle w:val="afe"/>
        <w:numPr>
          <w:ilvl w:val="0"/>
          <w:numId w:val="32"/>
        </w:numPr>
        <w:tabs>
          <w:tab w:val="left" w:leader="dot" w:pos="624"/>
        </w:tabs>
        <w:ind w:left="0"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ценностное отношение к своему национальному языку и культуре;</w:t>
      </w:r>
    </w:p>
    <w:p w:rsidR="00DE02BF" w:rsidRPr="00032AD4" w:rsidRDefault="00DE02BF" w:rsidP="007F731F">
      <w:pPr>
        <w:pStyle w:val="afe"/>
        <w:numPr>
          <w:ilvl w:val="0"/>
          <w:numId w:val="32"/>
        </w:numPr>
        <w:tabs>
          <w:tab w:val="left" w:leader="dot" w:pos="624"/>
        </w:tabs>
        <w:ind w:left="0"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начальные представления о народах России, об их общей исторической судьбе, о единстве народов нашей страны;</w:t>
      </w:r>
    </w:p>
    <w:p w:rsidR="00DE02BF" w:rsidRPr="00032AD4" w:rsidRDefault="00DE02BF" w:rsidP="007F731F">
      <w:pPr>
        <w:pStyle w:val="afe"/>
        <w:numPr>
          <w:ilvl w:val="0"/>
          <w:numId w:val="32"/>
        </w:numPr>
        <w:tabs>
          <w:tab w:val="left" w:leader="dot" w:pos="624"/>
        </w:tabs>
        <w:ind w:left="0" w:firstLine="709"/>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элементарные представления о национальных героях и важнейших событиях истории России и её народов;</w:t>
      </w:r>
    </w:p>
    <w:p w:rsidR="00DE02BF" w:rsidRPr="00032AD4" w:rsidRDefault="00DE02BF" w:rsidP="007F731F">
      <w:pPr>
        <w:pStyle w:val="afe"/>
        <w:numPr>
          <w:ilvl w:val="0"/>
          <w:numId w:val="32"/>
        </w:numPr>
        <w:tabs>
          <w:tab w:val="left" w:leader="dot" w:pos="624"/>
        </w:tabs>
        <w:ind w:left="0" w:firstLine="708"/>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 xml:space="preserve">интерес к государственным праздникам и важнейшим событиям в </w:t>
      </w:r>
      <w:r w:rsidR="003017AE" w:rsidRPr="00032AD4">
        <w:rPr>
          <w:rStyle w:val="Zag11"/>
          <w:rFonts w:ascii="Times New Roman" w:eastAsia="@Arial Unicode MS" w:hAnsi="Times New Roman" w:cs="Times New Roman"/>
          <w:color w:val="000000"/>
          <w:sz w:val="28"/>
          <w:szCs w:val="28"/>
        </w:rPr>
        <w:t>жизни России</w:t>
      </w:r>
      <w:r w:rsidRPr="00032AD4">
        <w:rPr>
          <w:rStyle w:val="Zag11"/>
          <w:rFonts w:ascii="Times New Roman" w:eastAsia="@Arial Unicode MS" w:hAnsi="Times New Roman" w:cs="Times New Roman"/>
          <w:color w:val="000000"/>
          <w:sz w:val="28"/>
          <w:szCs w:val="28"/>
        </w:rPr>
        <w:t>;</w:t>
      </w:r>
    </w:p>
    <w:p w:rsidR="00DE02BF" w:rsidRPr="00032AD4" w:rsidRDefault="00DE02BF" w:rsidP="007F731F">
      <w:pPr>
        <w:pStyle w:val="afe"/>
        <w:numPr>
          <w:ilvl w:val="0"/>
          <w:numId w:val="32"/>
        </w:numPr>
        <w:ind w:left="0" w:firstLine="708"/>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стремление активно участвовать в делах класса, школы, семьи, своего села, города;</w:t>
      </w:r>
    </w:p>
    <w:p w:rsidR="00DE02BF" w:rsidRPr="00032AD4" w:rsidRDefault="00DE02BF" w:rsidP="007F731F">
      <w:pPr>
        <w:pStyle w:val="afe"/>
        <w:numPr>
          <w:ilvl w:val="0"/>
          <w:numId w:val="32"/>
        </w:numPr>
        <w:tabs>
          <w:tab w:val="left" w:leader="dot" w:pos="624"/>
        </w:tabs>
        <w:ind w:left="0" w:firstLine="708"/>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любовь к образовательному учреждению, своему селу, городу, народу, России;</w:t>
      </w:r>
    </w:p>
    <w:p w:rsidR="00DE02BF" w:rsidRPr="00032AD4" w:rsidRDefault="00DE02BF" w:rsidP="007F731F">
      <w:pPr>
        <w:pStyle w:val="afe"/>
        <w:numPr>
          <w:ilvl w:val="0"/>
          <w:numId w:val="32"/>
        </w:numPr>
        <w:ind w:left="0" w:firstLine="708"/>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уважение к защитникам Родины;</w:t>
      </w:r>
    </w:p>
    <w:p w:rsidR="00DE02BF" w:rsidRPr="00032AD4" w:rsidRDefault="00DE02BF" w:rsidP="007F731F">
      <w:pPr>
        <w:pStyle w:val="afe"/>
        <w:numPr>
          <w:ilvl w:val="0"/>
          <w:numId w:val="32"/>
        </w:numPr>
        <w:ind w:left="0" w:firstLine="708"/>
        <w:jc w:val="both"/>
        <w:rPr>
          <w:rStyle w:val="Zag11"/>
          <w:rFonts w:ascii="Times New Roman" w:eastAsia="@Arial Unicode MS" w:hAnsi="Times New Roman" w:cs="Times New Roman"/>
          <w:color w:val="000000"/>
          <w:sz w:val="28"/>
          <w:szCs w:val="28"/>
        </w:rPr>
      </w:pPr>
      <w:r w:rsidRPr="00032AD4">
        <w:rPr>
          <w:rStyle w:val="Zag11"/>
          <w:rFonts w:ascii="Times New Roman" w:eastAsia="@Arial Unicode MS" w:hAnsi="Times New Roman" w:cs="Times New Roman"/>
          <w:color w:val="000000"/>
          <w:sz w:val="28"/>
          <w:szCs w:val="28"/>
        </w:rPr>
        <w:t>умение отвечать за свои поступки;</w:t>
      </w:r>
    </w:p>
    <w:p w:rsidR="00DE02BF" w:rsidRPr="00032AD4" w:rsidRDefault="00DE02BF" w:rsidP="007F731F">
      <w:pPr>
        <w:pStyle w:val="Osnova"/>
        <w:numPr>
          <w:ilvl w:val="0"/>
          <w:numId w:val="32"/>
        </w:numPr>
        <w:tabs>
          <w:tab w:val="left" w:leader="dot" w:pos="624"/>
        </w:tabs>
        <w:spacing w:after="120" w:line="240" w:lineRule="auto"/>
        <w:ind w:left="0" w:firstLine="708"/>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 xml:space="preserve">негативное отношение к нарушениям порядка в классе, дома, на </w:t>
      </w:r>
      <w:r w:rsidRPr="00032AD4">
        <w:rPr>
          <w:rStyle w:val="Zag11"/>
          <w:rFonts w:ascii="Times New Roman" w:eastAsia="@Arial Unicode MS" w:hAnsi="Times New Roman" w:cs="Times New Roman"/>
          <w:sz w:val="28"/>
          <w:szCs w:val="28"/>
        </w:rPr>
        <w:lastRenderedPageBreak/>
        <w:t>улице, к невыполнению человеком своих обязанностей.</w:t>
      </w:r>
    </w:p>
    <w:p w:rsidR="00DE02BF" w:rsidRPr="00032AD4" w:rsidRDefault="00DE02BF" w:rsidP="00D37383">
      <w:pPr>
        <w:pStyle w:val="Osnova"/>
        <w:spacing w:line="240" w:lineRule="auto"/>
        <w:ind w:firstLine="708"/>
        <w:rPr>
          <w:rFonts w:ascii="Times New Roman" w:eastAsia="@Arial Unicode MS" w:hAnsi="Times New Roman" w:cs="Times New Roman"/>
          <w:i/>
          <w:color w:val="auto"/>
          <w:sz w:val="28"/>
          <w:szCs w:val="28"/>
        </w:rPr>
      </w:pPr>
      <w:r w:rsidRPr="00032AD4">
        <w:rPr>
          <w:rStyle w:val="Zag11"/>
          <w:rFonts w:ascii="Times New Roman" w:eastAsia="@Arial Unicode MS" w:hAnsi="Times New Roman" w:cs="Times New Roman"/>
          <w:i/>
          <w:color w:val="auto"/>
          <w:sz w:val="28"/>
          <w:szCs w:val="28"/>
        </w:rPr>
        <w:t>Воспитание ценностного отношения к природе, окружающей ср</w:t>
      </w:r>
      <w:r w:rsidR="00D37383" w:rsidRPr="00032AD4">
        <w:rPr>
          <w:rStyle w:val="Zag11"/>
          <w:rFonts w:ascii="Times New Roman" w:eastAsia="@Arial Unicode MS" w:hAnsi="Times New Roman" w:cs="Times New Roman"/>
          <w:i/>
          <w:color w:val="auto"/>
          <w:sz w:val="28"/>
          <w:szCs w:val="28"/>
        </w:rPr>
        <w:t>еде (экологическое воспитание):</w:t>
      </w:r>
    </w:p>
    <w:p w:rsidR="00DE02BF" w:rsidRPr="00032AD4" w:rsidRDefault="00DE02BF" w:rsidP="007F731F">
      <w:pPr>
        <w:pStyle w:val="afe"/>
        <w:numPr>
          <w:ilvl w:val="0"/>
          <w:numId w:val="36"/>
        </w:numPr>
        <w:ind w:left="0"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развитие интереса к природе, природным явлениям и формам жизни, понимание активной роли человека в природе;</w:t>
      </w:r>
    </w:p>
    <w:p w:rsidR="00DE02BF" w:rsidRPr="00032AD4" w:rsidRDefault="00DE02BF" w:rsidP="007F731F">
      <w:pPr>
        <w:pStyle w:val="afe"/>
        <w:numPr>
          <w:ilvl w:val="0"/>
          <w:numId w:val="36"/>
        </w:numPr>
        <w:ind w:left="0"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ценностное отношение к природе и всем формам жизни;</w:t>
      </w:r>
    </w:p>
    <w:p w:rsidR="00DE02BF" w:rsidRPr="00032AD4" w:rsidRDefault="00DE02BF" w:rsidP="007F731F">
      <w:pPr>
        <w:pStyle w:val="afe"/>
        <w:numPr>
          <w:ilvl w:val="0"/>
          <w:numId w:val="36"/>
        </w:numPr>
        <w:ind w:left="0"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первоначальный элементарный опыт природоохранительной деятельности;</w:t>
      </w:r>
    </w:p>
    <w:p w:rsidR="00DE02BF" w:rsidRPr="00032AD4" w:rsidRDefault="00DE02BF" w:rsidP="0058359C">
      <w:pPr>
        <w:pStyle w:val="Osnova"/>
        <w:numPr>
          <w:ilvl w:val="0"/>
          <w:numId w:val="36"/>
        </w:numPr>
        <w:spacing w:line="240" w:lineRule="auto"/>
        <w:ind w:left="0" w:firstLine="708"/>
        <w:rPr>
          <w:rFonts w:ascii="Times New Roman" w:eastAsia="@Arial Unicode MS" w:hAnsi="Times New Roman" w:cs="Times New Roman"/>
          <w:color w:val="auto"/>
          <w:sz w:val="28"/>
          <w:szCs w:val="28"/>
        </w:rPr>
      </w:pPr>
      <w:r w:rsidRPr="00032AD4">
        <w:rPr>
          <w:rStyle w:val="Zag11"/>
          <w:rFonts w:ascii="Times New Roman" w:eastAsia="@Arial Unicode MS" w:hAnsi="Times New Roman" w:cs="Times New Roman"/>
          <w:color w:val="auto"/>
          <w:sz w:val="28"/>
          <w:szCs w:val="28"/>
        </w:rPr>
        <w:t>личный опыт в экологических программах и проектах.</w:t>
      </w:r>
    </w:p>
    <w:p w:rsidR="00DE02BF" w:rsidRPr="00032AD4" w:rsidRDefault="00DE02BF" w:rsidP="00D37383">
      <w:pPr>
        <w:pStyle w:val="Osnova"/>
        <w:spacing w:line="240" w:lineRule="auto"/>
        <w:ind w:firstLine="708"/>
        <w:rPr>
          <w:rFonts w:ascii="Times New Roman" w:eastAsia="@Arial Unicode MS" w:hAnsi="Times New Roman" w:cs="Times New Roman"/>
          <w:i/>
          <w:color w:val="auto"/>
          <w:sz w:val="28"/>
          <w:szCs w:val="28"/>
        </w:rPr>
      </w:pPr>
      <w:r w:rsidRPr="00032AD4">
        <w:rPr>
          <w:rStyle w:val="Zag11"/>
          <w:rFonts w:ascii="Times New Roman" w:eastAsia="@Arial Unicode MS" w:hAnsi="Times New Roman" w:cs="Times New Roman"/>
          <w:i/>
          <w:color w:val="auto"/>
          <w:sz w:val="28"/>
          <w:szCs w:val="28"/>
        </w:rPr>
        <w:t>Воспитание ценностного отношения к прекрасному, формирование представлений об эстетических идеалах и ценно</w:t>
      </w:r>
      <w:r w:rsidR="00D37383" w:rsidRPr="00032AD4">
        <w:rPr>
          <w:rStyle w:val="Zag11"/>
          <w:rFonts w:ascii="Times New Roman" w:eastAsia="@Arial Unicode MS" w:hAnsi="Times New Roman" w:cs="Times New Roman"/>
          <w:i/>
          <w:color w:val="auto"/>
          <w:sz w:val="28"/>
          <w:szCs w:val="28"/>
        </w:rPr>
        <w:t>стях (эстетическое воспитание):</w:t>
      </w:r>
    </w:p>
    <w:p w:rsidR="00DE02BF" w:rsidRPr="00032AD4" w:rsidRDefault="00DE02BF" w:rsidP="007F731F">
      <w:pPr>
        <w:pStyle w:val="afe"/>
        <w:numPr>
          <w:ilvl w:val="0"/>
          <w:numId w:val="36"/>
        </w:numPr>
        <w:tabs>
          <w:tab w:val="left" w:leader="dot" w:pos="624"/>
        </w:tabs>
        <w:ind w:left="0"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представления о душевной и физической красоте человека;</w:t>
      </w:r>
    </w:p>
    <w:p w:rsidR="00DE02BF" w:rsidRPr="00032AD4" w:rsidRDefault="00DE02BF" w:rsidP="007F731F">
      <w:pPr>
        <w:pStyle w:val="afe"/>
        <w:numPr>
          <w:ilvl w:val="0"/>
          <w:numId w:val="36"/>
        </w:numPr>
        <w:tabs>
          <w:tab w:val="left" w:leader="dot" w:pos="624"/>
        </w:tabs>
        <w:ind w:left="0"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формирование чувства прекрасного; умение видеть красоту природы, труда и творчества;</w:t>
      </w:r>
    </w:p>
    <w:p w:rsidR="00DE02BF" w:rsidRPr="00032AD4" w:rsidRDefault="00DE02BF" w:rsidP="007F731F">
      <w:pPr>
        <w:pStyle w:val="afe"/>
        <w:numPr>
          <w:ilvl w:val="0"/>
          <w:numId w:val="36"/>
        </w:numPr>
        <w:tabs>
          <w:tab w:val="left" w:leader="dot" w:pos="624"/>
        </w:tabs>
        <w:ind w:left="0"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интерес к чтению, произведениям искусства, детским спектаклям, концертам, выставкам, музыке;</w:t>
      </w:r>
    </w:p>
    <w:p w:rsidR="00DE02BF" w:rsidRPr="00032AD4" w:rsidRDefault="00DE02BF" w:rsidP="007F731F">
      <w:pPr>
        <w:pStyle w:val="afe"/>
        <w:numPr>
          <w:ilvl w:val="0"/>
          <w:numId w:val="36"/>
        </w:numPr>
        <w:tabs>
          <w:tab w:val="left" w:leader="dot" w:pos="624"/>
        </w:tabs>
        <w:ind w:left="0"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интерес к занятиям художественным творчеством;</w:t>
      </w:r>
    </w:p>
    <w:p w:rsidR="00DE02BF" w:rsidRPr="00032AD4" w:rsidRDefault="00DE02BF" w:rsidP="007F731F">
      <w:pPr>
        <w:pStyle w:val="afe"/>
        <w:numPr>
          <w:ilvl w:val="0"/>
          <w:numId w:val="36"/>
        </w:numPr>
        <w:ind w:left="0"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стремление к опрятному внешнему виду;</w:t>
      </w:r>
    </w:p>
    <w:p w:rsidR="00DE02BF" w:rsidRPr="00032AD4" w:rsidRDefault="00DE02BF" w:rsidP="007F731F">
      <w:pPr>
        <w:pStyle w:val="afe"/>
        <w:numPr>
          <w:ilvl w:val="0"/>
          <w:numId w:val="36"/>
        </w:numPr>
        <w:ind w:left="0" w:firstLine="708"/>
        <w:jc w:val="both"/>
        <w:rPr>
          <w:rStyle w:val="Zag11"/>
          <w:rFonts w:ascii="Times New Roman" w:eastAsia="@Arial Unicode MS" w:hAnsi="Times New Roman" w:cs="Times New Roman"/>
          <w:sz w:val="28"/>
          <w:szCs w:val="28"/>
        </w:rPr>
      </w:pPr>
      <w:r w:rsidRPr="00032AD4">
        <w:rPr>
          <w:rStyle w:val="Zag11"/>
          <w:rFonts w:ascii="Times New Roman" w:eastAsia="@Arial Unicode MS" w:hAnsi="Times New Roman" w:cs="Times New Roman"/>
          <w:sz w:val="28"/>
          <w:szCs w:val="28"/>
        </w:rPr>
        <w:t xml:space="preserve">первоначальный опыт самореализации в различных видах творческой деятельности; </w:t>
      </w:r>
    </w:p>
    <w:p w:rsidR="00DE02BF" w:rsidRPr="00032AD4" w:rsidRDefault="00DE02BF" w:rsidP="007F731F">
      <w:pPr>
        <w:pStyle w:val="Zag2"/>
        <w:numPr>
          <w:ilvl w:val="0"/>
          <w:numId w:val="36"/>
        </w:numPr>
        <w:tabs>
          <w:tab w:val="left" w:leader="dot" w:pos="624"/>
        </w:tabs>
        <w:spacing w:after="0" w:line="240" w:lineRule="auto"/>
        <w:ind w:left="0" w:firstLine="708"/>
        <w:jc w:val="both"/>
        <w:rPr>
          <w:rStyle w:val="Zag11"/>
          <w:rFonts w:eastAsia="@Arial Unicode MS"/>
          <w:color w:val="auto"/>
          <w:sz w:val="28"/>
          <w:szCs w:val="28"/>
          <w:lang w:val="ru-RU"/>
        </w:rPr>
      </w:pPr>
      <w:r w:rsidRPr="00032AD4">
        <w:rPr>
          <w:rStyle w:val="Zag11"/>
          <w:rFonts w:eastAsia="@Arial Unicode MS"/>
          <w:color w:val="auto"/>
          <w:sz w:val="28"/>
          <w:szCs w:val="28"/>
          <w:lang w:val="ru-RU"/>
        </w:rPr>
        <w:t>отрицательное отношение к некрасивым поступкам.</w:t>
      </w:r>
    </w:p>
    <w:p w:rsidR="008D6CB0" w:rsidRPr="00032AD4" w:rsidRDefault="008D6CB0">
      <w:pPr>
        <w:pStyle w:val="Zag2"/>
        <w:widowControl/>
        <w:suppressAutoHyphens/>
        <w:autoSpaceDE/>
        <w:spacing w:line="240" w:lineRule="auto"/>
        <w:ind w:left="1800"/>
        <w:rPr>
          <w:rStyle w:val="Zag11"/>
          <w:rFonts w:eastAsia="@Arial Unicode MS"/>
          <w:sz w:val="28"/>
          <w:szCs w:val="28"/>
          <w:lang w:val="ru-RU"/>
        </w:rPr>
      </w:pPr>
    </w:p>
    <w:p w:rsidR="00DE02BF" w:rsidRPr="00032AD4" w:rsidRDefault="00DE02BF" w:rsidP="008D6CB0">
      <w:pPr>
        <w:pStyle w:val="Zag2"/>
        <w:widowControl/>
        <w:suppressAutoHyphens/>
        <w:autoSpaceDE/>
        <w:spacing w:line="240" w:lineRule="auto"/>
        <w:ind w:left="1800"/>
        <w:rPr>
          <w:rStyle w:val="Zag11"/>
          <w:rFonts w:eastAsia="@Arial Unicode MS"/>
          <w:sz w:val="28"/>
          <w:szCs w:val="28"/>
          <w:lang w:val="ru-RU"/>
        </w:rPr>
      </w:pPr>
      <w:r w:rsidRPr="00032AD4">
        <w:rPr>
          <w:rStyle w:val="Zag11"/>
          <w:rFonts w:eastAsia="@Arial Unicode MS"/>
          <w:sz w:val="28"/>
          <w:szCs w:val="28"/>
          <w:lang w:val="ru-RU"/>
        </w:rPr>
        <w:t>Совместная деятельность образовательного учреждения, семьи и общественности по духовно-нравственному развитию и воспитанию детей с ЗПР</w:t>
      </w:r>
    </w:p>
    <w:p w:rsidR="00DE02BF" w:rsidRPr="00032AD4" w:rsidRDefault="00DE02BF">
      <w:pPr>
        <w:pStyle w:val="Zag2"/>
        <w:spacing w:after="0" w:line="240" w:lineRule="auto"/>
        <w:ind w:firstLine="709"/>
        <w:jc w:val="both"/>
        <w:rPr>
          <w:rStyle w:val="Zag11"/>
          <w:rFonts w:eastAsia="@Arial Unicode MS"/>
          <w:b w:val="0"/>
          <w:sz w:val="28"/>
          <w:szCs w:val="28"/>
          <w:lang w:val="ru-RU"/>
        </w:rPr>
      </w:pPr>
      <w:r w:rsidRPr="00032AD4">
        <w:rPr>
          <w:rStyle w:val="Zag11"/>
          <w:rFonts w:eastAsia="@Arial Unicode MS"/>
          <w:b w:val="0"/>
          <w:sz w:val="28"/>
          <w:szCs w:val="28"/>
          <w:lang w:val="ru-RU"/>
        </w:rPr>
        <w:t xml:space="preserve">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детей с ЗПР в следующих </w:t>
      </w:r>
      <w:r w:rsidRPr="00032AD4">
        <w:rPr>
          <w:rStyle w:val="Zag11"/>
          <w:rFonts w:eastAsia="@Arial Unicode MS"/>
          <w:sz w:val="28"/>
          <w:szCs w:val="28"/>
          <w:lang w:val="ru-RU"/>
        </w:rPr>
        <w:t>направлениях:</w:t>
      </w:r>
    </w:p>
    <w:p w:rsidR="00DE02BF" w:rsidRPr="00032AD4" w:rsidRDefault="00DE02BF" w:rsidP="007F731F">
      <w:pPr>
        <w:pStyle w:val="Zag2"/>
        <w:numPr>
          <w:ilvl w:val="0"/>
          <w:numId w:val="21"/>
        </w:numPr>
        <w:spacing w:after="0" w:line="240" w:lineRule="auto"/>
        <w:ind w:left="0" w:firstLine="709"/>
        <w:jc w:val="both"/>
        <w:rPr>
          <w:rStyle w:val="Zag11"/>
          <w:rFonts w:eastAsia="@Arial Unicode MS"/>
          <w:b w:val="0"/>
          <w:sz w:val="28"/>
          <w:szCs w:val="28"/>
          <w:lang w:val="ru-RU"/>
        </w:rPr>
      </w:pPr>
      <w:r w:rsidRPr="00032AD4">
        <w:rPr>
          <w:rStyle w:val="Zag11"/>
          <w:rFonts w:eastAsia="@Arial Unicode MS"/>
          <w:b w:val="0"/>
          <w:sz w:val="28"/>
          <w:szCs w:val="28"/>
          <w:lang w:val="ru-RU"/>
        </w:rPr>
        <w:t>повышение педагогической культуры родителей (законных представителей) учащихся;</w:t>
      </w:r>
    </w:p>
    <w:p w:rsidR="00DE02BF" w:rsidRPr="00032AD4" w:rsidRDefault="00DE02BF" w:rsidP="007F731F">
      <w:pPr>
        <w:pStyle w:val="Zag2"/>
        <w:numPr>
          <w:ilvl w:val="0"/>
          <w:numId w:val="21"/>
        </w:numPr>
        <w:spacing w:after="0" w:line="240" w:lineRule="auto"/>
        <w:ind w:left="0" w:firstLine="709"/>
        <w:jc w:val="both"/>
        <w:rPr>
          <w:rStyle w:val="Zag11"/>
          <w:rFonts w:eastAsia="@Arial Unicode MS"/>
          <w:b w:val="0"/>
          <w:sz w:val="28"/>
          <w:szCs w:val="28"/>
          <w:lang w:val="ru-RU"/>
        </w:rPr>
      </w:pPr>
      <w:r w:rsidRPr="00032AD4">
        <w:rPr>
          <w:rStyle w:val="Zag11"/>
          <w:rFonts w:eastAsia="@Arial Unicode MS"/>
          <w:b w:val="0"/>
          <w:sz w:val="28"/>
          <w:szCs w:val="28"/>
          <w:lang w:val="ru-RU"/>
        </w:rPr>
        <w:t>совершенствования межличностных отношений педагогов, учащихся и родителей путем организации совместных мероприятий;</w:t>
      </w:r>
    </w:p>
    <w:p w:rsidR="00DE02BF" w:rsidRPr="00032AD4" w:rsidRDefault="00DE02BF" w:rsidP="007F731F">
      <w:pPr>
        <w:pStyle w:val="Zag2"/>
        <w:numPr>
          <w:ilvl w:val="0"/>
          <w:numId w:val="21"/>
        </w:numPr>
        <w:spacing w:after="0" w:line="240" w:lineRule="auto"/>
        <w:ind w:left="0" w:firstLine="709"/>
        <w:jc w:val="both"/>
        <w:rPr>
          <w:rStyle w:val="Zag11"/>
          <w:rFonts w:eastAsia="@Arial Unicode MS"/>
          <w:b w:val="0"/>
          <w:sz w:val="28"/>
          <w:szCs w:val="28"/>
          <w:lang w:val="ru-RU"/>
        </w:rPr>
      </w:pPr>
      <w:r w:rsidRPr="00032AD4">
        <w:rPr>
          <w:rStyle w:val="Zag11"/>
          <w:rFonts w:eastAsia="@Arial Unicode MS"/>
          <w:b w:val="0"/>
          <w:sz w:val="28"/>
          <w:szCs w:val="28"/>
          <w:lang w:val="ru-RU"/>
        </w:rPr>
        <w:t>расширение партнерс</w:t>
      </w:r>
      <w:r w:rsidR="008D6CB0" w:rsidRPr="00032AD4">
        <w:rPr>
          <w:rStyle w:val="Zag11"/>
          <w:rFonts w:eastAsia="@Arial Unicode MS"/>
          <w:b w:val="0"/>
          <w:sz w:val="28"/>
          <w:szCs w:val="28"/>
          <w:lang w:val="ru-RU"/>
        </w:rPr>
        <w:t>ких взаимоотношений</w:t>
      </w:r>
      <w:r w:rsidRPr="00032AD4">
        <w:rPr>
          <w:rStyle w:val="Zag11"/>
          <w:rFonts w:eastAsia="@Arial Unicode MS"/>
          <w:b w:val="0"/>
          <w:sz w:val="28"/>
          <w:szCs w:val="28"/>
          <w:lang w:val="ru-RU"/>
        </w:rPr>
        <w:t>.</w:t>
      </w:r>
    </w:p>
    <w:p w:rsidR="00DE02BF" w:rsidRPr="00032AD4" w:rsidRDefault="00DE02BF">
      <w:pPr>
        <w:pStyle w:val="Zag2"/>
        <w:tabs>
          <w:tab w:val="left" w:leader="dot" w:pos="624"/>
        </w:tabs>
        <w:spacing w:line="240" w:lineRule="auto"/>
        <w:rPr>
          <w:b w:val="0"/>
          <w:sz w:val="28"/>
          <w:szCs w:val="28"/>
          <w:lang w:val="ru-RU"/>
        </w:rPr>
      </w:pPr>
    </w:p>
    <w:tbl>
      <w:tblPr>
        <w:tblW w:w="0" w:type="auto"/>
        <w:tblInd w:w="55" w:type="dxa"/>
        <w:tblLayout w:type="fixed"/>
        <w:tblCellMar>
          <w:top w:w="55" w:type="dxa"/>
          <w:left w:w="55" w:type="dxa"/>
          <w:bottom w:w="55" w:type="dxa"/>
          <w:right w:w="55" w:type="dxa"/>
        </w:tblCellMar>
        <w:tblLook w:val="0000"/>
      </w:tblPr>
      <w:tblGrid>
        <w:gridCol w:w="3736"/>
        <w:gridCol w:w="2873"/>
        <w:gridCol w:w="3322"/>
        <w:gridCol w:w="32"/>
      </w:tblGrid>
      <w:tr w:rsidR="00DE02BF" w:rsidRPr="00032AD4">
        <w:trPr>
          <w:gridAfter w:val="1"/>
          <w:wAfter w:w="32" w:type="dxa"/>
        </w:trPr>
        <w:tc>
          <w:tcPr>
            <w:tcW w:w="3736" w:type="dxa"/>
            <w:tcBorders>
              <w:top w:val="single" w:sz="1" w:space="0" w:color="000000"/>
              <w:left w:val="single" w:sz="1" w:space="0" w:color="000000"/>
              <w:bottom w:val="single" w:sz="1" w:space="0" w:color="000000"/>
            </w:tcBorders>
            <w:shd w:val="clear" w:color="auto" w:fill="auto"/>
          </w:tcPr>
          <w:p w:rsidR="00DE02BF" w:rsidRPr="00032AD4" w:rsidRDefault="00DE02BF">
            <w:pPr>
              <w:pStyle w:val="aff2"/>
              <w:snapToGrid w:val="0"/>
              <w:jc w:val="center"/>
              <w:rPr>
                <w:rFonts w:ascii="Times New Roman" w:hAnsi="Times New Roman" w:cs="Times New Roman"/>
                <w:b/>
                <w:sz w:val="28"/>
                <w:szCs w:val="28"/>
              </w:rPr>
            </w:pPr>
            <w:r w:rsidRPr="00032AD4">
              <w:rPr>
                <w:rFonts w:ascii="Times New Roman" w:hAnsi="Times New Roman" w:cs="Times New Roman"/>
                <w:b/>
                <w:sz w:val="28"/>
                <w:szCs w:val="28"/>
              </w:rPr>
              <w:t>Направления</w:t>
            </w:r>
          </w:p>
        </w:tc>
        <w:tc>
          <w:tcPr>
            <w:tcW w:w="2873" w:type="dxa"/>
            <w:tcBorders>
              <w:top w:val="single" w:sz="1" w:space="0" w:color="000000"/>
              <w:left w:val="single" w:sz="1" w:space="0" w:color="000000"/>
              <w:bottom w:val="single" w:sz="1" w:space="0" w:color="000000"/>
            </w:tcBorders>
            <w:shd w:val="clear" w:color="auto" w:fill="auto"/>
          </w:tcPr>
          <w:p w:rsidR="00DE02BF" w:rsidRPr="00032AD4" w:rsidRDefault="00DE02BF">
            <w:pPr>
              <w:pStyle w:val="aff2"/>
              <w:snapToGrid w:val="0"/>
              <w:jc w:val="center"/>
              <w:rPr>
                <w:rFonts w:ascii="Times New Roman" w:hAnsi="Times New Roman" w:cs="Times New Roman"/>
                <w:b/>
                <w:sz w:val="28"/>
                <w:szCs w:val="28"/>
              </w:rPr>
            </w:pPr>
            <w:r w:rsidRPr="00032AD4">
              <w:rPr>
                <w:rFonts w:ascii="Times New Roman" w:hAnsi="Times New Roman" w:cs="Times New Roman"/>
                <w:b/>
                <w:sz w:val="28"/>
                <w:szCs w:val="28"/>
              </w:rPr>
              <w:t>Мероприятия</w:t>
            </w:r>
          </w:p>
        </w:tc>
        <w:tc>
          <w:tcPr>
            <w:tcW w:w="3322" w:type="dxa"/>
            <w:tcBorders>
              <w:top w:val="single" w:sz="1" w:space="0" w:color="000000"/>
              <w:left w:val="single" w:sz="1" w:space="0" w:color="000000"/>
              <w:bottom w:val="single" w:sz="1" w:space="0" w:color="000000"/>
              <w:right w:val="single" w:sz="1" w:space="0" w:color="000000"/>
            </w:tcBorders>
            <w:shd w:val="clear" w:color="auto" w:fill="auto"/>
          </w:tcPr>
          <w:p w:rsidR="00DE02BF" w:rsidRPr="00032AD4" w:rsidRDefault="00DE02BF">
            <w:pPr>
              <w:pStyle w:val="aff2"/>
              <w:snapToGrid w:val="0"/>
              <w:jc w:val="center"/>
              <w:rPr>
                <w:rFonts w:ascii="Times New Roman" w:hAnsi="Times New Roman" w:cs="Times New Roman"/>
                <w:b/>
                <w:sz w:val="28"/>
                <w:szCs w:val="28"/>
              </w:rPr>
            </w:pPr>
            <w:r w:rsidRPr="00032AD4">
              <w:rPr>
                <w:rFonts w:ascii="Times New Roman" w:hAnsi="Times New Roman" w:cs="Times New Roman"/>
                <w:b/>
                <w:sz w:val="28"/>
                <w:szCs w:val="28"/>
              </w:rPr>
              <w:t>Результат</w:t>
            </w:r>
          </w:p>
        </w:tc>
      </w:tr>
      <w:tr w:rsidR="00DE02BF" w:rsidRPr="00032AD4">
        <w:trPr>
          <w:gridAfter w:val="1"/>
          <w:wAfter w:w="32" w:type="dxa"/>
        </w:trPr>
        <w:tc>
          <w:tcPr>
            <w:tcW w:w="3736" w:type="dxa"/>
            <w:tcBorders>
              <w:left w:val="single" w:sz="1" w:space="0" w:color="000000"/>
              <w:bottom w:val="single" w:sz="4" w:space="0" w:color="000000"/>
            </w:tcBorders>
            <w:shd w:val="clear" w:color="auto" w:fill="auto"/>
          </w:tcPr>
          <w:p w:rsidR="00DE02BF" w:rsidRPr="00032AD4" w:rsidRDefault="00DE02BF">
            <w:pPr>
              <w:pStyle w:val="Zag2"/>
              <w:tabs>
                <w:tab w:val="left" w:leader="dot" w:pos="624"/>
              </w:tabs>
              <w:snapToGrid w:val="0"/>
              <w:spacing w:line="240" w:lineRule="auto"/>
              <w:jc w:val="left"/>
              <w:rPr>
                <w:rStyle w:val="Zag11"/>
                <w:rFonts w:eastAsia="@Arial Unicode MS"/>
                <w:i/>
                <w:sz w:val="28"/>
                <w:szCs w:val="28"/>
                <w:lang w:val="ru-RU"/>
              </w:rPr>
            </w:pPr>
            <w:r w:rsidRPr="00032AD4">
              <w:rPr>
                <w:rStyle w:val="Zag11"/>
                <w:rFonts w:eastAsia="@Arial Unicode MS"/>
                <w:i/>
                <w:sz w:val="28"/>
                <w:szCs w:val="28"/>
                <w:lang w:val="ru-RU"/>
              </w:rPr>
              <w:t>Повышение  педагогической культуры родителей (законных представителей) учащихся;</w:t>
            </w:r>
          </w:p>
        </w:tc>
        <w:tc>
          <w:tcPr>
            <w:tcW w:w="2873" w:type="dxa"/>
            <w:tcBorders>
              <w:left w:val="single" w:sz="1" w:space="0" w:color="000000"/>
              <w:bottom w:val="single" w:sz="4" w:space="0" w:color="000000"/>
            </w:tcBorders>
            <w:shd w:val="clear" w:color="auto" w:fill="auto"/>
          </w:tcPr>
          <w:p w:rsidR="00DE02BF" w:rsidRPr="00032AD4" w:rsidRDefault="00DE02BF">
            <w:pPr>
              <w:pStyle w:val="aff2"/>
              <w:snapToGrid w:val="0"/>
              <w:rPr>
                <w:rFonts w:ascii="Times New Roman" w:hAnsi="Times New Roman" w:cs="Times New Roman"/>
                <w:sz w:val="28"/>
                <w:szCs w:val="28"/>
              </w:rPr>
            </w:pPr>
            <w:r w:rsidRPr="00032AD4">
              <w:rPr>
                <w:rFonts w:ascii="Times New Roman" w:hAnsi="Times New Roman" w:cs="Times New Roman"/>
                <w:sz w:val="28"/>
                <w:szCs w:val="28"/>
              </w:rPr>
              <w:t>1. Общеш</w:t>
            </w:r>
            <w:r w:rsidR="008D6CB0" w:rsidRPr="00032AD4">
              <w:rPr>
                <w:rFonts w:ascii="Times New Roman" w:hAnsi="Times New Roman" w:cs="Times New Roman"/>
                <w:sz w:val="28"/>
                <w:szCs w:val="28"/>
              </w:rPr>
              <w:t>кольные родительские собрания (4</w:t>
            </w:r>
            <w:r w:rsidRPr="00032AD4">
              <w:rPr>
                <w:rFonts w:ascii="Times New Roman" w:hAnsi="Times New Roman" w:cs="Times New Roman"/>
                <w:sz w:val="28"/>
                <w:szCs w:val="28"/>
              </w:rPr>
              <w:t xml:space="preserve"> раза в год.)</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xml:space="preserve">2. Работа с </w:t>
            </w:r>
            <w:r w:rsidRPr="00032AD4">
              <w:rPr>
                <w:rFonts w:ascii="Times New Roman" w:hAnsi="Times New Roman" w:cs="Times New Roman"/>
                <w:sz w:val="28"/>
                <w:szCs w:val="28"/>
              </w:rPr>
              <w:lastRenderedPageBreak/>
              <w:t>родительским комитетом (в течение года).</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xml:space="preserve">3. </w:t>
            </w:r>
            <w:r w:rsidR="008D6CB0" w:rsidRPr="00032AD4">
              <w:rPr>
                <w:rFonts w:ascii="Times New Roman" w:hAnsi="Times New Roman" w:cs="Times New Roman"/>
                <w:sz w:val="28"/>
                <w:szCs w:val="28"/>
              </w:rPr>
              <w:t>Классные родительские собрания(</w:t>
            </w:r>
            <w:r w:rsidRPr="00032AD4">
              <w:rPr>
                <w:rFonts w:ascii="Times New Roman" w:hAnsi="Times New Roman" w:cs="Times New Roman"/>
                <w:sz w:val="28"/>
                <w:szCs w:val="28"/>
              </w:rPr>
              <w:t>1 раз в четверть).</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4. Индивидуальная работа с родителями(в  течение года).</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5. Посещение семей с составлением актов обследования жилищн</w:t>
            </w:r>
            <w:r w:rsidR="008D6CB0" w:rsidRPr="00032AD4">
              <w:rPr>
                <w:rFonts w:ascii="Times New Roman" w:hAnsi="Times New Roman" w:cs="Times New Roman"/>
                <w:sz w:val="28"/>
                <w:szCs w:val="28"/>
              </w:rPr>
              <w:t>о-бытов</w:t>
            </w:r>
            <w:r w:rsidRPr="00032AD4">
              <w:rPr>
                <w:rFonts w:ascii="Times New Roman" w:hAnsi="Times New Roman" w:cs="Times New Roman"/>
                <w:sz w:val="28"/>
                <w:szCs w:val="28"/>
              </w:rPr>
              <w:t>ых условий (2 раза в год).</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6. Консультации у спе</w:t>
            </w:r>
            <w:r w:rsidR="008D6CB0" w:rsidRPr="00032AD4">
              <w:rPr>
                <w:rFonts w:ascii="Times New Roman" w:hAnsi="Times New Roman" w:cs="Times New Roman"/>
                <w:sz w:val="28"/>
                <w:szCs w:val="28"/>
              </w:rPr>
              <w:t>циалистов (психолог, логопед, Т</w:t>
            </w:r>
            <w:r w:rsidRPr="00032AD4">
              <w:rPr>
                <w:rFonts w:ascii="Times New Roman" w:hAnsi="Times New Roman" w:cs="Times New Roman"/>
                <w:sz w:val="28"/>
                <w:szCs w:val="28"/>
              </w:rPr>
              <w:t>ПМПК) (в течение года и по необходимости).</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7.</w:t>
            </w:r>
            <w:r w:rsidR="008D6CB0" w:rsidRPr="00032AD4">
              <w:rPr>
                <w:rFonts w:ascii="Times New Roman" w:hAnsi="Times New Roman" w:cs="Times New Roman"/>
                <w:sz w:val="28"/>
                <w:szCs w:val="28"/>
              </w:rPr>
              <w:t xml:space="preserve"> Работа «Совета профилактики» (1 раз</w:t>
            </w:r>
            <w:r w:rsidRPr="00032AD4">
              <w:rPr>
                <w:rFonts w:ascii="Times New Roman" w:hAnsi="Times New Roman" w:cs="Times New Roman"/>
                <w:sz w:val="28"/>
                <w:szCs w:val="28"/>
              </w:rPr>
              <w:t xml:space="preserve"> в месяц).</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8. Консультирование и составление рекоменда</w:t>
            </w:r>
            <w:r w:rsidR="008D6CB0" w:rsidRPr="00032AD4">
              <w:rPr>
                <w:rFonts w:ascii="Times New Roman" w:hAnsi="Times New Roman" w:cs="Times New Roman"/>
                <w:sz w:val="28"/>
                <w:szCs w:val="28"/>
              </w:rPr>
              <w:t>ций в помощь родителям (</w:t>
            </w:r>
            <w:r w:rsidRPr="00032AD4">
              <w:rPr>
                <w:rFonts w:ascii="Times New Roman" w:hAnsi="Times New Roman" w:cs="Times New Roman"/>
                <w:sz w:val="28"/>
                <w:szCs w:val="28"/>
              </w:rPr>
              <w:t>в течение года).</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9. Лектории  и круглые столы для родителей по о</w:t>
            </w:r>
            <w:r w:rsidR="008D6CB0" w:rsidRPr="00032AD4">
              <w:rPr>
                <w:rFonts w:ascii="Times New Roman" w:hAnsi="Times New Roman" w:cs="Times New Roman"/>
                <w:sz w:val="28"/>
                <w:szCs w:val="28"/>
              </w:rPr>
              <w:t>бщим проблемам (в течение года</w:t>
            </w:r>
            <w:r w:rsidRPr="00032AD4">
              <w:rPr>
                <w:rFonts w:ascii="Times New Roman" w:hAnsi="Times New Roman" w:cs="Times New Roman"/>
                <w:sz w:val="28"/>
                <w:szCs w:val="28"/>
              </w:rPr>
              <w:t>).</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10. Посещение родителями открытых уроков, коррекционных занятий и самоподготовки (в течение года).</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11. Анкетирование родителей по проблемам воспитания и обучения детей.</w:t>
            </w:r>
          </w:p>
        </w:tc>
        <w:tc>
          <w:tcPr>
            <w:tcW w:w="3322" w:type="dxa"/>
            <w:tcBorders>
              <w:left w:val="single" w:sz="1" w:space="0" w:color="000000"/>
              <w:bottom w:val="single" w:sz="4" w:space="0" w:color="000000"/>
              <w:right w:val="single" w:sz="1" w:space="0" w:color="000000"/>
            </w:tcBorders>
            <w:shd w:val="clear" w:color="auto" w:fill="auto"/>
          </w:tcPr>
          <w:p w:rsidR="00DE02BF" w:rsidRPr="00032AD4" w:rsidRDefault="00DE02BF">
            <w:pPr>
              <w:pStyle w:val="aff2"/>
              <w:snapToGrid w:val="0"/>
              <w:rPr>
                <w:rFonts w:ascii="Times New Roman" w:hAnsi="Times New Roman" w:cs="Times New Roman"/>
                <w:sz w:val="28"/>
                <w:szCs w:val="28"/>
              </w:rPr>
            </w:pPr>
            <w:r w:rsidRPr="00032AD4">
              <w:rPr>
                <w:rFonts w:ascii="Times New Roman" w:hAnsi="Times New Roman" w:cs="Times New Roman"/>
                <w:sz w:val="28"/>
                <w:szCs w:val="28"/>
              </w:rPr>
              <w:lastRenderedPageBreak/>
              <w:t>1. Повышение компетентности</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родителей в области воспитания и обучения детей.</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lastRenderedPageBreak/>
              <w:t>2. Повышение правовой и юридической культуры родителей.</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3. Повышение родительской ответственности за воспитание своих детей.</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4. Применение комплексного подхода в воспитании для формирования адаптивного  поведения ребенка.</w:t>
            </w: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tc>
      </w:tr>
      <w:tr w:rsidR="00DE02BF" w:rsidRPr="00032AD4">
        <w:tc>
          <w:tcPr>
            <w:tcW w:w="3736" w:type="dxa"/>
            <w:tcBorders>
              <w:top w:val="single" w:sz="4" w:space="0" w:color="000000"/>
              <w:left w:val="single" w:sz="4" w:space="0" w:color="000000"/>
              <w:bottom w:val="single" w:sz="4" w:space="0" w:color="000000"/>
            </w:tcBorders>
            <w:shd w:val="clear" w:color="auto" w:fill="auto"/>
          </w:tcPr>
          <w:p w:rsidR="00DE02BF" w:rsidRPr="00032AD4" w:rsidRDefault="008D6CB0">
            <w:pPr>
              <w:pStyle w:val="Zag2"/>
              <w:tabs>
                <w:tab w:val="left" w:leader="dot" w:pos="624"/>
              </w:tabs>
              <w:snapToGrid w:val="0"/>
              <w:spacing w:line="240" w:lineRule="auto"/>
              <w:jc w:val="left"/>
              <w:rPr>
                <w:rStyle w:val="Zag11"/>
                <w:rFonts w:eastAsia="@Arial Unicode MS"/>
                <w:sz w:val="28"/>
                <w:szCs w:val="28"/>
                <w:lang w:val="ru-RU"/>
              </w:rPr>
            </w:pPr>
            <w:r w:rsidRPr="00032AD4">
              <w:rPr>
                <w:rStyle w:val="Zag11"/>
                <w:rFonts w:eastAsia="@Arial Unicode MS"/>
                <w:i/>
                <w:sz w:val="28"/>
                <w:szCs w:val="28"/>
                <w:lang w:val="ru-RU"/>
              </w:rPr>
              <w:lastRenderedPageBreak/>
              <w:t>Совершенствование</w:t>
            </w:r>
            <w:r w:rsidR="00DE02BF" w:rsidRPr="00032AD4">
              <w:rPr>
                <w:rStyle w:val="Zag11"/>
                <w:rFonts w:eastAsia="@Arial Unicode MS"/>
                <w:i/>
                <w:sz w:val="28"/>
                <w:szCs w:val="28"/>
                <w:lang w:val="ru-RU"/>
              </w:rPr>
              <w:t xml:space="preserve"> межличностных отношений педагогов, учащихся и родителей путем организации совместных мероприятий</w:t>
            </w:r>
            <w:r w:rsidR="00DE02BF" w:rsidRPr="00032AD4">
              <w:rPr>
                <w:rStyle w:val="Zag11"/>
                <w:rFonts w:eastAsia="@Arial Unicode MS"/>
                <w:sz w:val="28"/>
                <w:szCs w:val="28"/>
                <w:lang w:val="ru-RU"/>
              </w:rPr>
              <w:t>;</w:t>
            </w:r>
          </w:p>
        </w:tc>
        <w:tc>
          <w:tcPr>
            <w:tcW w:w="2873" w:type="dxa"/>
            <w:tcBorders>
              <w:top w:val="single" w:sz="4" w:space="0" w:color="000000"/>
              <w:left w:val="single" w:sz="4" w:space="0" w:color="000000"/>
              <w:bottom w:val="single" w:sz="4" w:space="0" w:color="000000"/>
            </w:tcBorders>
            <w:shd w:val="clear" w:color="auto" w:fill="auto"/>
          </w:tcPr>
          <w:p w:rsidR="00DE02BF" w:rsidRPr="00032AD4" w:rsidRDefault="00DE02BF">
            <w:pPr>
              <w:pStyle w:val="aff2"/>
              <w:snapToGrid w:val="0"/>
              <w:rPr>
                <w:rFonts w:ascii="Times New Roman" w:hAnsi="Times New Roman" w:cs="Times New Roman"/>
                <w:sz w:val="28"/>
                <w:szCs w:val="28"/>
              </w:rPr>
            </w:pPr>
            <w:r w:rsidRPr="00032AD4">
              <w:rPr>
                <w:rFonts w:ascii="Times New Roman" w:hAnsi="Times New Roman" w:cs="Times New Roman"/>
                <w:sz w:val="28"/>
                <w:szCs w:val="28"/>
              </w:rPr>
              <w:t>1. Активное участие родителей в общешкольных праздниках:</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День знаний</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День здоровья</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-День учителя</w:t>
            </w:r>
          </w:p>
          <w:p w:rsidR="00DE02BF" w:rsidRPr="00032AD4" w:rsidRDefault="00325DAF">
            <w:pPr>
              <w:pStyle w:val="aff2"/>
              <w:rPr>
                <w:rFonts w:ascii="Times New Roman" w:hAnsi="Times New Roman" w:cs="Times New Roman"/>
                <w:sz w:val="28"/>
                <w:szCs w:val="28"/>
              </w:rPr>
            </w:pPr>
            <w:r w:rsidRPr="00032AD4">
              <w:rPr>
                <w:rFonts w:ascii="Times New Roman" w:hAnsi="Times New Roman" w:cs="Times New Roman"/>
                <w:sz w:val="28"/>
                <w:szCs w:val="28"/>
              </w:rPr>
              <w:t>- День рождения школы</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День матери</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Новый год</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- 23 февраля</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Масленица</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- 8 марта</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День смеха</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- 9 мая</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Прощание с начальной школой и первым классом</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xml:space="preserve">- Акция </w:t>
            </w:r>
            <w:r w:rsidR="00325DAF" w:rsidRPr="00032AD4">
              <w:rPr>
                <w:rFonts w:ascii="Times New Roman" w:hAnsi="Times New Roman" w:cs="Times New Roman"/>
                <w:sz w:val="28"/>
                <w:szCs w:val="28"/>
              </w:rPr>
              <w:t>«Чистый двор»</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2. Активное участие родителей в классных праздниках и мероприятиях:</w:t>
            </w:r>
          </w:p>
          <w:p w:rsidR="00DE02BF" w:rsidRPr="00032AD4" w:rsidRDefault="00325DAF">
            <w:pPr>
              <w:pStyle w:val="aff2"/>
              <w:rPr>
                <w:rFonts w:ascii="Times New Roman" w:hAnsi="Times New Roman" w:cs="Times New Roman"/>
                <w:sz w:val="28"/>
                <w:szCs w:val="28"/>
              </w:rPr>
            </w:pPr>
            <w:r w:rsidRPr="00032AD4">
              <w:rPr>
                <w:rFonts w:ascii="Times New Roman" w:hAnsi="Times New Roman" w:cs="Times New Roman"/>
                <w:sz w:val="28"/>
                <w:szCs w:val="28"/>
              </w:rPr>
              <w:t>- День именинника</w:t>
            </w:r>
          </w:p>
          <w:p w:rsidR="00DE02BF" w:rsidRPr="00032AD4" w:rsidRDefault="007B3359">
            <w:pPr>
              <w:pStyle w:val="aff2"/>
              <w:rPr>
                <w:rFonts w:ascii="Times New Roman" w:hAnsi="Times New Roman" w:cs="Times New Roman"/>
                <w:sz w:val="28"/>
                <w:szCs w:val="28"/>
              </w:rPr>
            </w:pPr>
            <w:r>
              <w:rPr>
                <w:rFonts w:ascii="Times New Roman" w:hAnsi="Times New Roman" w:cs="Times New Roman"/>
                <w:sz w:val="28"/>
                <w:szCs w:val="28"/>
              </w:rPr>
              <w:t>-</w:t>
            </w:r>
            <w:r w:rsidR="00DE02BF" w:rsidRPr="00032AD4">
              <w:rPr>
                <w:rFonts w:ascii="Times New Roman" w:hAnsi="Times New Roman" w:cs="Times New Roman"/>
                <w:sz w:val="28"/>
                <w:szCs w:val="28"/>
              </w:rPr>
              <w:t xml:space="preserve"> Да, здравствуют новогодние  каникулы!</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Праздник окончание четверти</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Выходы в театр, кино, музеи, выставки</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3.   Участие родителей в трудовых акциях:</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трудовые десанты и субботники</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генеральная уборка класса и групп</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участие в ремонте классов и групп</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xml:space="preserve">- благотворительная помощь родителей в оформлении классов и групп и накоплении </w:t>
            </w:r>
            <w:r w:rsidRPr="00032AD4">
              <w:rPr>
                <w:rFonts w:ascii="Times New Roman" w:hAnsi="Times New Roman" w:cs="Times New Roman"/>
                <w:sz w:val="28"/>
                <w:szCs w:val="28"/>
              </w:rPr>
              <w:lastRenderedPageBreak/>
              <w:t>игрового инвентаря</w:t>
            </w:r>
          </w:p>
          <w:p w:rsidR="00DE02BF" w:rsidRPr="00032AD4" w:rsidRDefault="00325DAF">
            <w:pPr>
              <w:pStyle w:val="aff2"/>
              <w:rPr>
                <w:rFonts w:ascii="Times New Roman" w:hAnsi="Times New Roman" w:cs="Times New Roman"/>
                <w:sz w:val="28"/>
                <w:szCs w:val="28"/>
              </w:rPr>
            </w:pPr>
            <w:r w:rsidRPr="00032AD4">
              <w:rPr>
                <w:rFonts w:ascii="Times New Roman" w:hAnsi="Times New Roman" w:cs="Times New Roman"/>
                <w:sz w:val="28"/>
                <w:szCs w:val="28"/>
              </w:rPr>
              <w:t>- помощь родителей в подготовке классов и спален</w:t>
            </w:r>
            <w:r w:rsidR="00DE02BF" w:rsidRPr="00032AD4">
              <w:rPr>
                <w:rFonts w:ascii="Times New Roman" w:hAnsi="Times New Roman" w:cs="Times New Roman"/>
                <w:sz w:val="28"/>
                <w:szCs w:val="28"/>
              </w:rPr>
              <w:t xml:space="preserve"> к началу учебного года </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4. Участие родит</w:t>
            </w:r>
            <w:r w:rsidR="00325DAF" w:rsidRPr="00032AD4">
              <w:rPr>
                <w:rFonts w:ascii="Times New Roman" w:hAnsi="Times New Roman" w:cs="Times New Roman"/>
                <w:sz w:val="28"/>
                <w:szCs w:val="28"/>
              </w:rPr>
              <w:t>елей в спортивных мероприятиях:</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лыжные соревнования</w:t>
            </w:r>
          </w:p>
          <w:p w:rsidR="00DE02BF" w:rsidRPr="00032AD4" w:rsidRDefault="00325DAF">
            <w:pPr>
              <w:pStyle w:val="aff2"/>
              <w:rPr>
                <w:rFonts w:ascii="Times New Roman" w:hAnsi="Times New Roman" w:cs="Times New Roman"/>
                <w:sz w:val="28"/>
                <w:szCs w:val="28"/>
              </w:rPr>
            </w:pPr>
            <w:r w:rsidRPr="00032AD4">
              <w:rPr>
                <w:rFonts w:ascii="Times New Roman" w:hAnsi="Times New Roman" w:cs="Times New Roman"/>
                <w:sz w:val="28"/>
                <w:szCs w:val="28"/>
              </w:rPr>
              <w:t>- походы</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соревнования по шашкам и шахматам</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конкурсная программа «Папа, мама и я — спортивная семья»</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веселые старты</w:t>
            </w:r>
          </w:p>
          <w:p w:rsidR="00DE02BF" w:rsidRPr="00032AD4" w:rsidRDefault="00325DAF">
            <w:pPr>
              <w:pStyle w:val="aff2"/>
              <w:rPr>
                <w:rFonts w:ascii="Times New Roman" w:hAnsi="Times New Roman" w:cs="Times New Roman"/>
                <w:sz w:val="28"/>
                <w:szCs w:val="28"/>
              </w:rPr>
            </w:pPr>
            <w:r w:rsidRPr="00032AD4">
              <w:rPr>
                <w:rFonts w:ascii="Times New Roman" w:hAnsi="Times New Roman" w:cs="Times New Roman"/>
                <w:sz w:val="28"/>
                <w:szCs w:val="28"/>
              </w:rPr>
              <w:t>5. Активное участие</w:t>
            </w:r>
            <w:r w:rsidR="00DE02BF" w:rsidRPr="00032AD4">
              <w:rPr>
                <w:rFonts w:ascii="Times New Roman" w:hAnsi="Times New Roman" w:cs="Times New Roman"/>
                <w:sz w:val="28"/>
                <w:szCs w:val="28"/>
              </w:rPr>
              <w:t xml:space="preserve"> в профилактических мероприятиях:</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против курения</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против правонарушений</w:t>
            </w:r>
          </w:p>
        </w:tc>
        <w:tc>
          <w:tcPr>
            <w:tcW w:w="3354" w:type="dxa"/>
            <w:gridSpan w:val="2"/>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pStyle w:val="aff2"/>
              <w:snapToGrid w:val="0"/>
              <w:rPr>
                <w:rFonts w:ascii="Times New Roman" w:hAnsi="Times New Roman" w:cs="Times New Roman"/>
                <w:sz w:val="28"/>
                <w:szCs w:val="28"/>
              </w:rPr>
            </w:pPr>
            <w:r w:rsidRPr="00032AD4">
              <w:rPr>
                <w:rFonts w:ascii="Times New Roman" w:hAnsi="Times New Roman" w:cs="Times New Roman"/>
                <w:sz w:val="28"/>
                <w:szCs w:val="28"/>
              </w:rPr>
              <w:lastRenderedPageBreak/>
              <w:t>1. Улучшение детско-родительских отношений.</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2. Повышение ответственности родителей за судьбу своего ребенка.</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3. Повышение нравственного уровня и  самосознания родителей.</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4. Улучшение доверительных отношений между родителями и педагогами школы- интерната.</w:t>
            </w: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tc>
      </w:tr>
      <w:tr w:rsidR="00DE02BF" w:rsidRPr="00032AD4">
        <w:tc>
          <w:tcPr>
            <w:tcW w:w="3736" w:type="dxa"/>
            <w:tcBorders>
              <w:top w:val="single" w:sz="4" w:space="0" w:color="000000"/>
              <w:left w:val="single" w:sz="4" w:space="0" w:color="000000"/>
              <w:bottom w:val="single" w:sz="4" w:space="0" w:color="000000"/>
            </w:tcBorders>
            <w:shd w:val="clear" w:color="auto" w:fill="auto"/>
          </w:tcPr>
          <w:p w:rsidR="00DE02BF" w:rsidRPr="00032AD4" w:rsidRDefault="00DE02BF">
            <w:pPr>
              <w:pStyle w:val="Zag2"/>
              <w:tabs>
                <w:tab w:val="left" w:leader="dot" w:pos="624"/>
              </w:tabs>
              <w:snapToGrid w:val="0"/>
              <w:spacing w:line="240" w:lineRule="auto"/>
              <w:jc w:val="left"/>
              <w:rPr>
                <w:rStyle w:val="Zag11"/>
                <w:rFonts w:eastAsia="@Arial Unicode MS"/>
                <w:i/>
                <w:sz w:val="28"/>
                <w:szCs w:val="28"/>
                <w:lang w:val="ru-RU"/>
              </w:rPr>
            </w:pPr>
            <w:r w:rsidRPr="00032AD4">
              <w:rPr>
                <w:rStyle w:val="Zag11"/>
                <w:rFonts w:eastAsia="@Arial Unicode MS"/>
                <w:i/>
                <w:sz w:val="28"/>
                <w:szCs w:val="28"/>
                <w:lang w:val="ru-RU"/>
              </w:rPr>
              <w:lastRenderedPageBreak/>
              <w:t>Расширение партнерских взаимоотношений с родителями</w:t>
            </w:r>
          </w:p>
        </w:tc>
        <w:tc>
          <w:tcPr>
            <w:tcW w:w="2873" w:type="dxa"/>
            <w:tcBorders>
              <w:top w:val="single" w:sz="4" w:space="0" w:color="000000"/>
              <w:left w:val="single" w:sz="4" w:space="0" w:color="000000"/>
              <w:bottom w:val="single" w:sz="4" w:space="0" w:color="000000"/>
            </w:tcBorders>
            <w:shd w:val="clear" w:color="auto" w:fill="auto"/>
          </w:tcPr>
          <w:p w:rsidR="00DE02BF" w:rsidRPr="00032AD4" w:rsidRDefault="00DE02BF">
            <w:pPr>
              <w:pStyle w:val="aff2"/>
              <w:snapToGrid w:val="0"/>
              <w:rPr>
                <w:rFonts w:ascii="Times New Roman" w:hAnsi="Times New Roman" w:cs="Times New Roman"/>
                <w:sz w:val="28"/>
                <w:szCs w:val="28"/>
              </w:rPr>
            </w:pPr>
            <w:r w:rsidRPr="00032AD4">
              <w:rPr>
                <w:rFonts w:ascii="Times New Roman" w:hAnsi="Times New Roman" w:cs="Times New Roman"/>
                <w:sz w:val="28"/>
                <w:szCs w:val="28"/>
              </w:rPr>
              <w:t>1. Участие родителей в самоуправл</w:t>
            </w:r>
            <w:r w:rsidR="00325DAF" w:rsidRPr="00032AD4">
              <w:rPr>
                <w:rFonts w:ascii="Times New Roman" w:hAnsi="Times New Roman" w:cs="Times New Roman"/>
                <w:sz w:val="28"/>
                <w:szCs w:val="28"/>
              </w:rPr>
              <w:t>ении школы и класса.</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2. Встречи родителей и законных представителей с работниками правоохранительных органов.</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 xml:space="preserve">3. Патронаж семей, находящихся в трудной жизненной ситуации и оказание своевременной помощи. </w:t>
            </w:r>
          </w:p>
          <w:p w:rsidR="00DE02BF" w:rsidRPr="00032AD4" w:rsidRDefault="00325DAF">
            <w:pPr>
              <w:pStyle w:val="aff2"/>
              <w:rPr>
                <w:rFonts w:ascii="Times New Roman" w:hAnsi="Times New Roman" w:cs="Times New Roman"/>
                <w:sz w:val="28"/>
                <w:szCs w:val="28"/>
              </w:rPr>
            </w:pPr>
            <w:r w:rsidRPr="00032AD4">
              <w:rPr>
                <w:rFonts w:ascii="Times New Roman" w:hAnsi="Times New Roman" w:cs="Times New Roman"/>
                <w:sz w:val="28"/>
                <w:szCs w:val="28"/>
              </w:rPr>
              <w:t xml:space="preserve">4. Оказание помощи социально- </w:t>
            </w:r>
            <w:r w:rsidR="00DE02BF" w:rsidRPr="00032AD4">
              <w:rPr>
                <w:rFonts w:ascii="Times New Roman" w:hAnsi="Times New Roman" w:cs="Times New Roman"/>
                <w:sz w:val="28"/>
                <w:szCs w:val="28"/>
              </w:rPr>
              <w:t xml:space="preserve">незащищенным </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Семьям.</w:t>
            </w:r>
          </w:p>
          <w:p w:rsidR="00DE02BF" w:rsidRPr="00032AD4" w:rsidRDefault="00DE02BF">
            <w:pPr>
              <w:pStyle w:val="aff2"/>
              <w:jc w:val="both"/>
              <w:rPr>
                <w:rFonts w:ascii="Times New Roman" w:hAnsi="Times New Roman" w:cs="Times New Roman"/>
                <w:sz w:val="28"/>
                <w:szCs w:val="28"/>
              </w:rPr>
            </w:pPr>
            <w:r w:rsidRPr="00032AD4">
              <w:rPr>
                <w:rFonts w:ascii="Times New Roman" w:hAnsi="Times New Roman" w:cs="Times New Roman"/>
                <w:sz w:val="28"/>
                <w:szCs w:val="28"/>
              </w:rPr>
              <w:t xml:space="preserve">5. Расширенное </w:t>
            </w:r>
            <w:r w:rsidRPr="00032AD4">
              <w:rPr>
                <w:rFonts w:ascii="Times New Roman" w:hAnsi="Times New Roman" w:cs="Times New Roman"/>
                <w:sz w:val="28"/>
                <w:szCs w:val="28"/>
              </w:rPr>
              <w:lastRenderedPageBreak/>
              <w:t>заседание «Совета Профилактики» по вопросам организации</w:t>
            </w:r>
            <w:r w:rsidR="003017AE" w:rsidRPr="00032AD4">
              <w:rPr>
                <w:rFonts w:ascii="Times New Roman" w:hAnsi="Times New Roman" w:cs="Times New Roman"/>
                <w:sz w:val="28"/>
                <w:szCs w:val="28"/>
              </w:rPr>
              <w:t xml:space="preserve"> летнего отдыха детей</w:t>
            </w:r>
            <w:r w:rsidRPr="00032AD4">
              <w:rPr>
                <w:rFonts w:ascii="Times New Roman" w:hAnsi="Times New Roman" w:cs="Times New Roman"/>
                <w:sz w:val="28"/>
                <w:szCs w:val="28"/>
              </w:rPr>
              <w:t>.</w:t>
            </w:r>
          </w:p>
          <w:p w:rsidR="00DE02BF" w:rsidRPr="00032AD4" w:rsidRDefault="00325DAF">
            <w:pPr>
              <w:pStyle w:val="aff2"/>
              <w:jc w:val="both"/>
              <w:rPr>
                <w:rFonts w:ascii="Times New Roman" w:hAnsi="Times New Roman" w:cs="Times New Roman"/>
                <w:sz w:val="28"/>
                <w:szCs w:val="28"/>
              </w:rPr>
            </w:pPr>
            <w:r w:rsidRPr="00032AD4">
              <w:rPr>
                <w:rFonts w:ascii="Times New Roman" w:hAnsi="Times New Roman" w:cs="Times New Roman"/>
                <w:sz w:val="28"/>
                <w:szCs w:val="28"/>
              </w:rPr>
              <w:t>6. Круглые столы для родителей выпускников с целью определения дальнейшего образова-тельного маршрута.</w:t>
            </w:r>
          </w:p>
        </w:tc>
        <w:tc>
          <w:tcPr>
            <w:tcW w:w="3354" w:type="dxa"/>
            <w:gridSpan w:val="2"/>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pStyle w:val="aff2"/>
              <w:snapToGrid w:val="0"/>
              <w:rPr>
                <w:rFonts w:ascii="Times New Roman" w:hAnsi="Times New Roman" w:cs="Times New Roman"/>
                <w:sz w:val="28"/>
                <w:szCs w:val="28"/>
              </w:rPr>
            </w:pPr>
            <w:r w:rsidRPr="00032AD4">
              <w:rPr>
                <w:rFonts w:ascii="Times New Roman" w:hAnsi="Times New Roman" w:cs="Times New Roman"/>
                <w:sz w:val="28"/>
                <w:szCs w:val="28"/>
              </w:rPr>
              <w:lastRenderedPageBreak/>
              <w:t>1. Повышение ответственности родителей за соблюдение прав ребенка.</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2. Вовлечение большего числа родителей в совместную школьную деятельность.</w:t>
            </w:r>
          </w:p>
          <w:p w:rsidR="00DE02BF" w:rsidRPr="00032AD4" w:rsidRDefault="00DE02BF">
            <w:pPr>
              <w:pStyle w:val="aff2"/>
              <w:rPr>
                <w:rFonts w:ascii="Times New Roman" w:hAnsi="Times New Roman" w:cs="Times New Roman"/>
                <w:sz w:val="28"/>
                <w:szCs w:val="28"/>
              </w:rPr>
            </w:pPr>
            <w:r w:rsidRPr="00032AD4">
              <w:rPr>
                <w:rFonts w:ascii="Times New Roman" w:hAnsi="Times New Roman" w:cs="Times New Roman"/>
                <w:sz w:val="28"/>
                <w:szCs w:val="28"/>
              </w:rPr>
              <w:t>3. Оказание помощи социально-незащищенным семьям.</w:t>
            </w: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p w:rsidR="00DE02BF" w:rsidRPr="00032AD4" w:rsidRDefault="00DE02BF">
            <w:pPr>
              <w:pStyle w:val="aff2"/>
              <w:rPr>
                <w:rFonts w:ascii="Times New Roman" w:hAnsi="Times New Roman" w:cs="Times New Roman"/>
                <w:sz w:val="28"/>
                <w:szCs w:val="28"/>
              </w:rPr>
            </w:pPr>
          </w:p>
        </w:tc>
      </w:tr>
    </w:tbl>
    <w:p w:rsidR="00DE02BF" w:rsidRPr="00032AD4" w:rsidRDefault="00DE02BF">
      <w:pPr>
        <w:pStyle w:val="afe"/>
        <w:ind w:left="1800"/>
        <w:jc w:val="center"/>
        <w:rPr>
          <w:rFonts w:ascii="Times New Roman" w:hAnsi="Times New Roman" w:cs="Times New Roman"/>
          <w:sz w:val="28"/>
          <w:szCs w:val="28"/>
        </w:rPr>
      </w:pPr>
    </w:p>
    <w:p w:rsidR="00DE02BF" w:rsidRPr="00032AD4" w:rsidRDefault="00DE02BF">
      <w:pPr>
        <w:pStyle w:val="afe"/>
        <w:ind w:left="1800"/>
        <w:jc w:val="center"/>
        <w:rPr>
          <w:rFonts w:ascii="Times New Roman" w:hAnsi="Times New Roman" w:cs="Times New Roman"/>
          <w:b/>
          <w:sz w:val="28"/>
          <w:szCs w:val="28"/>
        </w:rPr>
      </w:pPr>
    </w:p>
    <w:p w:rsidR="00DE02BF" w:rsidRPr="00032AD4" w:rsidRDefault="00CF5AC8">
      <w:pPr>
        <w:pStyle w:val="afe"/>
        <w:ind w:left="1800"/>
        <w:jc w:val="center"/>
        <w:rPr>
          <w:rStyle w:val="Zag11"/>
          <w:rFonts w:ascii="Times New Roman" w:eastAsia="@Arial Unicode MS" w:hAnsi="Times New Roman" w:cs="Times New Roman"/>
          <w:b/>
          <w:sz w:val="28"/>
          <w:szCs w:val="28"/>
        </w:rPr>
      </w:pPr>
      <w:r w:rsidRPr="00032AD4">
        <w:rPr>
          <w:rFonts w:ascii="Times New Roman" w:hAnsi="Times New Roman" w:cs="Times New Roman"/>
          <w:b/>
          <w:sz w:val="28"/>
          <w:szCs w:val="28"/>
        </w:rPr>
        <w:t>Планируемые результаты духовно-</w:t>
      </w:r>
      <w:r w:rsidR="00DE02BF" w:rsidRPr="00032AD4">
        <w:rPr>
          <w:rFonts w:ascii="Times New Roman" w:hAnsi="Times New Roman" w:cs="Times New Roman"/>
          <w:b/>
          <w:sz w:val="28"/>
          <w:szCs w:val="28"/>
        </w:rPr>
        <w:t>нравственного развития и воспитания детей с ЗПР</w:t>
      </w:r>
      <w:r w:rsidR="00DE02BF" w:rsidRPr="00032AD4">
        <w:rPr>
          <w:rStyle w:val="Zag11"/>
          <w:rFonts w:ascii="Times New Roman" w:eastAsia="@Arial Unicode MS" w:hAnsi="Times New Roman" w:cs="Times New Roman"/>
          <w:b/>
          <w:sz w:val="28"/>
          <w:szCs w:val="28"/>
        </w:rPr>
        <w:t xml:space="preserve"> на ступен</w:t>
      </w:r>
      <w:r w:rsidR="00ED7CE2" w:rsidRPr="00032AD4">
        <w:rPr>
          <w:rStyle w:val="Zag11"/>
          <w:rFonts w:ascii="Times New Roman" w:eastAsia="@Arial Unicode MS" w:hAnsi="Times New Roman" w:cs="Times New Roman"/>
          <w:b/>
          <w:sz w:val="28"/>
          <w:szCs w:val="28"/>
        </w:rPr>
        <w:t>и начального общего образования</w:t>
      </w:r>
    </w:p>
    <w:p w:rsidR="00ED7CE2" w:rsidRPr="00032AD4" w:rsidRDefault="00ED7CE2">
      <w:pPr>
        <w:pStyle w:val="afe"/>
        <w:ind w:left="1800"/>
        <w:jc w:val="center"/>
        <w:rPr>
          <w:rStyle w:val="Zag11"/>
          <w:rFonts w:ascii="Times New Roman" w:eastAsia="@Arial Unicode MS" w:hAnsi="Times New Roman" w:cs="Times New Roman"/>
          <w:b/>
          <w:sz w:val="28"/>
          <w:szCs w:val="28"/>
        </w:rPr>
      </w:pPr>
    </w:p>
    <w:tbl>
      <w:tblPr>
        <w:tblW w:w="10065" w:type="dxa"/>
        <w:tblInd w:w="55" w:type="dxa"/>
        <w:tblLayout w:type="fixed"/>
        <w:tblCellMar>
          <w:top w:w="55" w:type="dxa"/>
          <w:left w:w="55" w:type="dxa"/>
          <w:bottom w:w="55" w:type="dxa"/>
          <w:right w:w="55" w:type="dxa"/>
        </w:tblCellMar>
        <w:tblLook w:val="0000"/>
      </w:tblPr>
      <w:tblGrid>
        <w:gridCol w:w="2478"/>
        <w:gridCol w:w="2479"/>
        <w:gridCol w:w="2479"/>
        <w:gridCol w:w="2629"/>
      </w:tblGrid>
      <w:tr w:rsidR="00DE02BF" w:rsidRPr="00032AD4" w:rsidTr="0058359C">
        <w:tc>
          <w:tcPr>
            <w:tcW w:w="2478" w:type="dxa"/>
            <w:tcBorders>
              <w:top w:val="single" w:sz="1" w:space="0" w:color="000000"/>
              <w:left w:val="single" w:sz="1" w:space="0" w:color="000000"/>
              <w:bottom w:val="single" w:sz="1" w:space="0" w:color="000000"/>
            </w:tcBorders>
            <w:shd w:val="clear" w:color="auto" w:fill="auto"/>
          </w:tcPr>
          <w:p w:rsidR="00DE02BF" w:rsidRPr="00032AD4" w:rsidRDefault="00DE02BF">
            <w:pPr>
              <w:snapToGrid w:val="0"/>
              <w:jc w:val="center"/>
              <w:rPr>
                <w:rFonts w:ascii="Times New Roman" w:hAnsi="Times New Roman" w:cs="Times New Roman"/>
                <w:b/>
                <w:sz w:val="28"/>
                <w:szCs w:val="28"/>
              </w:rPr>
            </w:pPr>
            <w:r w:rsidRPr="00032AD4">
              <w:rPr>
                <w:rFonts w:ascii="Times New Roman" w:hAnsi="Times New Roman" w:cs="Times New Roman"/>
                <w:b/>
                <w:sz w:val="28"/>
                <w:szCs w:val="28"/>
              </w:rPr>
              <w:t>Направления</w:t>
            </w:r>
          </w:p>
        </w:tc>
        <w:tc>
          <w:tcPr>
            <w:tcW w:w="2479" w:type="dxa"/>
            <w:tcBorders>
              <w:top w:val="single" w:sz="1" w:space="0" w:color="000000"/>
              <w:left w:val="single" w:sz="1" w:space="0" w:color="000000"/>
              <w:bottom w:val="single" w:sz="1" w:space="0" w:color="000000"/>
            </w:tcBorders>
            <w:shd w:val="clear" w:color="auto" w:fill="auto"/>
          </w:tcPr>
          <w:p w:rsidR="00DE02BF" w:rsidRPr="00032AD4" w:rsidRDefault="00DE02BF">
            <w:pPr>
              <w:snapToGrid w:val="0"/>
              <w:jc w:val="center"/>
              <w:rPr>
                <w:rFonts w:ascii="Times New Roman" w:hAnsi="Times New Roman" w:cs="Times New Roman"/>
                <w:b/>
                <w:sz w:val="28"/>
                <w:szCs w:val="28"/>
              </w:rPr>
            </w:pPr>
            <w:r w:rsidRPr="00032AD4">
              <w:rPr>
                <w:rFonts w:ascii="Times New Roman" w:hAnsi="Times New Roman" w:cs="Times New Roman"/>
                <w:b/>
                <w:sz w:val="28"/>
                <w:szCs w:val="28"/>
              </w:rPr>
              <w:t>Первый уровень</w:t>
            </w:r>
          </w:p>
        </w:tc>
        <w:tc>
          <w:tcPr>
            <w:tcW w:w="2479" w:type="dxa"/>
            <w:tcBorders>
              <w:top w:val="single" w:sz="1" w:space="0" w:color="000000"/>
              <w:left w:val="single" w:sz="1" w:space="0" w:color="000000"/>
              <w:bottom w:val="single" w:sz="1" w:space="0" w:color="000000"/>
            </w:tcBorders>
            <w:shd w:val="clear" w:color="auto" w:fill="auto"/>
          </w:tcPr>
          <w:p w:rsidR="00DE02BF" w:rsidRPr="00032AD4" w:rsidRDefault="00DE02BF">
            <w:pPr>
              <w:snapToGrid w:val="0"/>
              <w:jc w:val="center"/>
              <w:rPr>
                <w:rFonts w:ascii="Times New Roman" w:hAnsi="Times New Roman" w:cs="Times New Roman"/>
                <w:b/>
                <w:sz w:val="28"/>
                <w:szCs w:val="28"/>
              </w:rPr>
            </w:pPr>
            <w:r w:rsidRPr="00032AD4">
              <w:rPr>
                <w:rFonts w:ascii="Times New Roman" w:hAnsi="Times New Roman" w:cs="Times New Roman"/>
                <w:b/>
                <w:sz w:val="28"/>
                <w:szCs w:val="28"/>
              </w:rPr>
              <w:t>Второй уровень</w:t>
            </w:r>
          </w:p>
        </w:tc>
        <w:tc>
          <w:tcPr>
            <w:tcW w:w="2629" w:type="dxa"/>
            <w:tcBorders>
              <w:top w:val="single" w:sz="1" w:space="0" w:color="000000"/>
              <w:left w:val="single" w:sz="1" w:space="0" w:color="000000"/>
              <w:bottom w:val="single" w:sz="1" w:space="0" w:color="000000"/>
              <w:right w:val="single" w:sz="1" w:space="0" w:color="000000"/>
            </w:tcBorders>
            <w:shd w:val="clear" w:color="auto" w:fill="auto"/>
          </w:tcPr>
          <w:p w:rsidR="00DE02BF" w:rsidRPr="00032AD4" w:rsidRDefault="00DE02BF">
            <w:pPr>
              <w:snapToGrid w:val="0"/>
              <w:jc w:val="center"/>
              <w:rPr>
                <w:rFonts w:ascii="Times New Roman" w:hAnsi="Times New Roman" w:cs="Times New Roman"/>
                <w:b/>
                <w:sz w:val="28"/>
                <w:szCs w:val="28"/>
              </w:rPr>
            </w:pPr>
            <w:r w:rsidRPr="00032AD4">
              <w:rPr>
                <w:rFonts w:ascii="Times New Roman" w:hAnsi="Times New Roman" w:cs="Times New Roman"/>
                <w:b/>
                <w:sz w:val="28"/>
                <w:szCs w:val="28"/>
              </w:rPr>
              <w:t>Третий уровень</w:t>
            </w:r>
          </w:p>
        </w:tc>
      </w:tr>
      <w:tr w:rsidR="00DE02BF" w:rsidRPr="00032AD4" w:rsidTr="0058359C">
        <w:tc>
          <w:tcPr>
            <w:tcW w:w="2478" w:type="dxa"/>
            <w:tcBorders>
              <w:left w:val="single" w:sz="1" w:space="0" w:color="000000"/>
              <w:bottom w:val="single" w:sz="4" w:space="0" w:color="000000"/>
            </w:tcBorders>
            <w:shd w:val="clear" w:color="auto" w:fill="auto"/>
          </w:tcPr>
          <w:p w:rsidR="00DE02BF" w:rsidRPr="00032AD4" w:rsidRDefault="00DE02BF">
            <w:pPr>
              <w:snapToGrid w:val="0"/>
              <w:rPr>
                <w:rFonts w:ascii="Times New Roman" w:hAnsi="Times New Roman" w:cs="Times New Roman"/>
                <w:b/>
                <w:i/>
                <w:sz w:val="28"/>
                <w:szCs w:val="28"/>
              </w:rPr>
            </w:pPr>
            <w:r w:rsidRPr="00032AD4">
              <w:rPr>
                <w:rFonts w:ascii="Times New Roman" w:hAnsi="Times New Roman" w:cs="Times New Roman"/>
                <w:b/>
                <w:i/>
                <w:sz w:val="28"/>
                <w:szCs w:val="28"/>
              </w:rPr>
              <w:t>Воспитание нравственных чувств и этического сознания</w:t>
            </w:r>
          </w:p>
        </w:tc>
        <w:tc>
          <w:tcPr>
            <w:tcW w:w="2479" w:type="dxa"/>
            <w:tcBorders>
              <w:left w:val="single" w:sz="1" w:space="0" w:color="000000"/>
              <w:bottom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получение первоначальных представлений о моральных нормах и правилах нравственного поведения</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(взаимоотношения в семье,</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между поколениями, в различных социальных группах).</w:t>
            </w:r>
          </w:p>
          <w:p w:rsidR="00DE02BF" w:rsidRPr="00032AD4" w:rsidRDefault="00DE02BF">
            <w:pPr>
              <w:rPr>
                <w:rFonts w:ascii="Times New Roman" w:hAnsi="Times New Roman" w:cs="Times New Roman"/>
                <w:sz w:val="28"/>
                <w:szCs w:val="28"/>
              </w:rPr>
            </w:pPr>
          </w:p>
        </w:tc>
        <w:tc>
          <w:tcPr>
            <w:tcW w:w="2479" w:type="dxa"/>
            <w:tcBorders>
              <w:left w:val="single" w:sz="1" w:space="0" w:color="000000"/>
              <w:bottom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нравственно-этический опыт взаимодействия со сверстниками, старшими и младшими детьми, взрослыми;</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 способность эмоционально реагировать на негативные проявления в обществе, анализировать свои поступки и поступки других людей;</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 расширение опыта взаимодействия в семье, укрепляющих связь и  преемственность поколений;</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 уважительное от</w:t>
            </w:r>
            <w:r w:rsidR="00ED7CE2" w:rsidRPr="00032AD4">
              <w:rPr>
                <w:rFonts w:ascii="Times New Roman" w:hAnsi="Times New Roman" w:cs="Times New Roman"/>
                <w:sz w:val="28"/>
                <w:szCs w:val="28"/>
              </w:rPr>
              <w:t xml:space="preserve">ношение к </w:t>
            </w:r>
            <w:r w:rsidR="00ED7CE2" w:rsidRPr="00032AD4">
              <w:rPr>
                <w:rFonts w:ascii="Times New Roman" w:hAnsi="Times New Roman" w:cs="Times New Roman"/>
                <w:sz w:val="28"/>
                <w:szCs w:val="28"/>
              </w:rPr>
              <w:lastRenderedPageBreak/>
              <w:t>традиционным религиям</w:t>
            </w:r>
          </w:p>
          <w:p w:rsidR="00ED7CE2" w:rsidRPr="00032AD4" w:rsidRDefault="00ED7CE2">
            <w:pPr>
              <w:rPr>
                <w:rFonts w:ascii="Times New Roman" w:hAnsi="Times New Roman" w:cs="Times New Roman"/>
                <w:sz w:val="28"/>
                <w:szCs w:val="28"/>
              </w:rPr>
            </w:pPr>
          </w:p>
        </w:tc>
        <w:tc>
          <w:tcPr>
            <w:tcW w:w="2629" w:type="dxa"/>
            <w:tcBorders>
              <w:left w:val="single" w:sz="1" w:space="0" w:color="000000"/>
              <w:bottom w:val="single" w:sz="4" w:space="0" w:color="000000"/>
              <w:right w:val="single" w:sz="1"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lastRenderedPageBreak/>
              <w:t>- посильное участие в делах благотворительности, милосердия, в оказании помощи нуждающимся - старшему поколению, инвалидам; забота о животных, природе.</w:t>
            </w:r>
          </w:p>
          <w:p w:rsidR="00DE02BF" w:rsidRPr="00032AD4" w:rsidRDefault="00DE02BF">
            <w:pPr>
              <w:rPr>
                <w:rFonts w:ascii="Times New Roman" w:hAnsi="Times New Roman" w:cs="Times New Roman"/>
                <w:sz w:val="28"/>
                <w:szCs w:val="28"/>
              </w:rPr>
            </w:pPr>
          </w:p>
        </w:tc>
      </w:tr>
      <w:tr w:rsidR="00DE02BF" w:rsidRPr="00032AD4" w:rsidTr="0058359C">
        <w:tc>
          <w:tcPr>
            <w:tcW w:w="2478" w:type="dxa"/>
            <w:tcBorders>
              <w:top w:val="single" w:sz="4" w:space="0" w:color="000000"/>
              <w:left w:val="single" w:sz="4" w:space="0" w:color="000000"/>
              <w:bottom w:val="single" w:sz="4" w:space="0" w:color="000000"/>
            </w:tcBorders>
            <w:shd w:val="clear" w:color="auto" w:fill="auto"/>
          </w:tcPr>
          <w:p w:rsidR="00DE02BF" w:rsidRPr="00032AD4" w:rsidRDefault="00DE02BF">
            <w:pPr>
              <w:snapToGrid w:val="0"/>
              <w:rPr>
                <w:rFonts w:ascii="Times New Roman" w:hAnsi="Times New Roman" w:cs="Times New Roman"/>
                <w:b/>
                <w:i/>
                <w:sz w:val="28"/>
                <w:szCs w:val="28"/>
              </w:rPr>
            </w:pPr>
            <w:r w:rsidRPr="00032AD4">
              <w:rPr>
                <w:rFonts w:ascii="Times New Roman" w:hAnsi="Times New Roman" w:cs="Times New Roman"/>
                <w:b/>
                <w:i/>
                <w:sz w:val="28"/>
                <w:szCs w:val="28"/>
              </w:rPr>
              <w:lastRenderedPageBreak/>
              <w:t>Воспитание трудолюбия, творческого отношения к учению, труду, жизни</w:t>
            </w:r>
          </w:p>
        </w:tc>
        <w:tc>
          <w:tcPr>
            <w:tcW w:w="2479" w:type="dxa"/>
            <w:tcBorders>
              <w:top w:val="single" w:sz="4" w:space="0" w:color="000000"/>
              <w:left w:val="single" w:sz="4" w:space="0" w:color="000000"/>
              <w:bottom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ценностное отношение к труду и творчеству, человеку труда, трудовым достижениям России и человечества, трудолюбие;</w:t>
            </w:r>
          </w:p>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элементарные представления о различных профессиях.</w:t>
            </w:r>
          </w:p>
        </w:tc>
        <w:tc>
          <w:tcPr>
            <w:tcW w:w="2479" w:type="dxa"/>
            <w:tcBorders>
              <w:top w:val="single" w:sz="4" w:space="0" w:color="000000"/>
              <w:left w:val="single" w:sz="4" w:space="0" w:color="000000"/>
              <w:bottom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осознание приоритета нравственных основ труда, творчества, создания нового;</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 получают перво- начальные навыки сотрудничества, ролевого взаимодействия со сверстниками, старшими детьми, взрослыми в учебно - трудовой деятельности;</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 ценностное и творческое отношение к учебному труду;</w:t>
            </w:r>
          </w:p>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приобретают умения и навыки </w:t>
            </w:r>
            <w:r w:rsidR="00ED7CE2" w:rsidRPr="00032AD4">
              <w:rPr>
                <w:rFonts w:ascii="Times New Roman" w:hAnsi="Times New Roman" w:cs="Times New Roman"/>
                <w:sz w:val="28"/>
                <w:szCs w:val="28"/>
              </w:rPr>
              <w:t>самообслуживания в школе и дома</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w:t>
            </w:r>
            <w:r w:rsidR="000A637E" w:rsidRPr="00032AD4">
              <w:rPr>
                <w:rFonts w:ascii="Times New Roman" w:hAnsi="Times New Roman" w:cs="Times New Roman"/>
                <w:sz w:val="28"/>
                <w:szCs w:val="28"/>
              </w:rPr>
              <w:t xml:space="preserve">- </w:t>
            </w:r>
            <w:r w:rsidRPr="00032AD4">
              <w:rPr>
                <w:rFonts w:ascii="Times New Roman" w:hAnsi="Times New Roman" w:cs="Times New Roman"/>
                <w:sz w:val="28"/>
                <w:szCs w:val="28"/>
              </w:rPr>
              <w:t>первоначальный опыт участия в различных видах общественно полезной и личностно значимой деятельности;</w:t>
            </w:r>
          </w:p>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мотивация к самореализации в социальном творчестве, познавательной и практической, об</w:t>
            </w:r>
            <w:r w:rsidR="00ED7CE2" w:rsidRPr="00032AD4">
              <w:rPr>
                <w:rFonts w:ascii="Times New Roman" w:hAnsi="Times New Roman" w:cs="Times New Roman"/>
                <w:sz w:val="28"/>
                <w:szCs w:val="28"/>
              </w:rPr>
              <w:t>щественно полезной деятельности</w:t>
            </w:r>
          </w:p>
        </w:tc>
      </w:tr>
      <w:tr w:rsidR="00DE02BF" w:rsidRPr="00032AD4" w:rsidTr="0058359C">
        <w:tc>
          <w:tcPr>
            <w:tcW w:w="2478" w:type="dxa"/>
            <w:tcBorders>
              <w:top w:val="single" w:sz="4" w:space="0" w:color="000000"/>
              <w:left w:val="single" w:sz="1" w:space="0" w:color="000000"/>
              <w:bottom w:val="single" w:sz="1" w:space="0" w:color="000000"/>
            </w:tcBorders>
            <w:shd w:val="clear" w:color="auto" w:fill="auto"/>
          </w:tcPr>
          <w:p w:rsidR="00DE02BF" w:rsidRPr="00032AD4" w:rsidRDefault="00DE02BF">
            <w:pPr>
              <w:snapToGrid w:val="0"/>
              <w:rPr>
                <w:rFonts w:ascii="Times New Roman" w:hAnsi="Times New Roman" w:cs="Times New Roman"/>
                <w:b/>
                <w:i/>
                <w:sz w:val="28"/>
                <w:szCs w:val="28"/>
              </w:rPr>
            </w:pPr>
            <w:r w:rsidRPr="00032AD4">
              <w:rPr>
                <w:rFonts w:ascii="Times New Roman" w:hAnsi="Times New Roman" w:cs="Times New Roman"/>
                <w:b/>
                <w:i/>
                <w:sz w:val="28"/>
                <w:szCs w:val="28"/>
              </w:rPr>
              <w:t>Воспитание гражданственности, патриотизма, уважение к правам, свободам и обязанностям человека</w:t>
            </w:r>
          </w:p>
        </w:tc>
        <w:tc>
          <w:tcPr>
            <w:tcW w:w="2479" w:type="dxa"/>
            <w:tcBorders>
              <w:top w:val="single" w:sz="4" w:space="0" w:color="000000"/>
              <w:left w:val="single" w:sz="1" w:space="0" w:color="000000"/>
              <w:bottom w:val="single" w:sz="1"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ценностное отношение к России, своему народу, своему краю, культурно- историческому наследию, государственной символике Российской </w:t>
            </w:r>
            <w:r w:rsidR="003017AE" w:rsidRPr="00032AD4">
              <w:rPr>
                <w:rFonts w:ascii="Times New Roman" w:hAnsi="Times New Roman" w:cs="Times New Roman"/>
                <w:sz w:val="28"/>
                <w:szCs w:val="28"/>
              </w:rPr>
              <w:t>Федерации</w:t>
            </w:r>
            <w:r w:rsidRPr="00032AD4">
              <w:rPr>
                <w:rFonts w:ascii="Times New Roman" w:hAnsi="Times New Roman" w:cs="Times New Roman"/>
                <w:sz w:val="28"/>
                <w:szCs w:val="28"/>
              </w:rPr>
              <w:t>, законам РФ, ру</w:t>
            </w:r>
            <w:r w:rsidR="003017AE" w:rsidRPr="00032AD4">
              <w:rPr>
                <w:rFonts w:ascii="Times New Roman" w:hAnsi="Times New Roman" w:cs="Times New Roman"/>
                <w:sz w:val="28"/>
                <w:szCs w:val="28"/>
              </w:rPr>
              <w:t xml:space="preserve">сскому и родному </w:t>
            </w:r>
            <w:r w:rsidRPr="00032AD4">
              <w:rPr>
                <w:rFonts w:ascii="Times New Roman" w:hAnsi="Times New Roman" w:cs="Times New Roman"/>
                <w:sz w:val="28"/>
                <w:szCs w:val="28"/>
              </w:rPr>
              <w:t xml:space="preserve">языку, традициям, старшему </w:t>
            </w:r>
            <w:r w:rsidRPr="00032AD4">
              <w:rPr>
                <w:rFonts w:ascii="Times New Roman" w:hAnsi="Times New Roman" w:cs="Times New Roman"/>
                <w:sz w:val="28"/>
                <w:szCs w:val="28"/>
              </w:rPr>
              <w:lastRenderedPageBreak/>
              <w:t xml:space="preserve">поколению. </w:t>
            </w:r>
          </w:p>
        </w:tc>
        <w:tc>
          <w:tcPr>
            <w:tcW w:w="2479" w:type="dxa"/>
            <w:tcBorders>
              <w:top w:val="single" w:sz="4" w:space="0" w:color="000000"/>
              <w:left w:val="single" w:sz="1" w:space="0" w:color="000000"/>
              <w:bottom w:val="single" w:sz="1"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lastRenderedPageBreak/>
              <w:t>- начальные представления о правах и обязан-</w:t>
            </w:r>
          </w:p>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ностях человека, учащегося, гражданина, семьянина, товарища;</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 xml:space="preserve">- получение первоначального опыта межкультурной коммуникации с детьми и взрослыми – представителями </w:t>
            </w:r>
            <w:r w:rsidRPr="00032AD4">
              <w:rPr>
                <w:rFonts w:ascii="Times New Roman" w:hAnsi="Times New Roman" w:cs="Times New Roman"/>
                <w:sz w:val="28"/>
                <w:szCs w:val="28"/>
              </w:rPr>
              <w:lastRenderedPageBreak/>
              <w:t>разных народов России, знакомство с особенностями их культур и образа жизни;</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 знакомство с важнейшими событиями в истории нашей страны, содержанием и значением государственных праздников;</w:t>
            </w:r>
          </w:p>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знакомство с традициями и культурных достижениях своего края.</w:t>
            </w:r>
          </w:p>
        </w:tc>
        <w:tc>
          <w:tcPr>
            <w:tcW w:w="2629" w:type="dxa"/>
            <w:tcBorders>
              <w:top w:val="single" w:sz="4" w:space="0" w:color="000000"/>
              <w:left w:val="single" w:sz="1" w:space="0" w:color="000000"/>
              <w:bottom w:val="single" w:sz="1" w:space="0" w:color="000000"/>
              <w:right w:val="single" w:sz="1"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lastRenderedPageBreak/>
              <w:t>- посильное участие в социальных проектах общественных организаций патриотической и гражданской направленности, детско - юношеских движений.</w:t>
            </w:r>
          </w:p>
        </w:tc>
      </w:tr>
      <w:tr w:rsidR="00DE02BF" w:rsidRPr="00032AD4" w:rsidTr="0058359C">
        <w:tc>
          <w:tcPr>
            <w:tcW w:w="2478" w:type="dxa"/>
            <w:tcBorders>
              <w:left w:val="single" w:sz="1" w:space="0" w:color="000000"/>
              <w:bottom w:val="single" w:sz="4" w:space="0" w:color="000000"/>
            </w:tcBorders>
            <w:shd w:val="clear" w:color="auto" w:fill="auto"/>
          </w:tcPr>
          <w:p w:rsidR="00DE02BF" w:rsidRPr="00032AD4" w:rsidRDefault="00DE02BF">
            <w:pPr>
              <w:snapToGrid w:val="0"/>
              <w:rPr>
                <w:rFonts w:ascii="Times New Roman" w:hAnsi="Times New Roman" w:cs="Times New Roman"/>
                <w:b/>
                <w:i/>
                <w:sz w:val="28"/>
                <w:szCs w:val="28"/>
              </w:rPr>
            </w:pPr>
            <w:r w:rsidRPr="00032AD4">
              <w:rPr>
                <w:rFonts w:ascii="Times New Roman" w:hAnsi="Times New Roman" w:cs="Times New Roman"/>
                <w:b/>
                <w:i/>
                <w:sz w:val="28"/>
                <w:szCs w:val="28"/>
              </w:rPr>
              <w:lastRenderedPageBreak/>
              <w:t xml:space="preserve">Воспитание ценностного отношения к природе, окружающей среде </w:t>
            </w:r>
          </w:p>
          <w:p w:rsidR="00DE02BF" w:rsidRPr="00032AD4" w:rsidRDefault="00DE02BF" w:rsidP="00ED7CE2">
            <w:pPr>
              <w:snapToGrid w:val="0"/>
              <w:rPr>
                <w:rFonts w:ascii="Times New Roman" w:hAnsi="Times New Roman" w:cs="Times New Roman"/>
                <w:b/>
                <w:sz w:val="28"/>
                <w:szCs w:val="28"/>
              </w:rPr>
            </w:pPr>
            <w:r w:rsidRPr="00032AD4">
              <w:rPr>
                <w:rFonts w:ascii="Times New Roman" w:hAnsi="Times New Roman" w:cs="Times New Roman"/>
                <w:b/>
                <w:i/>
                <w:sz w:val="28"/>
                <w:szCs w:val="28"/>
              </w:rPr>
              <w:t>(экологическое воспитание</w:t>
            </w:r>
            <w:r w:rsidRPr="00032AD4">
              <w:rPr>
                <w:rFonts w:ascii="Times New Roman" w:hAnsi="Times New Roman" w:cs="Times New Roman"/>
                <w:b/>
                <w:sz w:val="28"/>
                <w:szCs w:val="28"/>
              </w:rPr>
              <w:t>)</w:t>
            </w:r>
          </w:p>
        </w:tc>
        <w:tc>
          <w:tcPr>
            <w:tcW w:w="2479" w:type="dxa"/>
            <w:tcBorders>
              <w:left w:val="single" w:sz="1" w:space="0" w:color="000000"/>
              <w:bottom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ценностное отношение к природе;</w:t>
            </w:r>
          </w:p>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w:t>
            </w:r>
            <w:r w:rsidR="000A637E" w:rsidRPr="00032AD4">
              <w:rPr>
                <w:rFonts w:ascii="Times New Roman" w:hAnsi="Times New Roman" w:cs="Times New Roman"/>
                <w:sz w:val="28"/>
                <w:szCs w:val="28"/>
              </w:rPr>
              <w:t xml:space="preserve"> </w:t>
            </w:r>
            <w:r w:rsidRPr="00032AD4">
              <w:rPr>
                <w:rFonts w:ascii="Times New Roman" w:hAnsi="Times New Roman" w:cs="Times New Roman"/>
                <w:sz w:val="28"/>
                <w:szCs w:val="28"/>
              </w:rPr>
              <w:t>усвоение элементарных представлений об экологически грамотном взаимодействии человека с природой.</w:t>
            </w:r>
          </w:p>
        </w:tc>
        <w:tc>
          <w:tcPr>
            <w:tcW w:w="2479" w:type="dxa"/>
            <w:tcBorders>
              <w:left w:val="single" w:sz="1" w:space="0" w:color="000000"/>
              <w:bottom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элементарные знания о традициях  нравственно-этического отношения к природе в культуре народов России, нормах экологической этики.</w:t>
            </w:r>
          </w:p>
          <w:p w:rsidR="00DE02BF" w:rsidRPr="00032AD4" w:rsidRDefault="00DE02BF">
            <w:pPr>
              <w:snapToGrid w:val="0"/>
              <w:rPr>
                <w:rFonts w:ascii="Times New Roman" w:hAnsi="Times New Roman" w:cs="Times New Roman"/>
                <w:sz w:val="28"/>
                <w:szCs w:val="28"/>
              </w:rPr>
            </w:pPr>
          </w:p>
        </w:tc>
        <w:tc>
          <w:tcPr>
            <w:tcW w:w="2629" w:type="dxa"/>
            <w:tcBorders>
              <w:left w:val="single" w:sz="1" w:space="0" w:color="000000"/>
              <w:bottom w:val="single" w:sz="1" w:space="0" w:color="000000"/>
              <w:right w:val="single" w:sz="1"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посильное участие в природоохранительной деятельности в школе, на пришкольном участке, в парках, по месту жительства;</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 личный опыт участия в экологических инициативах, проектах, туристических походах и т. д.;</w:t>
            </w:r>
          </w:p>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уход и забота за животными и растениями.</w:t>
            </w:r>
          </w:p>
        </w:tc>
      </w:tr>
      <w:tr w:rsidR="00DE02BF" w:rsidRPr="00032AD4" w:rsidTr="0058359C">
        <w:tc>
          <w:tcPr>
            <w:tcW w:w="2478" w:type="dxa"/>
            <w:tcBorders>
              <w:top w:val="single" w:sz="4" w:space="0" w:color="000000"/>
              <w:left w:val="single" w:sz="4" w:space="0" w:color="000000"/>
              <w:bottom w:val="single" w:sz="4" w:space="0" w:color="000000"/>
            </w:tcBorders>
            <w:shd w:val="clear" w:color="auto" w:fill="auto"/>
          </w:tcPr>
          <w:p w:rsidR="00DE02BF" w:rsidRPr="00032AD4" w:rsidRDefault="00DE02BF">
            <w:pPr>
              <w:snapToGrid w:val="0"/>
              <w:rPr>
                <w:rFonts w:ascii="Times New Roman" w:hAnsi="Times New Roman" w:cs="Times New Roman"/>
                <w:b/>
                <w:i/>
                <w:sz w:val="28"/>
                <w:szCs w:val="28"/>
              </w:rPr>
            </w:pPr>
            <w:r w:rsidRPr="00032AD4">
              <w:rPr>
                <w:rFonts w:ascii="Times New Roman" w:hAnsi="Times New Roman" w:cs="Times New Roman"/>
                <w:b/>
                <w:i/>
                <w:sz w:val="28"/>
                <w:szCs w:val="28"/>
              </w:rPr>
              <w:t xml:space="preserve">Воспитание ценностного отношения к прекрасному, формирование представлений об </w:t>
            </w:r>
            <w:r w:rsidRPr="00032AD4">
              <w:rPr>
                <w:rFonts w:ascii="Times New Roman" w:hAnsi="Times New Roman" w:cs="Times New Roman"/>
                <w:b/>
                <w:i/>
                <w:sz w:val="28"/>
                <w:szCs w:val="28"/>
              </w:rPr>
              <w:lastRenderedPageBreak/>
              <w:t>эстетических идеалах и ценностях</w:t>
            </w:r>
          </w:p>
          <w:p w:rsidR="00DE02BF" w:rsidRPr="00032AD4" w:rsidRDefault="00325DAF">
            <w:pPr>
              <w:snapToGrid w:val="0"/>
              <w:rPr>
                <w:rFonts w:ascii="Times New Roman" w:hAnsi="Times New Roman" w:cs="Times New Roman"/>
                <w:b/>
                <w:sz w:val="28"/>
                <w:szCs w:val="28"/>
              </w:rPr>
            </w:pPr>
            <w:r w:rsidRPr="00032AD4">
              <w:rPr>
                <w:rFonts w:ascii="Times New Roman" w:hAnsi="Times New Roman" w:cs="Times New Roman"/>
                <w:b/>
                <w:i/>
                <w:sz w:val="28"/>
                <w:szCs w:val="28"/>
              </w:rPr>
              <w:t>(</w:t>
            </w:r>
            <w:r w:rsidR="00DE02BF" w:rsidRPr="00032AD4">
              <w:rPr>
                <w:rFonts w:ascii="Times New Roman" w:hAnsi="Times New Roman" w:cs="Times New Roman"/>
                <w:b/>
                <w:i/>
                <w:sz w:val="28"/>
                <w:szCs w:val="28"/>
              </w:rPr>
              <w:t>эстетическое воспитание</w:t>
            </w:r>
            <w:r w:rsidR="00DE02BF" w:rsidRPr="00032AD4">
              <w:rPr>
                <w:rFonts w:ascii="Times New Roman" w:hAnsi="Times New Roman" w:cs="Times New Roman"/>
                <w:b/>
                <w:sz w:val="28"/>
                <w:szCs w:val="28"/>
              </w:rPr>
              <w:t>)</w:t>
            </w:r>
          </w:p>
        </w:tc>
        <w:tc>
          <w:tcPr>
            <w:tcW w:w="2479" w:type="dxa"/>
            <w:tcBorders>
              <w:top w:val="single" w:sz="4" w:space="0" w:color="000000"/>
              <w:left w:val="single" w:sz="4" w:space="0" w:color="000000"/>
              <w:bottom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lastRenderedPageBreak/>
              <w:t>- первоначальные умения видеть красоту в окружающем мире;</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 xml:space="preserve">- элементарные представления об </w:t>
            </w:r>
            <w:r w:rsidRPr="00032AD4">
              <w:rPr>
                <w:rFonts w:ascii="Times New Roman" w:hAnsi="Times New Roman" w:cs="Times New Roman"/>
                <w:sz w:val="28"/>
                <w:szCs w:val="28"/>
              </w:rPr>
              <w:lastRenderedPageBreak/>
              <w:t>этических и художественных ценностях отечественной культуре;</w:t>
            </w:r>
          </w:p>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получение элементарных представлений о культуре ношения одежды</w:t>
            </w:r>
          </w:p>
        </w:tc>
        <w:tc>
          <w:tcPr>
            <w:tcW w:w="2479" w:type="dxa"/>
            <w:tcBorders>
              <w:top w:val="single" w:sz="4" w:space="0" w:color="000000"/>
              <w:left w:val="single" w:sz="4" w:space="0" w:color="000000"/>
              <w:bottom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lastRenderedPageBreak/>
              <w:t xml:space="preserve">- первоначальный опыт эмоционального постижения народного творчества, </w:t>
            </w:r>
            <w:r w:rsidRPr="00032AD4">
              <w:rPr>
                <w:rFonts w:ascii="Times New Roman" w:hAnsi="Times New Roman" w:cs="Times New Roman"/>
                <w:sz w:val="28"/>
                <w:szCs w:val="28"/>
              </w:rPr>
              <w:lastRenderedPageBreak/>
              <w:t>культурных традиций, фольклора народов России;</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t xml:space="preserve">- первоначальный опыт эстетических переживаний, </w:t>
            </w:r>
            <w:r w:rsidR="0058359C" w:rsidRPr="00032AD4">
              <w:rPr>
                <w:rFonts w:ascii="Times New Roman" w:hAnsi="Times New Roman" w:cs="Times New Roman"/>
                <w:sz w:val="28"/>
                <w:szCs w:val="28"/>
              </w:rPr>
              <w:t>наблюдений</w:t>
            </w:r>
            <w:r w:rsidRPr="00032AD4">
              <w:rPr>
                <w:rFonts w:ascii="Times New Roman" w:hAnsi="Times New Roman" w:cs="Times New Roman"/>
                <w:sz w:val="28"/>
                <w:szCs w:val="28"/>
              </w:rPr>
              <w:t xml:space="preserve"> в природе и социуме, эстетического отношения к окружающему миру и самому себе;</w:t>
            </w:r>
          </w:p>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 обучение видеть прекрасное в поведении и труде людей</w:t>
            </w:r>
          </w:p>
        </w:tc>
        <w:tc>
          <w:tcPr>
            <w:tcW w:w="2629" w:type="dxa"/>
            <w:tcBorders>
              <w:left w:val="single" w:sz="4" w:space="0" w:color="000000"/>
              <w:bottom w:val="single" w:sz="1" w:space="0" w:color="000000"/>
              <w:right w:val="single" w:sz="1" w:space="0" w:color="000000"/>
            </w:tcBorders>
            <w:shd w:val="clear" w:color="auto" w:fill="auto"/>
          </w:tcPr>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lastRenderedPageBreak/>
              <w:t xml:space="preserve">- первоначальный опыт самореализации в различных видах творческой деятельности;      </w:t>
            </w:r>
          </w:p>
          <w:p w:rsidR="00DE02BF" w:rsidRPr="00032AD4" w:rsidRDefault="00DE02BF">
            <w:pPr>
              <w:rPr>
                <w:rFonts w:ascii="Times New Roman" w:hAnsi="Times New Roman" w:cs="Times New Roman"/>
                <w:sz w:val="28"/>
                <w:szCs w:val="28"/>
              </w:rPr>
            </w:pPr>
            <w:r w:rsidRPr="00032AD4">
              <w:rPr>
                <w:rFonts w:ascii="Times New Roman" w:hAnsi="Times New Roman" w:cs="Times New Roman"/>
                <w:sz w:val="28"/>
                <w:szCs w:val="28"/>
              </w:rPr>
              <w:lastRenderedPageBreak/>
              <w:t>- формирование</w:t>
            </w:r>
          </w:p>
          <w:p w:rsidR="00DE02BF" w:rsidRPr="00032AD4" w:rsidRDefault="00DE02BF">
            <w:pPr>
              <w:snapToGrid w:val="0"/>
              <w:rPr>
                <w:rFonts w:ascii="Times New Roman" w:hAnsi="Times New Roman" w:cs="Times New Roman"/>
                <w:sz w:val="28"/>
                <w:szCs w:val="28"/>
              </w:rPr>
            </w:pPr>
            <w:r w:rsidRPr="00032AD4">
              <w:rPr>
                <w:rFonts w:ascii="Times New Roman" w:hAnsi="Times New Roman" w:cs="Times New Roman"/>
                <w:sz w:val="28"/>
                <w:szCs w:val="28"/>
              </w:rPr>
              <w:t>потребности и умения выражать себя в доступных видах и формах художественного творчества</w:t>
            </w:r>
          </w:p>
        </w:tc>
      </w:tr>
    </w:tbl>
    <w:p w:rsidR="00DE02BF" w:rsidRPr="00032AD4" w:rsidRDefault="00DE02BF" w:rsidP="0058359C">
      <w:pPr>
        <w:pStyle w:val="afe"/>
        <w:widowControl/>
        <w:suppressAutoHyphens w:val="0"/>
        <w:autoSpaceDE w:val="0"/>
        <w:ind w:left="0"/>
        <w:rPr>
          <w:rFonts w:ascii="Times New Roman" w:hAnsi="Times New Roman" w:cs="Times New Roman"/>
          <w:sz w:val="28"/>
          <w:szCs w:val="28"/>
        </w:rPr>
      </w:pPr>
    </w:p>
    <w:p w:rsidR="00DE02BF" w:rsidRPr="00032AD4" w:rsidRDefault="00DE02BF">
      <w:pPr>
        <w:pStyle w:val="afe"/>
        <w:widowControl/>
        <w:suppressAutoHyphens w:val="0"/>
        <w:autoSpaceDE w:val="0"/>
        <w:ind w:left="1080"/>
        <w:rPr>
          <w:rFonts w:ascii="Times New Roman" w:hAnsi="Times New Roman" w:cs="Times New Roman"/>
          <w:sz w:val="28"/>
          <w:szCs w:val="28"/>
        </w:rPr>
      </w:pPr>
    </w:p>
    <w:p w:rsidR="00D46096" w:rsidRPr="00032AD4" w:rsidRDefault="00D46096">
      <w:pPr>
        <w:pStyle w:val="afe"/>
        <w:widowControl/>
        <w:suppressAutoHyphens w:val="0"/>
        <w:autoSpaceDE w:val="0"/>
        <w:ind w:left="1080"/>
        <w:jc w:val="center"/>
        <w:rPr>
          <w:rFonts w:ascii="Times New Roman" w:eastAsia="PragmaticaC-Bold" w:hAnsi="Times New Roman" w:cs="Times New Roman"/>
          <w:b/>
          <w:bCs/>
          <w:sz w:val="28"/>
          <w:szCs w:val="28"/>
          <w:lang w:eastAsia="ar-SA" w:bidi="ar-SA"/>
        </w:rPr>
      </w:pPr>
    </w:p>
    <w:p w:rsidR="00D46096" w:rsidRPr="00032AD4" w:rsidRDefault="00D46096">
      <w:pPr>
        <w:pStyle w:val="afe"/>
        <w:widowControl/>
        <w:suppressAutoHyphens w:val="0"/>
        <w:autoSpaceDE w:val="0"/>
        <w:ind w:left="1080"/>
        <w:jc w:val="center"/>
        <w:rPr>
          <w:rFonts w:ascii="Times New Roman" w:eastAsia="PragmaticaC-Bold" w:hAnsi="Times New Roman" w:cs="Times New Roman"/>
          <w:b/>
          <w:bCs/>
          <w:sz w:val="28"/>
          <w:szCs w:val="28"/>
          <w:lang w:eastAsia="ar-SA" w:bidi="ar-SA"/>
        </w:rPr>
      </w:pPr>
    </w:p>
    <w:p w:rsidR="00DE02BF" w:rsidRPr="00032AD4" w:rsidRDefault="008A35AF">
      <w:pPr>
        <w:pStyle w:val="afe"/>
        <w:widowControl/>
        <w:suppressAutoHyphens w:val="0"/>
        <w:autoSpaceDE w:val="0"/>
        <w:ind w:left="1080"/>
        <w:jc w:val="center"/>
        <w:rPr>
          <w:rFonts w:ascii="Times New Roman" w:eastAsia="PragmaticaC-Bold" w:hAnsi="Times New Roman" w:cs="Times New Roman"/>
          <w:b/>
          <w:bCs/>
          <w:sz w:val="28"/>
          <w:szCs w:val="28"/>
          <w:lang w:eastAsia="ar-SA" w:bidi="ar-SA"/>
        </w:rPr>
      </w:pPr>
      <w:r w:rsidRPr="00032AD4">
        <w:rPr>
          <w:rFonts w:ascii="Times New Roman" w:eastAsia="PragmaticaC-Bold" w:hAnsi="Times New Roman" w:cs="Times New Roman"/>
          <w:b/>
          <w:bCs/>
          <w:sz w:val="28"/>
          <w:szCs w:val="28"/>
          <w:lang w:eastAsia="ar-SA" w:bidi="ar-SA"/>
        </w:rPr>
        <w:t>3</w:t>
      </w:r>
      <w:r w:rsidR="00DE02BF" w:rsidRPr="00032AD4">
        <w:rPr>
          <w:rFonts w:ascii="Times New Roman" w:eastAsia="PragmaticaC-Bold" w:hAnsi="Times New Roman" w:cs="Times New Roman"/>
          <w:b/>
          <w:bCs/>
          <w:sz w:val="28"/>
          <w:szCs w:val="28"/>
          <w:lang w:eastAsia="ar-SA" w:bidi="ar-SA"/>
        </w:rPr>
        <w:t xml:space="preserve">.4. </w:t>
      </w:r>
      <w:r w:rsidRPr="00032AD4">
        <w:rPr>
          <w:rFonts w:ascii="Times New Roman" w:eastAsia="PragmaticaC-Bold" w:hAnsi="Times New Roman" w:cs="Times New Roman"/>
          <w:b/>
          <w:bCs/>
          <w:sz w:val="28"/>
          <w:szCs w:val="28"/>
          <w:lang w:eastAsia="ar-SA" w:bidi="ar-SA"/>
        </w:rPr>
        <w:t>Программа формирования экологической культуры, здорового  и безопасного образа жизни</w:t>
      </w:r>
    </w:p>
    <w:p w:rsidR="00DE02BF" w:rsidRPr="00032AD4" w:rsidRDefault="00DE02BF">
      <w:pPr>
        <w:widowControl/>
        <w:suppressAutoHyphens w:val="0"/>
        <w:autoSpaceDE w:val="0"/>
        <w:jc w:val="center"/>
        <w:rPr>
          <w:rFonts w:ascii="Times New Roman" w:eastAsia="PragmaticaC-Bold" w:hAnsi="Times New Roman" w:cs="Times New Roman"/>
          <w:b/>
          <w:bCs/>
          <w:sz w:val="28"/>
          <w:szCs w:val="28"/>
          <w:lang w:eastAsia="ar-SA" w:bidi="ar-SA"/>
        </w:rPr>
      </w:pPr>
    </w:p>
    <w:p w:rsidR="00DE02BF" w:rsidRPr="00032AD4" w:rsidRDefault="00DE02BF">
      <w:pPr>
        <w:widowControl/>
        <w:suppressAutoHyphens w:val="0"/>
        <w:ind w:left="-15" w:firstLine="720"/>
        <w:jc w:val="both"/>
        <w:rPr>
          <w:rFonts w:ascii="Times New Roman" w:eastAsia="Times New Roman" w:hAnsi="Times New Roman" w:cs="Times New Roman"/>
          <w:sz w:val="28"/>
          <w:szCs w:val="28"/>
          <w:lang w:eastAsia="ar-SA" w:bidi="ar-SA"/>
        </w:rPr>
        <w:sectPr w:rsidR="00DE02BF" w:rsidRPr="00032AD4" w:rsidSect="00032AD4">
          <w:footerReference w:type="default" r:id="rId9"/>
          <w:pgSz w:w="11906" w:h="16838"/>
          <w:pgMar w:top="1134" w:right="851" w:bottom="1134" w:left="1701" w:header="720" w:footer="720" w:gutter="0"/>
          <w:cols w:space="720"/>
          <w:titlePg/>
          <w:docGrid w:linePitch="360"/>
        </w:sectPr>
      </w:pPr>
    </w:p>
    <w:p w:rsidR="00DE02BF" w:rsidRPr="00032AD4" w:rsidRDefault="00DE02BF" w:rsidP="00325DAF">
      <w:pPr>
        <w:overflowPunct w:val="0"/>
        <w:autoSpaceDE w:val="0"/>
        <w:spacing w:line="100" w:lineRule="atLeast"/>
        <w:ind w:firstLine="709"/>
        <w:jc w:val="both"/>
        <w:rPr>
          <w:rFonts w:ascii="Times New Roman" w:hAnsi="Times New Roman" w:cs="Times New Roman"/>
          <w:sz w:val="28"/>
          <w:szCs w:val="28"/>
        </w:rPr>
      </w:pPr>
      <w:bookmarkStart w:id="9" w:name="page259"/>
      <w:bookmarkEnd w:id="9"/>
      <w:r w:rsidRPr="00032AD4">
        <w:rPr>
          <w:rFonts w:ascii="Times New Roman" w:eastAsia="Times New Roman" w:hAnsi="Times New Roman" w:cs="Times New Roman"/>
          <w:b/>
          <w:sz w:val="28"/>
          <w:szCs w:val="28"/>
          <w:lang w:eastAsia="ar-SA" w:bidi="ar-SA"/>
        </w:rPr>
        <w:lastRenderedPageBreak/>
        <w:t>Программа формирования экологической культуры, здорового и безопасного образа жизни</w:t>
      </w:r>
      <w:r w:rsidRPr="00032AD4">
        <w:rPr>
          <w:rFonts w:ascii="Times New Roman" w:eastAsia="Times New Roman" w:hAnsi="Times New Roman" w:cs="Times New Roman"/>
          <w:sz w:val="28"/>
          <w:szCs w:val="28"/>
          <w:lang w:eastAsia="ar-SA" w:bidi="ar-SA"/>
        </w:rPr>
        <w:t xml:space="preserve"> – это </w:t>
      </w:r>
      <w:r w:rsidRPr="00032AD4">
        <w:rPr>
          <w:rFonts w:ascii="Times New Roman" w:eastAsia="Times New Roman" w:hAnsi="Times New Roman" w:cs="Times New Roman"/>
          <w:i/>
          <w:sz w:val="28"/>
          <w:szCs w:val="28"/>
          <w:lang w:eastAsia="ar-SA" w:bidi="ar-SA"/>
        </w:rPr>
        <w:t>комплексная программа</w:t>
      </w:r>
      <w:r w:rsidRPr="00032AD4">
        <w:rPr>
          <w:rFonts w:ascii="Times New Roman" w:eastAsia="Times New Roman" w:hAnsi="Times New Roman" w:cs="Times New Roman"/>
          <w:sz w:val="28"/>
          <w:szCs w:val="28"/>
          <w:lang w:eastAsia="ar-SA" w:bidi="ar-SA"/>
        </w:rPr>
        <w:t xml:space="preserve">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w:t>
      </w:r>
      <w:r w:rsidR="00727175" w:rsidRPr="00032AD4">
        <w:rPr>
          <w:rFonts w:ascii="Times New Roman" w:eastAsia="Times New Roman" w:hAnsi="Times New Roman" w:cs="Times New Roman"/>
          <w:sz w:val="28"/>
          <w:szCs w:val="28"/>
          <w:lang w:eastAsia="ar-SA" w:bidi="ar-SA"/>
        </w:rPr>
        <w:t>моциональному развитию ребенка. Она</w:t>
      </w:r>
      <w:r w:rsidR="00727175" w:rsidRPr="00032AD4">
        <w:rPr>
          <w:rFonts w:ascii="Times New Roman" w:hAnsi="Times New Roman" w:cs="Times New Roman"/>
          <w:sz w:val="28"/>
          <w:szCs w:val="28"/>
        </w:rPr>
        <w:t xml:space="preserve"> вносит </w:t>
      </w:r>
      <w:r w:rsidRPr="00032AD4">
        <w:rPr>
          <w:rFonts w:ascii="Times New Roman" w:hAnsi="Times New Roman" w:cs="Times New Roman"/>
          <w:sz w:val="28"/>
          <w:szCs w:val="28"/>
        </w:rPr>
        <w:t xml:space="preserve"> вклад в достижение требований к личностным результатам освоения АООП НОО обучающихся с ЗПР</w:t>
      </w:r>
      <w:r w:rsidRPr="00032AD4">
        <w:rPr>
          <w:rFonts w:ascii="Times New Roman" w:eastAsia="Times New Roman" w:hAnsi="Times New Roman" w:cs="Times New Roman"/>
          <w:sz w:val="28"/>
          <w:szCs w:val="28"/>
          <w:lang w:eastAsia="ar-SA" w:bidi="ar-SA"/>
        </w:rPr>
        <w:t xml:space="preserve">: </w:t>
      </w:r>
      <w:r w:rsidRPr="00032AD4">
        <w:rPr>
          <w:rFonts w:ascii="Times New Roman" w:hAnsi="Times New Roman" w:cs="Times New Roman"/>
          <w:sz w:val="28"/>
          <w:szCs w:val="28"/>
        </w:rPr>
        <w:t>формирование представлений о мире в его органичном единстве и разнообразии природы, народов, культур и религий; овладение начальными навыками адаптации в окружающем мире;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E02BF" w:rsidRPr="00032AD4" w:rsidRDefault="00DE02BF">
      <w:pPr>
        <w:overflowPunct w:val="0"/>
        <w:autoSpaceDE w:val="0"/>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Pr="00032AD4">
        <w:rPr>
          <w:rFonts w:ascii="Times New Roman" w:eastAsia="Times New Roman" w:hAnsi="Times New Roman" w:cs="Times New Roman"/>
          <w:sz w:val="28"/>
          <w:szCs w:val="28"/>
          <w:lang w:eastAsia="ar-SA" w:bidi="ar-SA"/>
        </w:rPr>
        <w:t xml:space="preserve">         </w:t>
      </w:r>
      <w:r w:rsidRPr="00032AD4">
        <w:rPr>
          <w:rFonts w:ascii="Times New Roman" w:hAnsi="Times New Roman" w:cs="Times New Roman"/>
          <w:sz w:val="28"/>
          <w:szCs w:val="28"/>
        </w:rPr>
        <w:t>Программа формирования экологической культуры разраб</w:t>
      </w:r>
      <w:r w:rsidR="00727175" w:rsidRPr="00032AD4">
        <w:rPr>
          <w:rFonts w:ascii="Times New Roman" w:hAnsi="Times New Roman" w:cs="Times New Roman"/>
          <w:sz w:val="28"/>
          <w:szCs w:val="28"/>
        </w:rPr>
        <w:t>отана</w:t>
      </w:r>
      <w:r w:rsidRPr="00032AD4">
        <w:rPr>
          <w:rFonts w:ascii="Times New Roman" w:hAnsi="Times New Roman" w:cs="Times New Roman"/>
          <w:sz w:val="28"/>
          <w:szCs w:val="28"/>
        </w:rPr>
        <w:t xml:space="preserve"> на основе системно-деятельностного и культурно-исторического подходов, с учётом этнических, социально-экономических,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w:t>
      </w:r>
      <w:r w:rsidRPr="00032AD4">
        <w:rPr>
          <w:rFonts w:ascii="Times New Roman" w:eastAsia="Times New Roman" w:hAnsi="Times New Roman" w:cs="Times New Roman"/>
          <w:sz w:val="28"/>
          <w:szCs w:val="28"/>
          <w:lang w:eastAsia="ar-SA" w:bidi="ar-SA"/>
        </w:rPr>
        <w:t xml:space="preserve"> </w:t>
      </w:r>
      <w:r w:rsidRPr="00032AD4">
        <w:rPr>
          <w:rFonts w:ascii="Times New Roman" w:hAnsi="Times New Roman" w:cs="Times New Roman"/>
          <w:sz w:val="28"/>
          <w:szCs w:val="28"/>
        </w:rPr>
        <w:t xml:space="preserve">планируемых результатов, а также форм ее реализации, взаимодействия с </w:t>
      </w:r>
      <w:r w:rsidRPr="00032AD4">
        <w:rPr>
          <w:rFonts w:ascii="Times New Roman" w:hAnsi="Times New Roman" w:cs="Times New Roman"/>
          <w:sz w:val="28"/>
          <w:szCs w:val="28"/>
        </w:rPr>
        <w:lastRenderedPageBreak/>
        <w:t>семьёй, учреждениями дополнительного образования и другими общественными организациями.</w:t>
      </w:r>
    </w:p>
    <w:p w:rsidR="00DE02BF" w:rsidRPr="00032AD4" w:rsidRDefault="00DE02BF" w:rsidP="00CF5AC8">
      <w:pPr>
        <w:overflowPunct w:val="0"/>
        <w:autoSpaceDE w:val="0"/>
        <w:spacing w:line="100" w:lineRule="atLeast"/>
        <w:ind w:firstLine="709"/>
        <w:jc w:val="both"/>
        <w:rPr>
          <w:rFonts w:ascii="Times New Roman" w:hAnsi="Times New Roman" w:cs="Times New Roman"/>
          <w:sz w:val="28"/>
          <w:szCs w:val="28"/>
        </w:rPr>
      </w:pPr>
      <w:r w:rsidRPr="00032AD4">
        <w:rPr>
          <w:rFonts w:ascii="Times New Roman" w:hAnsi="Times New Roman" w:cs="Times New Roman"/>
          <w:sz w:val="28"/>
          <w:szCs w:val="28"/>
        </w:rPr>
        <w:t>Программа построена на основе общенациональных ценностей российского общества, таких, как гражданственность, здоровье, п</w:t>
      </w:r>
      <w:r w:rsidR="00CF5AC8" w:rsidRPr="00032AD4">
        <w:rPr>
          <w:rFonts w:ascii="Times New Roman" w:hAnsi="Times New Roman" w:cs="Times New Roman"/>
          <w:sz w:val="28"/>
          <w:szCs w:val="28"/>
        </w:rPr>
        <w:t xml:space="preserve">рирода, </w:t>
      </w:r>
      <w:r w:rsidRPr="00032AD4">
        <w:rPr>
          <w:rFonts w:ascii="Times New Roman" w:hAnsi="Times New Roman" w:cs="Times New Roman"/>
          <w:sz w:val="28"/>
          <w:szCs w:val="28"/>
        </w:rPr>
        <w:t>экологическая культура, безопаснос</w:t>
      </w:r>
      <w:r w:rsidR="00CF5AC8" w:rsidRPr="00032AD4">
        <w:rPr>
          <w:rFonts w:ascii="Times New Roman" w:hAnsi="Times New Roman" w:cs="Times New Roman"/>
          <w:sz w:val="28"/>
          <w:szCs w:val="28"/>
        </w:rPr>
        <w:t>ть человека и государства. Н</w:t>
      </w:r>
      <w:r w:rsidRPr="00032AD4">
        <w:rPr>
          <w:rFonts w:ascii="Times New Roman" w:hAnsi="Times New Roman" w:cs="Times New Roman"/>
          <w:sz w:val="28"/>
          <w:szCs w:val="28"/>
        </w:rPr>
        <w:t xml:space="preserve">аправлена на развитие мотивации и готовности обучающихся с ЗПР действовать предусмотрительно, придерживаться здорового и экологически безопасного образа жизни, ценить природу как источник </w:t>
      </w:r>
      <w:r w:rsidR="00CF5AC8" w:rsidRPr="00032AD4">
        <w:rPr>
          <w:rFonts w:ascii="Times New Roman" w:hAnsi="Times New Roman" w:cs="Times New Roman"/>
          <w:sz w:val="28"/>
          <w:szCs w:val="28"/>
        </w:rPr>
        <w:t xml:space="preserve">духовного развития, информации, </w:t>
      </w:r>
      <w:r w:rsidRPr="00032AD4">
        <w:rPr>
          <w:rFonts w:ascii="Times New Roman" w:hAnsi="Times New Roman" w:cs="Times New Roman"/>
          <w:sz w:val="28"/>
          <w:szCs w:val="28"/>
        </w:rPr>
        <w:t>красоты, здоровья, материального благополучия.</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Данная программа на ступени начального общего образования сформирована для обучающихся с задержкой психического развития с учётом факторов</w:t>
      </w:r>
      <w:r w:rsidRPr="00032AD4">
        <w:rPr>
          <w:rFonts w:ascii="Times New Roman" w:eastAsia="Times New Roman" w:hAnsi="Times New Roman" w:cs="Times New Roman"/>
          <w:b/>
          <w:sz w:val="28"/>
          <w:szCs w:val="28"/>
          <w:lang w:eastAsia="ar-SA" w:bidi="ar-SA"/>
        </w:rPr>
        <w:t>, оказывающих существенное влияние на состояние здоровья детей:</w:t>
      </w:r>
      <w:r w:rsidRPr="00032AD4">
        <w:rPr>
          <w:rFonts w:ascii="Times New Roman" w:eastAsia="Times New Roman" w:hAnsi="Times New Roman" w:cs="Times New Roman"/>
          <w:sz w:val="28"/>
          <w:szCs w:val="28"/>
          <w:lang w:eastAsia="ar-SA" w:bidi="ar-SA"/>
        </w:rPr>
        <w:t xml:space="preserve"> </w:t>
      </w:r>
    </w:p>
    <w:p w:rsidR="00DE02BF" w:rsidRPr="00032AD4" w:rsidRDefault="00DE02BF">
      <w:pPr>
        <w:widowControl/>
        <w:numPr>
          <w:ilvl w:val="0"/>
          <w:numId w:val="20"/>
        </w:numPr>
        <w:suppressAutoHyphens w:val="0"/>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неблагоприятные социальные, экономические и экологические условия; </w:t>
      </w:r>
    </w:p>
    <w:p w:rsidR="00DE02BF" w:rsidRPr="00032AD4" w:rsidRDefault="00DE02BF">
      <w:pPr>
        <w:widowControl/>
        <w:numPr>
          <w:ilvl w:val="0"/>
          <w:numId w:val="20"/>
        </w:numPr>
        <w:suppressAutoHyphens w:val="0"/>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 </w:t>
      </w:r>
    </w:p>
    <w:p w:rsidR="00DE02BF" w:rsidRPr="00032AD4" w:rsidRDefault="00DE02BF">
      <w:pPr>
        <w:widowControl/>
        <w:numPr>
          <w:ilvl w:val="0"/>
          <w:numId w:val="20"/>
        </w:numPr>
        <w:suppressAutoHyphens w:val="0"/>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активно формируемые в младшем школьном возрасте комплексы знаний, установок, правил поведения, привычек; </w:t>
      </w:r>
    </w:p>
    <w:p w:rsidR="00DE02BF" w:rsidRPr="00032AD4" w:rsidRDefault="00DE02BF">
      <w:pPr>
        <w:widowControl/>
        <w:numPr>
          <w:ilvl w:val="0"/>
          <w:numId w:val="20"/>
        </w:numPr>
        <w:suppressAutoHyphens w:val="0"/>
        <w:ind w:left="0" w:firstLine="709"/>
        <w:jc w:val="both"/>
        <w:rPr>
          <w:rFonts w:ascii="Times New Roman" w:hAnsi="Times New Roman" w:cs="Times New Roman"/>
          <w:sz w:val="28"/>
          <w:szCs w:val="28"/>
        </w:rPr>
      </w:pPr>
      <w:r w:rsidRPr="00032AD4">
        <w:rPr>
          <w:rFonts w:ascii="Times New Roman" w:eastAsia="Times New Roman" w:hAnsi="Times New Roman" w:cs="Times New Roman"/>
          <w:sz w:val="28"/>
          <w:szCs w:val="28"/>
          <w:lang w:eastAsia="ar-SA" w:bidi="ar-SA"/>
        </w:rPr>
        <w:t>особенности отношения обучающихся младшего школьного возраста к 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w:t>
      </w:r>
      <w:r w:rsidR="00CF5AC8" w:rsidRPr="00032AD4">
        <w:rPr>
          <w:rFonts w:ascii="Times New Roman" w:eastAsia="Times New Roman" w:hAnsi="Times New Roman" w:cs="Times New Roman"/>
          <w:sz w:val="28"/>
          <w:szCs w:val="28"/>
          <w:lang w:eastAsia="ar-SA" w:bidi="ar-SA"/>
        </w:rPr>
        <w:t>вия своего отношения к здоровью,</w:t>
      </w:r>
      <w:r w:rsidRPr="00032AD4">
        <w:rPr>
          <w:rFonts w:ascii="Times New Roman" w:hAnsi="Times New Roman" w:cs="Times New Roman"/>
          <w:sz w:val="28"/>
          <w:szCs w:val="28"/>
        </w:rPr>
        <w:t xml:space="preserve"> неблагоприятные социальные, экономические и экологические условия; </w:t>
      </w:r>
    </w:p>
    <w:p w:rsidR="00DE02BF" w:rsidRPr="00032AD4" w:rsidRDefault="00DE02BF">
      <w:pPr>
        <w:widowControl/>
        <w:numPr>
          <w:ilvl w:val="0"/>
          <w:numId w:val="20"/>
        </w:numPr>
        <w:suppressAutoHyphens w:val="0"/>
        <w:ind w:left="0" w:firstLine="709"/>
        <w:jc w:val="both"/>
        <w:rPr>
          <w:rFonts w:ascii="Times New Roman" w:hAnsi="Times New Roman" w:cs="Times New Roman"/>
          <w:sz w:val="28"/>
          <w:szCs w:val="28"/>
        </w:rPr>
      </w:pPr>
      <w:r w:rsidRPr="00032AD4">
        <w:rPr>
          <w:rFonts w:ascii="Times New Roman" w:hAnsi="Times New Roman" w:cs="Times New Roman"/>
          <w:sz w:val="28"/>
          <w:szCs w:val="28"/>
        </w:rPr>
        <w:t>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w:t>
      </w:r>
      <w:r w:rsidR="00CF5AC8" w:rsidRPr="00032AD4">
        <w:rPr>
          <w:rFonts w:ascii="Times New Roman" w:hAnsi="Times New Roman" w:cs="Times New Roman"/>
          <w:sz w:val="28"/>
          <w:szCs w:val="28"/>
        </w:rPr>
        <w:t xml:space="preserve"> здоровье обучающихся.</w:t>
      </w:r>
    </w:p>
    <w:p w:rsidR="00DE02BF" w:rsidRPr="00032AD4" w:rsidRDefault="00DE02BF">
      <w:pPr>
        <w:overflowPunct w:val="0"/>
        <w:autoSpaceDE w:val="0"/>
        <w:spacing w:line="100" w:lineRule="atLeast"/>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 xml:space="preserve">Цель программы: </w:t>
      </w:r>
      <w:r w:rsidRPr="00032AD4">
        <w:rPr>
          <w:rFonts w:ascii="Times New Roman" w:eastAsia="Times New Roman" w:hAnsi="Times New Roman" w:cs="Times New Roman"/>
          <w:sz w:val="28"/>
          <w:szCs w:val="28"/>
          <w:lang w:eastAsia="ar-SA" w:bidi="ar-SA"/>
        </w:rPr>
        <w:t>совместная работа всех субъектов образо</w:t>
      </w:r>
      <w:r w:rsidR="00CF5AC8" w:rsidRPr="00032AD4">
        <w:rPr>
          <w:rFonts w:ascii="Times New Roman" w:eastAsia="Times New Roman" w:hAnsi="Times New Roman" w:cs="Times New Roman"/>
          <w:sz w:val="28"/>
          <w:szCs w:val="28"/>
          <w:lang w:eastAsia="ar-SA" w:bidi="ar-SA"/>
        </w:rPr>
        <w:t xml:space="preserve">вательного процесса,  направленная </w:t>
      </w:r>
      <w:r w:rsidRPr="00032AD4">
        <w:rPr>
          <w:rFonts w:ascii="Times New Roman" w:eastAsia="Times New Roman" w:hAnsi="Times New Roman" w:cs="Times New Roman"/>
          <w:sz w:val="28"/>
          <w:szCs w:val="28"/>
          <w:lang w:eastAsia="ar-SA" w:bidi="ar-SA"/>
        </w:rPr>
        <w:t xml:space="preserve">на </w:t>
      </w:r>
      <w:r w:rsidRPr="00032AD4">
        <w:rPr>
          <w:rFonts w:ascii="Times New Roman" w:hAnsi="Times New Roman" w:cs="Times New Roman"/>
          <w:sz w:val="28"/>
          <w:szCs w:val="28"/>
        </w:rPr>
        <w:t xml:space="preserve">создание соответствующей инфраструктуры, благоприятного психологического климата, обеспечение рациональной организации учебного процесса, создание </w:t>
      </w:r>
      <w:r w:rsidRPr="00032AD4">
        <w:rPr>
          <w:rFonts w:ascii="Times New Roman" w:eastAsia="Times New Roman" w:hAnsi="Times New Roman" w:cs="Times New Roman"/>
          <w:sz w:val="28"/>
          <w:szCs w:val="28"/>
          <w:lang w:eastAsia="ar-SA" w:bidi="ar-SA"/>
        </w:rPr>
        <w:t>условий</w:t>
      </w:r>
      <w:r w:rsidR="00EA460A" w:rsidRPr="00032AD4">
        <w:rPr>
          <w:rFonts w:ascii="Times New Roman" w:eastAsia="Times New Roman" w:hAnsi="Times New Roman" w:cs="Times New Roman"/>
          <w:sz w:val="28"/>
          <w:szCs w:val="28"/>
          <w:lang w:eastAsia="ar-SA" w:bidi="ar-SA"/>
        </w:rPr>
        <w:t>,</w:t>
      </w:r>
      <w:r w:rsidRPr="00032AD4">
        <w:rPr>
          <w:rFonts w:ascii="Times New Roman" w:eastAsia="Times New Roman" w:hAnsi="Times New Roman" w:cs="Times New Roman"/>
          <w:sz w:val="28"/>
          <w:szCs w:val="28"/>
          <w:lang w:eastAsia="ar-SA" w:bidi="ar-SA"/>
        </w:rPr>
        <w:t xml:space="preserve"> гарантирующих охрану и укрепление физического, психического и социального здоровья детей с ЗПР.</w:t>
      </w:r>
    </w:p>
    <w:p w:rsidR="00EA460A" w:rsidRPr="00032AD4" w:rsidRDefault="00EA460A">
      <w:pPr>
        <w:overflowPunct w:val="0"/>
        <w:autoSpaceDE w:val="0"/>
        <w:spacing w:line="100" w:lineRule="atLeast"/>
        <w:ind w:firstLine="709"/>
        <w:jc w:val="both"/>
        <w:rPr>
          <w:rFonts w:ascii="Times New Roman" w:eastAsia="Times New Roman" w:hAnsi="Times New Roman" w:cs="Times New Roman"/>
          <w:sz w:val="28"/>
          <w:szCs w:val="28"/>
          <w:lang w:eastAsia="ar-SA" w:bidi="ar-SA"/>
        </w:rPr>
      </w:pPr>
    </w:p>
    <w:p w:rsidR="00DE02BF" w:rsidRPr="00032AD4" w:rsidRDefault="00DE02BF">
      <w:pPr>
        <w:overflowPunct w:val="0"/>
        <w:autoSpaceDE w:val="0"/>
        <w:spacing w:line="100" w:lineRule="atLeast"/>
        <w:ind w:firstLine="709"/>
        <w:jc w:val="both"/>
        <w:rPr>
          <w:rFonts w:ascii="Times New Roman" w:hAnsi="Times New Roman" w:cs="Times New Roman"/>
          <w:sz w:val="28"/>
          <w:szCs w:val="28"/>
        </w:rPr>
      </w:pPr>
      <w:r w:rsidRPr="00032AD4">
        <w:rPr>
          <w:rFonts w:ascii="Times New Roman" w:eastAsia="Times New Roman" w:hAnsi="Times New Roman" w:cs="Times New Roman"/>
          <w:b/>
          <w:sz w:val="28"/>
          <w:szCs w:val="28"/>
          <w:lang w:eastAsia="ar-SA" w:bidi="ar-SA"/>
        </w:rPr>
        <w:t>Задачи программы:</w:t>
      </w:r>
      <w:r w:rsidRPr="00032AD4">
        <w:rPr>
          <w:rFonts w:ascii="Times New Roman" w:hAnsi="Times New Roman" w:cs="Times New Roman"/>
          <w:sz w:val="28"/>
          <w:szCs w:val="28"/>
        </w:rPr>
        <w:t xml:space="preserve"> </w:t>
      </w:r>
    </w:p>
    <w:p w:rsidR="00DE02BF" w:rsidRPr="00032AD4" w:rsidRDefault="00DE02BF">
      <w:pPr>
        <w:overflowPunct w:val="0"/>
        <w:autoSpaceDE w:val="0"/>
        <w:spacing w:line="100" w:lineRule="atLeast"/>
        <w:ind w:firstLine="709"/>
        <w:jc w:val="both"/>
        <w:rPr>
          <w:rFonts w:ascii="Times New Roman" w:hAnsi="Times New Roman" w:cs="Times New Roman"/>
          <w:sz w:val="28"/>
          <w:szCs w:val="28"/>
        </w:rPr>
      </w:pPr>
      <w:r w:rsidRPr="00032AD4">
        <w:rPr>
          <w:rFonts w:ascii="Times New Roman" w:hAnsi="Times New Roman" w:cs="Times New Roman"/>
          <w:sz w:val="28"/>
          <w:szCs w:val="28"/>
        </w:rPr>
        <w:t>- сформировать представления об основах экологической культуры на примере экологически сообразного поведения в быту и в природе, безопасного для человека и окружающей среды;</w:t>
      </w:r>
    </w:p>
    <w:p w:rsidR="00DE02BF" w:rsidRPr="00032AD4" w:rsidRDefault="00DE02BF">
      <w:pPr>
        <w:overflowPunct w:val="0"/>
        <w:autoSpaceDE w:val="0"/>
        <w:spacing w:line="100" w:lineRule="atLeast"/>
        <w:ind w:firstLine="709"/>
        <w:jc w:val="both"/>
        <w:rPr>
          <w:rFonts w:ascii="Times New Roman" w:hAnsi="Times New Roman" w:cs="Times New Roman"/>
          <w:sz w:val="28"/>
          <w:szCs w:val="28"/>
        </w:rPr>
      </w:pPr>
      <w:r w:rsidRPr="00032AD4">
        <w:rPr>
          <w:rFonts w:ascii="Times New Roman" w:hAnsi="Times New Roman" w:cs="Times New Roman"/>
          <w:sz w:val="28"/>
          <w:szCs w:val="28"/>
        </w:rPr>
        <w:t>- сформировать познавательный интерес и бережное отношение к природе;</w:t>
      </w:r>
    </w:p>
    <w:p w:rsidR="00DE02BF" w:rsidRPr="00032AD4" w:rsidRDefault="00DE02BF" w:rsidP="007F731F">
      <w:pPr>
        <w:pStyle w:val="afe"/>
        <w:widowControl/>
        <w:numPr>
          <w:ilvl w:val="0"/>
          <w:numId w:val="37"/>
        </w:numPr>
        <w:suppressAutoHyphens w:val="0"/>
        <w:spacing w:line="100" w:lineRule="atLeast"/>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 xml:space="preserve">сформировать электронную базу данных о состоянии здоровья, индивидуальных психофизиологических особенностях здоровья и резервных возможностях организма детей с ЗПР;  </w:t>
      </w:r>
    </w:p>
    <w:p w:rsidR="00DE02BF" w:rsidRPr="00032AD4" w:rsidRDefault="00DE02BF" w:rsidP="007F731F">
      <w:pPr>
        <w:pStyle w:val="afe"/>
        <w:widowControl/>
        <w:numPr>
          <w:ilvl w:val="0"/>
          <w:numId w:val="37"/>
        </w:numPr>
        <w:suppressAutoHyphens w:val="0"/>
        <w:spacing w:line="100" w:lineRule="atLeast"/>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научить детей с ЗПР осознанно выбирать поступки, поведение, позволяющие сохранять и укреплять здоровье; </w:t>
      </w:r>
    </w:p>
    <w:p w:rsidR="00DE02BF" w:rsidRPr="00032AD4" w:rsidRDefault="00DE02BF" w:rsidP="007F731F">
      <w:pPr>
        <w:pStyle w:val="afe"/>
        <w:widowControl/>
        <w:numPr>
          <w:ilvl w:val="0"/>
          <w:numId w:val="37"/>
        </w:numPr>
        <w:suppressAutoHyphens w:val="0"/>
        <w:spacing w:line="100" w:lineRule="atLeast"/>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научить выполнять правила личной гигиены и развить готовность на основе её использования самостоятельно поддерживать своё здоровье; </w:t>
      </w:r>
    </w:p>
    <w:p w:rsidR="00DE02BF" w:rsidRPr="00032AD4" w:rsidRDefault="00DE02BF" w:rsidP="007F731F">
      <w:pPr>
        <w:pStyle w:val="afe"/>
        <w:widowControl/>
        <w:numPr>
          <w:ilvl w:val="0"/>
          <w:numId w:val="37"/>
        </w:numPr>
        <w:suppressAutoHyphens w:val="0"/>
        <w:spacing w:line="100" w:lineRule="atLeast"/>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сформировать представление о правильном (здоровом) питании, его режиме, структуре, полезных продуктах;</w:t>
      </w:r>
    </w:p>
    <w:p w:rsidR="00DE02BF" w:rsidRPr="00032AD4" w:rsidRDefault="00DE02BF" w:rsidP="007F731F">
      <w:pPr>
        <w:pStyle w:val="afe"/>
        <w:widowControl/>
        <w:numPr>
          <w:ilvl w:val="0"/>
          <w:numId w:val="37"/>
        </w:numPr>
        <w:suppressAutoHyphens w:val="0"/>
        <w:spacing w:line="100" w:lineRule="atLeast"/>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сформировать представление о рациональной организации режима дня, учёбы и отдыха, двигательной активности, научить ребёнка с ЗПР составлять, анализировать и контролировать свой режим дня; </w:t>
      </w:r>
    </w:p>
    <w:p w:rsidR="00DE02BF" w:rsidRPr="00032AD4" w:rsidRDefault="00DE02BF" w:rsidP="007F731F">
      <w:pPr>
        <w:pStyle w:val="afe"/>
        <w:widowControl/>
        <w:numPr>
          <w:ilvl w:val="0"/>
          <w:numId w:val="37"/>
        </w:numPr>
        <w:suppressAutoHyphens w:val="0"/>
        <w:spacing w:line="100" w:lineRule="atLeast"/>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 </w:t>
      </w:r>
    </w:p>
    <w:p w:rsidR="00DE02BF" w:rsidRPr="00032AD4" w:rsidRDefault="00DE02BF" w:rsidP="007F731F">
      <w:pPr>
        <w:pStyle w:val="afe"/>
        <w:widowControl/>
        <w:numPr>
          <w:ilvl w:val="0"/>
          <w:numId w:val="37"/>
        </w:numPr>
        <w:suppressAutoHyphens w:val="0"/>
        <w:spacing w:line="100" w:lineRule="atLeast"/>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обучить элементарным навыкам эмоциональной разгрузки (релаксации); </w:t>
      </w:r>
    </w:p>
    <w:p w:rsidR="00DE02BF" w:rsidRPr="00032AD4" w:rsidRDefault="00DE02BF" w:rsidP="007F731F">
      <w:pPr>
        <w:pStyle w:val="afe"/>
        <w:widowControl/>
        <w:numPr>
          <w:ilvl w:val="0"/>
          <w:numId w:val="37"/>
        </w:numPr>
        <w:suppressAutoHyphens w:val="0"/>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сформировать навыки позитивного коммуникативного общения; </w:t>
      </w:r>
    </w:p>
    <w:p w:rsidR="00DE02BF" w:rsidRPr="00032AD4" w:rsidRDefault="00EA460A">
      <w:pPr>
        <w:overflowPunct w:val="0"/>
        <w:autoSpaceDE w:val="0"/>
        <w:spacing w:line="100" w:lineRule="atLeast"/>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DE02BF" w:rsidRPr="00032AD4">
        <w:rPr>
          <w:rFonts w:ascii="Times New Roman" w:eastAsia="Times New Roman" w:hAnsi="Times New Roman" w:cs="Times New Roman"/>
          <w:sz w:val="28"/>
          <w:szCs w:val="28"/>
          <w:lang w:eastAsia="ar-SA" w:bidi="ar-SA"/>
        </w:rPr>
        <w:t xml:space="preserve">сформировать представление об основных компонентах культуры здоровья и здорового образа жизни; </w:t>
      </w:r>
    </w:p>
    <w:p w:rsidR="00DE02BF" w:rsidRPr="00032AD4" w:rsidRDefault="00DE02BF">
      <w:pPr>
        <w:overflowPunct w:val="0"/>
        <w:autoSpaceDE w:val="0"/>
        <w:spacing w:line="100" w:lineRule="atLeast"/>
        <w:ind w:firstLine="709"/>
        <w:jc w:val="both"/>
        <w:rPr>
          <w:rFonts w:ascii="Times New Roman" w:hAnsi="Times New Roman" w:cs="Times New Roman"/>
          <w:sz w:val="28"/>
          <w:szCs w:val="28"/>
        </w:rPr>
      </w:pPr>
      <w:r w:rsidRPr="00032AD4">
        <w:rPr>
          <w:rFonts w:ascii="Times New Roman" w:eastAsia="Times New Roman" w:hAnsi="Times New Roman" w:cs="Times New Roman"/>
          <w:sz w:val="28"/>
          <w:szCs w:val="28"/>
          <w:lang w:eastAsia="ar-SA" w:bidi="ar-SA"/>
        </w:rPr>
        <w:t xml:space="preserve">- </w:t>
      </w:r>
      <w:r w:rsidR="00EA460A" w:rsidRPr="00032AD4">
        <w:rPr>
          <w:rFonts w:ascii="Times New Roman" w:eastAsia="Times New Roman" w:hAnsi="Times New Roman" w:cs="Times New Roman"/>
          <w:sz w:val="28"/>
          <w:szCs w:val="28"/>
          <w:lang w:eastAsia="ar-SA" w:bidi="ar-SA"/>
        </w:rPr>
        <w:tab/>
      </w:r>
      <w:r w:rsidRPr="00032AD4">
        <w:rPr>
          <w:rFonts w:ascii="Times New Roman" w:eastAsia="Times New Roman" w:hAnsi="Times New Roman" w:cs="Times New Roman"/>
          <w:sz w:val="28"/>
          <w:szCs w:val="28"/>
          <w:lang w:eastAsia="ar-SA" w:bidi="ar-SA"/>
        </w:rPr>
        <w:t>с</w:t>
      </w:r>
      <w:r w:rsidRPr="00032AD4">
        <w:rPr>
          <w:rFonts w:ascii="Times New Roman" w:hAnsi="Times New Roman" w:cs="Times New Roman"/>
          <w:sz w:val="28"/>
          <w:szCs w:val="28"/>
        </w:rPr>
        <w:t>формировать умения безопасного поведения в окружающей среде и простейшие умения поведения в экстремальных (чрезвычайных) ситуациях.</w:t>
      </w:r>
    </w:p>
    <w:p w:rsidR="00DE02BF" w:rsidRPr="00032AD4" w:rsidRDefault="00DE02BF" w:rsidP="00EA460A">
      <w:pPr>
        <w:pStyle w:val="afe"/>
        <w:widowControl/>
        <w:suppressAutoHyphens w:val="0"/>
        <w:spacing w:line="100" w:lineRule="atLeast"/>
        <w:ind w:left="709"/>
        <w:jc w:val="both"/>
        <w:rPr>
          <w:rFonts w:ascii="Times New Roman" w:hAnsi="Times New Roman" w:cs="Times New Roman"/>
          <w:sz w:val="28"/>
          <w:szCs w:val="28"/>
        </w:rPr>
      </w:pPr>
      <w:r w:rsidRPr="00032AD4">
        <w:rPr>
          <w:rFonts w:ascii="Times New Roman" w:hAnsi="Times New Roman" w:cs="Times New Roman"/>
          <w:sz w:val="28"/>
          <w:szCs w:val="28"/>
        </w:rPr>
        <w:t>Программа формирования экол</w:t>
      </w:r>
      <w:r w:rsidR="00EA460A" w:rsidRPr="00032AD4">
        <w:rPr>
          <w:rFonts w:ascii="Times New Roman" w:hAnsi="Times New Roman" w:cs="Times New Roman"/>
          <w:sz w:val="28"/>
          <w:szCs w:val="28"/>
        </w:rPr>
        <w:t xml:space="preserve">огической культуры, здорового и </w:t>
      </w:r>
      <w:r w:rsidR="00727175" w:rsidRPr="00032AD4">
        <w:rPr>
          <w:rFonts w:ascii="Times New Roman" w:hAnsi="Times New Roman" w:cs="Times New Roman"/>
          <w:sz w:val="28"/>
          <w:szCs w:val="28"/>
        </w:rPr>
        <w:t xml:space="preserve">безопасного образа жизни  </w:t>
      </w:r>
      <w:r w:rsidR="00727175" w:rsidRPr="00032AD4">
        <w:rPr>
          <w:rFonts w:ascii="Times New Roman" w:hAnsi="Times New Roman" w:cs="Times New Roman"/>
          <w:i/>
          <w:sz w:val="28"/>
          <w:szCs w:val="28"/>
        </w:rPr>
        <w:t>обеспечивает</w:t>
      </w:r>
      <w:r w:rsidRPr="00032AD4">
        <w:rPr>
          <w:rFonts w:ascii="Times New Roman" w:hAnsi="Times New Roman" w:cs="Times New Roman"/>
          <w:i/>
          <w:sz w:val="28"/>
          <w:szCs w:val="28"/>
        </w:rPr>
        <w:t>:</w:t>
      </w:r>
    </w:p>
    <w:p w:rsidR="00DE02BF" w:rsidRPr="00032AD4" w:rsidRDefault="00727175" w:rsidP="00EA460A">
      <w:pPr>
        <w:pStyle w:val="afe"/>
        <w:widowControl/>
        <w:suppressAutoHyphens w:val="0"/>
        <w:spacing w:line="100" w:lineRule="atLeast"/>
        <w:ind w:left="0"/>
        <w:jc w:val="both"/>
        <w:rPr>
          <w:rFonts w:ascii="Times New Roman" w:hAnsi="Times New Roman" w:cs="Times New Roman"/>
          <w:sz w:val="28"/>
          <w:szCs w:val="28"/>
        </w:rPr>
        <w:sectPr w:rsidR="00DE02BF" w:rsidRPr="00032AD4">
          <w:type w:val="continuous"/>
          <w:pgSz w:w="11906" w:h="16838"/>
          <w:pgMar w:top="851" w:right="560" w:bottom="851" w:left="1700" w:header="720" w:footer="720" w:gutter="0"/>
          <w:cols w:space="720"/>
          <w:docGrid w:linePitch="360"/>
        </w:sect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формирование представлений об основах экологической культуры н</w:t>
      </w:r>
      <w:r w:rsidR="00EA460A" w:rsidRPr="00032AD4">
        <w:rPr>
          <w:rFonts w:ascii="Times New Roman" w:hAnsi="Times New Roman" w:cs="Times New Roman"/>
          <w:sz w:val="28"/>
          <w:szCs w:val="28"/>
        </w:rPr>
        <w:t xml:space="preserve">а </w:t>
      </w:r>
      <w:r w:rsidR="00DE02BF" w:rsidRPr="00032AD4">
        <w:rPr>
          <w:rFonts w:ascii="Times New Roman" w:hAnsi="Times New Roman" w:cs="Times New Roman"/>
          <w:sz w:val="28"/>
          <w:szCs w:val="28"/>
        </w:rPr>
        <w:t>примере экологически сообразного поведения в быту и в природе, безопа</w:t>
      </w:r>
      <w:r w:rsidR="00EA460A" w:rsidRPr="00032AD4">
        <w:rPr>
          <w:rFonts w:ascii="Times New Roman" w:hAnsi="Times New Roman" w:cs="Times New Roman"/>
          <w:sz w:val="28"/>
          <w:szCs w:val="28"/>
        </w:rPr>
        <w:t xml:space="preserve">сного для человека и окружающейсреды; </w:t>
      </w:r>
    </w:p>
    <w:p w:rsidR="00DE02BF" w:rsidRPr="00032AD4" w:rsidRDefault="00DE02BF">
      <w:pPr>
        <w:tabs>
          <w:tab w:val="left" w:pos="2620"/>
        </w:tabs>
        <w:autoSpaceDE w:val="0"/>
        <w:spacing w:line="100" w:lineRule="atLeast"/>
        <w:rPr>
          <w:rFonts w:ascii="Times New Roman" w:hAnsi="Times New Roman" w:cs="Times New Roman"/>
          <w:sz w:val="28"/>
          <w:szCs w:val="28"/>
        </w:rPr>
      </w:pPr>
      <w:bookmarkStart w:id="10" w:name="page263"/>
      <w:bookmarkEnd w:id="10"/>
      <w:r w:rsidRPr="00032AD4">
        <w:rPr>
          <w:rFonts w:ascii="Times New Roman" w:hAnsi="Times New Roman" w:cs="Times New Roman"/>
          <w:sz w:val="28"/>
          <w:szCs w:val="28"/>
        </w:rPr>
        <w:lastRenderedPageBreak/>
        <w:t xml:space="preserve">           - пробуждение</w:t>
      </w:r>
      <w:r w:rsidRPr="00032AD4">
        <w:rPr>
          <w:rFonts w:ascii="Times New Roman" w:hAnsi="Times New Roman" w:cs="Times New Roman"/>
          <w:sz w:val="28"/>
          <w:szCs w:val="28"/>
        </w:rPr>
        <w:tab/>
        <w:t>в   детях   желания   заботиться   о   своем   здоровье</w:t>
      </w:r>
    </w:p>
    <w:p w:rsidR="00DE02BF" w:rsidRPr="00032AD4" w:rsidRDefault="00DE02BF">
      <w:pPr>
        <w:overflowPunct w:val="0"/>
        <w:autoSpaceDE w:val="0"/>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p>
    <w:p w:rsidR="00DE02BF" w:rsidRPr="00032AD4" w:rsidRDefault="00DE02BF" w:rsidP="007F731F">
      <w:pPr>
        <w:numPr>
          <w:ilvl w:val="0"/>
          <w:numId w:val="37"/>
        </w:numPr>
        <w:overflowPunct w:val="0"/>
        <w:autoSpaceDE w:val="0"/>
        <w:spacing w:line="100" w:lineRule="atLeast"/>
        <w:ind w:left="0" w:firstLine="810"/>
        <w:jc w:val="both"/>
        <w:rPr>
          <w:rFonts w:ascii="Times New Roman" w:hAnsi="Times New Roman" w:cs="Times New Roman"/>
          <w:sz w:val="28"/>
          <w:szCs w:val="28"/>
        </w:rPr>
      </w:pPr>
      <w:r w:rsidRPr="00032AD4">
        <w:rPr>
          <w:rFonts w:ascii="Times New Roman" w:hAnsi="Times New Roman" w:cs="Times New Roman"/>
          <w:sz w:val="28"/>
          <w:szCs w:val="28"/>
        </w:rPr>
        <w:t>формирование познавательного интереса и бережного отношения к природе;</w:t>
      </w:r>
    </w:p>
    <w:p w:rsidR="00DE02BF" w:rsidRPr="00032AD4" w:rsidRDefault="00DE02BF" w:rsidP="007F731F">
      <w:pPr>
        <w:numPr>
          <w:ilvl w:val="0"/>
          <w:numId w:val="37"/>
        </w:numPr>
        <w:autoSpaceDE w:val="0"/>
        <w:spacing w:line="100" w:lineRule="atLeast"/>
        <w:ind w:left="0" w:firstLine="810"/>
        <w:rPr>
          <w:rFonts w:ascii="Times New Roman" w:hAnsi="Times New Roman" w:cs="Times New Roman"/>
          <w:sz w:val="28"/>
          <w:szCs w:val="28"/>
        </w:rPr>
      </w:pPr>
      <w:r w:rsidRPr="00032AD4">
        <w:rPr>
          <w:rFonts w:ascii="Times New Roman" w:hAnsi="Times New Roman" w:cs="Times New Roman"/>
          <w:sz w:val="28"/>
          <w:szCs w:val="28"/>
        </w:rPr>
        <w:t>формирование установок на использование здорового питания;</w:t>
      </w:r>
    </w:p>
    <w:p w:rsidR="00DE02BF" w:rsidRPr="00032AD4" w:rsidRDefault="00DE02BF" w:rsidP="007F731F">
      <w:pPr>
        <w:numPr>
          <w:ilvl w:val="0"/>
          <w:numId w:val="37"/>
        </w:numPr>
        <w:overflowPunct w:val="0"/>
        <w:autoSpaceDE w:val="0"/>
        <w:spacing w:line="100" w:lineRule="atLeast"/>
        <w:ind w:left="0" w:firstLine="810"/>
        <w:jc w:val="both"/>
        <w:rPr>
          <w:rFonts w:ascii="Times New Roman" w:hAnsi="Times New Roman" w:cs="Times New Roman"/>
          <w:sz w:val="28"/>
          <w:szCs w:val="28"/>
        </w:rPr>
      </w:pPr>
      <w:r w:rsidRPr="00032AD4">
        <w:rPr>
          <w:rFonts w:ascii="Times New Roman" w:hAnsi="Times New Roman" w:cs="Times New Roman"/>
          <w:sz w:val="28"/>
          <w:szCs w:val="28"/>
        </w:rPr>
        <w:t>использование оптимальных двигательных режимов для обучающихся с ЗПР с учетом их возрастных, психофизических особенностей,</w:t>
      </w:r>
      <w:r w:rsidRPr="00032AD4">
        <w:rPr>
          <w:rFonts w:ascii="Times New Roman" w:hAnsi="Times New Roman" w:cs="Times New Roman"/>
          <w:color w:val="FF0000"/>
          <w:sz w:val="28"/>
          <w:szCs w:val="28"/>
        </w:rPr>
        <w:t xml:space="preserve"> </w:t>
      </w:r>
      <w:r w:rsidRPr="00032AD4">
        <w:rPr>
          <w:rFonts w:ascii="Times New Roman" w:hAnsi="Times New Roman" w:cs="Times New Roman"/>
          <w:sz w:val="28"/>
          <w:szCs w:val="28"/>
        </w:rPr>
        <w:t>развитие потребности в занятиях физической культурой и спортом;</w:t>
      </w:r>
    </w:p>
    <w:p w:rsidR="00DE02BF" w:rsidRPr="00032AD4" w:rsidRDefault="00DE02BF" w:rsidP="007F731F">
      <w:pPr>
        <w:numPr>
          <w:ilvl w:val="0"/>
          <w:numId w:val="37"/>
        </w:numPr>
        <w:autoSpaceDE w:val="0"/>
        <w:spacing w:line="100" w:lineRule="atLeast"/>
        <w:ind w:left="0" w:firstLine="810"/>
        <w:rPr>
          <w:rFonts w:ascii="Times New Roman" w:hAnsi="Times New Roman" w:cs="Times New Roman"/>
          <w:sz w:val="28"/>
          <w:szCs w:val="28"/>
        </w:rPr>
      </w:pPr>
      <w:r w:rsidRPr="00032AD4">
        <w:rPr>
          <w:rFonts w:ascii="Times New Roman" w:hAnsi="Times New Roman" w:cs="Times New Roman"/>
          <w:sz w:val="28"/>
          <w:szCs w:val="28"/>
        </w:rPr>
        <w:t>соблюдение здоровьесозидающих режимов дня;</w:t>
      </w:r>
    </w:p>
    <w:p w:rsidR="00DE02BF" w:rsidRPr="00032AD4" w:rsidRDefault="00DE02BF" w:rsidP="007F731F">
      <w:pPr>
        <w:numPr>
          <w:ilvl w:val="0"/>
          <w:numId w:val="37"/>
        </w:numPr>
        <w:overflowPunct w:val="0"/>
        <w:autoSpaceDE w:val="0"/>
        <w:spacing w:line="100" w:lineRule="atLeast"/>
        <w:ind w:left="0" w:firstLine="810"/>
        <w:jc w:val="both"/>
        <w:rPr>
          <w:rFonts w:ascii="Times New Roman" w:hAnsi="Times New Roman" w:cs="Times New Roman"/>
          <w:sz w:val="28"/>
          <w:szCs w:val="28"/>
        </w:rPr>
      </w:pPr>
      <w:r w:rsidRPr="00032AD4">
        <w:rPr>
          <w:rFonts w:ascii="Times New Roman" w:hAnsi="Times New Roman" w:cs="Times New Roman"/>
          <w:sz w:val="28"/>
          <w:szCs w:val="28"/>
        </w:rPr>
        <w:t>формирование негативного отношения к факторам риска здоровью обучающихся;</w:t>
      </w:r>
    </w:p>
    <w:p w:rsidR="00DE02BF" w:rsidRPr="00032AD4" w:rsidRDefault="00DE02BF">
      <w:pPr>
        <w:tabs>
          <w:tab w:val="left" w:pos="2420"/>
        </w:tabs>
        <w:autoSpaceDE w:val="0"/>
        <w:spacing w:line="100" w:lineRule="atLeast"/>
        <w:ind w:firstLine="810"/>
        <w:rPr>
          <w:rFonts w:ascii="Times New Roman" w:hAnsi="Times New Roman" w:cs="Times New Roman"/>
          <w:sz w:val="28"/>
          <w:szCs w:val="28"/>
        </w:rPr>
      </w:pPr>
      <w:r w:rsidRPr="00032AD4">
        <w:rPr>
          <w:rFonts w:ascii="Times New Roman" w:hAnsi="Times New Roman" w:cs="Times New Roman"/>
          <w:sz w:val="28"/>
          <w:szCs w:val="28"/>
        </w:rPr>
        <w:t xml:space="preserve">- </w:t>
      </w:r>
      <w:r w:rsidR="00727175" w:rsidRPr="00032AD4">
        <w:rPr>
          <w:rFonts w:ascii="Times New Roman" w:hAnsi="Times New Roman" w:cs="Times New Roman"/>
          <w:sz w:val="28"/>
          <w:szCs w:val="28"/>
        </w:rPr>
        <w:t xml:space="preserve">  </w:t>
      </w:r>
      <w:r w:rsidR="00EA460A" w:rsidRPr="00032AD4">
        <w:rPr>
          <w:rFonts w:ascii="Times New Roman" w:hAnsi="Times New Roman" w:cs="Times New Roman"/>
          <w:sz w:val="28"/>
          <w:szCs w:val="28"/>
        </w:rPr>
        <w:t xml:space="preserve">      </w:t>
      </w:r>
      <w:r w:rsidRPr="00032AD4">
        <w:rPr>
          <w:rFonts w:ascii="Times New Roman" w:hAnsi="Times New Roman" w:cs="Times New Roman"/>
          <w:sz w:val="28"/>
          <w:szCs w:val="28"/>
        </w:rPr>
        <w:t>становление</w:t>
      </w:r>
      <w:r w:rsidRPr="00032AD4">
        <w:rPr>
          <w:rFonts w:ascii="Times New Roman" w:hAnsi="Times New Roman" w:cs="Times New Roman"/>
          <w:sz w:val="28"/>
          <w:szCs w:val="28"/>
        </w:rPr>
        <w:tab/>
        <w:t>умений   противостояния   вовлечению   в   табакокурение, употребление алкоголя, наркотических и сильнодействующих веществ;</w:t>
      </w:r>
    </w:p>
    <w:p w:rsidR="00DE02BF" w:rsidRPr="00032AD4" w:rsidRDefault="00727175" w:rsidP="00727175">
      <w:pPr>
        <w:overflowPunct w:val="0"/>
        <w:autoSpaceDE w:val="0"/>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 </w:t>
      </w:r>
      <w:r w:rsidR="00EA460A" w:rsidRPr="00032AD4">
        <w:rPr>
          <w:rFonts w:ascii="Times New Roman" w:hAnsi="Times New Roman" w:cs="Times New Roman"/>
          <w:sz w:val="28"/>
          <w:szCs w:val="28"/>
        </w:rPr>
        <w:tab/>
      </w:r>
      <w:r w:rsidR="00DE02BF" w:rsidRPr="00032AD4">
        <w:rPr>
          <w:rFonts w:ascii="Times New Roman" w:hAnsi="Times New Roman" w:cs="Times New Roman"/>
          <w:sz w:val="28"/>
          <w:szCs w:val="28"/>
        </w:rPr>
        <w:t xml:space="preserve">формирование у обучающегося потребности безбоязненно обращаться к врачу по любым вопросам, связанным с особенностями роста и </w:t>
      </w:r>
      <w:r w:rsidR="00DE02BF" w:rsidRPr="00032AD4">
        <w:rPr>
          <w:rFonts w:ascii="Times New Roman" w:hAnsi="Times New Roman" w:cs="Times New Roman"/>
          <w:sz w:val="28"/>
          <w:szCs w:val="28"/>
        </w:rPr>
        <w:lastRenderedPageBreak/>
        <w:t>развития,</w:t>
      </w: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состояния здоровья, развитие готовности самостоятельно поддерживать свое здоровье на основе использования навыков личной гигиены;</w:t>
      </w:r>
    </w:p>
    <w:p w:rsidR="00DE02BF" w:rsidRPr="00032AD4" w:rsidRDefault="00727175" w:rsidP="00727175">
      <w:pPr>
        <w:overflowPunct w:val="0"/>
        <w:autoSpaceDE w:val="0"/>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 </w:t>
      </w:r>
      <w:r w:rsidR="00EA460A" w:rsidRPr="00032AD4">
        <w:rPr>
          <w:rFonts w:ascii="Times New Roman" w:hAnsi="Times New Roman" w:cs="Times New Roman"/>
          <w:sz w:val="28"/>
          <w:szCs w:val="28"/>
        </w:rPr>
        <w:tab/>
      </w:r>
      <w:r w:rsidR="00DE02BF" w:rsidRPr="00032AD4">
        <w:rPr>
          <w:rFonts w:ascii="Times New Roman" w:hAnsi="Times New Roman" w:cs="Times New Roman"/>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EA460A" w:rsidRPr="00032AD4" w:rsidRDefault="004D2CC1" w:rsidP="004D2CC1">
      <w:pPr>
        <w:overflowPunct w:val="0"/>
        <w:autoSpaceDE w:val="0"/>
        <w:ind w:left="-60" w:hanging="60"/>
        <w:jc w:val="both"/>
        <w:rPr>
          <w:rFonts w:ascii="Times New Roman" w:hAnsi="Times New Roman" w:cs="Times New Roman"/>
          <w:sz w:val="28"/>
          <w:szCs w:val="28"/>
        </w:rPr>
      </w:pPr>
      <w:r w:rsidRPr="00032AD4">
        <w:rPr>
          <w:rFonts w:ascii="Times New Roman" w:hAnsi="Times New Roman" w:cs="Times New Roman"/>
          <w:sz w:val="28"/>
          <w:szCs w:val="28"/>
        </w:rPr>
        <w:t xml:space="preserve">           </w:t>
      </w:r>
    </w:p>
    <w:p w:rsidR="00DE02BF" w:rsidRPr="00032AD4" w:rsidRDefault="00DE02BF" w:rsidP="00EA460A">
      <w:pPr>
        <w:overflowPunct w:val="0"/>
        <w:autoSpaceDE w:val="0"/>
        <w:ind w:left="-60" w:firstLine="769"/>
        <w:jc w:val="both"/>
        <w:rPr>
          <w:rFonts w:ascii="Times New Roman" w:hAnsi="Times New Roman" w:cs="Times New Roman"/>
          <w:sz w:val="28"/>
          <w:szCs w:val="28"/>
        </w:rPr>
      </w:pPr>
      <w:r w:rsidRPr="00032AD4">
        <w:rPr>
          <w:rFonts w:ascii="Times New Roman" w:hAnsi="Times New Roman" w:cs="Times New Roman"/>
          <w:sz w:val="28"/>
          <w:szCs w:val="28"/>
        </w:rPr>
        <w:t xml:space="preserve">Программа формирования экологической культуры, здорового и безопасного образа жизни обучающихся с ЗПР реализуется по следующим </w:t>
      </w:r>
      <w:r w:rsidRPr="00032AD4">
        <w:rPr>
          <w:rFonts w:ascii="Times New Roman" w:hAnsi="Times New Roman" w:cs="Times New Roman"/>
          <w:b/>
          <w:i/>
          <w:sz w:val="28"/>
          <w:szCs w:val="28"/>
        </w:rPr>
        <w:t>направлениям:</w:t>
      </w:r>
    </w:p>
    <w:p w:rsidR="00DE02BF" w:rsidRPr="00032AD4" w:rsidRDefault="00DE02BF" w:rsidP="007F731F">
      <w:pPr>
        <w:numPr>
          <w:ilvl w:val="0"/>
          <w:numId w:val="46"/>
        </w:numPr>
        <w:tabs>
          <w:tab w:val="clear" w:pos="720"/>
          <w:tab w:val="num" w:pos="0"/>
        </w:tabs>
        <w:suppressAutoHyphens w:val="0"/>
        <w:overflowPunct w:val="0"/>
        <w:autoSpaceDE w:val="0"/>
        <w:spacing w:line="100" w:lineRule="atLeast"/>
        <w:ind w:left="0" w:firstLine="360"/>
        <w:jc w:val="both"/>
        <w:rPr>
          <w:rFonts w:ascii="Times New Roman" w:hAnsi="Times New Roman" w:cs="Times New Roman"/>
          <w:sz w:val="28"/>
          <w:szCs w:val="28"/>
        </w:rPr>
      </w:pPr>
      <w:r w:rsidRPr="00032AD4">
        <w:rPr>
          <w:rFonts w:ascii="Times New Roman" w:hAnsi="Times New Roman" w:cs="Times New Roman"/>
          <w:sz w:val="28"/>
          <w:szCs w:val="28"/>
        </w:rPr>
        <w:t xml:space="preserve">Создание здоровьесберегающей инфраструктуры образовательной организации с целью реализации необходимых условий для сбережения здоровья обучающихся с ЗПР. </w:t>
      </w:r>
    </w:p>
    <w:p w:rsidR="00DE02BF" w:rsidRPr="00032AD4" w:rsidRDefault="00DE02BF" w:rsidP="007F731F">
      <w:pPr>
        <w:numPr>
          <w:ilvl w:val="0"/>
          <w:numId w:val="46"/>
        </w:numPr>
        <w:tabs>
          <w:tab w:val="clear" w:pos="720"/>
          <w:tab w:val="num" w:pos="0"/>
        </w:tabs>
        <w:suppressAutoHyphens w:val="0"/>
        <w:overflowPunct w:val="0"/>
        <w:autoSpaceDE w:val="0"/>
        <w:ind w:left="0" w:right="7" w:firstLine="360"/>
        <w:jc w:val="both"/>
        <w:rPr>
          <w:rFonts w:ascii="Times New Roman" w:hAnsi="Times New Roman" w:cs="Times New Roman"/>
          <w:sz w:val="28"/>
          <w:szCs w:val="28"/>
        </w:rPr>
        <w:sectPr w:rsidR="00DE02BF" w:rsidRPr="00032AD4">
          <w:type w:val="continuous"/>
          <w:pgSz w:w="11906" w:h="16838"/>
          <w:pgMar w:top="851" w:right="560" w:bottom="851" w:left="1700" w:header="720" w:footer="720" w:gutter="0"/>
          <w:cols w:space="720"/>
          <w:docGrid w:linePitch="360"/>
        </w:sectPr>
      </w:pPr>
      <w:r w:rsidRPr="00032AD4">
        <w:rPr>
          <w:rFonts w:ascii="Times New Roman" w:hAnsi="Times New Roman" w:cs="Times New Roman"/>
          <w:sz w:val="28"/>
          <w:szCs w:val="28"/>
        </w:rPr>
        <w:t>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w:t>
      </w:r>
      <w:r w:rsidR="00911349" w:rsidRPr="00032AD4">
        <w:rPr>
          <w:rFonts w:ascii="Times New Roman" w:hAnsi="Times New Roman" w:cs="Times New Roman"/>
          <w:sz w:val="28"/>
          <w:szCs w:val="28"/>
        </w:rPr>
        <w:t xml:space="preserve"> с ЗПР установку на безопасный, </w:t>
      </w:r>
      <w:r w:rsidRPr="00032AD4">
        <w:rPr>
          <w:rFonts w:ascii="Times New Roman" w:hAnsi="Times New Roman" w:cs="Times New Roman"/>
          <w:sz w:val="28"/>
          <w:szCs w:val="28"/>
        </w:rPr>
        <w:t>здоровый образ</w:t>
      </w:r>
    </w:p>
    <w:p w:rsidR="00EA460A" w:rsidRPr="00032AD4" w:rsidRDefault="00DE02BF" w:rsidP="00EA460A">
      <w:pPr>
        <w:tabs>
          <w:tab w:val="num" w:pos="0"/>
        </w:tabs>
        <w:overflowPunct w:val="0"/>
        <w:autoSpaceDE w:val="0"/>
        <w:ind w:right="-284"/>
        <w:jc w:val="both"/>
        <w:rPr>
          <w:rFonts w:ascii="Times New Roman" w:hAnsi="Times New Roman" w:cs="Times New Roman"/>
          <w:sz w:val="28"/>
          <w:szCs w:val="28"/>
        </w:rPr>
      </w:pPr>
      <w:bookmarkStart w:id="11" w:name="page265"/>
      <w:bookmarkEnd w:id="11"/>
      <w:r w:rsidRPr="00032AD4">
        <w:rPr>
          <w:rFonts w:ascii="Times New Roman" w:hAnsi="Times New Roman" w:cs="Times New Roman"/>
          <w:sz w:val="28"/>
          <w:szCs w:val="28"/>
        </w:rPr>
        <w:lastRenderedPageBreak/>
        <w:t>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w:t>
      </w:r>
      <w:r w:rsidR="00EA460A" w:rsidRPr="00032AD4">
        <w:rPr>
          <w:rFonts w:ascii="Times New Roman" w:hAnsi="Times New Roman" w:cs="Times New Roman"/>
          <w:sz w:val="28"/>
          <w:szCs w:val="28"/>
        </w:rPr>
        <w:t xml:space="preserve"> активным отдыхом.</w:t>
      </w:r>
    </w:p>
    <w:p w:rsidR="00DE02BF" w:rsidRPr="00032AD4" w:rsidRDefault="00EA460A" w:rsidP="0015789B">
      <w:pPr>
        <w:tabs>
          <w:tab w:val="num" w:pos="0"/>
        </w:tabs>
        <w:overflowPunct w:val="0"/>
        <w:autoSpaceDE w:val="0"/>
        <w:ind w:right="-284"/>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911349"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3. Организация физкультурно-оздорови</w:t>
      </w:r>
      <w:r w:rsidR="00911349" w:rsidRPr="00032AD4">
        <w:rPr>
          <w:rFonts w:ascii="Times New Roman" w:hAnsi="Times New Roman" w:cs="Times New Roman"/>
          <w:sz w:val="28"/>
          <w:szCs w:val="28"/>
        </w:rPr>
        <w:t xml:space="preserve">тельной работы, направленной на </w:t>
      </w:r>
      <w:r w:rsidR="00DE02BF" w:rsidRPr="00032AD4">
        <w:rPr>
          <w:rFonts w:ascii="Times New Roman" w:hAnsi="Times New Roman" w:cs="Times New Roman"/>
          <w:sz w:val="28"/>
          <w:szCs w:val="28"/>
        </w:rPr>
        <w:t>обеспечение рациональной организации двигательного режима, нормального физического развития и двигательной подготовленности обучающихся с ЗПР,</w:t>
      </w: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повышение адаптивных возможностей организма, сохранение и укрепление здоровья обучающихся и формирование культ</w:t>
      </w:r>
      <w:r w:rsidR="0015789B" w:rsidRPr="00032AD4">
        <w:rPr>
          <w:rFonts w:ascii="Times New Roman" w:hAnsi="Times New Roman" w:cs="Times New Roman"/>
          <w:sz w:val="28"/>
          <w:szCs w:val="28"/>
        </w:rPr>
        <w:t xml:space="preserve">уры здоровья в различных формах </w:t>
      </w:r>
      <w:r w:rsidR="00DE02BF" w:rsidRPr="00032AD4">
        <w:rPr>
          <w:rFonts w:ascii="Times New Roman" w:hAnsi="Times New Roman" w:cs="Times New Roman"/>
          <w:sz w:val="28"/>
          <w:szCs w:val="28"/>
        </w:rPr>
        <w:t>(на уроках физкультуры, в секциях, при проведении динамических пауз на уроках, при проведении дней здоровья, соревнований, олимп</w:t>
      </w:r>
      <w:r w:rsidR="0015789B" w:rsidRPr="00032AD4">
        <w:rPr>
          <w:rFonts w:ascii="Times New Roman" w:hAnsi="Times New Roman" w:cs="Times New Roman"/>
          <w:sz w:val="28"/>
          <w:szCs w:val="28"/>
        </w:rPr>
        <w:t>иад, походов и т.</w:t>
      </w:r>
      <w:r w:rsidR="00DE02BF" w:rsidRPr="00032AD4">
        <w:rPr>
          <w:rFonts w:ascii="Times New Roman" w:hAnsi="Times New Roman" w:cs="Times New Roman"/>
          <w:sz w:val="28"/>
          <w:szCs w:val="28"/>
        </w:rPr>
        <w:t>п.).</w:t>
      </w:r>
    </w:p>
    <w:p w:rsidR="00DE02BF" w:rsidRPr="00032AD4" w:rsidRDefault="0015789B">
      <w:pPr>
        <w:overflowPunct w:val="0"/>
        <w:autoSpaceDE w:val="0"/>
        <w:spacing w:line="100" w:lineRule="atLeast"/>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911349"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4. 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rsidR="00DE02BF" w:rsidRPr="00032AD4" w:rsidRDefault="00DE02BF">
      <w:pPr>
        <w:autoSpaceDE w:val="0"/>
        <w:spacing w:line="70" w:lineRule="exact"/>
        <w:rPr>
          <w:rFonts w:ascii="Times New Roman" w:hAnsi="Times New Roman" w:cs="Times New Roman"/>
          <w:sz w:val="28"/>
          <w:szCs w:val="28"/>
        </w:rPr>
      </w:pPr>
    </w:p>
    <w:p w:rsidR="00DE02BF" w:rsidRPr="00032AD4" w:rsidRDefault="0015789B" w:rsidP="0015789B">
      <w:pPr>
        <w:autoSpaceDE w:val="0"/>
        <w:spacing w:line="100" w:lineRule="atLeast"/>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5. Просветительская</w:t>
      </w:r>
      <w:r w:rsidR="00911349" w:rsidRPr="00032AD4">
        <w:rPr>
          <w:rFonts w:ascii="Times New Roman" w:hAnsi="Times New Roman" w:cs="Times New Roman"/>
          <w:sz w:val="28"/>
          <w:szCs w:val="28"/>
        </w:rPr>
        <w:t xml:space="preserve"> работа с родителями (законными </w:t>
      </w:r>
      <w:r w:rsidR="00DE02BF" w:rsidRPr="00032AD4">
        <w:rPr>
          <w:rFonts w:ascii="Times New Roman" w:hAnsi="Times New Roman" w:cs="Times New Roman"/>
          <w:sz w:val="28"/>
          <w:szCs w:val="28"/>
        </w:rPr>
        <w:t>представителями)</w:t>
      </w: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по вопросам охраны и укрепления здоровья обучающихся направлена на повышение уровня их знаний в форме про</w:t>
      </w:r>
      <w:r w:rsidRPr="00032AD4">
        <w:rPr>
          <w:rFonts w:ascii="Times New Roman" w:hAnsi="Times New Roman" w:cs="Times New Roman"/>
          <w:sz w:val="28"/>
          <w:szCs w:val="28"/>
        </w:rPr>
        <w:t xml:space="preserve">ведения родительского лектория, </w:t>
      </w:r>
      <w:r w:rsidR="00DE02BF" w:rsidRPr="00032AD4">
        <w:rPr>
          <w:rFonts w:ascii="Times New Roman" w:hAnsi="Times New Roman" w:cs="Times New Roman"/>
          <w:sz w:val="28"/>
          <w:szCs w:val="28"/>
        </w:rPr>
        <w:t>привлечения родителей (законных представителей) к совместной работе по проведению оздоровительных мероприя</w:t>
      </w:r>
      <w:r w:rsidRPr="00032AD4">
        <w:rPr>
          <w:rFonts w:ascii="Times New Roman" w:hAnsi="Times New Roman" w:cs="Times New Roman"/>
          <w:sz w:val="28"/>
          <w:szCs w:val="28"/>
        </w:rPr>
        <w:t>тий и спортивных соревнований</w:t>
      </w:r>
      <w:r w:rsidR="00DE02BF" w:rsidRPr="00032AD4">
        <w:rPr>
          <w:rFonts w:ascii="Times New Roman" w:hAnsi="Times New Roman" w:cs="Times New Roman"/>
          <w:sz w:val="28"/>
          <w:szCs w:val="28"/>
        </w:rPr>
        <w:t>.</w:t>
      </w:r>
    </w:p>
    <w:p w:rsidR="00DE02BF" w:rsidRPr="00032AD4" w:rsidRDefault="00AF3237">
      <w:pPr>
        <w:widowControl/>
        <w:shd w:val="clear" w:color="auto" w:fill="FFFFFF"/>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Организация</w:t>
      </w:r>
      <w:r w:rsidR="00DE02BF" w:rsidRPr="00032AD4">
        <w:rPr>
          <w:rFonts w:ascii="Times New Roman" w:eastAsia="Times New Roman" w:hAnsi="Times New Roman" w:cs="Times New Roman"/>
          <w:sz w:val="28"/>
          <w:szCs w:val="28"/>
          <w:lang w:eastAsia="ar-SA" w:bidi="ar-SA"/>
        </w:rPr>
        <w:t xml:space="preserve"> работы ОУ по формированию экологической</w:t>
      </w:r>
      <w:r w:rsidR="00DE02BF" w:rsidRPr="00032AD4">
        <w:rPr>
          <w:rFonts w:ascii="Times New Roman" w:eastAsia="Times New Roman" w:hAnsi="Times New Roman" w:cs="Times New Roman"/>
          <w:color w:val="FF0000"/>
          <w:sz w:val="28"/>
          <w:szCs w:val="28"/>
          <w:lang w:eastAsia="ar-SA" w:bidi="ar-SA"/>
        </w:rPr>
        <w:t xml:space="preserve"> </w:t>
      </w:r>
      <w:r w:rsidR="00DE02BF" w:rsidRPr="00032AD4">
        <w:rPr>
          <w:rFonts w:ascii="Times New Roman" w:eastAsia="Times New Roman" w:hAnsi="Times New Roman" w:cs="Times New Roman"/>
          <w:sz w:val="28"/>
          <w:szCs w:val="28"/>
          <w:lang w:eastAsia="ar-SA" w:bidi="ar-SA"/>
        </w:rPr>
        <w:t>культуры, здорового и безопасного о</w:t>
      </w:r>
      <w:r w:rsidRPr="00032AD4">
        <w:rPr>
          <w:rFonts w:ascii="Times New Roman" w:eastAsia="Times New Roman" w:hAnsi="Times New Roman" w:cs="Times New Roman"/>
          <w:sz w:val="28"/>
          <w:szCs w:val="28"/>
          <w:lang w:eastAsia="ar-SA" w:bidi="ar-SA"/>
        </w:rPr>
        <w:t>браза жизни включает</w:t>
      </w:r>
      <w:r w:rsidR="00DE02BF" w:rsidRPr="00032AD4">
        <w:rPr>
          <w:rFonts w:ascii="Times New Roman" w:eastAsia="Times New Roman" w:hAnsi="Times New Roman" w:cs="Times New Roman"/>
          <w:sz w:val="28"/>
          <w:szCs w:val="28"/>
          <w:lang w:eastAsia="ar-SA" w:bidi="ar-SA"/>
        </w:rPr>
        <w:t>:</w:t>
      </w:r>
    </w:p>
    <w:p w:rsidR="00DE02BF" w:rsidRPr="00032AD4" w:rsidRDefault="00AF3237" w:rsidP="007F731F">
      <w:pPr>
        <w:pStyle w:val="afe"/>
        <w:widowControl/>
        <w:numPr>
          <w:ilvl w:val="0"/>
          <w:numId w:val="37"/>
        </w:numPr>
        <w:shd w:val="clear" w:color="auto" w:fill="FFFFFF"/>
        <w:suppressAutoHyphens w:val="0"/>
        <w:spacing w:line="100" w:lineRule="atLeast"/>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организацию</w:t>
      </w:r>
      <w:r w:rsidR="00DE02BF" w:rsidRPr="00032AD4">
        <w:rPr>
          <w:rFonts w:ascii="Times New Roman" w:eastAsia="Times New Roman" w:hAnsi="Times New Roman" w:cs="Times New Roman"/>
          <w:sz w:val="28"/>
          <w:szCs w:val="28"/>
          <w:lang w:eastAsia="ar-SA" w:bidi="ar-SA"/>
        </w:rPr>
        <w:t xml:space="preserve"> режима дня детей с ЗПР, их нагрузкам, питанию, физкультурно-оздоровительной работе;</w:t>
      </w:r>
    </w:p>
    <w:p w:rsidR="00DE02BF" w:rsidRPr="00032AD4" w:rsidRDefault="00AF3237" w:rsidP="007F731F">
      <w:pPr>
        <w:pStyle w:val="afe"/>
        <w:widowControl/>
        <w:numPr>
          <w:ilvl w:val="0"/>
          <w:numId w:val="37"/>
        </w:numPr>
        <w:shd w:val="clear" w:color="auto" w:fill="FFFFFF"/>
        <w:suppressAutoHyphens w:val="0"/>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организацию</w:t>
      </w:r>
      <w:r w:rsidR="00DE02BF" w:rsidRPr="00032AD4">
        <w:rPr>
          <w:rFonts w:ascii="Times New Roman" w:eastAsia="Times New Roman" w:hAnsi="Times New Roman" w:cs="Times New Roman"/>
          <w:sz w:val="28"/>
          <w:szCs w:val="28"/>
          <w:lang w:eastAsia="ar-SA" w:bidi="ar-SA"/>
        </w:rPr>
        <w:t xml:space="preserve"> просветительской работы с </w:t>
      </w:r>
      <w:r w:rsidRPr="00032AD4">
        <w:rPr>
          <w:rFonts w:ascii="Times New Roman" w:eastAsia="Times New Roman" w:hAnsi="Times New Roman" w:cs="Times New Roman"/>
          <w:sz w:val="28"/>
          <w:szCs w:val="28"/>
          <w:lang w:eastAsia="ar-SA" w:bidi="ar-SA"/>
        </w:rPr>
        <w:t>обучающимися с ЗПР и родителями.</w:t>
      </w:r>
    </w:p>
    <w:p w:rsidR="00DE02BF" w:rsidRPr="00032AD4" w:rsidRDefault="00DE02BF">
      <w:pPr>
        <w:widowControl/>
        <w:shd w:val="clear" w:color="auto" w:fill="FFFFFF"/>
        <w:suppressAutoHyphens w:val="0"/>
        <w:ind w:firstLine="709"/>
        <w:jc w:val="both"/>
        <w:rPr>
          <w:rFonts w:ascii="Times New Roman" w:eastAsia="Times New Roman" w:hAnsi="Times New Roman" w:cs="Times New Roman"/>
          <w:sz w:val="28"/>
          <w:szCs w:val="28"/>
          <w:lang w:eastAsia="ar-SA" w:bidi="ar-SA"/>
        </w:rPr>
      </w:pPr>
    </w:p>
    <w:p w:rsidR="00D46096" w:rsidRPr="00032AD4" w:rsidRDefault="00D46096">
      <w:pPr>
        <w:widowControl/>
        <w:shd w:val="clear" w:color="auto" w:fill="FFFFFF"/>
        <w:suppressAutoHyphens w:val="0"/>
        <w:ind w:firstLine="709"/>
        <w:jc w:val="both"/>
        <w:rPr>
          <w:rFonts w:ascii="Times New Roman" w:eastAsia="Times New Roman" w:hAnsi="Times New Roman" w:cs="Times New Roman"/>
          <w:sz w:val="28"/>
          <w:szCs w:val="28"/>
          <w:lang w:eastAsia="ar-SA" w:bidi="ar-SA"/>
        </w:rPr>
      </w:pPr>
    </w:p>
    <w:p w:rsidR="00D46096" w:rsidRPr="00032AD4" w:rsidRDefault="00D46096">
      <w:pPr>
        <w:widowControl/>
        <w:shd w:val="clear" w:color="auto" w:fill="FFFFFF"/>
        <w:suppressAutoHyphens w:val="0"/>
        <w:ind w:firstLine="709"/>
        <w:jc w:val="both"/>
        <w:rPr>
          <w:rFonts w:ascii="Times New Roman" w:eastAsia="Times New Roman" w:hAnsi="Times New Roman" w:cs="Times New Roman"/>
          <w:sz w:val="28"/>
          <w:szCs w:val="28"/>
          <w:lang w:eastAsia="ar-SA" w:bidi="ar-SA"/>
        </w:rPr>
      </w:pPr>
    </w:p>
    <w:p w:rsidR="00DE02BF" w:rsidRPr="00032AD4" w:rsidRDefault="00DE02BF">
      <w:pPr>
        <w:widowControl/>
        <w:shd w:val="clear" w:color="auto" w:fill="FFFFFF"/>
        <w:suppressAutoHyphens w:val="0"/>
        <w:ind w:firstLine="709"/>
        <w:jc w:val="both"/>
        <w:rPr>
          <w:rFonts w:ascii="Times New Roman" w:eastAsia="Times New Roman" w:hAnsi="Times New Roman" w:cs="Times New Roman"/>
          <w:b/>
          <w:i/>
          <w:sz w:val="28"/>
          <w:szCs w:val="28"/>
          <w:lang w:eastAsia="ar-SA" w:bidi="ar-SA"/>
        </w:rPr>
      </w:pPr>
      <w:r w:rsidRPr="00032AD4">
        <w:rPr>
          <w:rFonts w:ascii="Times New Roman" w:eastAsia="Times New Roman" w:hAnsi="Times New Roman" w:cs="Times New Roman"/>
          <w:b/>
          <w:i/>
          <w:sz w:val="28"/>
          <w:szCs w:val="28"/>
          <w:lang w:eastAsia="ar-SA" w:bidi="ar-SA"/>
        </w:rPr>
        <w:t>1. Организация режима дня обучающихся с ЗПР, их нагрузка, питание, физкультурно-оздоровительная работа.</w:t>
      </w:r>
    </w:p>
    <w:p w:rsidR="00DE02BF" w:rsidRPr="00032AD4" w:rsidRDefault="00DE02BF" w:rsidP="00D46096">
      <w:pPr>
        <w:numPr>
          <w:ilvl w:val="0"/>
          <w:numId w:val="2"/>
        </w:numPr>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При поступлении в </w:t>
      </w:r>
      <w:r w:rsidR="00D46096" w:rsidRPr="00032AD4">
        <w:rPr>
          <w:rFonts w:ascii="Times New Roman" w:eastAsia="Times New Roman" w:hAnsi="Times New Roman" w:cs="Times New Roman"/>
          <w:sz w:val="28"/>
          <w:szCs w:val="28"/>
          <w:lang w:eastAsia="ar-SA" w:bidi="ar-SA"/>
        </w:rPr>
        <w:t>МАОУ СОШ</w:t>
      </w:r>
      <w:r w:rsidR="0015789B" w:rsidRPr="00032AD4">
        <w:rPr>
          <w:rFonts w:ascii="Times New Roman" w:eastAsia="Times New Roman" w:hAnsi="Times New Roman" w:cs="Times New Roman"/>
          <w:sz w:val="28"/>
          <w:szCs w:val="28"/>
          <w:lang w:eastAsia="ar-SA" w:bidi="ar-SA"/>
        </w:rPr>
        <w:t xml:space="preserve"> № 8</w:t>
      </w:r>
      <w:r w:rsidRPr="00032AD4">
        <w:rPr>
          <w:rFonts w:ascii="Times New Roman" w:eastAsia="Times New Roman" w:hAnsi="Times New Roman" w:cs="Times New Roman"/>
          <w:sz w:val="28"/>
          <w:szCs w:val="28"/>
          <w:lang w:eastAsia="ar-SA" w:bidi="ar-SA"/>
        </w:rPr>
        <w:t xml:space="preserve"> </w:t>
      </w:r>
      <w:r w:rsidR="0015789B" w:rsidRPr="00032AD4">
        <w:rPr>
          <w:rFonts w:ascii="Times New Roman" w:eastAsia="Times New Roman" w:hAnsi="Times New Roman" w:cs="Times New Roman"/>
          <w:sz w:val="28"/>
          <w:szCs w:val="28"/>
          <w:lang w:eastAsia="ar-SA" w:bidi="ar-SA"/>
        </w:rPr>
        <w:t xml:space="preserve">все дети </w:t>
      </w:r>
      <w:r w:rsidR="009C7375" w:rsidRPr="00032AD4">
        <w:rPr>
          <w:rFonts w:ascii="Times New Roman" w:eastAsia="Times New Roman" w:hAnsi="Times New Roman" w:cs="Times New Roman"/>
          <w:sz w:val="28"/>
          <w:szCs w:val="28"/>
          <w:lang w:eastAsia="ar-SA" w:bidi="ar-SA"/>
        </w:rPr>
        <w:t>имею</w:t>
      </w:r>
      <w:r w:rsidRPr="00032AD4">
        <w:rPr>
          <w:rFonts w:ascii="Times New Roman" w:eastAsia="Times New Roman" w:hAnsi="Times New Roman" w:cs="Times New Roman"/>
          <w:sz w:val="28"/>
          <w:szCs w:val="28"/>
          <w:lang w:eastAsia="ar-SA" w:bidi="ar-SA"/>
        </w:rPr>
        <w:t>т те или иные отклонения в состоянии здоровья, отстают в физическом развитии, поэтому организация образовательного процесса в школе строится с учетом индивидуальных особенностей обучающихся с ЗПР, имеет коррекционную направленность на выявление и использование положительных возможностей ребенка с ЗПР, на развитие его познавательной деятельности и его соци</w:t>
      </w:r>
      <w:r w:rsidR="0015789B" w:rsidRPr="00032AD4">
        <w:rPr>
          <w:rFonts w:ascii="Times New Roman" w:eastAsia="Times New Roman" w:hAnsi="Times New Roman" w:cs="Times New Roman"/>
          <w:sz w:val="28"/>
          <w:szCs w:val="28"/>
          <w:lang w:eastAsia="ar-SA" w:bidi="ar-SA"/>
        </w:rPr>
        <w:t xml:space="preserve">альную адаптацию. Обучающиеся </w:t>
      </w:r>
      <w:r w:rsidR="00D46096" w:rsidRPr="00032AD4">
        <w:rPr>
          <w:rFonts w:ascii="Times New Roman" w:eastAsia="Times New Roman" w:hAnsi="Times New Roman" w:cs="Times New Roman"/>
          <w:sz w:val="28"/>
          <w:szCs w:val="28"/>
          <w:lang w:eastAsia="ar-SA" w:bidi="ar-SA"/>
        </w:rPr>
        <w:t>МАОУ СОШ</w:t>
      </w:r>
      <w:r w:rsidR="0015789B" w:rsidRPr="00032AD4">
        <w:rPr>
          <w:rFonts w:ascii="Times New Roman" w:eastAsia="Times New Roman" w:hAnsi="Times New Roman" w:cs="Times New Roman"/>
          <w:sz w:val="28"/>
          <w:szCs w:val="28"/>
          <w:lang w:eastAsia="ar-SA" w:bidi="ar-SA"/>
        </w:rPr>
        <w:t xml:space="preserve"> № 8</w:t>
      </w:r>
      <w:r w:rsidRPr="00032AD4">
        <w:rPr>
          <w:rFonts w:ascii="Times New Roman" w:eastAsia="Times New Roman" w:hAnsi="Times New Roman" w:cs="Times New Roman"/>
          <w:sz w:val="28"/>
          <w:szCs w:val="28"/>
          <w:lang w:eastAsia="ar-SA" w:bidi="ar-SA"/>
        </w:rPr>
        <w:t xml:space="preserve"> обучаются в режиме </w:t>
      </w:r>
      <w:r w:rsidR="00D46096" w:rsidRPr="00032AD4">
        <w:rPr>
          <w:rFonts w:ascii="Times New Roman" w:eastAsia="Times New Roman" w:hAnsi="Times New Roman" w:cs="Times New Roman"/>
          <w:sz w:val="28"/>
          <w:szCs w:val="28"/>
          <w:lang w:eastAsia="ar-SA" w:bidi="ar-SA"/>
        </w:rPr>
        <w:t>двух</w:t>
      </w:r>
      <w:r w:rsidRPr="00032AD4">
        <w:rPr>
          <w:rFonts w:ascii="Times New Roman" w:eastAsia="Times New Roman" w:hAnsi="Times New Roman" w:cs="Times New Roman"/>
          <w:sz w:val="28"/>
          <w:szCs w:val="28"/>
          <w:lang w:eastAsia="ar-SA" w:bidi="ar-SA"/>
        </w:rPr>
        <w:t xml:space="preserve"> смен. Расписание уроков составлено с учетом дневной и недельной динамики работоспособности учащихся. Продол</w:t>
      </w:r>
      <w:r w:rsidR="0015789B" w:rsidRPr="00032AD4">
        <w:rPr>
          <w:rFonts w:ascii="Times New Roman" w:eastAsia="Times New Roman" w:hAnsi="Times New Roman" w:cs="Times New Roman"/>
          <w:sz w:val="28"/>
          <w:szCs w:val="28"/>
          <w:lang w:eastAsia="ar-SA" w:bidi="ar-SA"/>
        </w:rPr>
        <w:t>жительность учебной недели во всех</w:t>
      </w:r>
      <w:r w:rsidRPr="00032AD4">
        <w:rPr>
          <w:rFonts w:ascii="Times New Roman" w:eastAsia="Times New Roman" w:hAnsi="Times New Roman" w:cs="Times New Roman"/>
          <w:sz w:val="28"/>
          <w:szCs w:val="28"/>
          <w:lang w:eastAsia="ar-SA" w:bidi="ar-SA"/>
        </w:rPr>
        <w:t xml:space="preserve"> классах составляет пя</w:t>
      </w:r>
      <w:r w:rsidR="0015789B" w:rsidRPr="00032AD4">
        <w:rPr>
          <w:rFonts w:ascii="Times New Roman" w:eastAsia="Times New Roman" w:hAnsi="Times New Roman" w:cs="Times New Roman"/>
          <w:sz w:val="28"/>
          <w:szCs w:val="28"/>
          <w:lang w:eastAsia="ar-SA" w:bidi="ar-SA"/>
        </w:rPr>
        <w:t>ть дней</w:t>
      </w:r>
      <w:r w:rsidRPr="00032AD4">
        <w:rPr>
          <w:rFonts w:ascii="Times New Roman" w:eastAsia="Times New Roman" w:hAnsi="Times New Roman" w:cs="Times New Roman"/>
          <w:sz w:val="28"/>
          <w:szCs w:val="28"/>
          <w:lang w:eastAsia="ar-SA" w:bidi="ar-SA"/>
        </w:rPr>
        <w:t>. Продолжительность урок</w:t>
      </w:r>
      <w:r w:rsidR="0015789B" w:rsidRPr="00032AD4">
        <w:rPr>
          <w:rFonts w:ascii="Times New Roman" w:eastAsia="Times New Roman" w:hAnsi="Times New Roman" w:cs="Times New Roman"/>
          <w:sz w:val="28"/>
          <w:szCs w:val="28"/>
          <w:lang w:eastAsia="ar-SA" w:bidi="ar-SA"/>
        </w:rPr>
        <w:t>ов в первом классе в 1 четверти</w:t>
      </w:r>
      <w:r w:rsidRPr="00032AD4">
        <w:rPr>
          <w:rFonts w:ascii="Times New Roman" w:eastAsia="Times New Roman" w:hAnsi="Times New Roman" w:cs="Times New Roman"/>
          <w:sz w:val="28"/>
          <w:szCs w:val="28"/>
          <w:lang w:eastAsia="ar-SA" w:bidi="ar-SA"/>
        </w:rPr>
        <w:t xml:space="preserve"> – 3</w:t>
      </w:r>
      <w:r w:rsidR="00D46096" w:rsidRPr="00032AD4">
        <w:rPr>
          <w:rFonts w:ascii="Times New Roman" w:eastAsia="Times New Roman" w:hAnsi="Times New Roman" w:cs="Times New Roman"/>
          <w:sz w:val="28"/>
          <w:szCs w:val="28"/>
          <w:lang w:eastAsia="ar-SA" w:bidi="ar-SA"/>
        </w:rPr>
        <w:t>5</w:t>
      </w:r>
      <w:r w:rsidRPr="00032AD4">
        <w:rPr>
          <w:rFonts w:ascii="Times New Roman" w:eastAsia="Times New Roman" w:hAnsi="Times New Roman" w:cs="Times New Roman"/>
          <w:sz w:val="28"/>
          <w:szCs w:val="28"/>
          <w:lang w:eastAsia="ar-SA" w:bidi="ar-SA"/>
        </w:rPr>
        <w:t xml:space="preserve"> минут, во</w:t>
      </w:r>
      <w:r w:rsidR="0015789B" w:rsidRPr="00032AD4">
        <w:rPr>
          <w:rFonts w:ascii="Times New Roman" w:eastAsia="Times New Roman" w:hAnsi="Times New Roman" w:cs="Times New Roman"/>
          <w:sz w:val="28"/>
          <w:szCs w:val="28"/>
          <w:lang w:eastAsia="ar-SA" w:bidi="ar-SA"/>
        </w:rPr>
        <w:t xml:space="preserve"> второй четверти</w:t>
      </w:r>
      <w:r w:rsidR="009C7375" w:rsidRPr="00032AD4">
        <w:rPr>
          <w:rFonts w:ascii="Times New Roman" w:eastAsia="Times New Roman" w:hAnsi="Times New Roman" w:cs="Times New Roman"/>
          <w:sz w:val="28"/>
          <w:szCs w:val="28"/>
          <w:lang w:eastAsia="ar-SA" w:bidi="ar-SA"/>
        </w:rPr>
        <w:t xml:space="preserve"> – 35 минут, </w:t>
      </w:r>
      <w:r w:rsidR="0015789B" w:rsidRPr="00032AD4">
        <w:rPr>
          <w:rFonts w:ascii="Times New Roman" w:eastAsia="Times New Roman" w:hAnsi="Times New Roman" w:cs="Times New Roman"/>
          <w:sz w:val="28"/>
          <w:szCs w:val="28"/>
          <w:lang w:eastAsia="ar-SA" w:bidi="ar-SA"/>
        </w:rPr>
        <w:t xml:space="preserve">со второго полугодия – 40 минут; </w:t>
      </w:r>
      <w:r w:rsidR="009C7375" w:rsidRPr="00032AD4">
        <w:rPr>
          <w:rFonts w:ascii="Times New Roman" w:eastAsia="Times New Roman" w:hAnsi="Times New Roman" w:cs="Times New Roman"/>
          <w:sz w:val="28"/>
          <w:szCs w:val="28"/>
          <w:lang w:eastAsia="ar-SA" w:bidi="ar-SA"/>
        </w:rPr>
        <w:t>во 2-4 классах</w:t>
      </w:r>
      <w:r w:rsidR="0015789B" w:rsidRPr="00032AD4">
        <w:rPr>
          <w:rFonts w:ascii="Times New Roman" w:eastAsia="Times New Roman" w:hAnsi="Times New Roman" w:cs="Times New Roman"/>
          <w:sz w:val="28"/>
          <w:szCs w:val="28"/>
          <w:lang w:eastAsia="ar-SA" w:bidi="ar-SA"/>
        </w:rPr>
        <w:t xml:space="preserve"> с 1 сентября </w:t>
      </w:r>
      <w:r w:rsidRPr="00032AD4">
        <w:rPr>
          <w:rFonts w:ascii="Times New Roman" w:eastAsia="Times New Roman" w:hAnsi="Times New Roman" w:cs="Times New Roman"/>
          <w:sz w:val="28"/>
          <w:szCs w:val="28"/>
          <w:lang w:eastAsia="ar-SA" w:bidi="ar-SA"/>
        </w:rPr>
        <w:t>–</w:t>
      </w:r>
      <w:r w:rsidR="0015789B" w:rsidRPr="00032AD4">
        <w:rPr>
          <w:rFonts w:ascii="Times New Roman" w:eastAsia="Times New Roman" w:hAnsi="Times New Roman" w:cs="Times New Roman"/>
          <w:sz w:val="28"/>
          <w:szCs w:val="28"/>
          <w:lang w:eastAsia="ar-SA" w:bidi="ar-SA"/>
        </w:rPr>
        <w:t xml:space="preserve"> по</w:t>
      </w:r>
      <w:r w:rsidRPr="00032AD4">
        <w:rPr>
          <w:rFonts w:ascii="Times New Roman" w:eastAsia="Times New Roman" w:hAnsi="Times New Roman" w:cs="Times New Roman"/>
          <w:sz w:val="28"/>
          <w:szCs w:val="28"/>
          <w:lang w:eastAsia="ar-SA" w:bidi="ar-SA"/>
        </w:rPr>
        <w:t xml:space="preserve"> 40 минут. Продолжительность перемен между уроками составляет 10 </w:t>
      </w:r>
      <w:r w:rsidR="0015789B" w:rsidRPr="00032AD4">
        <w:rPr>
          <w:rFonts w:ascii="Times New Roman" w:eastAsia="Times New Roman" w:hAnsi="Times New Roman" w:cs="Times New Roman"/>
          <w:sz w:val="28"/>
          <w:szCs w:val="28"/>
          <w:lang w:eastAsia="ar-SA" w:bidi="ar-SA"/>
        </w:rPr>
        <w:t>минут, кроме того, предусмотрен</w:t>
      </w:r>
      <w:r w:rsidR="00D46096" w:rsidRPr="00032AD4">
        <w:rPr>
          <w:rFonts w:ascii="Times New Roman" w:eastAsia="Times New Roman" w:hAnsi="Times New Roman" w:cs="Times New Roman"/>
          <w:sz w:val="28"/>
          <w:szCs w:val="28"/>
          <w:lang w:eastAsia="ar-SA" w:bidi="ar-SA"/>
        </w:rPr>
        <w:t>о</w:t>
      </w:r>
      <w:r w:rsidR="0015789B" w:rsidRPr="00032AD4">
        <w:rPr>
          <w:rFonts w:ascii="Times New Roman" w:eastAsia="Times New Roman" w:hAnsi="Times New Roman" w:cs="Times New Roman"/>
          <w:sz w:val="28"/>
          <w:szCs w:val="28"/>
          <w:lang w:eastAsia="ar-SA" w:bidi="ar-SA"/>
        </w:rPr>
        <w:t xml:space="preserve"> </w:t>
      </w:r>
      <w:r w:rsidR="00D46096" w:rsidRPr="00032AD4">
        <w:rPr>
          <w:rFonts w:ascii="Times New Roman" w:eastAsia="Times New Roman" w:hAnsi="Times New Roman" w:cs="Times New Roman"/>
          <w:sz w:val="28"/>
          <w:szCs w:val="28"/>
          <w:lang w:eastAsia="ar-SA" w:bidi="ar-SA"/>
        </w:rPr>
        <w:t>2</w:t>
      </w:r>
      <w:r w:rsidR="0015789B" w:rsidRPr="00032AD4">
        <w:rPr>
          <w:rFonts w:ascii="Times New Roman" w:eastAsia="Times New Roman" w:hAnsi="Times New Roman" w:cs="Times New Roman"/>
          <w:sz w:val="28"/>
          <w:szCs w:val="28"/>
          <w:lang w:eastAsia="ar-SA" w:bidi="ar-SA"/>
        </w:rPr>
        <w:t xml:space="preserve"> больш</w:t>
      </w:r>
      <w:r w:rsidR="00D46096" w:rsidRPr="00032AD4">
        <w:rPr>
          <w:rFonts w:ascii="Times New Roman" w:eastAsia="Times New Roman" w:hAnsi="Times New Roman" w:cs="Times New Roman"/>
          <w:sz w:val="28"/>
          <w:szCs w:val="28"/>
          <w:lang w:eastAsia="ar-SA" w:bidi="ar-SA"/>
        </w:rPr>
        <w:t>их</w:t>
      </w:r>
      <w:r w:rsidR="0015789B" w:rsidRPr="00032AD4">
        <w:rPr>
          <w:rFonts w:ascii="Times New Roman" w:eastAsia="Times New Roman" w:hAnsi="Times New Roman" w:cs="Times New Roman"/>
          <w:sz w:val="28"/>
          <w:szCs w:val="28"/>
          <w:lang w:eastAsia="ar-SA" w:bidi="ar-SA"/>
        </w:rPr>
        <w:t xml:space="preserve"> перемен</w:t>
      </w:r>
      <w:r w:rsidR="00D46096" w:rsidRPr="00032AD4">
        <w:rPr>
          <w:rFonts w:ascii="Times New Roman" w:eastAsia="Times New Roman" w:hAnsi="Times New Roman" w:cs="Times New Roman"/>
          <w:sz w:val="28"/>
          <w:szCs w:val="28"/>
          <w:lang w:eastAsia="ar-SA" w:bidi="ar-SA"/>
        </w:rPr>
        <w:t>ы</w:t>
      </w:r>
      <w:r w:rsidR="0015789B" w:rsidRPr="00032AD4">
        <w:rPr>
          <w:rFonts w:ascii="Times New Roman" w:eastAsia="Times New Roman" w:hAnsi="Times New Roman" w:cs="Times New Roman"/>
          <w:sz w:val="28"/>
          <w:szCs w:val="28"/>
          <w:lang w:eastAsia="ar-SA" w:bidi="ar-SA"/>
        </w:rPr>
        <w:t xml:space="preserve"> </w:t>
      </w:r>
      <w:r w:rsidR="00D46096" w:rsidRPr="00032AD4">
        <w:rPr>
          <w:rFonts w:ascii="Times New Roman" w:eastAsia="Times New Roman" w:hAnsi="Times New Roman" w:cs="Times New Roman"/>
          <w:sz w:val="28"/>
          <w:szCs w:val="28"/>
          <w:lang w:eastAsia="ar-SA" w:bidi="ar-SA"/>
        </w:rPr>
        <w:t>по 2</w:t>
      </w:r>
      <w:r w:rsidRPr="00032AD4">
        <w:rPr>
          <w:rFonts w:ascii="Times New Roman" w:eastAsia="Times New Roman" w:hAnsi="Times New Roman" w:cs="Times New Roman"/>
          <w:sz w:val="28"/>
          <w:szCs w:val="28"/>
          <w:lang w:eastAsia="ar-SA" w:bidi="ar-SA"/>
        </w:rPr>
        <w:t>0 минут</w:t>
      </w:r>
      <w:r w:rsidR="00D46096" w:rsidRPr="00032AD4">
        <w:rPr>
          <w:rFonts w:ascii="Times New Roman" w:eastAsia="Times New Roman" w:hAnsi="Times New Roman" w:cs="Times New Roman"/>
          <w:sz w:val="28"/>
          <w:szCs w:val="28"/>
          <w:lang w:eastAsia="ar-SA" w:bidi="ar-SA"/>
        </w:rPr>
        <w:t>.</w:t>
      </w:r>
      <w:r w:rsidRPr="00032AD4">
        <w:rPr>
          <w:rFonts w:ascii="Times New Roman" w:eastAsia="Times New Roman" w:hAnsi="Times New Roman" w:cs="Times New Roman"/>
          <w:sz w:val="28"/>
          <w:szCs w:val="28"/>
          <w:lang w:eastAsia="ar-SA" w:bidi="ar-SA"/>
        </w:rPr>
        <w:t xml:space="preserve"> </w:t>
      </w:r>
    </w:p>
    <w:p w:rsidR="004550A0" w:rsidRPr="00032AD4" w:rsidRDefault="004550A0" w:rsidP="00AF3237">
      <w:pPr>
        <w:widowControl/>
        <w:suppressAutoHyphens w:val="0"/>
        <w:autoSpaceDE w:val="0"/>
        <w:ind w:firstLine="709"/>
        <w:jc w:val="both"/>
        <w:rPr>
          <w:rFonts w:ascii="Times New Roman" w:eastAsia="Times New Roman" w:hAnsi="Times New Roman" w:cs="Times New Roman"/>
          <w:b/>
          <w:i/>
          <w:sz w:val="28"/>
          <w:szCs w:val="28"/>
          <w:lang w:eastAsia="ar-SA" w:bidi="ar-SA"/>
        </w:rPr>
      </w:pPr>
    </w:p>
    <w:p w:rsidR="00DE02BF" w:rsidRPr="00032AD4" w:rsidRDefault="00DE02BF" w:rsidP="00AF3237">
      <w:pPr>
        <w:widowControl/>
        <w:suppressAutoHyphens w:val="0"/>
        <w:autoSpaceDE w:val="0"/>
        <w:ind w:firstLine="709"/>
        <w:jc w:val="both"/>
        <w:rPr>
          <w:rFonts w:ascii="Times New Roman" w:eastAsia="Times New Roman" w:hAnsi="Times New Roman" w:cs="Times New Roman"/>
          <w:b/>
          <w:bCs/>
          <w:i/>
          <w:sz w:val="28"/>
          <w:szCs w:val="28"/>
          <w:lang w:eastAsia="ar-SA" w:bidi="ar-SA"/>
        </w:rPr>
      </w:pPr>
      <w:r w:rsidRPr="00032AD4">
        <w:rPr>
          <w:rFonts w:ascii="Times New Roman" w:eastAsia="Times New Roman" w:hAnsi="Times New Roman" w:cs="Times New Roman"/>
          <w:b/>
          <w:i/>
          <w:sz w:val="28"/>
          <w:szCs w:val="28"/>
          <w:lang w:eastAsia="ar-SA" w:bidi="ar-SA"/>
        </w:rPr>
        <w:t>2. Организац</w:t>
      </w:r>
      <w:r w:rsidR="00AF3237" w:rsidRPr="00032AD4">
        <w:rPr>
          <w:rFonts w:ascii="Times New Roman" w:eastAsia="Times New Roman" w:hAnsi="Times New Roman" w:cs="Times New Roman"/>
          <w:b/>
          <w:i/>
          <w:sz w:val="28"/>
          <w:szCs w:val="28"/>
          <w:lang w:eastAsia="ar-SA" w:bidi="ar-SA"/>
        </w:rPr>
        <w:t xml:space="preserve">ия просветительской работы в </w:t>
      </w:r>
      <w:r w:rsidR="007B3359">
        <w:rPr>
          <w:rFonts w:ascii="Times New Roman" w:eastAsia="Times New Roman" w:hAnsi="Times New Roman" w:cs="Times New Roman"/>
          <w:b/>
          <w:i/>
          <w:sz w:val="28"/>
          <w:szCs w:val="28"/>
          <w:lang w:eastAsia="ar-SA" w:bidi="ar-SA"/>
        </w:rPr>
        <w:t>МБОУ «СОШ№6»</w:t>
      </w:r>
      <w:r w:rsidRPr="00032AD4">
        <w:rPr>
          <w:rFonts w:ascii="Times New Roman" w:eastAsia="Times New Roman" w:hAnsi="Times New Roman" w:cs="Times New Roman"/>
          <w:b/>
          <w:i/>
          <w:sz w:val="28"/>
          <w:szCs w:val="28"/>
          <w:lang w:eastAsia="ar-SA" w:bidi="ar-SA"/>
        </w:rPr>
        <w:t xml:space="preserve"> с обучающимися с ЗПР </w:t>
      </w:r>
      <w:r w:rsidRPr="00032AD4">
        <w:rPr>
          <w:rFonts w:ascii="Times New Roman" w:eastAsia="Times New Roman" w:hAnsi="Times New Roman" w:cs="Times New Roman"/>
          <w:b/>
          <w:bCs/>
          <w:i/>
          <w:sz w:val="28"/>
          <w:szCs w:val="28"/>
          <w:lang w:eastAsia="ar-SA" w:bidi="ar-SA"/>
        </w:rPr>
        <w:t>предус</w:t>
      </w:r>
      <w:r w:rsidR="00AF3237" w:rsidRPr="00032AD4">
        <w:rPr>
          <w:rFonts w:ascii="Times New Roman" w:eastAsia="Times New Roman" w:hAnsi="Times New Roman" w:cs="Times New Roman"/>
          <w:b/>
          <w:bCs/>
          <w:i/>
          <w:sz w:val="28"/>
          <w:szCs w:val="28"/>
          <w:lang w:eastAsia="ar-SA" w:bidi="ar-SA"/>
        </w:rPr>
        <w:t>матривает разные формы занятий:</w:t>
      </w:r>
    </w:p>
    <w:p w:rsidR="00DE02BF" w:rsidRPr="00032AD4" w:rsidRDefault="00DE02BF">
      <w:pPr>
        <w:widowControl/>
        <w:suppressAutoHyphens w:val="0"/>
        <w:autoSpaceDE w:val="0"/>
        <w:ind w:firstLine="709"/>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 проведение часов здоровья;</w:t>
      </w:r>
    </w:p>
    <w:p w:rsidR="00DE02BF" w:rsidRPr="00032AD4" w:rsidRDefault="00AF3237">
      <w:pPr>
        <w:widowControl/>
        <w:suppressAutoHyphens w:val="0"/>
        <w:autoSpaceDE w:val="0"/>
        <w:ind w:firstLine="709"/>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 факультативных занятий</w:t>
      </w:r>
      <w:r w:rsidR="00DE02BF" w:rsidRPr="00032AD4">
        <w:rPr>
          <w:rFonts w:ascii="Times New Roman" w:eastAsia="Times New Roman" w:hAnsi="Times New Roman" w:cs="Times New Roman"/>
          <w:bCs/>
          <w:sz w:val="28"/>
          <w:szCs w:val="28"/>
          <w:lang w:eastAsia="ar-SA" w:bidi="ar-SA"/>
        </w:rPr>
        <w:t>;</w:t>
      </w:r>
    </w:p>
    <w:p w:rsidR="00DE02BF" w:rsidRPr="00032AD4" w:rsidRDefault="00AF3237">
      <w:pPr>
        <w:widowControl/>
        <w:suppressAutoHyphens w:val="0"/>
        <w:autoSpaceDE w:val="0"/>
        <w:ind w:firstLine="709"/>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 xml:space="preserve">• </w:t>
      </w:r>
      <w:r w:rsidR="00DE02BF" w:rsidRPr="00032AD4">
        <w:rPr>
          <w:rFonts w:ascii="Times New Roman" w:eastAsia="Times New Roman" w:hAnsi="Times New Roman" w:cs="Times New Roman"/>
          <w:bCs/>
          <w:sz w:val="28"/>
          <w:szCs w:val="28"/>
          <w:lang w:eastAsia="ar-SA" w:bidi="ar-SA"/>
        </w:rPr>
        <w:t>классных часов;</w:t>
      </w:r>
    </w:p>
    <w:p w:rsidR="00DE02BF" w:rsidRPr="00032AD4" w:rsidRDefault="00AF3237">
      <w:pPr>
        <w:widowControl/>
        <w:suppressAutoHyphens w:val="0"/>
        <w:autoSpaceDE w:val="0"/>
        <w:ind w:firstLine="709"/>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 занятий</w:t>
      </w:r>
      <w:r w:rsidR="00DE02BF" w:rsidRPr="00032AD4">
        <w:rPr>
          <w:rFonts w:ascii="Times New Roman" w:eastAsia="Times New Roman" w:hAnsi="Times New Roman" w:cs="Times New Roman"/>
          <w:bCs/>
          <w:sz w:val="28"/>
          <w:szCs w:val="28"/>
          <w:lang w:eastAsia="ar-SA" w:bidi="ar-SA"/>
        </w:rPr>
        <w:t xml:space="preserve"> в кружках;</w:t>
      </w:r>
    </w:p>
    <w:p w:rsidR="00DE02BF" w:rsidRPr="00032AD4" w:rsidRDefault="00DE02BF">
      <w:pPr>
        <w:widowControl/>
        <w:suppressAutoHyphens w:val="0"/>
        <w:autoSpaceDE w:val="0"/>
        <w:ind w:firstLine="709"/>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 проведение досуговых мероприятий: конкурсов, п</w:t>
      </w:r>
      <w:r w:rsidR="00AF3237" w:rsidRPr="00032AD4">
        <w:rPr>
          <w:rFonts w:ascii="Times New Roman" w:eastAsia="Times New Roman" w:hAnsi="Times New Roman" w:cs="Times New Roman"/>
          <w:bCs/>
          <w:sz w:val="28"/>
          <w:szCs w:val="28"/>
          <w:lang w:eastAsia="ar-SA" w:bidi="ar-SA"/>
        </w:rPr>
        <w:t xml:space="preserve">раздников, викторин, экскурсий, </w:t>
      </w:r>
      <w:r w:rsidRPr="00032AD4">
        <w:rPr>
          <w:rFonts w:ascii="Times New Roman" w:eastAsia="Times New Roman" w:hAnsi="Times New Roman" w:cs="Times New Roman"/>
          <w:bCs/>
          <w:sz w:val="28"/>
          <w:szCs w:val="28"/>
          <w:lang w:eastAsia="ar-SA" w:bidi="ar-SA"/>
        </w:rPr>
        <w:t>акций и т. п.;</w:t>
      </w:r>
    </w:p>
    <w:p w:rsidR="003017AE" w:rsidRPr="00032AD4" w:rsidRDefault="004550A0" w:rsidP="004550A0">
      <w:pPr>
        <w:widowControl/>
        <w:suppressAutoHyphens w:val="0"/>
        <w:autoSpaceDE w:val="0"/>
        <w:ind w:firstLine="709"/>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 организацию дней здоровья.</w:t>
      </w:r>
    </w:p>
    <w:p w:rsidR="003017AE" w:rsidRPr="00032AD4" w:rsidRDefault="003017AE">
      <w:pPr>
        <w:widowControl/>
        <w:suppressAutoHyphens w:val="0"/>
        <w:autoSpaceDE w:val="0"/>
        <w:ind w:firstLine="709"/>
        <w:jc w:val="both"/>
        <w:rPr>
          <w:rFonts w:ascii="Times New Roman" w:eastAsia="Times New Roman" w:hAnsi="Times New Roman" w:cs="Times New Roman"/>
          <w:b/>
          <w:i/>
          <w:sz w:val="28"/>
          <w:szCs w:val="28"/>
          <w:lang w:eastAsia="ar-SA" w:bidi="ar-SA"/>
        </w:rPr>
      </w:pPr>
    </w:p>
    <w:p w:rsidR="00DE02BF" w:rsidRPr="00032AD4" w:rsidRDefault="00DE02BF">
      <w:pPr>
        <w:widowControl/>
        <w:suppressAutoHyphens w:val="0"/>
        <w:autoSpaceDE w:val="0"/>
        <w:ind w:firstLine="709"/>
        <w:jc w:val="both"/>
        <w:rPr>
          <w:rFonts w:ascii="Times New Roman" w:eastAsia="Times New Roman" w:hAnsi="Times New Roman" w:cs="Times New Roman"/>
          <w:b/>
          <w:i/>
          <w:sz w:val="28"/>
          <w:szCs w:val="28"/>
          <w:lang w:eastAsia="ar-SA" w:bidi="ar-SA"/>
        </w:rPr>
      </w:pPr>
      <w:r w:rsidRPr="00032AD4">
        <w:rPr>
          <w:rFonts w:ascii="Times New Roman" w:eastAsia="Times New Roman" w:hAnsi="Times New Roman" w:cs="Times New Roman"/>
          <w:b/>
          <w:i/>
          <w:sz w:val="28"/>
          <w:szCs w:val="28"/>
          <w:lang w:eastAsia="ar-SA" w:bidi="ar-SA"/>
        </w:rPr>
        <w:t>Организация просветительской работы  с родителями (законными представителями).</w:t>
      </w:r>
    </w:p>
    <w:p w:rsidR="00DE02BF" w:rsidRPr="00032AD4" w:rsidRDefault="00DE02BF">
      <w:pPr>
        <w:widowControl/>
        <w:suppressAutoHyphens w:val="0"/>
        <w:autoSpaceDE w:val="0"/>
        <w:ind w:firstLine="709"/>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 лекции, семинары, консультации по различным вопросам роста и развития ребёнка, его здоровья, факторам, положительно и отрицательно влияющим на здоровье детей и т. п.;</w:t>
      </w:r>
    </w:p>
    <w:p w:rsidR="00DE02BF" w:rsidRPr="00032AD4" w:rsidRDefault="00DE02BF">
      <w:pPr>
        <w:widowControl/>
        <w:suppressAutoHyphens w:val="0"/>
        <w:autoSpaceDE w:val="0"/>
        <w:ind w:firstLine="709"/>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 организация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т. п.</w:t>
      </w:r>
    </w:p>
    <w:p w:rsidR="00DE02BF" w:rsidRPr="00032AD4" w:rsidRDefault="00DE02BF">
      <w:pPr>
        <w:widowControl/>
        <w:shd w:val="clear" w:color="auto" w:fill="FFFFFF"/>
        <w:suppressAutoHyphens w:val="0"/>
        <w:ind w:firstLine="709"/>
        <w:jc w:val="both"/>
        <w:rPr>
          <w:rFonts w:ascii="Times New Roman" w:eastAsia="Times New Roman" w:hAnsi="Times New Roman" w:cs="Times New Roman"/>
          <w:b/>
          <w:bCs/>
          <w:i/>
          <w:iCs/>
          <w:sz w:val="28"/>
          <w:szCs w:val="28"/>
          <w:lang w:eastAsia="ar-SA" w:bidi="ar-SA"/>
        </w:rPr>
      </w:pPr>
    </w:p>
    <w:p w:rsidR="00AF3237" w:rsidRPr="00032AD4" w:rsidRDefault="00AF3237">
      <w:pPr>
        <w:widowControl/>
        <w:shd w:val="clear" w:color="auto" w:fill="FFFFFF"/>
        <w:suppressAutoHyphens w:val="0"/>
        <w:ind w:firstLine="709"/>
        <w:jc w:val="both"/>
        <w:rPr>
          <w:rFonts w:ascii="Times New Roman" w:eastAsia="Times New Roman" w:hAnsi="Times New Roman" w:cs="Times New Roman"/>
          <w:b/>
          <w:i/>
          <w:sz w:val="28"/>
          <w:szCs w:val="28"/>
          <w:lang w:eastAsia="ar-SA" w:bidi="ar-SA"/>
        </w:rPr>
      </w:pPr>
      <w:r w:rsidRPr="00032AD4">
        <w:rPr>
          <w:rFonts w:ascii="Times New Roman" w:eastAsia="Times New Roman" w:hAnsi="Times New Roman" w:cs="Times New Roman"/>
          <w:b/>
          <w:bCs/>
          <w:i/>
          <w:sz w:val="28"/>
          <w:szCs w:val="28"/>
          <w:lang w:eastAsia="ar-SA" w:bidi="ar-SA"/>
        </w:rPr>
        <w:t>П</w:t>
      </w:r>
      <w:r w:rsidR="00DE02BF" w:rsidRPr="00032AD4">
        <w:rPr>
          <w:rFonts w:ascii="Times New Roman" w:eastAsia="Times New Roman" w:hAnsi="Times New Roman" w:cs="Times New Roman"/>
          <w:b/>
          <w:bCs/>
          <w:i/>
          <w:sz w:val="28"/>
          <w:szCs w:val="28"/>
          <w:lang w:eastAsia="ar-SA" w:bidi="ar-SA"/>
        </w:rPr>
        <w:t>росветительско-воспитательная работа</w:t>
      </w:r>
      <w:r w:rsidR="00DE02BF" w:rsidRPr="00032AD4">
        <w:rPr>
          <w:rFonts w:ascii="Times New Roman" w:eastAsia="Times New Roman" w:hAnsi="Times New Roman" w:cs="Times New Roman"/>
          <w:sz w:val="28"/>
          <w:szCs w:val="28"/>
          <w:lang w:eastAsia="ar-SA" w:bidi="ar-SA"/>
        </w:rPr>
        <w:t xml:space="preserve"> </w:t>
      </w:r>
      <w:r w:rsidR="00DE02BF" w:rsidRPr="00032AD4">
        <w:rPr>
          <w:rFonts w:ascii="Times New Roman" w:eastAsia="Times New Roman" w:hAnsi="Times New Roman" w:cs="Times New Roman"/>
          <w:b/>
          <w:i/>
          <w:sz w:val="28"/>
          <w:szCs w:val="28"/>
          <w:lang w:eastAsia="ar-SA" w:bidi="ar-SA"/>
        </w:rPr>
        <w:t>с обучающимися с ЗПР, направленная на формирование ценности здо</w:t>
      </w:r>
      <w:r w:rsidRPr="00032AD4">
        <w:rPr>
          <w:rFonts w:ascii="Times New Roman" w:eastAsia="Times New Roman" w:hAnsi="Times New Roman" w:cs="Times New Roman"/>
          <w:b/>
          <w:i/>
          <w:sz w:val="28"/>
          <w:szCs w:val="28"/>
          <w:lang w:eastAsia="ar-SA" w:bidi="ar-SA"/>
        </w:rPr>
        <w:t>ровья и здо</w:t>
      </w:r>
      <w:r w:rsidRPr="00032AD4">
        <w:rPr>
          <w:rFonts w:ascii="Times New Roman" w:eastAsia="Times New Roman" w:hAnsi="Times New Roman" w:cs="Times New Roman"/>
          <w:b/>
          <w:i/>
          <w:sz w:val="28"/>
          <w:szCs w:val="28"/>
          <w:lang w:eastAsia="ar-SA" w:bidi="ar-SA"/>
        </w:rPr>
        <w:softHyphen/>
        <w:t>рового образа жизни.</w:t>
      </w:r>
    </w:p>
    <w:p w:rsidR="00DE02BF" w:rsidRPr="00032AD4" w:rsidRDefault="00AF3237">
      <w:pPr>
        <w:widowControl/>
        <w:shd w:val="clear" w:color="auto" w:fill="FFFFFF"/>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Она</w:t>
      </w:r>
      <w:r w:rsidRPr="00032AD4">
        <w:rPr>
          <w:rFonts w:ascii="Times New Roman" w:eastAsia="Times New Roman" w:hAnsi="Times New Roman" w:cs="Times New Roman"/>
          <w:b/>
          <w:i/>
          <w:sz w:val="28"/>
          <w:szCs w:val="28"/>
          <w:lang w:eastAsia="ar-SA" w:bidi="ar-SA"/>
        </w:rPr>
        <w:t xml:space="preserve"> </w:t>
      </w:r>
      <w:r w:rsidR="00DE02BF" w:rsidRPr="00032AD4">
        <w:rPr>
          <w:rFonts w:ascii="Times New Roman" w:eastAsia="Times New Roman" w:hAnsi="Times New Roman" w:cs="Times New Roman"/>
          <w:sz w:val="28"/>
          <w:szCs w:val="28"/>
          <w:lang w:eastAsia="ar-SA" w:bidi="ar-SA"/>
        </w:rPr>
        <w:t>включает:</w:t>
      </w:r>
    </w:p>
    <w:p w:rsidR="00DE02BF" w:rsidRPr="00032AD4" w:rsidRDefault="00DE02BF" w:rsidP="007F731F">
      <w:pPr>
        <w:widowControl/>
        <w:numPr>
          <w:ilvl w:val="1"/>
          <w:numId w:val="26"/>
        </w:numPr>
        <w:shd w:val="clear" w:color="auto" w:fill="FFFFFF"/>
        <w:suppressAutoHyphens w:val="0"/>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внедрение в систему работы образовательной организации дополнительных образовательных программ, направлен</w:t>
      </w:r>
      <w:r w:rsidRPr="00032AD4">
        <w:rPr>
          <w:rFonts w:ascii="Times New Roman" w:eastAsia="Times New Roman" w:hAnsi="Times New Roman" w:cs="Times New Roman"/>
          <w:sz w:val="28"/>
          <w:szCs w:val="28"/>
          <w:lang w:eastAsia="ar-SA" w:bidi="ar-SA"/>
        </w:rPr>
        <w:softHyphen/>
        <w:t>ных на формирование экологической культуры, ценности здоровья и здорового образа жизни, которые должны носить модульный характер, реализовываться во внеурочной деятельности либо включаться в учебный процесс;</w:t>
      </w:r>
    </w:p>
    <w:p w:rsidR="00DE02BF" w:rsidRPr="00032AD4" w:rsidRDefault="00DE02BF" w:rsidP="007F731F">
      <w:pPr>
        <w:widowControl/>
        <w:numPr>
          <w:ilvl w:val="1"/>
          <w:numId w:val="26"/>
        </w:numPr>
        <w:shd w:val="clear" w:color="auto" w:fill="FFFFFF"/>
        <w:suppressAutoHyphens w:val="0"/>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лекции, беседы, консультации по проблемам сохранения и укрепления здоровья, профилактике вредных привыче</w:t>
      </w:r>
      <w:r w:rsidRPr="00032AD4">
        <w:rPr>
          <w:rFonts w:ascii="Times New Roman" w:hAnsi="Times New Roman" w:cs="Times New Roman"/>
          <w:sz w:val="28"/>
          <w:szCs w:val="28"/>
        </w:rPr>
        <w:t>к, об основах экологической культуры</w:t>
      </w:r>
      <w:r w:rsidRPr="00032AD4">
        <w:rPr>
          <w:rFonts w:ascii="Times New Roman" w:eastAsia="Times New Roman" w:hAnsi="Times New Roman" w:cs="Times New Roman"/>
          <w:sz w:val="28"/>
          <w:szCs w:val="28"/>
          <w:lang w:eastAsia="ar-SA" w:bidi="ar-SA"/>
        </w:rPr>
        <w:t>;</w:t>
      </w:r>
    </w:p>
    <w:p w:rsidR="00DE02BF" w:rsidRPr="00032AD4" w:rsidRDefault="00DE02BF" w:rsidP="007F731F">
      <w:pPr>
        <w:widowControl/>
        <w:numPr>
          <w:ilvl w:val="1"/>
          <w:numId w:val="26"/>
        </w:numPr>
        <w:shd w:val="clear" w:color="auto" w:fill="FFFFFF"/>
        <w:suppressAutoHyphens w:val="0"/>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проведение дней здоровья, конкурсов, праздников и других активных мероприятий, направленных на пропаганду здорового образа жизни;</w:t>
      </w:r>
    </w:p>
    <w:p w:rsidR="00DE02BF" w:rsidRPr="00032AD4" w:rsidRDefault="00DE02BF" w:rsidP="007F731F">
      <w:pPr>
        <w:widowControl/>
        <w:numPr>
          <w:ilvl w:val="1"/>
          <w:numId w:val="26"/>
        </w:numPr>
        <w:shd w:val="clear" w:color="auto" w:fill="FFFFFF"/>
        <w:suppressAutoHyphens w:val="0"/>
        <w:ind w:left="0"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создание в школе общественного совета по здоровью, включающего представителей администрации, медицинского работника,  учащихся стар</w:t>
      </w:r>
      <w:r w:rsidRPr="00032AD4">
        <w:rPr>
          <w:rFonts w:ascii="Times New Roman" w:eastAsia="Times New Roman" w:hAnsi="Times New Roman" w:cs="Times New Roman"/>
          <w:sz w:val="28"/>
          <w:szCs w:val="28"/>
          <w:lang w:eastAsia="ar-SA" w:bidi="ar-SA"/>
        </w:rPr>
        <w:softHyphen/>
        <w:t>ших классов, родителей (законных представителей), представителей детских физкультурно-оздоровительных клубов.</w:t>
      </w:r>
    </w:p>
    <w:p w:rsidR="00DE02BF" w:rsidRPr="00032AD4" w:rsidRDefault="00DE02BF">
      <w:pPr>
        <w:widowControl/>
        <w:shd w:val="clear" w:color="auto" w:fill="FFFFFF"/>
        <w:suppressAutoHyphens w:val="0"/>
        <w:ind w:firstLine="709"/>
        <w:jc w:val="both"/>
        <w:rPr>
          <w:rFonts w:ascii="Times New Roman" w:eastAsia="Times New Roman" w:hAnsi="Times New Roman" w:cs="Times New Roman"/>
          <w:b/>
          <w:bCs/>
          <w:i/>
          <w:sz w:val="28"/>
          <w:szCs w:val="28"/>
          <w:lang w:eastAsia="ar-SA" w:bidi="ar-SA"/>
        </w:rPr>
      </w:pPr>
    </w:p>
    <w:p w:rsidR="00DE02BF" w:rsidRPr="00032AD4" w:rsidRDefault="00DE02BF">
      <w:pPr>
        <w:widowControl/>
        <w:shd w:val="clear" w:color="auto" w:fill="FFFFFF"/>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bCs/>
          <w:i/>
          <w:sz w:val="28"/>
          <w:szCs w:val="28"/>
          <w:lang w:eastAsia="ar-SA" w:bidi="ar-SA"/>
        </w:rPr>
        <w:t>Просветительская и методическая работа</w:t>
      </w:r>
      <w:r w:rsidRPr="00032AD4">
        <w:rPr>
          <w:rFonts w:ascii="Times New Roman" w:eastAsia="Times New Roman" w:hAnsi="Times New Roman" w:cs="Times New Roman"/>
          <w:sz w:val="28"/>
          <w:szCs w:val="28"/>
          <w:lang w:eastAsia="ar-SA" w:bidi="ar-SA"/>
        </w:rPr>
        <w:t xml:space="preserve"> </w:t>
      </w:r>
      <w:r w:rsidRPr="00032AD4">
        <w:rPr>
          <w:rFonts w:ascii="Times New Roman" w:eastAsia="Times New Roman" w:hAnsi="Times New Roman" w:cs="Times New Roman"/>
          <w:b/>
          <w:i/>
          <w:sz w:val="28"/>
          <w:szCs w:val="28"/>
          <w:lang w:eastAsia="ar-SA" w:bidi="ar-SA"/>
        </w:rPr>
        <w:t>с педагогами</w:t>
      </w:r>
      <w:r w:rsidRPr="00032AD4">
        <w:rPr>
          <w:rFonts w:ascii="Times New Roman" w:eastAsia="Times New Roman" w:hAnsi="Times New Roman" w:cs="Times New Roman"/>
          <w:sz w:val="28"/>
          <w:szCs w:val="28"/>
          <w:lang w:eastAsia="ar-SA" w:bidi="ar-SA"/>
        </w:rPr>
        <w:t>, специалистами и родителями (законными представителями), направленная на повышение квалификации работников обра</w:t>
      </w:r>
      <w:r w:rsidRPr="00032AD4">
        <w:rPr>
          <w:rFonts w:ascii="Times New Roman" w:eastAsia="Times New Roman" w:hAnsi="Times New Roman" w:cs="Times New Roman"/>
          <w:sz w:val="28"/>
          <w:szCs w:val="28"/>
          <w:lang w:eastAsia="ar-SA" w:bidi="ar-SA"/>
        </w:rPr>
        <w:softHyphen/>
        <w:t>зовательной организации и повышение уровня знаний роди</w:t>
      </w:r>
      <w:r w:rsidRPr="00032AD4">
        <w:rPr>
          <w:rFonts w:ascii="Times New Roman" w:eastAsia="Times New Roman" w:hAnsi="Times New Roman" w:cs="Times New Roman"/>
          <w:sz w:val="28"/>
          <w:szCs w:val="28"/>
          <w:lang w:eastAsia="ar-SA" w:bidi="ar-SA"/>
        </w:rPr>
        <w:softHyphen/>
        <w:t>телей (законных представителей) по проблемам охраны и укрепления здоровья детей, включает:</w:t>
      </w:r>
    </w:p>
    <w:p w:rsidR="00DE02BF" w:rsidRPr="00032AD4" w:rsidRDefault="00DE02BF">
      <w:pPr>
        <w:pStyle w:val="afe"/>
        <w:widowControl/>
        <w:shd w:val="clear" w:color="auto" w:fill="FFFFFF"/>
        <w:tabs>
          <w:tab w:val="right" w:pos="9355"/>
        </w:tabs>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проведение соответствующих лекций, семинаров, круглых столов и т. п.;</w:t>
      </w:r>
    </w:p>
    <w:p w:rsidR="00DE02BF" w:rsidRPr="00032AD4" w:rsidRDefault="00DE02BF" w:rsidP="007F731F">
      <w:pPr>
        <w:widowControl/>
        <w:numPr>
          <w:ilvl w:val="0"/>
          <w:numId w:val="27"/>
        </w:numPr>
        <w:shd w:val="clear" w:color="auto" w:fill="FFFFFF"/>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приобретение для педагогов, специалистов необходимой научно-методической литературы;</w:t>
      </w:r>
    </w:p>
    <w:p w:rsidR="00DE02BF" w:rsidRPr="00032AD4" w:rsidRDefault="00DE02BF" w:rsidP="007F731F">
      <w:pPr>
        <w:widowControl/>
        <w:numPr>
          <w:ilvl w:val="0"/>
          <w:numId w:val="27"/>
        </w:numPr>
        <w:shd w:val="clear" w:color="auto" w:fill="FFFFFF"/>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привлечение педагогов, медицинских работников, психологов и родителей (законных представителей) к совместной работе по проведению оздоровительных мероприятий и спортивных соревнований.</w:t>
      </w:r>
    </w:p>
    <w:p w:rsidR="00DE02BF" w:rsidRPr="00032AD4" w:rsidRDefault="00DE02BF">
      <w:pPr>
        <w:widowControl/>
        <w:shd w:val="clear" w:color="auto" w:fill="FFFFFF"/>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Системная работа на ступени начального общего образования по формированию культуры здорового и безопасного образа жизни может быть представлена в виде пяти взаимосвязанных блоков: по созданию здоровьесберегающей инфраструктуры, рациональной организации учебной и внеурочной деятельности обучающихся с ЗПР, эффективной организации физкультурно-оздоровительной работы, реализации образовательной программы и просветительской работы с родителями (законными представителями) — и должна способствовать формированию у обучающихся с ЗПР ценности здоровья, сохранению и укреплению у них здоровья.</w:t>
      </w:r>
    </w:p>
    <w:p w:rsidR="00DE02BF" w:rsidRPr="00032AD4" w:rsidRDefault="00DE02BF">
      <w:pPr>
        <w:widowControl/>
        <w:shd w:val="clear" w:color="auto" w:fill="FFFFFF"/>
        <w:suppressAutoHyphens w:val="0"/>
        <w:ind w:right="44"/>
        <w:jc w:val="both"/>
        <w:rPr>
          <w:rFonts w:ascii="Times New Roman" w:eastAsia="Times New Roman" w:hAnsi="Times New Roman" w:cs="Times New Roman"/>
          <w:sz w:val="28"/>
          <w:szCs w:val="28"/>
          <w:lang w:eastAsia="ar-SA" w:bidi="ar-SA"/>
        </w:rPr>
      </w:pPr>
    </w:p>
    <w:p w:rsidR="00DE02BF" w:rsidRPr="00032AD4" w:rsidRDefault="00DE02BF">
      <w:pPr>
        <w:widowControl/>
        <w:shd w:val="clear" w:color="auto" w:fill="FFFFFF"/>
        <w:suppressAutoHyphens w:val="0"/>
        <w:ind w:right="44" w:firstLine="709"/>
        <w:jc w:val="both"/>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sz w:val="28"/>
          <w:szCs w:val="28"/>
          <w:lang w:eastAsia="ar-SA" w:bidi="ar-SA"/>
        </w:rPr>
        <w:t xml:space="preserve">Структура </w:t>
      </w:r>
      <w:r w:rsidRPr="00032AD4">
        <w:rPr>
          <w:rFonts w:ascii="Times New Roman" w:eastAsia="Times New Roman" w:hAnsi="Times New Roman" w:cs="Times New Roman"/>
          <w:b/>
          <w:bCs/>
          <w:sz w:val="28"/>
          <w:szCs w:val="28"/>
          <w:lang w:eastAsia="ar-SA" w:bidi="ar-SA"/>
        </w:rPr>
        <w:t>формирования экологической культуры, здорового и безопасного образа жизни.</w:t>
      </w:r>
    </w:p>
    <w:p w:rsidR="00DE02BF" w:rsidRPr="00032AD4" w:rsidRDefault="00DE02BF">
      <w:pPr>
        <w:widowControl/>
        <w:shd w:val="clear" w:color="auto" w:fill="FFFFFF"/>
        <w:suppressAutoHyphens w:val="0"/>
        <w:ind w:right="44"/>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1. Здоровьеберегающая инфраструктура.</w:t>
      </w:r>
    </w:p>
    <w:p w:rsidR="00DE02BF" w:rsidRPr="00032AD4" w:rsidRDefault="00DE02BF">
      <w:pPr>
        <w:widowControl/>
        <w:shd w:val="clear" w:color="auto" w:fill="FFFFFF"/>
        <w:suppressAutoHyphens w:val="0"/>
        <w:ind w:right="44"/>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lastRenderedPageBreak/>
        <w:t>2. Рациональная организация урочной и внеурочной деятельности обучающихся с ЗПР.</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w:t>
      </w:r>
      <w:r w:rsidRPr="00032AD4">
        <w:rPr>
          <w:rFonts w:ascii="Times New Roman" w:eastAsia="Times New Roman" w:hAnsi="Times New Roman" w:cs="Times New Roman"/>
          <w:bCs/>
          <w:sz w:val="28"/>
          <w:szCs w:val="28"/>
          <w:lang w:eastAsia="ar-SA" w:bidi="ar-SA"/>
        </w:rPr>
        <w:t xml:space="preserve"> Эффективная организация физкультурно-оздоровительной работы</w:t>
      </w:r>
      <w:r w:rsidRPr="00032AD4">
        <w:rPr>
          <w:rFonts w:ascii="Times New Roman" w:eastAsia="Times New Roman" w:hAnsi="Times New Roman" w:cs="Times New Roman"/>
          <w:sz w:val="28"/>
          <w:szCs w:val="28"/>
          <w:lang w:eastAsia="ar-SA" w:bidi="ar-SA"/>
        </w:rPr>
        <w:t>.</w:t>
      </w:r>
    </w:p>
    <w:p w:rsidR="00DE02BF" w:rsidRPr="00032AD4" w:rsidRDefault="00DE02BF">
      <w:pPr>
        <w:widowControl/>
        <w:suppressAutoHyphens w:val="0"/>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sz w:val="28"/>
          <w:szCs w:val="28"/>
          <w:lang w:eastAsia="ar-SA" w:bidi="ar-SA"/>
        </w:rPr>
        <w:t>4.</w:t>
      </w:r>
      <w:r w:rsidRPr="00032AD4">
        <w:rPr>
          <w:rFonts w:ascii="Times New Roman" w:eastAsia="Times New Roman" w:hAnsi="Times New Roman" w:cs="Times New Roman"/>
          <w:bCs/>
          <w:sz w:val="28"/>
          <w:szCs w:val="28"/>
          <w:lang w:eastAsia="ar-SA" w:bidi="ar-SA"/>
        </w:rPr>
        <w:t xml:space="preserve"> Реализация дополни</w:t>
      </w:r>
      <w:r w:rsidRPr="00032AD4">
        <w:rPr>
          <w:rFonts w:ascii="Times New Roman" w:eastAsia="Times New Roman" w:hAnsi="Times New Roman" w:cs="Times New Roman"/>
          <w:bCs/>
          <w:spacing w:val="-3"/>
          <w:sz w:val="28"/>
          <w:szCs w:val="28"/>
          <w:lang w:eastAsia="ar-SA" w:bidi="ar-SA"/>
        </w:rPr>
        <w:t xml:space="preserve">тельных </w:t>
      </w:r>
      <w:r w:rsidRPr="00032AD4">
        <w:rPr>
          <w:rFonts w:ascii="Times New Roman" w:eastAsia="Times New Roman" w:hAnsi="Times New Roman" w:cs="Times New Roman"/>
          <w:bCs/>
          <w:sz w:val="28"/>
          <w:szCs w:val="28"/>
          <w:lang w:eastAsia="ar-SA" w:bidi="ar-SA"/>
        </w:rPr>
        <w:t>образовательных программ.</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Cs/>
          <w:sz w:val="28"/>
          <w:szCs w:val="28"/>
          <w:lang w:eastAsia="ar-SA" w:bidi="ar-SA"/>
        </w:rPr>
        <w:t>5. Просветительская работа с родителями (законными представителями</w:t>
      </w:r>
      <w:r w:rsidRPr="00032AD4">
        <w:rPr>
          <w:rFonts w:ascii="Times New Roman" w:eastAsia="Times New Roman" w:hAnsi="Times New Roman" w:cs="Times New Roman"/>
          <w:sz w:val="28"/>
          <w:szCs w:val="28"/>
          <w:lang w:eastAsia="ar-SA" w:bidi="ar-SA"/>
        </w:rPr>
        <w:t>).</w:t>
      </w:r>
    </w:p>
    <w:p w:rsidR="00ED7CE2" w:rsidRPr="00032AD4" w:rsidRDefault="00ED7CE2" w:rsidP="004550A0">
      <w:pPr>
        <w:widowControl/>
        <w:suppressAutoHyphens w:val="0"/>
        <w:rPr>
          <w:rFonts w:ascii="Times New Roman" w:eastAsia="Times New Roman" w:hAnsi="Times New Roman" w:cs="Times New Roman"/>
          <w:b/>
          <w:sz w:val="28"/>
          <w:szCs w:val="28"/>
          <w:lang w:eastAsia="ar-SA" w:bidi="ar-SA"/>
        </w:rPr>
      </w:pPr>
    </w:p>
    <w:p w:rsidR="00DE02BF" w:rsidRPr="00032AD4" w:rsidRDefault="00DE02BF">
      <w:pPr>
        <w:widowControl/>
        <w:suppressAutoHyphens w:val="0"/>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Содержание программы</w:t>
      </w:r>
    </w:p>
    <w:p w:rsidR="00DE02BF" w:rsidRPr="00032AD4" w:rsidRDefault="00DE02BF">
      <w:pPr>
        <w:widowControl/>
        <w:suppressAutoHyphens w:val="0"/>
        <w:jc w:val="both"/>
        <w:rPr>
          <w:rFonts w:ascii="Times New Roman" w:eastAsia="Times New Roman" w:hAnsi="Times New Roman" w:cs="Times New Roman"/>
          <w:b/>
          <w:sz w:val="28"/>
          <w:szCs w:val="28"/>
          <w:lang w:eastAsia="ar-SA" w:bidi="ar-SA"/>
        </w:rPr>
      </w:pPr>
    </w:p>
    <w:p w:rsidR="00DE02BF" w:rsidRPr="00032AD4" w:rsidRDefault="00DE02BF">
      <w:pPr>
        <w:widowControl/>
        <w:suppressAutoHyphens w:val="0"/>
        <w:ind w:firstLine="709"/>
        <w:jc w:val="both"/>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sz w:val="28"/>
          <w:szCs w:val="28"/>
          <w:u w:val="single"/>
          <w:lang w:eastAsia="ar-SA" w:bidi="ar-SA"/>
        </w:rPr>
        <w:t>1блок</w:t>
      </w:r>
      <w:r w:rsidRPr="00032AD4">
        <w:rPr>
          <w:rFonts w:ascii="Times New Roman" w:eastAsia="Times New Roman" w:hAnsi="Times New Roman" w:cs="Times New Roman"/>
          <w:b/>
          <w:sz w:val="28"/>
          <w:szCs w:val="28"/>
          <w:lang w:eastAsia="ar-SA" w:bidi="ar-SA"/>
        </w:rPr>
        <w:t>.</w:t>
      </w:r>
      <w:r w:rsidRPr="00032AD4">
        <w:rPr>
          <w:rFonts w:ascii="Times New Roman" w:eastAsia="Times New Roman" w:hAnsi="Times New Roman" w:cs="Times New Roman"/>
          <w:sz w:val="28"/>
          <w:szCs w:val="28"/>
          <w:lang w:eastAsia="ar-SA" w:bidi="ar-SA"/>
        </w:rPr>
        <w:t xml:space="preserve"> </w:t>
      </w:r>
      <w:r w:rsidRPr="00032AD4">
        <w:rPr>
          <w:rFonts w:ascii="Times New Roman" w:eastAsia="Times New Roman" w:hAnsi="Times New Roman" w:cs="Times New Roman"/>
          <w:b/>
          <w:bCs/>
          <w:sz w:val="28"/>
          <w:szCs w:val="28"/>
          <w:lang w:eastAsia="ar-SA" w:bidi="ar-SA"/>
        </w:rPr>
        <w:t>Здоровьесберегающая инфраструктура</w:t>
      </w:r>
    </w:p>
    <w:p w:rsidR="00DE02BF" w:rsidRPr="00032AD4" w:rsidRDefault="00DE02BF">
      <w:pPr>
        <w:widowControl/>
        <w:suppressAutoHyphens w:val="0"/>
        <w:ind w:firstLine="709"/>
        <w:jc w:val="both"/>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z w:val="28"/>
          <w:szCs w:val="28"/>
          <w:lang w:eastAsia="ar-SA" w:bidi="ar-SA"/>
        </w:rPr>
        <w:t xml:space="preserve">Задача: </w:t>
      </w:r>
      <w:r w:rsidRPr="00032AD4">
        <w:rPr>
          <w:rFonts w:ascii="Times New Roman" w:eastAsia="Times New Roman" w:hAnsi="Times New Roman" w:cs="Times New Roman"/>
          <w:bCs/>
          <w:sz w:val="28"/>
          <w:szCs w:val="28"/>
          <w:lang w:eastAsia="ar-SA" w:bidi="ar-SA"/>
        </w:rPr>
        <w:t>создание условий для реализации программы</w:t>
      </w:r>
      <w:r w:rsidRPr="00032AD4">
        <w:rPr>
          <w:rFonts w:ascii="Times New Roman" w:eastAsia="Times New Roman" w:hAnsi="Times New Roman" w:cs="Times New Roman"/>
          <w:b/>
          <w:bCs/>
          <w:sz w:val="28"/>
          <w:szCs w:val="28"/>
          <w:lang w:eastAsia="ar-SA" w:bidi="ar-SA"/>
        </w:rPr>
        <w:t xml:space="preserve"> </w:t>
      </w:r>
    </w:p>
    <w:p w:rsidR="00DE02BF" w:rsidRPr="00032AD4" w:rsidRDefault="00DE02BF">
      <w:pPr>
        <w:widowControl/>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Эффективность реализации этого блока зависит</w:t>
      </w:r>
      <w:r w:rsidRPr="00032AD4">
        <w:rPr>
          <w:rFonts w:ascii="Times New Roman" w:eastAsia="Times New Roman" w:hAnsi="Times New Roman" w:cs="Times New Roman"/>
          <w:sz w:val="28"/>
          <w:szCs w:val="28"/>
          <w:lang w:eastAsia="ar-SA" w:bidi="ar-SA"/>
        </w:rPr>
        <w:t xml:space="preserve"> от деятельности  администрации образовательной организации.</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p>
    <w:tbl>
      <w:tblPr>
        <w:tblW w:w="9813" w:type="dxa"/>
        <w:tblInd w:w="-20" w:type="dxa"/>
        <w:tblLayout w:type="fixed"/>
        <w:tblLook w:val="0000"/>
      </w:tblPr>
      <w:tblGrid>
        <w:gridCol w:w="541"/>
        <w:gridCol w:w="3131"/>
        <w:gridCol w:w="2711"/>
        <w:gridCol w:w="3430"/>
      </w:tblGrid>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Деятельность</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sz w:val="28"/>
                <w:szCs w:val="28"/>
                <w:lang w:eastAsia="ar-SA" w:bidi="ar-SA"/>
              </w:rPr>
              <w:t xml:space="preserve">Состав сотрудников </w:t>
            </w:r>
            <w:r w:rsidRPr="00032AD4">
              <w:rPr>
                <w:rFonts w:ascii="Times New Roman" w:eastAsia="Times New Roman" w:hAnsi="Times New Roman" w:cs="Times New Roman"/>
                <w:b/>
                <w:bCs/>
                <w:sz w:val="28"/>
                <w:szCs w:val="28"/>
                <w:lang w:eastAsia="ar-SA" w:bidi="ar-SA"/>
              </w:rPr>
              <w:t>здоровьесберегающей инфраструктуры</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Планируемый результат</w:t>
            </w:r>
          </w:p>
        </w:tc>
      </w:tr>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Осуществляет контроль за реализацию этого блока</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F24A35" w:rsidP="007B3359">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Директор </w:t>
            </w:r>
            <w:r w:rsidR="007B3359">
              <w:rPr>
                <w:rFonts w:ascii="Times New Roman" w:eastAsia="Times New Roman" w:hAnsi="Times New Roman" w:cs="Times New Roman"/>
                <w:sz w:val="28"/>
                <w:szCs w:val="28"/>
                <w:lang w:eastAsia="ar-SA" w:bidi="ar-SA"/>
              </w:rPr>
              <w:t>МБОУ «СОШ№6»</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Создание условий: кадровое  обеспечения, материально- техническое, финансовое</w:t>
            </w:r>
          </w:p>
        </w:tc>
      </w:tr>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Осуществляет контроль за санитарно- гигиеническим состоянием всех помещений ОУ.</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Организует работу по соблюдению требований пожарной безопасности.</w:t>
            </w:r>
          </w:p>
          <w:p w:rsidR="00DE02BF" w:rsidRPr="00032AD4" w:rsidRDefault="00DE02BF">
            <w:pPr>
              <w:widowControl/>
              <w:shd w:val="clear" w:color="auto" w:fill="FFFFFF"/>
              <w:tabs>
                <w:tab w:val="left" w:pos="557"/>
              </w:tabs>
              <w:suppressAutoHyphens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Создает условий для функционирования столовой, спортивного зала, медицинского кабинета.</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Заместитель директора по административно - хозяйственной работе</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Обеспечение соответствие состояния и содержания зданий и помещений ОУ санитарным и гигиеническим нормам, нормам пожарной безопасности, требованиям охраны здоровья и охраны труда обучающихся; наличие и необходимое оснащение помещений для питания обучающихся, а также для хранения и приготовления пищи; оснащение кабинетов, физкультурного зала, спортивных площадок необходимым игровым и спортивным оборудованием и </w:t>
            </w:r>
            <w:r w:rsidRPr="00032AD4">
              <w:rPr>
                <w:rFonts w:ascii="Times New Roman" w:eastAsia="Times New Roman" w:hAnsi="Times New Roman" w:cs="Times New Roman"/>
                <w:sz w:val="28"/>
                <w:szCs w:val="28"/>
                <w:lang w:eastAsia="ar-SA" w:bidi="ar-SA"/>
              </w:rPr>
              <w:lastRenderedPageBreak/>
              <w:t>инвентарём.</w:t>
            </w:r>
          </w:p>
        </w:tc>
      </w:tr>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3.</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Орга</w:t>
            </w:r>
            <w:r w:rsidR="00F24A35" w:rsidRPr="00032AD4">
              <w:rPr>
                <w:rFonts w:ascii="Times New Roman" w:eastAsia="Times New Roman" w:hAnsi="Times New Roman" w:cs="Times New Roman"/>
                <w:sz w:val="28"/>
                <w:szCs w:val="28"/>
                <w:lang w:eastAsia="ar-SA" w:bidi="ar-SA"/>
              </w:rPr>
              <w:t xml:space="preserve">низуют работу по индивидуальным </w:t>
            </w:r>
            <w:r w:rsidRPr="00032AD4">
              <w:rPr>
                <w:rFonts w:ascii="Times New Roman" w:eastAsia="Times New Roman" w:hAnsi="Times New Roman" w:cs="Times New Roman"/>
                <w:sz w:val="28"/>
                <w:szCs w:val="28"/>
                <w:lang w:eastAsia="ar-SA" w:bidi="ar-SA"/>
              </w:rPr>
              <w:t>программам начального общего образования для детей с ЗПР</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Разрабатывают построение учебного процесса в соответствии с гигиеническими  нормами.</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Контролируют реализацию ФГОС для детей с ЗПР и учебных программ с учетом индивидуализации обучения (учёт индивидуальных особен-ностей развития: темпа раз-вития и темпа деятельности).</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DE02BF" w:rsidP="009E3908">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Заместитель директора по УР  </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Приведение учебно- воспитательного процесса в соотве</w:t>
            </w:r>
            <w:r w:rsidR="00ED7CE2" w:rsidRPr="00032AD4">
              <w:rPr>
                <w:rFonts w:ascii="Times New Roman" w:eastAsia="Times New Roman" w:hAnsi="Times New Roman" w:cs="Times New Roman"/>
                <w:sz w:val="28"/>
                <w:szCs w:val="28"/>
                <w:lang w:eastAsia="ar-SA" w:bidi="ar-SA"/>
              </w:rPr>
              <w:t>т</w:t>
            </w:r>
            <w:r w:rsidRPr="00032AD4">
              <w:rPr>
                <w:rFonts w:ascii="Times New Roman" w:eastAsia="Times New Roman" w:hAnsi="Times New Roman" w:cs="Times New Roman"/>
                <w:sz w:val="28"/>
                <w:szCs w:val="28"/>
                <w:lang w:eastAsia="ar-SA" w:bidi="ar-SA"/>
              </w:rPr>
              <w:t>ствие состоянию здоровь</w:t>
            </w:r>
            <w:r w:rsidR="00F24A35" w:rsidRPr="00032AD4">
              <w:rPr>
                <w:rFonts w:ascii="Times New Roman" w:eastAsia="Times New Roman" w:hAnsi="Times New Roman" w:cs="Times New Roman"/>
                <w:sz w:val="28"/>
                <w:szCs w:val="28"/>
                <w:lang w:eastAsia="ar-SA" w:bidi="ar-SA"/>
              </w:rPr>
              <w:t>я и физических возможностей обу</w:t>
            </w:r>
            <w:r w:rsidRPr="00032AD4">
              <w:rPr>
                <w:rFonts w:ascii="Times New Roman" w:eastAsia="Times New Roman" w:hAnsi="Times New Roman" w:cs="Times New Roman"/>
                <w:sz w:val="28"/>
                <w:szCs w:val="28"/>
                <w:lang w:eastAsia="ar-SA" w:bidi="ar-SA"/>
              </w:rPr>
              <w:t>чающихся и учителей, организующих процесс обучения детей с ЗПР.</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Наличие условий сохранения и укрепления здоровья как важнейшего фактора развития личности.</w:t>
            </w:r>
          </w:p>
        </w:tc>
      </w:tr>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4.</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Организует воспитательную работу, направленную на формирование у обучаю-щихся с ЗПР ЗОЖ, на развитие мотивации ЗОЖ.</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Заместитель директора по ВР</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Приоритетное отношение к своему здоровью: наличие мотивации к совершенствованию физических качеств; здоровая целостная личность.  Наличие у обучающихся с ЗПР потребности ЗОЖ.</w:t>
            </w:r>
          </w:p>
        </w:tc>
      </w:tr>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5.</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Изучают передовой опыт в области здоровье сбережения.</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Проводят коррекцию и контроль процесса формирования здорового образа жизни обучающихся с ЗПР и педагогов.</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Разрабатывают рекомендации по</w:t>
            </w:r>
            <w:r w:rsidR="00F24A35" w:rsidRPr="00032AD4">
              <w:rPr>
                <w:rFonts w:ascii="Times New Roman" w:eastAsia="Times New Roman" w:hAnsi="Times New Roman" w:cs="Times New Roman"/>
                <w:sz w:val="28"/>
                <w:szCs w:val="28"/>
                <w:lang w:eastAsia="ar-SA" w:bidi="ar-SA"/>
              </w:rPr>
              <w:t xml:space="preserve"> </w:t>
            </w:r>
            <w:r w:rsidRPr="00032AD4">
              <w:rPr>
                <w:rFonts w:ascii="Times New Roman" w:eastAsia="Times New Roman" w:hAnsi="Times New Roman" w:cs="Times New Roman"/>
                <w:sz w:val="28"/>
                <w:szCs w:val="28"/>
                <w:lang w:eastAsia="ar-SA" w:bidi="ar-SA"/>
              </w:rPr>
              <w:t xml:space="preserve">просвещению </w:t>
            </w:r>
            <w:r w:rsidRPr="00032AD4">
              <w:rPr>
                <w:rFonts w:ascii="Times New Roman" w:eastAsia="Times New Roman" w:hAnsi="Times New Roman" w:cs="Times New Roman"/>
                <w:sz w:val="28"/>
                <w:szCs w:val="28"/>
                <w:lang w:eastAsia="ar-SA" w:bidi="ar-SA"/>
              </w:rPr>
              <w:lastRenderedPageBreak/>
              <w:t>обучающихся учителей и родителей.</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Руководители методических объединений, классные руководители, воспитатели</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F24A35">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Повышение</w:t>
            </w:r>
            <w:r w:rsidR="00DE02BF" w:rsidRPr="00032AD4">
              <w:rPr>
                <w:rFonts w:ascii="Times New Roman" w:eastAsia="Times New Roman" w:hAnsi="Times New Roman" w:cs="Times New Roman"/>
                <w:sz w:val="28"/>
                <w:szCs w:val="28"/>
                <w:lang w:eastAsia="ar-SA" w:bidi="ar-SA"/>
              </w:rPr>
              <w:t xml:space="preserve"> грамотности учителей; наличие готовнос</w:t>
            </w:r>
            <w:r w:rsidRPr="00032AD4">
              <w:rPr>
                <w:rFonts w:ascii="Times New Roman" w:eastAsia="Times New Roman" w:hAnsi="Times New Roman" w:cs="Times New Roman"/>
                <w:sz w:val="28"/>
                <w:szCs w:val="28"/>
                <w:lang w:eastAsia="ar-SA" w:bidi="ar-SA"/>
              </w:rPr>
              <w:t>ти у педагогов к</w:t>
            </w:r>
            <w:r w:rsidR="00DE02BF" w:rsidRPr="00032AD4">
              <w:rPr>
                <w:rFonts w:ascii="Times New Roman" w:eastAsia="Times New Roman" w:hAnsi="Times New Roman" w:cs="Times New Roman"/>
                <w:sz w:val="28"/>
                <w:szCs w:val="28"/>
                <w:lang w:eastAsia="ar-SA" w:bidi="ar-SA"/>
              </w:rPr>
              <w:t xml:space="preserve"> работе с учениками и родителями </w:t>
            </w:r>
          </w:p>
        </w:tc>
      </w:tr>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6.</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Осуществляет просветительскую и профилактическую работу с обучающимися с ЗПР, направленную на сохранение и укрепление здоровья. Проводит диагностическую работу по результативно</w:t>
            </w:r>
            <w:r w:rsidR="00F24A35" w:rsidRPr="00032AD4">
              <w:rPr>
                <w:rFonts w:ascii="Times New Roman" w:eastAsia="Times New Roman" w:hAnsi="Times New Roman" w:cs="Times New Roman"/>
                <w:sz w:val="28"/>
                <w:szCs w:val="28"/>
                <w:lang w:eastAsia="ar-SA" w:bidi="ar-SA"/>
              </w:rPr>
              <w:t xml:space="preserve">сти и коррекции </w:t>
            </w:r>
            <w:r w:rsidRPr="00032AD4">
              <w:rPr>
                <w:rFonts w:ascii="Times New Roman" w:eastAsia="Times New Roman" w:hAnsi="Times New Roman" w:cs="Times New Roman"/>
                <w:sz w:val="28"/>
                <w:szCs w:val="28"/>
                <w:lang w:eastAsia="ar-SA" w:bidi="ar-SA"/>
              </w:rPr>
              <w:t xml:space="preserve"> работы</w:t>
            </w:r>
            <w:r w:rsidR="00F24A35" w:rsidRPr="00032AD4">
              <w:rPr>
                <w:rFonts w:ascii="Times New Roman" w:eastAsia="Times New Roman" w:hAnsi="Times New Roman" w:cs="Times New Roman"/>
                <w:sz w:val="28"/>
                <w:szCs w:val="28"/>
                <w:lang w:eastAsia="ar-SA" w:bidi="ar-SA"/>
              </w:rPr>
              <w:t xml:space="preserve"> по формированию ЗОЖ и экологической культуры</w:t>
            </w:r>
            <w:r w:rsidRPr="00032AD4">
              <w:rPr>
                <w:rFonts w:ascii="Times New Roman" w:eastAsia="Times New Roman" w:hAnsi="Times New Roman" w:cs="Times New Roman"/>
                <w:sz w:val="28"/>
                <w:szCs w:val="28"/>
                <w:lang w:eastAsia="ar-SA" w:bidi="ar-SA"/>
              </w:rPr>
              <w:t>.</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Классный руководитель, воспитатель,  учитель физкультуры</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Формирование у обучающихся с ЗПР потребности ЗОЖ; формирование здоровой целостной личности</w:t>
            </w:r>
          </w:p>
        </w:tc>
      </w:tr>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F24A35">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7</w:t>
            </w:r>
            <w:r w:rsidR="00DE02BF" w:rsidRPr="00032AD4">
              <w:rPr>
                <w:rFonts w:ascii="Times New Roman" w:eastAsia="Times New Roman" w:hAnsi="Times New Roman" w:cs="Times New Roman"/>
                <w:sz w:val="28"/>
                <w:szCs w:val="28"/>
                <w:lang w:eastAsia="ar-SA" w:bidi="ar-SA"/>
              </w:rPr>
              <w:t>.</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Обеспечивает проведение медицинских осмотров.</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Организует санитарно-гигиенический и противоэпидемический режимы:</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ведет диспансерное наблюдение за детьми с ЗПР;</w:t>
            </w:r>
          </w:p>
          <w:p w:rsidR="00DE02BF" w:rsidRPr="00032AD4" w:rsidRDefault="004550A0">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w:t>
            </w:r>
            <w:r w:rsidR="00DE02BF" w:rsidRPr="00032AD4">
              <w:rPr>
                <w:rFonts w:ascii="Times New Roman" w:eastAsia="Times New Roman" w:hAnsi="Times New Roman" w:cs="Times New Roman"/>
                <w:sz w:val="28"/>
                <w:szCs w:val="28"/>
                <w:lang w:eastAsia="ar-SA" w:bidi="ar-SA"/>
              </w:rPr>
              <w:t>выполняет профилактические работы по предупреждению заболеваемости;</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обучает гигиеническим навыкам участников  </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Медицинский работник</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образовательного процесса.</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hd w:val="clear" w:color="auto" w:fill="FFFFFF"/>
              <w:tabs>
                <w:tab w:val="left" w:pos="557"/>
              </w:tabs>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Формирование представления об основных компонентах культуры здоровья и здорового образа жизни;</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формирование потребности ребёнка с ЗПР безбоязненного обращения к врачу по любым вопросам состояния здоровья </w:t>
            </w:r>
          </w:p>
        </w:tc>
      </w:tr>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F24A35">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8</w:t>
            </w:r>
            <w:r w:rsidR="00DE02BF" w:rsidRPr="00032AD4">
              <w:rPr>
                <w:rFonts w:ascii="Times New Roman" w:eastAsia="Times New Roman" w:hAnsi="Times New Roman" w:cs="Times New Roman"/>
                <w:sz w:val="28"/>
                <w:szCs w:val="28"/>
                <w:lang w:eastAsia="ar-SA" w:bidi="ar-SA"/>
              </w:rPr>
              <w:t>.</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Организует комплексное изучение личности ребенка с ЗПР.</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Обеспечивает выработку коллективных рекомендаций для учителей, родителей по </w:t>
            </w:r>
            <w:r w:rsidRPr="00032AD4">
              <w:rPr>
                <w:rFonts w:ascii="Times New Roman" w:eastAsia="Times New Roman" w:hAnsi="Times New Roman" w:cs="Times New Roman"/>
                <w:sz w:val="28"/>
                <w:szCs w:val="28"/>
                <w:lang w:eastAsia="ar-SA" w:bidi="ar-SA"/>
              </w:rPr>
              <w:lastRenderedPageBreak/>
              <w:t>дальнейшей тактике работы с данными детьми</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Председатель  ПМПк</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Обеспечение условий для обучения детей с ЗПР, испытывающими трудности в обучении, отклонениями в поведении</w:t>
            </w:r>
          </w:p>
        </w:tc>
      </w:tr>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F24A35">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9</w:t>
            </w:r>
            <w:r w:rsidR="00DE02BF" w:rsidRPr="00032AD4">
              <w:rPr>
                <w:rFonts w:ascii="Times New Roman" w:eastAsia="Times New Roman" w:hAnsi="Times New Roman" w:cs="Times New Roman"/>
                <w:sz w:val="28"/>
                <w:szCs w:val="28"/>
                <w:lang w:eastAsia="ar-SA" w:bidi="ar-SA"/>
              </w:rPr>
              <w:t>.</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Способствует формированию благоприятного психологического климата в коллективе:</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занимается профилактикой детской дезадаптации</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пропагандирует и поддерживает здоровые отношения в семье</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Педагог – психолог, социальный педагог</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Создание благоприятного психо-эмоционального фона:</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развитие адаптационных возможностей; совершенствование коммуникативных навыков, качеств толерантной личности, развитие самопознания; формирование психологической культуры личности </w:t>
            </w:r>
          </w:p>
        </w:tc>
      </w:tr>
      <w:tr w:rsidR="00DE02BF" w:rsidRPr="00032AD4" w:rsidTr="00F24A35">
        <w:trPr>
          <w:trHeight w:val="165"/>
        </w:trPr>
        <w:tc>
          <w:tcPr>
            <w:tcW w:w="541" w:type="dxa"/>
            <w:tcBorders>
              <w:top w:val="single" w:sz="4" w:space="0" w:color="000000"/>
              <w:left w:val="single" w:sz="4" w:space="0" w:color="000000"/>
              <w:bottom w:val="single" w:sz="4" w:space="0" w:color="000000"/>
            </w:tcBorders>
            <w:shd w:val="clear" w:color="auto" w:fill="auto"/>
          </w:tcPr>
          <w:p w:rsidR="00DE02BF" w:rsidRPr="00032AD4" w:rsidRDefault="00F24A35">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10</w:t>
            </w:r>
            <w:r w:rsidR="00DE02BF" w:rsidRPr="00032AD4">
              <w:rPr>
                <w:rFonts w:ascii="Times New Roman" w:eastAsia="Times New Roman" w:hAnsi="Times New Roman" w:cs="Times New Roman"/>
                <w:sz w:val="28"/>
                <w:szCs w:val="28"/>
                <w:lang w:eastAsia="ar-SA" w:bidi="ar-SA"/>
              </w:rPr>
              <w:t>.</w:t>
            </w:r>
          </w:p>
        </w:tc>
        <w:tc>
          <w:tcPr>
            <w:tcW w:w="313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Осуществляет коррекцию речевых нарушений у детей.</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Способствует социальной адаптации детей логопатов</w:t>
            </w:r>
          </w:p>
        </w:tc>
        <w:tc>
          <w:tcPr>
            <w:tcW w:w="2711"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Учитель - логопед</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Снижение речевых нарушений; социальная адаптация детей логопатов</w:t>
            </w:r>
          </w:p>
        </w:tc>
      </w:tr>
    </w:tbl>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ab/>
      </w:r>
    </w:p>
    <w:p w:rsidR="00DE02BF" w:rsidRPr="00032AD4" w:rsidRDefault="00DE02BF">
      <w:pPr>
        <w:widowControl/>
        <w:suppressAutoHyphens w:val="0"/>
        <w:ind w:firstLine="709"/>
        <w:jc w:val="both"/>
        <w:rPr>
          <w:rFonts w:ascii="Times New Roman" w:eastAsia="Times New Roman" w:hAnsi="Times New Roman" w:cs="Times New Roman"/>
          <w:b/>
          <w:iCs/>
          <w:spacing w:val="-2"/>
          <w:sz w:val="28"/>
          <w:szCs w:val="28"/>
          <w:lang w:eastAsia="ar-SA" w:bidi="ar-SA"/>
        </w:rPr>
      </w:pPr>
      <w:r w:rsidRPr="00032AD4">
        <w:rPr>
          <w:rFonts w:ascii="Times New Roman" w:eastAsia="Times New Roman" w:hAnsi="Times New Roman" w:cs="Times New Roman"/>
          <w:b/>
          <w:iCs/>
          <w:sz w:val="28"/>
          <w:szCs w:val="28"/>
          <w:u w:val="single"/>
          <w:lang w:eastAsia="ar-SA" w:bidi="ar-SA"/>
        </w:rPr>
        <w:t>2 блок</w:t>
      </w:r>
      <w:r w:rsidRPr="00032AD4">
        <w:rPr>
          <w:rFonts w:ascii="Times New Roman" w:eastAsia="Times New Roman" w:hAnsi="Times New Roman" w:cs="Times New Roman"/>
          <w:b/>
          <w:iCs/>
          <w:sz w:val="28"/>
          <w:szCs w:val="28"/>
          <w:lang w:eastAsia="ar-SA" w:bidi="ar-SA"/>
        </w:rPr>
        <w:t>. Рациональная организация урочной и внеуроч</w:t>
      </w:r>
      <w:r w:rsidRPr="00032AD4">
        <w:rPr>
          <w:rFonts w:ascii="Times New Roman" w:eastAsia="Times New Roman" w:hAnsi="Times New Roman" w:cs="Times New Roman"/>
          <w:b/>
          <w:iCs/>
          <w:spacing w:val="-2"/>
          <w:sz w:val="28"/>
          <w:szCs w:val="28"/>
          <w:lang w:eastAsia="ar-SA" w:bidi="ar-SA"/>
        </w:rPr>
        <w:t xml:space="preserve">ной деятельности </w:t>
      </w:r>
      <w:r w:rsidRPr="00032AD4">
        <w:rPr>
          <w:rFonts w:ascii="Times New Roman" w:eastAsia="Times New Roman" w:hAnsi="Times New Roman" w:cs="Times New Roman"/>
          <w:sz w:val="28"/>
          <w:szCs w:val="28"/>
          <w:lang w:eastAsia="ar-SA" w:bidi="ar-SA"/>
        </w:rPr>
        <w:t xml:space="preserve"> </w:t>
      </w:r>
      <w:r w:rsidRPr="00032AD4">
        <w:rPr>
          <w:rFonts w:ascii="Times New Roman" w:eastAsia="Times New Roman" w:hAnsi="Times New Roman" w:cs="Times New Roman"/>
          <w:b/>
          <w:iCs/>
          <w:spacing w:val="-2"/>
          <w:sz w:val="28"/>
          <w:szCs w:val="28"/>
          <w:lang w:eastAsia="ar-SA" w:bidi="ar-SA"/>
        </w:rPr>
        <w:t>обучающихся.</w:t>
      </w:r>
    </w:p>
    <w:p w:rsidR="00DE02BF" w:rsidRPr="00032AD4" w:rsidRDefault="00DE02BF">
      <w:pPr>
        <w:widowControl/>
        <w:shd w:val="clear" w:color="auto" w:fill="FFFFFF"/>
        <w:suppressAutoHyphens w:val="0"/>
        <w:ind w:right="44"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Задача:</w:t>
      </w:r>
      <w:r w:rsidRPr="00032AD4">
        <w:rPr>
          <w:rFonts w:ascii="Times New Roman" w:eastAsia="Times New Roman" w:hAnsi="Times New Roman" w:cs="Times New Roman"/>
          <w:sz w:val="28"/>
          <w:szCs w:val="28"/>
          <w:lang w:eastAsia="ar-SA" w:bidi="ar-SA"/>
        </w:rPr>
        <w:t xml:space="preserve"> повышение эффективности учебного про</w:t>
      </w:r>
      <w:r w:rsidRPr="00032AD4">
        <w:rPr>
          <w:rFonts w:ascii="Times New Roman" w:eastAsia="Times New Roman" w:hAnsi="Times New Roman" w:cs="Times New Roman"/>
          <w:sz w:val="28"/>
          <w:szCs w:val="28"/>
          <w:lang w:eastAsia="ar-SA" w:bidi="ar-SA"/>
        </w:rPr>
        <w:softHyphen/>
        <w:t xml:space="preserve">цесса, снижение при этом чрезмерного функционального напряжения и утомления, создание условий для снятия перегрузки, нормального чередования труда и отдыха. </w:t>
      </w:r>
    </w:p>
    <w:p w:rsidR="00DE02BF" w:rsidRPr="00032AD4" w:rsidRDefault="00DE02BF">
      <w:pPr>
        <w:widowControl/>
        <w:shd w:val="clear" w:color="auto" w:fill="FFFFFF"/>
        <w:suppressAutoHyphens w:val="0"/>
        <w:ind w:right="44" w:firstLine="709"/>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Планируемый результат:</w:t>
      </w:r>
    </w:p>
    <w:p w:rsidR="00DE02BF" w:rsidRPr="00032AD4" w:rsidRDefault="00DE02BF" w:rsidP="007F731F">
      <w:pPr>
        <w:widowControl/>
        <w:numPr>
          <w:ilvl w:val="0"/>
          <w:numId w:val="38"/>
        </w:numPr>
        <w:shd w:val="clear" w:color="auto" w:fill="FFFFFF"/>
        <w:tabs>
          <w:tab w:val="left" w:pos="284"/>
        </w:tabs>
        <w:suppressAutoHyphens w:val="0"/>
        <w:autoSpaceDE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соблюдение гигиенических норм и требований к организации и объёму учебной и внеурочной нагрузки (выполнение домашних заданий, занятия в кружках и спортивных секциях) обучающихся с ЗПР; использование методов и методик обучения, адекватных возрастным возможностям и</w:t>
      </w:r>
      <w:r w:rsidRPr="00032AD4">
        <w:rPr>
          <w:rFonts w:ascii="Times New Roman" w:eastAsia="Times New Roman" w:hAnsi="Times New Roman" w:cs="Times New Roman"/>
          <w:b/>
          <w:sz w:val="28"/>
          <w:szCs w:val="28"/>
          <w:lang w:eastAsia="ar-SA" w:bidi="ar-SA"/>
        </w:rPr>
        <w:t xml:space="preserve"> </w:t>
      </w:r>
      <w:r w:rsidRPr="00032AD4">
        <w:rPr>
          <w:rFonts w:ascii="Times New Roman" w:eastAsia="Times New Roman" w:hAnsi="Times New Roman" w:cs="Times New Roman"/>
          <w:sz w:val="28"/>
          <w:szCs w:val="28"/>
          <w:lang w:eastAsia="ar-SA" w:bidi="ar-SA"/>
        </w:rPr>
        <w:t>особенностям обучающихся с ЗПР;</w:t>
      </w:r>
    </w:p>
    <w:p w:rsidR="00DE02BF" w:rsidRPr="00032AD4" w:rsidRDefault="00DE02BF" w:rsidP="007F731F">
      <w:pPr>
        <w:widowControl/>
        <w:numPr>
          <w:ilvl w:val="0"/>
          <w:numId w:val="38"/>
        </w:numPr>
        <w:shd w:val="clear" w:color="auto" w:fill="FFFFFF"/>
        <w:tabs>
          <w:tab w:val="left" w:pos="284"/>
        </w:tabs>
        <w:suppressAutoHyphens w:val="0"/>
        <w:autoSpaceDE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строгое соблюдение всех требова</w:t>
      </w:r>
      <w:r w:rsidR="009C7375" w:rsidRPr="00032AD4">
        <w:rPr>
          <w:rFonts w:ascii="Times New Roman" w:eastAsia="Times New Roman" w:hAnsi="Times New Roman" w:cs="Times New Roman"/>
          <w:sz w:val="28"/>
          <w:szCs w:val="28"/>
          <w:lang w:eastAsia="ar-SA" w:bidi="ar-SA"/>
        </w:rPr>
        <w:t xml:space="preserve">ний к использованию технических </w:t>
      </w:r>
      <w:r w:rsidRPr="00032AD4">
        <w:rPr>
          <w:rFonts w:ascii="Times New Roman" w:eastAsia="Times New Roman" w:hAnsi="Times New Roman" w:cs="Times New Roman"/>
          <w:sz w:val="28"/>
          <w:szCs w:val="28"/>
          <w:lang w:eastAsia="ar-SA" w:bidi="ar-SA"/>
        </w:rPr>
        <w:t>средств обучения, в том числе компьютеров и аудиовизуальных средств;</w:t>
      </w:r>
    </w:p>
    <w:p w:rsidR="00DE02BF" w:rsidRPr="00032AD4" w:rsidRDefault="00DE02BF" w:rsidP="007F731F">
      <w:pPr>
        <w:widowControl/>
        <w:numPr>
          <w:ilvl w:val="0"/>
          <w:numId w:val="38"/>
        </w:numPr>
        <w:shd w:val="clear" w:color="auto" w:fill="FFFFFF"/>
        <w:tabs>
          <w:tab w:val="left" w:pos="284"/>
        </w:tabs>
        <w:suppressAutoHyphens w:val="0"/>
        <w:autoSpaceDE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индивидуализация обучения (учёт индивидуальных особенностей развития: темпа развития и темпа деятельности), работа по индивидуальным программам начального общего образования</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p>
    <w:p w:rsidR="00DE02BF" w:rsidRPr="00032AD4" w:rsidRDefault="00DE02BF">
      <w:pPr>
        <w:widowControl/>
        <w:suppressAutoHyphens w:val="0"/>
        <w:ind w:firstLine="709"/>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Эффективность реализации  2 блока зависит от деятельности всех субъектов образовательного процесса.</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p>
    <w:tbl>
      <w:tblPr>
        <w:tblW w:w="9991" w:type="dxa"/>
        <w:tblInd w:w="-176" w:type="dxa"/>
        <w:tblLayout w:type="fixed"/>
        <w:tblLook w:val="0000"/>
      </w:tblPr>
      <w:tblGrid>
        <w:gridCol w:w="2288"/>
        <w:gridCol w:w="7703"/>
      </w:tblGrid>
      <w:tr w:rsidR="00DE02BF" w:rsidRPr="00032AD4" w:rsidTr="00DF2D30">
        <w:tc>
          <w:tcPr>
            <w:tcW w:w="2288"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lastRenderedPageBreak/>
              <w:t>Направления деятельности</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ind w:right="44"/>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Урочная и внеурочная деятельность</w:t>
            </w:r>
          </w:p>
        </w:tc>
      </w:tr>
      <w:tr w:rsidR="00DE02BF" w:rsidRPr="00032AD4" w:rsidTr="00DF2D30">
        <w:tc>
          <w:tcPr>
            <w:tcW w:w="2288"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1.Организация режима школьной жизни</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hd w:val="clear" w:color="auto" w:fill="FFFFFF"/>
              <w:suppressAutoHyphens w:val="0"/>
              <w:snapToGrid w:val="0"/>
              <w:ind w:right="48"/>
              <w:jc w:val="both"/>
              <w:rPr>
                <w:rFonts w:ascii="Times New Roman" w:eastAsia="Times New Roman" w:hAnsi="Times New Roman" w:cs="Times New Roman"/>
                <w:spacing w:val="-3"/>
                <w:sz w:val="28"/>
                <w:szCs w:val="28"/>
                <w:lang w:eastAsia="ar-SA" w:bidi="ar-SA"/>
              </w:rPr>
            </w:pPr>
            <w:r w:rsidRPr="00032AD4">
              <w:rPr>
                <w:rFonts w:ascii="Times New Roman" w:eastAsia="Times New Roman" w:hAnsi="Times New Roman" w:cs="Times New Roman"/>
                <w:spacing w:val="-3"/>
                <w:sz w:val="28"/>
                <w:szCs w:val="28"/>
                <w:lang w:eastAsia="ar-SA" w:bidi="ar-SA"/>
              </w:rPr>
              <w:t xml:space="preserve">1. </w:t>
            </w:r>
            <w:r w:rsidRPr="00032AD4">
              <w:rPr>
                <w:rFonts w:ascii="Times New Roman" w:eastAsia="Times New Roman" w:hAnsi="Times New Roman" w:cs="Times New Roman"/>
                <w:b/>
                <w:i/>
                <w:spacing w:val="-3"/>
                <w:sz w:val="28"/>
                <w:szCs w:val="28"/>
                <w:lang w:eastAsia="ar-SA" w:bidi="ar-SA"/>
              </w:rPr>
              <w:t>Снятие физических нагрузок</w:t>
            </w:r>
            <w:r w:rsidRPr="00032AD4">
              <w:rPr>
                <w:rFonts w:ascii="Times New Roman" w:eastAsia="Times New Roman" w:hAnsi="Times New Roman" w:cs="Times New Roman"/>
                <w:spacing w:val="-3"/>
                <w:sz w:val="28"/>
                <w:szCs w:val="28"/>
                <w:lang w:eastAsia="ar-SA" w:bidi="ar-SA"/>
              </w:rPr>
              <w:t xml:space="preserve"> через:</w:t>
            </w:r>
          </w:p>
          <w:p w:rsidR="00DE02BF" w:rsidRPr="00032AD4" w:rsidRDefault="00DE02BF">
            <w:pPr>
              <w:widowControl/>
              <w:shd w:val="clear" w:color="auto" w:fill="FFFFFF"/>
              <w:suppressAutoHyphens w:val="0"/>
              <w:autoSpaceDE w:val="0"/>
              <w:ind w:right="48"/>
              <w:jc w:val="both"/>
              <w:rPr>
                <w:rFonts w:ascii="Times New Roman" w:eastAsia="Times New Roman" w:hAnsi="Times New Roman" w:cs="Times New Roman"/>
                <w:spacing w:val="-3"/>
                <w:sz w:val="28"/>
                <w:szCs w:val="28"/>
                <w:lang w:eastAsia="ar-SA" w:bidi="ar-SA"/>
              </w:rPr>
            </w:pPr>
            <w:r w:rsidRPr="00032AD4">
              <w:rPr>
                <w:rFonts w:ascii="Times New Roman" w:eastAsia="Times New Roman" w:hAnsi="Times New Roman" w:cs="Times New Roman"/>
                <w:spacing w:val="-3"/>
                <w:sz w:val="28"/>
                <w:szCs w:val="28"/>
                <w:lang w:eastAsia="ar-SA" w:bidi="ar-SA"/>
              </w:rPr>
              <w:t>- оптимальный  календарный учебный график, позволяющий равномерно чередовать учебную деятельность и отдых: 1 классы – 33 учебные недели, дополнительные каникулы  в сере</w:t>
            </w:r>
            <w:r w:rsidR="00DF2D30" w:rsidRPr="00032AD4">
              <w:rPr>
                <w:rFonts w:ascii="Times New Roman" w:eastAsia="Times New Roman" w:hAnsi="Times New Roman" w:cs="Times New Roman"/>
                <w:spacing w:val="-3"/>
                <w:sz w:val="28"/>
                <w:szCs w:val="28"/>
                <w:lang w:eastAsia="ar-SA" w:bidi="ar-SA"/>
              </w:rPr>
              <w:t>дине 3 четверти. 2-4 классы – 34 учебных недели</w:t>
            </w:r>
            <w:r w:rsidRPr="00032AD4">
              <w:rPr>
                <w:rFonts w:ascii="Times New Roman" w:eastAsia="Times New Roman" w:hAnsi="Times New Roman" w:cs="Times New Roman"/>
                <w:spacing w:val="-3"/>
                <w:sz w:val="28"/>
                <w:szCs w:val="28"/>
                <w:lang w:eastAsia="ar-SA" w:bidi="ar-SA"/>
              </w:rPr>
              <w:t xml:space="preserve">, разбит на 4 </w:t>
            </w:r>
            <w:r w:rsidR="009E3908" w:rsidRPr="00032AD4">
              <w:rPr>
                <w:rFonts w:ascii="Times New Roman" w:eastAsia="Times New Roman" w:hAnsi="Times New Roman" w:cs="Times New Roman"/>
                <w:spacing w:val="-3"/>
                <w:sz w:val="28"/>
                <w:szCs w:val="28"/>
                <w:lang w:eastAsia="ar-SA" w:bidi="ar-SA"/>
              </w:rPr>
              <w:t>четверти</w:t>
            </w:r>
            <w:r w:rsidRPr="00032AD4">
              <w:rPr>
                <w:rFonts w:ascii="Times New Roman" w:eastAsia="Times New Roman" w:hAnsi="Times New Roman" w:cs="Times New Roman"/>
                <w:spacing w:val="-3"/>
                <w:sz w:val="28"/>
                <w:szCs w:val="28"/>
                <w:lang w:eastAsia="ar-SA" w:bidi="ar-SA"/>
              </w:rPr>
              <w:t>. Максимально допустимая нагрузка соответст</w:t>
            </w:r>
            <w:r w:rsidR="00DF2D30" w:rsidRPr="00032AD4">
              <w:rPr>
                <w:rFonts w:ascii="Times New Roman" w:eastAsia="Times New Roman" w:hAnsi="Times New Roman" w:cs="Times New Roman"/>
                <w:spacing w:val="-3"/>
                <w:sz w:val="28"/>
                <w:szCs w:val="28"/>
                <w:lang w:eastAsia="ar-SA" w:bidi="ar-SA"/>
              </w:rPr>
              <w:t>вует требованиям СанПиН;</w:t>
            </w:r>
          </w:p>
          <w:p w:rsidR="00DE02BF" w:rsidRPr="00032AD4" w:rsidRDefault="00DF2D30">
            <w:pPr>
              <w:widowControl/>
              <w:shd w:val="clear" w:color="auto" w:fill="FFFFFF"/>
              <w:tabs>
                <w:tab w:val="left" w:pos="176"/>
              </w:tabs>
              <w:suppressAutoHyphens w:val="0"/>
              <w:autoSpaceDE w:val="0"/>
              <w:ind w:right="2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4"/>
                <w:sz w:val="28"/>
                <w:szCs w:val="28"/>
                <w:lang w:eastAsia="ar-SA" w:bidi="ar-SA"/>
              </w:rPr>
              <w:t>- пятидневный режим обучения во всех</w:t>
            </w:r>
            <w:r w:rsidR="00DE02BF" w:rsidRPr="00032AD4">
              <w:rPr>
                <w:rFonts w:ascii="Times New Roman" w:eastAsia="Times New Roman" w:hAnsi="Times New Roman" w:cs="Times New Roman"/>
                <w:spacing w:val="-4"/>
                <w:sz w:val="28"/>
                <w:szCs w:val="28"/>
                <w:lang w:eastAsia="ar-SA" w:bidi="ar-SA"/>
              </w:rPr>
              <w:t xml:space="preserve"> классах с соблюдением требований к максимальному </w:t>
            </w:r>
            <w:r w:rsidRPr="00032AD4">
              <w:rPr>
                <w:rFonts w:ascii="Times New Roman" w:eastAsia="Times New Roman" w:hAnsi="Times New Roman" w:cs="Times New Roman"/>
                <w:sz w:val="28"/>
                <w:szCs w:val="28"/>
                <w:lang w:eastAsia="ar-SA" w:bidi="ar-SA"/>
              </w:rPr>
              <w:t>объему учебной нагрузки;</w:t>
            </w:r>
          </w:p>
          <w:p w:rsidR="00DE02BF" w:rsidRPr="00032AD4" w:rsidRDefault="00DE02BF" w:rsidP="00DF2D30">
            <w:pPr>
              <w:widowControl/>
              <w:shd w:val="clear" w:color="auto" w:fill="FFFFFF"/>
              <w:tabs>
                <w:tab w:val="left" w:pos="176"/>
              </w:tabs>
              <w:suppressAutoHyphens w:val="0"/>
              <w:autoSpaceDE w:val="0"/>
              <w:ind w:right="2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3"/>
                <w:sz w:val="28"/>
                <w:szCs w:val="28"/>
                <w:lang w:eastAsia="ar-SA" w:bidi="ar-SA"/>
              </w:rPr>
              <w:t xml:space="preserve">- «ступенчатый режим» постепенного наращивания учебного процесса: в </w:t>
            </w:r>
            <w:r w:rsidR="00DF2D30" w:rsidRPr="00032AD4">
              <w:rPr>
                <w:rFonts w:ascii="Times New Roman" w:eastAsia="Times New Roman" w:hAnsi="Times New Roman" w:cs="Times New Roman"/>
                <w:sz w:val="28"/>
                <w:szCs w:val="28"/>
                <w:lang w:eastAsia="ar-SA" w:bidi="ar-SA"/>
              </w:rPr>
              <w:t>сентябре-дека</w:t>
            </w:r>
            <w:r w:rsidRPr="00032AD4">
              <w:rPr>
                <w:rFonts w:ascii="Times New Roman" w:eastAsia="Times New Roman" w:hAnsi="Times New Roman" w:cs="Times New Roman"/>
                <w:sz w:val="28"/>
                <w:szCs w:val="28"/>
                <w:lang w:eastAsia="ar-SA" w:bidi="ar-SA"/>
              </w:rPr>
              <w:t>бре</w:t>
            </w:r>
            <w:r w:rsidR="00DF2D30" w:rsidRPr="00032AD4">
              <w:rPr>
                <w:rFonts w:ascii="Times New Roman" w:eastAsia="Times New Roman" w:hAnsi="Times New Roman" w:cs="Times New Roman"/>
                <w:sz w:val="28"/>
                <w:szCs w:val="28"/>
                <w:lang w:eastAsia="ar-SA" w:bidi="ar-SA"/>
              </w:rPr>
              <w:t xml:space="preserve"> в1-х классах: </w:t>
            </w:r>
            <w:r w:rsidRPr="00032AD4">
              <w:rPr>
                <w:rFonts w:ascii="Times New Roman" w:eastAsia="Times New Roman" w:hAnsi="Times New Roman" w:cs="Times New Roman"/>
                <w:spacing w:val="-1"/>
                <w:sz w:val="28"/>
                <w:szCs w:val="28"/>
                <w:lang w:eastAsia="ar-SA" w:bidi="ar-SA"/>
              </w:rPr>
              <w:t>30-мин</w:t>
            </w:r>
            <w:r w:rsidR="00DF2D30" w:rsidRPr="00032AD4">
              <w:rPr>
                <w:rFonts w:ascii="Times New Roman" w:eastAsia="Times New Roman" w:hAnsi="Times New Roman" w:cs="Times New Roman"/>
                <w:spacing w:val="-1"/>
                <w:sz w:val="28"/>
                <w:szCs w:val="28"/>
                <w:lang w:eastAsia="ar-SA" w:bidi="ar-SA"/>
              </w:rPr>
              <w:t xml:space="preserve">утный урок в течение 1 четверти, </w:t>
            </w:r>
            <w:r w:rsidRPr="00032AD4">
              <w:rPr>
                <w:rFonts w:ascii="Times New Roman" w:eastAsia="Times New Roman" w:hAnsi="Times New Roman" w:cs="Times New Roman"/>
                <w:spacing w:val="-1"/>
                <w:sz w:val="28"/>
                <w:szCs w:val="28"/>
                <w:lang w:eastAsia="ar-SA" w:bidi="ar-SA"/>
              </w:rPr>
              <w:t xml:space="preserve"> 3</w:t>
            </w:r>
            <w:r w:rsidR="00DF2D30" w:rsidRPr="00032AD4">
              <w:rPr>
                <w:rFonts w:ascii="Times New Roman" w:eastAsia="Times New Roman" w:hAnsi="Times New Roman" w:cs="Times New Roman"/>
                <w:spacing w:val="-1"/>
                <w:sz w:val="28"/>
                <w:szCs w:val="28"/>
                <w:lang w:eastAsia="ar-SA" w:bidi="ar-SA"/>
              </w:rPr>
              <w:t>5-минутный урок – во 2 четверти и 40</w:t>
            </w:r>
            <w:r w:rsidRPr="00032AD4">
              <w:rPr>
                <w:rFonts w:ascii="Times New Roman" w:eastAsia="Times New Roman" w:hAnsi="Times New Roman" w:cs="Times New Roman"/>
                <w:spacing w:val="-1"/>
                <w:sz w:val="28"/>
                <w:szCs w:val="28"/>
                <w:lang w:eastAsia="ar-SA" w:bidi="ar-SA"/>
              </w:rPr>
              <w:t xml:space="preserve">-минутный </w:t>
            </w:r>
            <w:r w:rsidR="00DF2D30" w:rsidRPr="00032AD4">
              <w:rPr>
                <w:rFonts w:ascii="Times New Roman" w:eastAsia="Times New Roman" w:hAnsi="Times New Roman" w:cs="Times New Roman"/>
                <w:spacing w:val="-1"/>
                <w:sz w:val="28"/>
                <w:szCs w:val="28"/>
                <w:lang w:eastAsia="ar-SA" w:bidi="ar-SA"/>
              </w:rPr>
              <w:t xml:space="preserve">во 2 полугодии; </w:t>
            </w:r>
            <w:r w:rsidRPr="00032AD4">
              <w:rPr>
                <w:rFonts w:ascii="Times New Roman" w:eastAsia="Times New Roman" w:hAnsi="Times New Roman" w:cs="Times New Roman"/>
                <w:spacing w:val="-1"/>
                <w:sz w:val="28"/>
                <w:szCs w:val="28"/>
                <w:lang w:eastAsia="ar-SA" w:bidi="ar-SA"/>
              </w:rPr>
              <w:t>во 2-4 классах</w:t>
            </w:r>
            <w:r w:rsidR="00DF2D30" w:rsidRPr="00032AD4">
              <w:rPr>
                <w:rFonts w:ascii="Times New Roman" w:eastAsia="Times New Roman" w:hAnsi="Times New Roman" w:cs="Times New Roman"/>
                <w:spacing w:val="-1"/>
                <w:sz w:val="28"/>
                <w:szCs w:val="28"/>
                <w:lang w:eastAsia="ar-SA" w:bidi="ar-SA"/>
              </w:rPr>
              <w:t xml:space="preserve"> – 40-минутный с 1 сентября;</w:t>
            </w:r>
          </w:p>
          <w:p w:rsidR="00DE02BF" w:rsidRPr="00032AD4" w:rsidRDefault="00DF2D30">
            <w:pPr>
              <w:widowControl/>
              <w:shd w:val="clear" w:color="auto" w:fill="FFFFFF"/>
              <w:tabs>
                <w:tab w:val="left" w:pos="176"/>
              </w:tabs>
              <w:suppressAutoHyphens w:val="0"/>
              <w:autoSpaceDE w:val="0"/>
              <w:ind w:right="29"/>
              <w:jc w:val="both"/>
              <w:rPr>
                <w:rFonts w:ascii="Times New Roman" w:eastAsia="Times New Roman" w:hAnsi="Times New Roman" w:cs="Times New Roman"/>
                <w:spacing w:val="-4"/>
                <w:sz w:val="28"/>
                <w:szCs w:val="28"/>
                <w:lang w:eastAsia="ar-SA" w:bidi="ar-SA"/>
              </w:rPr>
            </w:pPr>
            <w:r w:rsidRPr="00032AD4">
              <w:rPr>
                <w:rFonts w:ascii="Times New Roman" w:eastAsia="Times New Roman" w:hAnsi="Times New Roman" w:cs="Times New Roman"/>
                <w:spacing w:val="-4"/>
                <w:sz w:val="28"/>
                <w:szCs w:val="28"/>
                <w:lang w:eastAsia="ar-SA" w:bidi="ar-SA"/>
              </w:rPr>
              <w:t>- ежедневная 1 большая перемена (4</w:t>
            </w:r>
            <w:r w:rsidR="00DE02BF" w:rsidRPr="00032AD4">
              <w:rPr>
                <w:rFonts w:ascii="Times New Roman" w:eastAsia="Times New Roman" w:hAnsi="Times New Roman" w:cs="Times New Roman"/>
                <w:spacing w:val="-4"/>
                <w:sz w:val="28"/>
                <w:szCs w:val="28"/>
                <w:lang w:eastAsia="ar-SA" w:bidi="ar-SA"/>
              </w:rPr>
              <w:t>0 минут</w:t>
            </w:r>
            <w:r w:rsidRPr="00032AD4">
              <w:rPr>
                <w:rFonts w:ascii="Times New Roman" w:eastAsia="Times New Roman" w:hAnsi="Times New Roman" w:cs="Times New Roman"/>
                <w:spacing w:val="-4"/>
                <w:sz w:val="28"/>
                <w:szCs w:val="28"/>
                <w:lang w:eastAsia="ar-SA" w:bidi="ar-SA"/>
              </w:rPr>
              <w:t>) с прогулкой и 2-ым завтраком</w:t>
            </w:r>
            <w:r w:rsidR="00DE02BF" w:rsidRPr="00032AD4">
              <w:rPr>
                <w:rFonts w:ascii="Times New Roman" w:eastAsia="Times New Roman" w:hAnsi="Times New Roman" w:cs="Times New Roman"/>
                <w:spacing w:val="-4"/>
                <w:sz w:val="28"/>
                <w:szCs w:val="28"/>
                <w:lang w:eastAsia="ar-SA" w:bidi="ar-SA"/>
              </w:rPr>
              <w:t>;</w:t>
            </w:r>
          </w:p>
          <w:p w:rsidR="00DE02BF" w:rsidRPr="00032AD4" w:rsidRDefault="00DE02BF">
            <w:pPr>
              <w:widowControl/>
              <w:shd w:val="clear" w:color="auto" w:fill="FFFFFF"/>
              <w:tabs>
                <w:tab w:val="left" w:pos="176"/>
              </w:tabs>
              <w:suppressAutoHyphens w:val="0"/>
              <w:autoSpaceDE w:val="0"/>
              <w:jc w:val="both"/>
              <w:rPr>
                <w:rFonts w:ascii="Times New Roman" w:eastAsia="Times New Roman" w:hAnsi="Times New Roman" w:cs="Times New Roman"/>
                <w:spacing w:val="-3"/>
                <w:sz w:val="28"/>
                <w:szCs w:val="28"/>
                <w:lang w:eastAsia="ar-SA" w:bidi="ar-SA"/>
              </w:rPr>
            </w:pPr>
            <w:r w:rsidRPr="00032AD4">
              <w:rPr>
                <w:rFonts w:ascii="Times New Roman" w:eastAsia="Times New Roman" w:hAnsi="Times New Roman" w:cs="Times New Roman"/>
                <w:spacing w:val="-3"/>
                <w:sz w:val="28"/>
                <w:szCs w:val="28"/>
                <w:lang w:eastAsia="ar-SA" w:bidi="ar-SA"/>
              </w:rPr>
              <w:t>- рациональный объем  домашних заданий: 2 классы до 1 часа, в 3-4 классах до 1,5 часов, отсутствие домашних заданий в 1  классе.</w:t>
            </w:r>
          </w:p>
          <w:p w:rsidR="00DE02BF" w:rsidRPr="00032AD4" w:rsidRDefault="00DE02BF">
            <w:pPr>
              <w:widowControl/>
              <w:shd w:val="clear" w:color="auto" w:fill="FFFFFF"/>
              <w:tabs>
                <w:tab w:val="left" w:pos="176"/>
              </w:tabs>
              <w:suppressAutoHyphens w:val="0"/>
              <w:autoSpaceDE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3"/>
                <w:sz w:val="28"/>
                <w:szCs w:val="28"/>
                <w:lang w:eastAsia="ar-SA" w:bidi="ar-SA"/>
              </w:rPr>
              <w:t xml:space="preserve">- составление расписания с учетом динамики умственной работоспособности в течение дня и недели. </w:t>
            </w:r>
            <w:r w:rsidRPr="00032AD4">
              <w:rPr>
                <w:rFonts w:ascii="Times New Roman" w:eastAsia="Times New Roman" w:hAnsi="Times New Roman" w:cs="Times New Roman"/>
                <w:sz w:val="28"/>
                <w:szCs w:val="28"/>
                <w:lang w:eastAsia="ar-SA" w:bidi="ar-SA"/>
              </w:rPr>
              <w:t xml:space="preserve"> </w:t>
            </w:r>
          </w:p>
        </w:tc>
      </w:tr>
      <w:tr w:rsidR="00DE02BF" w:rsidRPr="00032AD4" w:rsidTr="00DF2D30">
        <w:tc>
          <w:tcPr>
            <w:tcW w:w="2288"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2.Создание предметно- пространственной среды</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9E3908">
            <w:pPr>
              <w:widowControl/>
              <w:shd w:val="clear" w:color="auto" w:fill="FFFFFF"/>
              <w:suppressAutoHyphens w:val="0"/>
              <w:jc w:val="both"/>
              <w:rPr>
                <w:rFonts w:ascii="Times New Roman" w:eastAsia="Times New Roman" w:hAnsi="Times New Roman" w:cs="Times New Roman"/>
                <w:spacing w:val="-3"/>
                <w:sz w:val="28"/>
                <w:szCs w:val="28"/>
                <w:lang w:eastAsia="ar-SA" w:bidi="ar-SA"/>
              </w:rPr>
            </w:pPr>
            <w:r w:rsidRPr="00032AD4">
              <w:rPr>
                <w:rFonts w:ascii="Times New Roman" w:eastAsia="Times New Roman" w:hAnsi="Times New Roman" w:cs="Times New Roman"/>
                <w:spacing w:val="-5"/>
                <w:sz w:val="28"/>
                <w:szCs w:val="28"/>
                <w:lang w:eastAsia="ar-SA" w:bidi="ar-SA"/>
              </w:rPr>
              <w:t>1</w:t>
            </w:r>
            <w:r w:rsidR="00DE02BF" w:rsidRPr="00032AD4">
              <w:rPr>
                <w:rFonts w:ascii="Times New Roman" w:eastAsia="Times New Roman" w:hAnsi="Times New Roman" w:cs="Times New Roman"/>
                <w:spacing w:val="-5"/>
                <w:sz w:val="28"/>
                <w:szCs w:val="28"/>
                <w:lang w:eastAsia="ar-SA" w:bidi="ar-SA"/>
              </w:rPr>
              <w:t xml:space="preserve">.Обеспечение обучающихся с ЗПР удобным рабочим местом за партой </w:t>
            </w:r>
            <w:r w:rsidR="00DE02BF" w:rsidRPr="00032AD4">
              <w:rPr>
                <w:rFonts w:ascii="Times New Roman" w:eastAsia="Times New Roman" w:hAnsi="Times New Roman" w:cs="Times New Roman"/>
                <w:spacing w:val="-2"/>
                <w:sz w:val="28"/>
                <w:szCs w:val="28"/>
                <w:lang w:eastAsia="ar-SA" w:bidi="ar-SA"/>
              </w:rPr>
              <w:t>в соответствии с ростом и состоянием слуха и зрения. Для детей с наруше</w:t>
            </w:r>
            <w:r w:rsidR="00DE02BF" w:rsidRPr="00032AD4">
              <w:rPr>
                <w:rFonts w:ascii="Times New Roman" w:eastAsia="Times New Roman" w:hAnsi="Times New Roman" w:cs="Times New Roman"/>
                <w:spacing w:val="-2"/>
                <w:sz w:val="28"/>
                <w:szCs w:val="28"/>
                <w:lang w:eastAsia="ar-SA" w:bidi="ar-SA"/>
              </w:rPr>
              <w:softHyphen/>
            </w:r>
            <w:r w:rsidR="00DE02BF" w:rsidRPr="00032AD4">
              <w:rPr>
                <w:rFonts w:ascii="Times New Roman" w:eastAsia="Times New Roman" w:hAnsi="Times New Roman" w:cs="Times New Roman"/>
                <w:spacing w:val="-4"/>
                <w:sz w:val="28"/>
                <w:szCs w:val="28"/>
                <w:lang w:eastAsia="ar-SA" w:bidi="ar-SA"/>
              </w:rPr>
              <w:t xml:space="preserve">ниями слуха и зрения парты, независимо от их роста, ставятся первыми, причем для </w:t>
            </w:r>
            <w:r w:rsidR="00DE02BF" w:rsidRPr="00032AD4">
              <w:rPr>
                <w:rFonts w:ascii="Times New Roman" w:eastAsia="Times New Roman" w:hAnsi="Times New Roman" w:cs="Times New Roman"/>
                <w:spacing w:val="-3"/>
                <w:sz w:val="28"/>
                <w:szCs w:val="28"/>
                <w:lang w:eastAsia="ar-SA" w:bidi="ar-SA"/>
              </w:rPr>
              <w:t>детей с пониженной остротой зрения они размещаются в первом ряду от окна.</w:t>
            </w:r>
          </w:p>
          <w:p w:rsidR="00DE02BF" w:rsidRPr="00032AD4" w:rsidRDefault="009E3908">
            <w:pPr>
              <w:widowControl/>
              <w:shd w:val="clear" w:color="auto" w:fill="FFFFFF"/>
              <w:suppressAutoHyphens w:val="0"/>
              <w:jc w:val="both"/>
              <w:rPr>
                <w:rFonts w:ascii="Times New Roman" w:eastAsia="Times New Roman" w:hAnsi="Times New Roman" w:cs="Times New Roman"/>
                <w:spacing w:val="-1"/>
                <w:sz w:val="28"/>
                <w:szCs w:val="28"/>
                <w:lang w:eastAsia="ar-SA" w:bidi="ar-SA"/>
              </w:rPr>
            </w:pPr>
            <w:r w:rsidRPr="00032AD4">
              <w:rPr>
                <w:rFonts w:ascii="Times New Roman" w:eastAsia="Times New Roman" w:hAnsi="Times New Roman" w:cs="Times New Roman"/>
                <w:spacing w:val="-1"/>
                <w:sz w:val="28"/>
                <w:szCs w:val="28"/>
                <w:lang w:eastAsia="ar-SA" w:bidi="ar-SA"/>
              </w:rPr>
              <w:t>2</w:t>
            </w:r>
            <w:r w:rsidR="00DE02BF" w:rsidRPr="00032AD4">
              <w:rPr>
                <w:rFonts w:ascii="Times New Roman" w:eastAsia="Times New Roman" w:hAnsi="Times New Roman" w:cs="Times New Roman"/>
                <w:spacing w:val="-1"/>
                <w:sz w:val="28"/>
                <w:szCs w:val="28"/>
                <w:lang w:eastAsia="ar-SA" w:bidi="ar-SA"/>
              </w:rPr>
              <w:t>.Парты в классных комнатах располагаются так, чтобы можно было организо</w:t>
            </w:r>
            <w:r w:rsidR="00DE02BF" w:rsidRPr="00032AD4">
              <w:rPr>
                <w:rFonts w:ascii="Times New Roman" w:eastAsia="Times New Roman" w:hAnsi="Times New Roman" w:cs="Times New Roman"/>
                <w:spacing w:val="-1"/>
                <w:sz w:val="28"/>
                <w:szCs w:val="28"/>
                <w:lang w:eastAsia="ar-SA" w:bidi="ar-SA"/>
              </w:rPr>
              <w:softHyphen/>
              <w:t>вать фронтальную, групповую и парную работу обучающихся на уроке.</w:t>
            </w:r>
          </w:p>
          <w:p w:rsidR="00DE02BF" w:rsidRPr="00032AD4" w:rsidRDefault="009E3908" w:rsidP="009E3908">
            <w:pPr>
              <w:widowControl/>
              <w:shd w:val="clear" w:color="auto" w:fill="FFFFFF"/>
              <w:suppressAutoHyphens w:val="0"/>
              <w:jc w:val="both"/>
              <w:rPr>
                <w:rFonts w:ascii="Times New Roman" w:eastAsia="Times New Roman" w:hAnsi="Times New Roman" w:cs="Times New Roman"/>
                <w:spacing w:val="-1"/>
                <w:sz w:val="28"/>
                <w:szCs w:val="28"/>
                <w:lang w:eastAsia="ar-SA" w:bidi="ar-SA"/>
              </w:rPr>
            </w:pPr>
            <w:r w:rsidRPr="00032AD4">
              <w:rPr>
                <w:rFonts w:ascii="Times New Roman" w:eastAsia="Times New Roman" w:hAnsi="Times New Roman" w:cs="Times New Roman"/>
                <w:spacing w:val="-1"/>
                <w:sz w:val="28"/>
                <w:szCs w:val="28"/>
                <w:lang w:eastAsia="ar-SA" w:bidi="ar-SA"/>
              </w:rPr>
              <w:t>3</w:t>
            </w:r>
            <w:r w:rsidR="00DF2D30" w:rsidRPr="00032AD4">
              <w:rPr>
                <w:rFonts w:ascii="Times New Roman" w:eastAsia="Times New Roman" w:hAnsi="Times New Roman" w:cs="Times New Roman"/>
                <w:spacing w:val="-1"/>
                <w:sz w:val="28"/>
                <w:szCs w:val="28"/>
                <w:lang w:eastAsia="ar-SA" w:bidi="ar-SA"/>
              </w:rPr>
              <w:t>.</w:t>
            </w:r>
            <w:r w:rsidRPr="00032AD4">
              <w:rPr>
                <w:rFonts w:ascii="Times New Roman" w:eastAsia="Times New Roman" w:hAnsi="Times New Roman" w:cs="Times New Roman"/>
                <w:spacing w:val="-1"/>
                <w:sz w:val="28"/>
                <w:szCs w:val="28"/>
                <w:lang w:eastAsia="ar-SA" w:bidi="ar-SA"/>
              </w:rPr>
              <w:t>Д</w:t>
            </w:r>
            <w:r w:rsidR="00DE02BF" w:rsidRPr="00032AD4">
              <w:rPr>
                <w:rFonts w:ascii="Times New Roman" w:eastAsia="Times New Roman" w:hAnsi="Times New Roman" w:cs="Times New Roman"/>
                <w:spacing w:val="-1"/>
                <w:sz w:val="28"/>
                <w:szCs w:val="28"/>
                <w:lang w:eastAsia="ar-SA" w:bidi="ar-SA"/>
              </w:rPr>
              <w:t>идактиче</w:t>
            </w:r>
            <w:r w:rsidR="00DF2D30" w:rsidRPr="00032AD4">
              <w:rPr>
                <w:rFonts w:ascii="Times New Roman" w:eastAsia="Times New Roman" w:hAnsi="Times New Roman" w:cs="Times New Roman"/>
                <w:spacing w:val="-1"/>
                <w:sz w:val="28"/>
                <w:szCs w:val="28"/>
                <w:lang w:eastAsia="ar-SA" w:bidi="ar-SA"/>
              </w:rPr>
              <w:t>ские пособия</w:t>
            </w:r>
            <w:r w:rsidR="00DE02BF" w:rsidRPr="00032AD4">
              <w:rPr>
                <w:rFonts w:ascii="Times New Roman" w:eastAsia="Times New Roman" w:hAnsi="Times New Roman" w:cs="Times New Roman"/>
                <w:spacing w:val="-1"/>
                <w:sz w:val="28"/>
                <w:szCs w:val="28"/>
                <w:lang w:eastAsia="ar-SA" w:bidi="ar-SA"/>
              </w:rPr>
              <w:t xml:space="preserve"> хранятся в школе.</w:t>
            </w:r>
          </w:p>
        </w:tc>
      </w:tr>
      <w:tr w:rsidR="00DE02BF" w:rsidRPr="00032AD4" w:rsidTr="00DF2D30">
        <w:tc>
          <w:tcPr>
            <w:tcW w:w="2288"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3. </w:t>
            </w:r>
            <w:r w:rsidR="00DF2D30" w:rsidRPr="00032AD4">
              <w:rPr>
                <w:rFonts w:ascii="Times New Roman" w:eastAsia="Times New Roman" w:hAnsi="Times New Roman" w:cs="Times New Roman"/>
                <w:sz w:val="28"/>
                <w:szCs w:val="28"/>
                <w:lang w:eastAsia="ar-SA" w:bidi="ar-SA"/>
              </w:rPr>
              <w:t>Организация учебно- познаватель</w:t>
            </w:r>
            <w:r w:rsidRPr="00032AD4">
              <w:rPr>
                <w:rFonts w:ascii="Times New Roman" w:eastAsia="Times New Roman" w:hAnsi="Times New Roman" w:cs="Times New Roman"/>
                <w:sz w:val="28"/>
                <w:szCs w:val="28"/>
                <w:lang w:eastAsia="ar-SA" w:bidi="ar-SA"/>
              </w:rPr>
              <w:t>ной деятельности</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z w:val="28"/>
                <w:szCs w:val="28"/>
                <w:lang w:eastAsia="ar-SA" w:bidi="ar-SA"/>
              </w:rPr>
              <w:t xml:space="preserve">1. </w:t>
            </w:r>
            <w:r w:rsidRPr="00032AD4">
              <w:rPr>
                <w:rFonts w:ascii="Times New Roman" w:eastAsia="Times New Roman" w:hAnsi="Times New Roman" w:cs="Times New Roman"/>
                <w:spacing w:val="-4"/>
                <w:sz w:val="28"/>
                <w:szCs w:val="28"/>
                <w:lang w:eastAsia="ar-SA" w:bidi="ar-SA"/>
              </w:rPr>
              <w:t>Использование в учебном процессе</w:t>
            </w:r>
            <w:r w:rsidRPr="00032AD4">
              <w:rPr>
                <w:rFonts w:ascii="Times New Roman" w:eastAsia="Times New Roman" w:hAnsi="Times New Roman" w:cs="Times New Roman"/>
                <w:spacing w:val="-2"/>
                <w:sz w:val="28"/>
                <w:szCs w:val="28"/>
                <w:lang w:eastAsia="ar-SA" w:bidi="ar-SA"/>
              </w:rPr>
              <w:t xml:space="preserve"> здоровьесберегающих технологий: </w:t>
            </w:r>
          </w:p>
          <w:p w:rsidR="00DE02BF" w:rsidRPr="00032AD4" w:rsidRDefault="00DE02BF">
            <w:pPr>
              <w:widowControl/>
              <w:suppressAutoHyphens w:val="0"/>
              <w:ind w:right="44"/>
              <w:jc w:val="both"/>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xml:space="preserve">-технологии личностно-орентированного обучения; </w:t>
            </w:r>
          </w:p>
          <w:p w:rsidR="00DE02BF" w:rsidRPr="00032AD4" w:rsidRDefault="00DE02BF">
            <w:pPr>
              <w:widowControl/>
              <w:tabs>
                <w:tab w:val="left" w:pos="365"/>
              </w:tabs>
              <w:suppressAutoHyphens w:val="0"/>
              <w:autoSpaceDE w:val="0"/>
              <w:spacing w:before="10"/>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2. Корректировка учебных планов и программ:</w:t>
            </w:r>
          </w:p>
          <w:p w:rsidR="00DE02BF" w:rsidRPr="00032AD4" w:rsidRDefault="00DE02BF">
            <w:pPr>
              <w:widowControl/>
              <w:numPr>
                <w:ilvl w:val="0"/>
                <w:numId w:val="19"/>
              </w:numPr>
              <w:tabs>
                <w:tab w:val="left" w:pos="176"/>
              </w:tabs>
              <w:suppressAutoHyphens w:val="0"/>
              <w:autoSpaceDE w:val="0"/>
              <w:spacing w:before="10"/>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введение внеурочной деятельности, спортивно-оздоровительного направления;</w:t>
            </w:r>
          </w:p>
          <w:p w:rsidR="00DE02BF" w:rsidRPr="00032AD4" w:rsidRDefault="00DE02BF" w:rsidP="00DF2D30">
            <w:pPr>
              <w:widowControl/>
              <w:numPr>
                <w:ilvl w:val="0"/>
                <w:numId w:val="19"/>
              </w:numPr>
              <w:tabs>
                <w:tab w:val="left" w:pos="176"/>
              </w:tabs>
              <w:suppressAutoHyphens w:val="0"/>
              <w:autoSpaceDE w:val="0"/>
              <w:spacing w:before="10"/>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реализация планов индивидуального обучения для детей с ЗПР</w:t>
            </w:r>
            <w:r w:rsidR="00DF2D30" w:rsidRPr="00032AD4">
              <w:rPr>
                <w:rFonts w:ascii="Times New Roman" w:eastAsia="Times New Roman" w:hAnsi="Times New Roman" w:cs="Times New Roman"/>
                <w:bCs/>
                <w:sz w:val="28"/>
                <w:szCs w:val="28"/>
                <w:lang w:eastAsia="ar-SA" w:bidi="ar-SA"/>
              </w:rPr>
              <w:t>.</w:t>
            </w:r>
          </w:p>
          <w:p w:rsidR="00DE02BF" w:rsidRPr="00032AD4" w:rsidRDefault="00DF2D30">
            <w:pPr>
              <w:widowControl/>
              <w:shd w:val="clear" w:color="auto" w:fill="FFFFFF"/>
              <w:suppressAutoHyphens w:val="0"/>
              <w:ind w:right="10"/>
              <w:jc w:val="both"/>
              <w:rPr>
                <w:rFonts w:ascii="Times New Roman" w:eastAsia="Times New Roman" w:hAnsi="Times New Roman" w:cs="Times New Roman"/>
                <w:spacing w:val="-1"/>
                <w:sz w:val="28"/>
                <w:szCs w:val="28"/>
                <w:lang w:eastAsia="ar-SA" w:bidi="ar-SA"/>
              </w:rPr>
            </w:pPr>
            <w:r w:rsidRPr="00032AD4">
              <w:rPr>
                <w:rFonts w:ascii="Times New Roman" w:eastAsia="Times New Roman" w:hAnsi="Times New Roman" w:cs="Times New Roman"/>
                <w:sz w:val="28"/>
                <w:szCs w:val="28"/>
                <w:lang w:eastAsia="ar-SA" w:bidi="ar-SA"/>
              </w:rPr>
              <w:t>3</w:t>
            </w:r>
            <w:r w:rsidR="00DE02BF" w:rsidRPr="00032AD4">
              <w:rPr>
                <w:rFonts w:ascii="Times New Roman" w:eastAsia="Times New Roman" w:hAnsi="Times New Roman" w:cs="Times New Roman"/>
                <w:sz w:val="28"/>
                <w:szCs w:val="28"/>
                <w:lang w:eastAsia="ar-SA" w:bidi="ar-SA"/>
              </w:rPr>
              <w:t xml:space="preserve">. Безотметочное обучение </w:t>
            </w:r>
            <w:r w:rsidR="00DE02BF" w:rsidRPr="00032AD4">
              <w:rPr>
                <w:rFonts w:ascii="Times New Roman" w:eastAsia="Times New Roman" w:hAnsi="Times New Roman" w:cs="Times New Roman"/>
                <w:spacing w:val="-1"/>
                <w:sz w:val="28"/>
                <w:szCs w:val="28"/>
                <w:lang w:eastAsia="ar-SA" w:bidi="ar-SA"/>
              </w:rPr>
              <w:t>в1-х классах</w:t>
            </w:r>
          </w:p>
          <w:p w:rsidR="00DE02BF" w:rsidRPr="00032AD4" w:rsidRDefault="00DF2D30">
            <w:pPr>
              <w:widowControl/>
              <w:suppressAutoHyphens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4</w:t>
            </w:r>
            <w:r w:rsidR="00DE02BF" w:rsidRPr="00032AD4">
              <w:rPr>
                <w:rFonts w:ascii="Times New Roman" w:eastAsia="Times New Roman" w:hAnsi="Times New Roman" w:cs="Times New Roman"/>
                <w:sz w:val="28"/>
                <w:szCs w:val="28"/>
                <w:lang w:eastAsia="ar-SA" w:bidi="ar-SA"/>
              </w:rPr>
              <w:t>. Применение ИКТ с учетом требований СанПиН.</w:t>
            </w:r>
          </w:p>
          <w:p w:rsidR="00DE02BF" w:rsidRPr="00032AD4" w:rsidRDefault="00DF2D30">
            <w:pPr>
              <w:widowControl/>
              <w:suppressAutoHyphens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2"/>
                <w:sz w:val="28"/>
                <w:szCs w:val="28"/>
                <w:lang w:eastAsia="ar-SA" w:bidi="ar-SA"/>
              </w:rPr>
              <w:t>5</w:t>
            </w:r>
            <w:r w:rsidR="00DE02BF" w:rsidRPr="00032AD4">
              <w:rPr>
                <w:rFonts w:ascii="Times New Roman" w:eastAsia="Times New Roman" w:hAnsi="Times New Roman" w:cs="Times New Roman"/>
                <w:spacing w:val="-2"/>
                <w:sz w:val="28"/>
                <w:szCs w:val="28"/>
                <w:lang w:eastAsia="ar-SA" w:bidi="ar-SA"/>
              </w:rPr>
              <w:t xml:space="preserve">.Специфика организации учебной деятельности первоклассников в адаптационный период уроков по </w:t>
            </w:r>
            <w:r w:rsidR="00DE02BF" w:rsidRPr="00032AD4">
              <w:rPr>
                <w:rFonts w:ascii="Times New Roman" w:eastAsia="Times New Roman" w:hAnsi="Times New Roman" w:cs="Times New Roman"/>
                <w:spacing w:val="-2"/>
                <w:sz w:val="28"/>
                <w:szCs w:val="28"/>
                <w:lang w:eastAsia="ar-SA" w:bidi="ar-SA"/>
              </w:rPr>
              <w:lastRenderedPageBreak/>
              <w:t xml:space="preserve">отдельным предметам в адаптационный </w:t>
            </w:r>
            <w:r w:rsidR="00DE02BF" w:rsidRPr="00032AD4">
              <w:rPr>
                <w:rFonts w:ascii="Times New Roman" w:eastAsia="Times New Roman" w:hAnsi="Times New Roman" w:cs="Times New Roman"/>
                <w:sz w:val="28"/>
                <w:szCs w:val="28"/>
                <w:lang w:eastAsia="ar-SA" w:bidi="ar-SA"/>
              </w:rPr>
              <w:t>период: математика, окружающий мир, технология, физкультура, изобразительное искусство, музыка.</w:t>
            </w:r>
          </w:p>
          <w:p w:rsidR="00DE02BF" w:rsidRPr="00032AD4" w:rsidRDefault="00DF2D30">
            <w:pPr>
              <w:widowControl/>
              <w:tabs>
                <w:tab w:val="left" w:pos="291"/>
              </w:tabs>
              <w:suppressAutoHyphens w:val="0"/>
              <w:autoSpaceDE w:val="0"/>
              <w:spacing w:before="10"/>
              <w:ind w:right="19"/>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sz w:val="28"/>
                <w:szCs w:val="28"/>
                <w:lang w:eastAsia="ar-SA" w:bidi="ar-SA"/>
              </w:rPr>
              <w:t>6</w:t>
            </w:r>
            <w:r w:rsidR="00DE02BF" w:rsidRPr="00032AD4">
              <w:rPr>
                <w:rFonts w:ascii="Times New Roman" w:eastAsia="Times New Roman" w:hAnsi="Times New Roman" w:cs="Times New Roman"/>
                <w:b/>
                <w:sz w:val="28"/>
                <w:szCs w:val="28"/>
                <w:lang w:eastAsia="ar-SA" w:bidi="ar-SA"/>
              </w:rPr>
              <w:t>.</w:t>
            </w:r>
            <w:r w:rsidR="00DE02BF" w:rsidRPr="00032AD4">
              <w:rPr>
                <w:rFonts w:ascii="Times New Roman" w:eastAsia="Times New Roman" w:hAnsi="Times New Roman" w:cs="Times New Roman"/>
                <w:b/>
                <w:spacing w:val="10"/>
                <w:sz w:val="28"/>
                <w:szCs w:val="28"/>
                <w:lang w:eastAsia="ar-SA" w:bidi="ar-SA"/>
              </w:rPr>
              <w:t xml:space="preserve"> </w:t>
            </w:r>
            <w:r w:rsidR="00DE02BF" w:rsidRPr="00032AD4">
              <w:rPr>
                <w:rFonts w:ascii="Times New Roman" w:eastAsia="Times New Roman" w:hAnsi="Times New Roman" w:cs="Times New Roman"/>
                <w:iCs/>
                <w:sz w:val="28"/>
                <w:szCs w:val="28"/>
                <w:lang w:eastAsia="ar-SA" w:bidi="ar-SA"/>
              </w:rPr>
              <w:t>Реализация  программы духовно-нравственного воспитания и развития личности:</w:t>
            </w:r>
            <w:r w:rsidR="00DE02BF" w:rsidRPr="00032AD4">
              <w:rPr>
                <w:rFonts w:ascii="Times New Roman" w:eastAsia="Times New Roman" w:hAnsi="Times New Roman" w:cs="Times New Roman"/>
                <w:b/>
                <w:iCs/>
                <w:sz w:val="28"/>
                <w:szCs w:val="28"/>
                <w:lang w:eastAsia="ar-SA" w:bidi="ar-SA"/>
              </w:rPr>
              <w:t xml:space="preserve"> </w:t>
            </w:r>
            <w:r w:rsidR="00DE02BF" w:rsidRPr="00032AD4">
              <w:rPr>
                <w:rFonts w:ascii="Times New Roman" w:eastAsia="Times New Roman" w:hAnsi="Times New Roman" w:cs="Times New Roman"/>
                <w:bCs/>
                <w:sz w:val="28"/>
                <w:szCs w:val="28"/>
                <w:lang w:eastAsia="ar-SA" w:bidi="ar-SA"/>
              </w:rPr>
              <w:t>реализация плана мероприятий по профилактике детского травматизма; изучению пожарной безопасности; проведение физкультурно-оздоровительных мероприятий: осенний кросс, спортивный праздник «Папа, мама, я - спортивная семья»; проведени</w:t>
            </w:r>
            <w:r w:rsidRPr="00032AD4">
              <w:rPr>
                <w:rFonts w:ascii="Times New Roman" w:eastAsia="Times New Roman" w:hAnsi="Times New Roman" w:cs="Times New Roman"/>
                <w:bCs/>
                <w:sz w:val="28"/>
                <w:szCs w:val="28"/>
                <w:lang w:eastAsia="ar-SA" w:bidi="ar-SA"/>
              </w:rPr>
              <w:t>е дня здоровья; экскурсии в</w:t>
            </w:r>
            <w:r w:rsidR="00DE02BF" w:rsidRPr="00032AD4">
              <w:rPr>
                <w:rFonts w:ascii="Times New Roman" w:eastAsia="Times New Roman" w:hAnsi="Times New Roman" w:cs="Times New Roman"/>
                <w:bCs/>
                <w:sz w:val="28"/>
                <w:szCs w:val="28"/>
                <w:lang w:eastAsia="ar-SA" w:bidi="ar-SA"/>
              </w:rPr>
              <w:t xml:space="preserve"> парк; встречи</w:t>
            </w:r>
            <w:r w:rsidR="0019075A" w:rsidRPr="00032AD4">
              <w:rPr>
                <w:rFonts w:ascii="Times New Roman" w:eastAsia="Times New Roman" w:hAnsi="Times New Roman" w:cs="Times New Roman"/>
                <w:bCs/>
                <w:sz w:val="28"/>
                <w:szCs w:val="28"/>
                <w:lang w:eastAsia="ar-SA" w:bidi="ar-SA"/>
              </w:rPr>
              <w:t xml:space="preserve"> с инспекторами ГИБДД</w:t>
            </w:r>
            <w:r w:rsidR="00DE02BF" w:rsidRPr="00032AD4">
              <w:rPr>
                <w:rFonts w:ascii="Times New Roman" w:eastAsia="Times New Roman" w:hAnsi="Times New Roman" w:cs="Times New Roman"/>
                <w:bCs/>
                <w:sz w:val="28"/>
                <w:szCs w:val="28"/>
                <w:lang w:eastAsia="ar-SA" w:bidi="ar-SA"/>
              </w:rPr>
              <w:t xml:space="preserve">. </w:t>
            </w:r>
          </w:p>
        </w:tc>
      </w:tr>
    </w:tbl>
    <w:p w:rsidR="00DE02BF" w:rsidRPr="00032AD4" w:rsidRDefault="00DE02BF">
      <w:pPr>
        <w:widowControl/>
        <w:shd w:val="clear" w:color="auto" w:fill="FFFFFF"/>
        <w:suppressAutoHyphens w:val="0"/>
        <w:ind w:right="45" w:firstLine="709"/>
        <w:jc w:val="both"/>
        <w:rPr>
          <w:rFonts w:ascii="Times New Roman" w:hAnsi="Times New Roman" w:cs="Times New Roman"/>
          <w:sz w:val="28"/>
          <w:szCs w:val="28"/>
        </w:rPr>
      </w:pPr>
    </w:p>
    <w:p w:rsidR="00DE02BF" w:rsidRPr="00032AD4" w:rsidRDefault="00DE02BF">
      <w:pPr>
        <w:widowControl/>
        <w:shd w:val="clear" w:color="auto" w:fill="FFFFFF"/>
        <w:suppressAutoHyphens w:val="0"/>
        <w:ind w:right="45" w:firstLine="709"/>
        <w:jc w:val="both"/>
        <w:rPr>
          <w:rFonts w:ascii="Times New Roman" w:eastAsia="Times New Roman" w:hAnsi="Times New Roman" w:cs="Times New Roman"/>
          <w:b/>
          <w:iCs/>
          <w:spacing w:val="-4"/>
          <w:sz w:val="28"/>
          <w:szCs w:val="28"/>
          <w:lang w:eastAsia="ar-SA" w:bidi="ar-SA"/>
        </w:rPr>
      </w:pPr>
      <w:r w:rsidRPr="00032AD4">
        <w:rPr>
          <w:rFonts w:ascii="Times New Roman" w:eastAsia="Times New Roman" w:hAnsi="Times New Roman" w:cs="Times New Roman"/>
          <w:b/>
          <w:sz w:val="28"/>
          <w:szCs w:val="28"/>
          <w:u w:val="single"/>
          <w:lang w:eastAsia="ar-SA" w:bidi="ar-SA"/>
        </w:rPr>
        <w:t>3 блок</w:t>
      </w:r>
      <w:r w:rsidRPr="00032AD4">
        <w:rPr>
          <w:rFonts w:ascii="Times New Roman" w:eastAsia="Times New Roman" w:hAnsi="Times New Roman" w:cs="Times New Roman"/>
          <w:b/>
          <w:sz w:val="28"/>
          <w:szCs w:val="28"/>
          <w:lang w:eastAsia="ar-SA" w:bidi="ar-SA"/>
        </w:rPr>
        <w:t xml:space="preserve">. </w:t>
      </w:r>
      <w:r w:rsidRPr="00032AD4">
        <w:rPr>
          <w:rFonts w:ascii="Times New Roman" w:eastAsia="Times New Roman" w:hAnsi="Times New Roman" w:cs="Times New Roman"/>
          <w:b/>
          <w:iCs/>
          <w:sz w:val="28"/>
          <w:szCs w:val="28"/>
          <w:lang w:eastAsia="ar-SA" w:bidi="ar-SA"/>
        </w:rPr>
        <w:t>Организация</w:t>
      </w:r>
      <w:r w:rsidRPr="00032AD4">
        <w:rPr>
          <w:rFonts w:ascii="Times New Roman" w:eastAsia="Times New Roman" w:hAnsi="Times New Roman" w:cs="Times New Roman"/>
          <w:b/>
          <w:sz w:val="28"/>
          <w:szCs w:val="28"/>
          <w:lang w:eastAsia="ar-SA" w:bidi="ar-SA"/>
        </w:rPr>
        <w:t xml:space="preserve"> </w:t>
      </w:r>
      <w:r w:rsidRPr="00032AD4">
        <w:rPr>
          <w:rFonts w:ascii="Times New Roman" w:eastAsia="Times New Roman" w:hAnsi="Times New Roman" w:cs="Times New Roman"/>
          <w:b/>
          <w:iCs/>
          <w:spacing w:val="-4"/>
          <w:sz w:val="28"/>
          <w:szCs w:val="28"/>
          <w:lang w:eastAsia="ar-SA" w:bidi="ar-SA"/>
        </w:rPr>
        <w:t>физкультурно-оздоровительной работы</w:t>
      </w:r>
    </w:p>
    <w:p w:rsidR="00DE02BF" w:rsidRPr="00032AD4" w:rsidRDefault="00DE02BF">
      <w:pPr>
        <w:widowControl/>
        <w:shd w:val="clear" w:color="auto" w:fill="FFFFFF"/>
        <w:suppressAutoHyphens w:val="0"/>
        <w:ind w:right="45"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Задача:</w:t>
      </w:r>
      <w:r w:rsidRPr="00032AD4">
        <w:rPr>
          <w:rFonts w:ascii="Times New Roman" w:eastAsia="Times New Roman" w:hAnsi="Times New Roman" w:cs="Times New Roman"/>
          <w:sz w:val="28"/>
          <w:szCs w:val="28"/>
          <w:lang w:eastAsia="ar-SA" w:bidi="ar-SA"/>
        </w:rPr>
        <w:t xml:space="preserve"> обеспечение рациональной организации двигательного режима обучающихся с ЗПР, нормального физического развития и двигательной подготовленности обучающихся с ЗПР всех возрастов, повышение адаптивных возможностей организма, сохранение и укрепление здоровья обучающихся с ЗПР и формирование культуры здоровья. </w:t>
      </w:r>
    </w:p>
    <w:p w:rsidR="00DE02BF" w:rsidRPr="00032AD4" w:rsidRDefault="00DE02BF">
      <w:pPr>
        <w:widowControl/>
        <w:shd w:val="clear" w:color="auto" w:fill="FFFFFF"/>
        <w:suppressAutoHyphens w:val="0"/>
        <w:ind w:right="45"/>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Планируемый результат:</w:t>
      </w:r>
    </w:p>
    <w:p w:rsidR="00DE02BF" w:rsidRPr="00032AD4" w:rsidRDefault="00DE02BF" w:rsidP="00AA610A">
      <w:pPr>
        <w:widowControl/>
        <w:numPr>
          <w:ilvl w:val="0"/>
          <w:numId w:val="90"/>
        </w:numPr>
        <w:shd w:val="clear" w:color="auto" w:fill="FFFFFF"/>
        <w:tabs>
          <w:tab w:val="left" w:pos="142"/>
        </w:tabs>
        <w:suppressAutoHyphens w:val="0"/>
        <w:autoSpaceDE w:val="0"/>
        <w:ind w:right="45"/>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эффективная работа с обучающимися с ЗПР всех групп здоровья (на уроках физкультуры, в секциях, на прогулках);</w:t>
      </w:r>
    </w:p>
    <w:p w:rsidR="00DE02BF" w:rsidRPr="00032AD4" w:rsidRDefault="00DE02BF" w:rsidP="00AA610A">
      <w:pPr>
        <w:widowControl/>
        <w:numPr>
          <w:ilvl w:val="0"/>
          <w:numId w:val="90"/>
        </w:numPr>
        <w:shd w:val="clear" w:color="auto" w:fill="FFFFFF"/>
        <w:tabs>
          <w:tab w:val="left" w:pos="142"/>
        </w:tabs>
        <w:suppressAutoHyphens w:val="0"/>
        <w:autoSpaceDE w:val="0"/>
        <w:ind w:right="45"/>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рациональная организация уроков физической культуры и занятий активно-двигательного характера на ступени начального общего образования;</w:t>
      </w:r>
    </w:p>
    <w:p w:rsidR="00DE02BF" w:rsidRPr="00032AD4" w:rsidRDefault="00DE02BF" w:rsidP="00AA610A">
      <w:pPr>
        <w:widowControl/>
        <w:numPr>
          <w:ilvl w:val="0"/>
          <w:numId w:val="90"/>
        </w:numPr>
        <w:shd w:val="clear" w:color="auto" w:fill="FFFFFF"/>
        <w:tabs>
          <w:tab w:val="left" w:pos="142"/>
        </w:tabs>
        <w:suppressAutoHyphens w:val="0"/>
        <w:autoSpaceDE w:val="0"/>
        <w:ind w:right="45"/>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физкультминутки на уроках, способствующих эмоциональной разгрузке и повы</w:t>
      </w:r>
      <w:r w:rsidRPr="00032AD4">
        <w:rPr>
          <w:rFonts w:ascii="Times New Roman" w:eastAsia="Times New Roman" w:hAnsi="Times New Roman" w:cs="Times New Roman"/>
          <w:sz w:val="28"/>
          <w:szCs w:val="28"/>
          <w:lang w:eastAsia="ar-SA" w:bidi="ar-SA"/>
        </w:rPr>
        <w:softHyphen/>
        <w:t>шению двигательной активности;</w:t>
      </w:r>
    </w:p>
    <w:p w:rsidR="00DE02BF" w:rsidRPr="00032AD4" w:rsidRDefault="00DE02BF" w:rsidP="00AA610A">
      <w:pPr>
        <w:widowControl/>
        <w:numPr>
          <w:ilvl w:val="0"/>
          <w:numId w:val="90"/>
        </w:numPr>
        <w:shd w:val="clear" w:color="auto" w:fill="FFFFFF"/>
        <w:tabs>
          <w:tab w:val="left" w:pos="142"/>
        </w:tabs>
        <w:suppressAutoHyphens w:val="0"/>
        <w:autoSpaceDE w:val="0"/>
        <w:ind w:right="45"/>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организация работы спортивных секций и создание условий для их эффективного функционирования;</w:t>
      </w:r>
    </w:p>
    <w:p w:rsidR="00DE02BF" w:rsidRPr="00032AD4" w:rsidRDefault="00DE02BF" w:rsidP="00AA610A">
      <w:pPr>
        <w:widowControl/>
        <w:numPr>
          <w:ilvl w:val="0"/>
          <w:numId w:val="90"/>
        </w:numPr>
        <w:shd w:val="clear" w:color="auto" w:fill="FFFFFF"/>
        <w:tabs>
          <w:tab w:val="left" w:pos="142"/>
        </w:tabs>
        <w:suppressAutoHyphens w:val="0"/>
        <w:autoSpaceDE w:val="0"/>
        <w:ind w:right="45"/>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регулярное проведение спортивно-оздоровительных мероприятий, коррекционных занятий (дней спорта, соревнований,  походов и т. п.).</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p>
    <w:p w:rsidR="00DE02BF" w:rsidRPr="00032AD4" w:rsidRDefault="00DE02BF">
      <w:pPr>
        <w:widowControl/>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Реализация этого блока зависит</w:t>
      </w:r>
      <w:r w:rsidRPr="00032AD4">
        <w:rPr>
          <w:rFonts w:ascii="Times New Roman" w:eastAsia="Times New Roman" w:hAnsi="Times New Roman" w:cs="Times New Roman"/>
          <w:sz w:val="28"/>
          <w:szCs w:val="28"/>
          <w:lang w:eastAsia="ar-SA" w:bidi="ar-SA"/>
        </w:rPr>
        <w:t xml:space="preserve"> от всех субъектов образоват</w:t>
      </w:r>
      <w:r w:rsidR="00BF10C2" w:rsidRPr="00032AD4">
        <w:rPr>
          <w:rFonts w:ascii="Times New Roman" w:eastAsia="Times New Roman" w:hAnsi="Times New Roman" w:cs="Times New Roman"/>
          <w:sz w:val="28"/>
          <w:szCs w:val="28"/>
          <w:lang w:eastAsia="ar-SA" w:bidi="ar-SA"/>
        </w:rPr>
        <w:t>ельного процесса</w:t>
      </w:r>
      <w:r w:rsidRPr="00032AD4">
        <w:rPr>
          <w:rFonts w:ascii="Times New Roman" w:eastAsia="Times New Roman" w:hAnsi="Times New Roman" w:cs="Times New Roman"/>
          <w:sz w:val="28"/>
          <w:szCs w:val="28"/>
          <w:lang w:eastAsia="ar-SA" w:bidi="ar-SA"/>
        </w:rPr>
        <w:t>.</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p>
    <w:tbl>
      <w:tblPr>
        <w:tblW w:w="0" w:type="auto"/>
        <w:tblInd w:w="-20" w:type="dxa"/>
        <w:tblLayout w:type="fixed"/>
        <w:tblLook w:val="0000"/>
      </w:tblPr>
      <w:tblGrid>
        <w:gridCol w:w="1908"/>
        <w:gridCol w:w="7703"/>
      </w:tblGrid>
      <w:tr w:rsidR="00DE02BF" w:rsidRPr="00032AD4">
        <w:tc>
          <w:tcPr>
            <w:tcW w:w="1908"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Направления деятельности</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ind w:right="44"/>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Урочная и внеурочная деятельность</w:t>
            </w:r>
          </w:p>
        </w:tc>
      </w:tr>
      <w:tr w:rsidR="00DE02BF" w:rsidRPr="00032AD4">
        <w:tc>
          <w:tcPr>
            <w:tcW w:w="1908" w:type="dxa"/>
            <w:vMerge w:val="restart"/>
            <w:tcBorders>
              <w:top w:val="single" w:sz="4" w:space="0" w:color="000000"/>
              <w:left w:val="single" w:sz="4" w:space="0" w:color="000000"/>
              <w:bottom w:val="single" w:sz="4" w:space="0" w:color="000000"/>
            </w:tcBorders>
            <w:shd w:val="clear" w:color="auto" w:fill="auto"/>
          </w:tcPr>
          <w:p w:rsidR="00DE02BF" w:rsidRPr="00032AD4" w:rsidRDefault="009E3908" w:rsidP="009E3908">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Организация оздоровительно</w:t>
            </w:r>
            <w:r w:rsidR="00DE02BF" w:rsidRPr="00032AD4">
              <w:rPr>
                <w:rFonts w:ascii="Times New Roman" w:eastAsia="Times New Roman" w:hAnsi="Times New Roman" w:cs="Times New Roman"/>
                <w:sz w:val="28"/>
                <w:szCs w:val="28"/>
                <w:lang w:eastAsia="ar-SA" w:bidi="ar-SA"/>
              </w:rPr>
              <w:t>профилакти-ческой работы</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hd w:val="clear" w:color="auto" w:fill="FFFFFF"/>
              <w:tabs>
                <w:tab w:val="left" w:pos="816"/>
              </w:tabs>
              <w:suppressAutoHyphens w:val="0"/>
              <w:snapToGrid w:val="0"/>
              <w:jc w:val="both"/>
              <w:rPr>
                <w:rFonts w:ascii="Times New Roman" w:eastAsia="Times New Roman" w:hAnsi="Times New Roman" w:cs="Times New Roman"/>
                <w:spacing w:val="-1"/>
                <w:sz w:val="28"/>
                <w:szCs w:val="28"/>
                <w:lang w:eastAsia="ar-SA" w:bidi="ar-SA"/>
              </w:rPr>
            </w:pPr>
            <w:r w:rsidRPr="00032AD4">
              <w:rPr>
                <w:rFonts w:ascii="Times New Roman" w:eastAsia="Times New Roman" w:hAnsi="Times New Roman" w:cs="Times New Roman"/>
                <w:spacing w:val="-2"/>
                <w:sz w:val="28"/>
                <w:szCs w:val="28"/>
                <w:lang w:eastAsia="ar-SA" w:bidi="ar-SA"/>
              </w:rPr>
              <w:t xml:space="preserve">1. </w:t>
            </w:r>
            <w:r w:rsidRPr="00032AD4">
              <w:rPr>
                <w:rFonts w:ascii="Times New Roman" w:eastAsia="Times New Roman" w:hAnsi="Times New Roman" w:cs="Times New Roman"/>
                <w:b/>
                <w:spacing w:val="-1"/>
                <w:sz w:val="28"/>
                <w:szCs w:val="28"/>
                <w:lang w:eastAsia="ar-SA" w:bidi="ar-SA"/>
              </w:rPr>
              <w:t>Медико-педагогическая диагностика состояния здоровья</w:t>
            </w:r>
            <w:r w:rsidRPr="00032AD4">
              <w:rPr>
                <w:rFonts w:ascii="Times New Roman" w:eastAsia="Times New Roman" w:hAnsi="Times New Roman" w:cs="Times New Roman"/>
                <w:spacing w:val="-1"/>
                <w:sz w:val="28"/>
                <w:szCs w:val="28"/>
                <w:lang w:eastAsia="ar-SA" w:bidi="ar-SA"/>
              </w:rPr>
              <w:t xml:space="preserve"> </w:t>
            </w:r>
          </w:p>
          <w:p w:rsidR="00DE02BF" w:rsidRPr="00032AD4" w:rsidRDefault="00DE02BF" w:rsidP="00AA610A">
            <w:pPr>
              <w:widowControl/>
              <w:numPr>
                <w:ilvl w:val="0"/>
                <w:numId w:val="92"/>
              </w:numPr>
              <w:shd w:val="clear" w:color="auto" w:fill="FFFFFF"/>
              <w:tabs>
                <w:tab w:val="left" w:pos="0"/>
              </w:tabs>
              <w:suppressAutoHyphens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3"/>
                <w:sz w:val="28"/>
                <w:szCs w:val="28"/>
                <w:lang w:eastAsia="ar-SA" w:bidi="ar-SA"/>
              </w:rPr>
              <w:t xml:space="preserve">медицинский осмотр детей с ЗПР, врачами-специалистами </w:t>
            </w:r>
            <w:r w:rsidRPr="00032AD4">
              <w:rPr>
                <w:rFonts w:ascii="Times New Roman" w:eastAsia="Times New Roman" w:hAnsi="Times New Roman" w:cs="Times New Roman"/>
                <w:spacing w:val="-1"/>
                <w:sz w:val="28"/>
                <w:szCs w:val="28"/>
                <w:lang w:eastAsia="ar-SA" w:bidi="ar-SA"/>
              </w:rPr>
              <w:t>(педиатром, окулистом, отоларингологом, хирургом, невроло</w:t>
            </w:r>
            <w:r w:rsidRPr="00032AD4">
              <w:rPr>
                <w:rFonts w:ascii="Times New Roman" w:eastAsia="Times New Roman" w:hAnsi="Times New Roman" w:cs="Times New Roman"/>
                <w:spacing w:val="-1"/>
                <w:sz w:val="28"/>
                <w:szCs w:val="28"/>
                <w:lang w:eastAsia="ar-SA" w:bidi="ar-SA"/>
              </w:rPr>
              <w:softHyphen/>
            </w:r>
            <w:r w:rsidRPr="00032AD4">
              <w:rPr>
                <w:rFonts w:ascii="Times New Roman" w:eastAsia="Times New Roman" w:hAnsi="Times New Roman" w:cs="Times New Roman"/>
                <w:sz w:val="28"/>
                <w:szCs w:val="28"/>
                <w:lang w:eastAsia="ar-SA" w:bidi="ar-SA"/>
              </w:rPr>
              <w:t>гом);</w:t>
            </w:r>
          </w:p>
          <w:p w:rsidR="00DE02BF" w:rsidRPr="00032AD4" w:rsidRDefault="00DE02BF" w:rsidP="00AA610A">
            <w:pPr>
              <w:widowControl/>
              <w:numPr>
                <w:ilvl w:val="0"/>
                <w:numId w:val="92"/>
              </w:numPr>
              <w:shd w:val="clear" w:color="auto" w:fill="FFFFFF"/>
              <w:tabs>
                <w:tab w:val="left" w:pos="0"/>
              </w:tabs>
              <w:suppressAutoHyphens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3"/>
                <w:sz w:val="28"/>
                <w:szCs w:val="28"/>
                <w:lang w:eastAsia="ar-SA" w:bidi="ar-SA"/>
              </w:rPr>
              <w:t>мониторинг состояния здоровья, заболеваемости с целью</w:t>
            </w:r>
            <w:r w:rsidRPr="00032AD4">
              <w:rPr>
                <w:rFonts w:ascii="Times New Roman" w:eastAsia="Times New Roman" w:hAnsi="Times New Roman" w:cs="Times New Roman"/>
                <w:spacing w:val="-2"/>
                <w:sz w:val="28"/>
                <w:szCs w:val="28"/>
                <w:lang w:eastAsia="ar-SA" w:bidi="ar-SA"/>
              </w:rPr>
              <w:t xml:space="preserve"> выявления наиболее часто болеющих детей с ЗПР; определение причин заболе</w:t>
            </w:r>
            <w:r w:rsidRPr="00032AD4">
              <w:rPr>
                <w:rFonts w:ascii="Times New Roman" w:eastAsia="Times New Roman" w:hAnsi="Times New Roman" w:cs="Times New Roman"/>
                <w:spacing w:val="-1"/>
                <w:sz w:val="28"/>
                <w:szCs w:val="28"/>
                <w:lang w:eastAsia="ar-SA" w:bidi="ar-SA"/>
              </w:rPr>
              <w:softHyphen/>
              <w:t xml:space="preserve">ваемости с целью </w:t>
            </w:r>
            <w:r w:rsidRPr="00032AD4">
              <w:rPr>
                <w:rFonts w:ascii="Times New Roman" w:eastAsia="Times New Roman" w:hAnsi="Times New Roman" w:cs="Times New Roman"/>
                <w:spacing w:val="-1"/>
                <w:sz w:val="28"/>
                <w:szCs w:val="28"/>
                <w:lang w:eastAsia="ar-SA" w:bidi="ar-SA"/>
              </w:rPr>
              <w:lastRenderedPageBreak/>
              <w:t>проведения более эффективной коррекционной и про</w:t>
            </w:r>
            <w:r w:rsidRPr="00032AD4">
              <w:rPr>
                <w:rFonts w:ascii="Times New Roman" w:eastAsia="Times New Roman" w:hAnsi="Times New Roman" w:cs="Times New Roman"/>
                <w:sz w:val="28"/>
                <w:szCs w:val="28"/>
                <w:lang w:eastAsia="ar-SA" w:bidi="ar-SA"/>
              </w:rPr>
              <w:t>филактических работ;</w:t>
            </w:r>
          </w:p>
          <w:p w:rsidR="00DE02BF" w:rsidRPr="00032AD4" w:rsidRDefault="00DE02BF" w:rsidP="00AA610A">
            <w:pPr>
              <w:widowControl/>
              <w:numPr>
                <w:ilvl w:val="0"/>
                <w:numId w:val="92"/>
              </w:numPr>
              <w:tabs>
                <w:tab w:val="left" w:pos="0"/>
              </w:tabs>
              <w:suppressAutoHyphens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диагностика устной и письменной речи (мониторинг речевого развития</w:t>
            </w:r>
          </w:p>
        </w:tc>
      </w:tr>
      <w:tr w:rsidR="00DE02BF" w:rsidRPr="00032AD4">
        <w:tc>
          <w:tcPr>
            <w:tcW w:w="1908"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
                <w:spacing w:val="-1"/>
                <w:sz w:val="28"/>
                <w:szCs w:val="28"/>
                <w:lang w:eastAsia="ar-SA" w:bidi="ar-SA"/>
              </w:rPr>
            </w:pPr>
            <w:r w:rsidRPr="00032AD4">
              <w:rPr>
                <w:rFonts w:ascii="Times New Roman" w:eastAsia="Times New Roman" w:hAnsi="Times New Roman" w:cs="Times New Roman"/>
                <w:b/>
                <w:spacing w:val="-2"/>
                <w:sz w:val="28"/>
                <w:szCs w:val="28"/>
                <w:lang w:eastAsia="ar-SA" w:bidi="ar-SA"/>
              </w:rPr>
              <w:t xml:space="preserve">2. </w:t>
            </w:r>
            <w:r w:rsidRPr="00032AD4">
              <w:rPr>
                <w:rFonts w:ascii="Times New Roman" w:eastAsia="Times New Roman" w:hAnsi="Times New Roman" w:cs="Times New Roman"/>
                <w:b/>
                <w:spacing w:val="-1"/>
                <w:sz w:val="28"/>
                <w:szCs w:val="28"/>
                <w:lang w:eastAsia="ar-SA" w:bidi="ar-SA"/>
              </w:rPr>
              <w:t>Профилактическая работа по предупреждению заболеваний:</w:t>
            </w:r>
          </w:p>
          <w:p w:rsidR="00DE02BF" w:rsidRPr="00032AD4" w:rsidRDefault="00DE02BF" w:rsidP="00AA610A">
            <w:pPr>
              <w:widowControl/>
              <w:numPr>
                <w:ilvl w:val="0"/>
                <w:numId w:val="93"/>
              </w:numPr>
              <w:shd w:val="clear" w:color="auto" w:fill="FFFFFF"/>
              <w:tabs>
                <w:tab w:val="left" w:pos="34"/>
              </w:tabs>
              <w:suppressAutoHyphens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проведение плановых прививок медработником  школы (в т.ч. вакцинация против гриппа, клещевого энцефалита);</w:t>
            </w:r>
          </w:p>
          <w:p w:rsidR="00DE02BF" w:rsidRPr="00032AD4" w:rsidRDefault="00DE02BF" w:rsidP="00AA610A">
            <w:pPr>
              <w:widowControl/>
              <w:numPr>
                <w:ilvl w:val="0"/>
                <w:numId w:val="93"/>
              </w:numPr>
              <w:shd w:val="clear" w:color="auto" w:fill="FFFFFF"/>
              <w:tabs>
                <w:tab w:val="left" w:pos="34"/>
                <w:tab w:val="left" w:pos="972"/>
              </w:tabs>
              <w:suppressAutoHyphens w:val="0"/>
              <w:autoSpaceDE w:val="0"/>
              <w:ind w:right="1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1"/>
                <w:sz w:val="28"/>
                <w:szCs w:val="28"/>
                <w:lang w:eastAsia="ar-SA" w:bidi="ar-SA"/>
              </w:rPr>
              <w:t>профилактика простудных заболеваний</w:t>
            </w:r>
            <w:r w:rsidRPr="00032AD4">
              <w:rPr>
                <w:rFonts w:ascii="Times New Roman" w:eastAsia="Times New Roman" w:hAnsi="Times New Roman" w:cs="Times New Roman"/>
                <w:sz w:val="28"/>
                <w:szCs w:val="28"/>
                <w:lang w:eastAsia="ar-SA" w:bidi="ar-SA"/>
              </w:rPr>
              <w:t>;</w:t>
            </w:r>
          </w:p>
          <w:p w:rsidR="00DE02BF" w:rsidRPr="00032AD4" w:rsidRDefault="00DE02BF" w:rsidP="00AA610A">
            <w:pPr>
              <w:widowControl/>
              <w:numPr>
                <w:ilvl w:val="0"/>
                <w:numId w:val="93"/>
              </w:numPr>
              <w:shd w:val="clear" w:color="auto" w:fill="FFFFFF"/>
              <w:tabs>
                <w:tab w:val="left" w:pos="34"/>
                <w:tab w:val="left" w:pos="972"/>
              </w:tabs>
              <w:suppressAutoHyphens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2"/>
                <w:sz w:val="28"/>
                <w:szCs w:val="28"/>
                <w:lang w:eastAsia="ar-SA" w:bidi="ar-SA"/>
              </w:rPr>
              <w:t>создание в школе условий для соблюдения санитарно-гигиенических навы</w:t>
            </w:r>
            <w:r w:rsidRPr="00032AD4">
              <w:rPr>
                <w:rFonts w:ascii="Times New Roman" w:eastAsia="Times New Roman" w:hAnsi="Times New Roman" w:cs="Times New Roman"/>
                <w:sz w:val="28"/>
                <w:szCs w:val="28"/>
                <w:lang w:eastAsia="ar-SA" w:bidi="ar-SA"/>
              </w:rPr>
              <w:t>ков: мытья рук, переодевания сменной обуви и т.д.;</w:t>
            </w:r>
          </w:p>
          <w:p w:rsidR="00DE02BF" w:rsidRPr="00032AD4" w:rsidRDefault="00DE02BF" w:rsidP="00AA610A">
            <w:pPr>
              <w:widowControl/>
              <w:numPr>
                <w:ilvl w:val="0"/>
                <w:numId w:val="93"/>
              </w:numPr>
              <w:shd w:val="clear" w:color="auto" w:fill="FFFFFF"/>
              <w:tabs>
                <w:tab w:val="left" w:pos="816"/>
              </w:tabs>
              <w:suppressAutoHyphens w:val="0"/>
              <w:jc w:val="both"/>
              <w:rPr>
                <w:rFonts w:ascii="Times New Roman" w:eastAsia="Times New Roman" w:hAnsi="Times New Roman" w:cs="Times New Roman"/>
                <w:spacing w:val="-1"/>
                <w:sz w:val="28"/>
                <w:szCs w:val="28"/>
                <w:lang w:eastAsia="ar-SA" w:bidi="ar-SA"/>
              </w:rPr>
            </w:pPr>
            <w:r w:rsidRPr="00032AD4">
              <w:rPr>
                <w:rFonts w:ascii="Times New Roman" w:eastAsia="Times New Roman" w:hAnsi="Times New Roman" w:cs="Times New Roman"/>
                <w:spacing w:val="-1"/>
                <w:sz w:val="28"/>
                <w:szCs w:val="28"/>
                <w:lang w:eastAsia="ar-SA" w:bidi="ar-SA"/>
              </w:rPr>
              <w:t>соблюдение санитарно-гигиенического противоэпидемического режима.</w:t>
            </w:r>
          </w:p>
        </w:tc>
      </w:tr>
      <w:tr w:rsidR="00DE02BF" w:rsidRPr="00032AD4">
        <w:tc>
          <w:tcPr>
            <w:tcW w:w="1908" w:type="dxa"/>
            <w:vMerge w:val="restart"/>
            <w:tcBorders>
              <w:top w:val="single" w:sz="4" w:space="0" w:color="000000"/>
              <w:left w:val="single" w:sz="4" w:space="0" w:color="000000"/>
              <w:bottom w:val="single" w:sz="4" w:space="0" w:color="000000"/>
            </w:tcBorders>
            <w:shd w:val="clear" w:color="auto" w:fill="auto"/>
          </w:tcPr>
          <w:p w:rsidR="00DE02BF" w:rsidRPr="00032AD4" w:rsidRDefault="00DE02BF" w:rsidP="009E3908">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Организация оздоровител</w:t>
            </w:r>
            <w:r w:rsidR="00BF10C2" w:rsidRPr="00032AD4">
              <w:rPr>
                <w:rFonts w:ascii="Times New Roman" w:eastAsia="Times New Roman" w:hAnsi="Times New Roman" w:cs="Times New Roman"/>
                <w:sz w:val="28"/>
                <w:szCs w:val="28"/>
                <w:lang w:eastAsia="ar-SA" w:bidi="ar-SA"/>
              </w:rPr>
              <w:t>ь</w:t>
            </w:r>
            <w:r w:rsidRPr="00032AD4">
              <w:rPr>
                <w:rFonts w:ascii="Times New Roman" w:eastAsia="Times New Roman" w:hAnsi="Times New Roman" w:cs="Times New Roman"/>
                <w:sz w:val="28"/>
                <w:szCs w:val="28"/>
                <w:lang w:eastAsia="ar-SA" w:bidi="ar-SA"/>
              </w:rPr>
              <w:t>нопрофилактической работы</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
                <w:spacing w:val="-2"/>
                <w:sz w:val="28"/>
                <w:szCs w:val="28"/>
                <w:lang w:eastAsia="ar-SA" w:bidi="ar-SA"/>
              </w:rPr>
            </w:pPr>
            <w:r w:rsidRPr="00032AD4">
              <w:rPr>
                <w:rFonts w:ascii="Times New Roman" w:eastAsia="Times New Roman" w:hAnsi="Times New Roman" w:cs="Times New Roman"/>
                <w:b/>
                <w:sz w:val="28"/>
                <w:szCs w:val="28"/>
                <w:lang w:eastAsia="ar-SA" w:bidi="ar-SA"/>
              </w:rPr>
              <w:t xml:space="preserve">3. </w:t>
            </w:r>
            <w:r w:rsidRPr="00032AD4">
              <w:rPr>
                <w:rFonts w:ascii="Times New Roman" w:eastAsia="Times New Roman" w:hAnsi="Times New Roman" w:cs="Times New Roman"/>
                <w:b/>
                <w:spacing w:val="-2"/>
                <w:sz w:val="28"/>
                <w:szCs w:val="28"/>
                <w:lang w:eastAsia="ar-SA" w:bidi="ar-SA"/>
              </w:rPr>
              <w:t>Максимальное обеспечение двигательной активности детей:</w:t>
            </w:r>
          </w:p>
          <w:p w:rsidR="00DE02BF" w:rsidRPr="00032AD4" w:rsidRDefault="00DE02BF" w:rsidP="00AA610A">
            <w:pPr>
              <w:widowControl/>
              <w:numPr>
                <w:ilvl w:val="0"/>
                <w:numId w:val="94"/>
              </w:numPr>
              <w:shd w:val="clear" w:color="auto" w:fill="FFFFFF"/>
              <w:tabs>
                <w:tab w:val="left" w:pos="318"/>
              </w:tabs>
              <w:suppressAutoHyphens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3"/>
                <w:sz w:val="28"/>
                <w:szCs w:val="28"/>
                <w:lang w:eastAsia="ar-SA" w:bidi="ar-SA"/>
              </w:rPr>
              <w:t>согласно письму МО РФ «Об организации обучения в первом классе четы</w:t>
            </w:r>
            <w:r w:rsidRPr="00032AD4">
              <w:rPr>
                <w:rFonts w:ascii="Times New Roman" w:eastAsia="Times New Roman" w:hAnsi="Times New Roman" w:cs="Times New Roman"/>
                <w:spacing w:val="-3"/>
                <w:sz w:val="28"/>
                <w:szCs w:val="28"/>
                <w:lang w:eastAsia="ar-SA" w:bidi="ar-SA"/>
              </w:rPr>
              <w:softHyphen/>
            </w:r>
            <w:r w:rsidRPr="00032AD4">
              <w:rPr>
                <w:rFonts w:ascii="Times New Roman" w:eastAsia="Times New Roman" w:hAnsi="Times New Roman" w:cs="Times New Roman"/>
                <w:sz w:val="28"/>
                <w:szCs w:val="28"/>
                <w:lang w:eastAsia="ar-SA" w:bidi="ar-SA"/>
              </w:rPr>
              <w:t>рехлетней начальной школы» (от 25.09.2000г. № 2021/11-13), проведение физкультминуток на каждом уроке продолжительностью по 1,5-2 минуты (рекомендуется проводить на 10-й и 20-й минутах урока). В комплекс физминуток включены различные упражнения с целью пр</w:t>
            </w:r>
            <w:r w:rsidR="00BF10C2" w:rsidRPr="00032AD4">
              <w:rPr>
                <w:rFonts w:ascii="Times New Roman" w:eastAsia="Times New Roman" w:hAnsi="Times New Roman" w:cs="Times New Roman"/>
                <w:sz w:val="28"/>
                <w:szCs w:val="28"/>
                <w:lang w:eastAsia="ar-SA" w:bidi="ar-SA"/>
              </w:rPr>
              <w:t xml:space="preserve">офилактики нарушения зрения, </w:t>
            </w:r>
            <w:r w:rsidRPr="00032AD4">
              <w:rPr>
                <w:rFonts w:ascii="Times New Roman" w:eastAsia="Times New Roman" w:hAnsi="Times New Roman" w:cs="Times New Roman"/>
                <w:sz w:val="28"/>
                <w:szCs w:val="28"/>
                <w:lang w:eastAsia="ar-SA" w:bidi="ar-SA"/>
              </w:rPr>
              <w:t>простудных заболеваний, заболеваний опорно - двигательного аппарата.</w:t>
            </w:r>
          </w:p>
          <w:p w:rsidR="00DE02BF" w:rsidRPr="00032AD4" w:rsidRDefault="00DE02BF" w:rsidP="00AA610A">
            <w:pPr>
              <w:widowControl/>
              <w:numPr>
                <w:ilvl w:val="0"/>
                <w:numId w:val="94"/>
              </w:numPr>
              <w:shd w:val="clear" w:color="auto" w:fill="FFFFFF"/>
              <w:tabs>
                <w:tab w:val="left" w:pos="34"/>
              </w:tabs>
              <w:suppressAutoHyphens w:val="0"/>
              <w:autoSpaceDE w:val="0"/>
              <w:jc w:val="both"/>
              <w:rPr>
                <w:rFonts w:ascii="Times New Roman" w:eastAsia="Times New Roman" w:hAnsi="Times New Roman" w:cs="Times New Roman"/>
                <w:spacing w:val="-1"/>
                <w:sz w:val="28"/>
                <w:szCs w:val="28"/>
                <w:lang w:eastAsia="ar-SA" w:bidi="ar-SA"/>
              </w:rPr>
            </w:pPr>
            <w:r w:rsidRPr="00032AD4">
              <w:rPr>
                <w:rFonts w:ascii="Times New Roman" w:eastAsia="Times New Roman" w:hAnsi="Times New Roman" w:cs="Times New Roman"/>
                <w:spacing w:val="-2"/>
                <w:sz w:val="28"/>
                <w:szCs w:val="28"/>
                <w:lang w:eastAsia="ar-SA" w:bidi="ar-SA"/>
              </w:rPr>
              <w:t xml:space="preserve">подвижные игры на переменах; </w:t>
            </w:r>
            <w:r w:rsidR="00BF10C2" w:rsidRPr="00032AD4">
              <w:rPr>
                <w:rFonts w:ascii="Times New Roman" w:eastAsia="Times New Roman" w:hAnsi="Times New Roman" w:cs="Times New Roman"/>
                <w:spacing w:val="-1"/>
                <w:sz w:val="28"/>
                <w:szCs w:val="28"/>
                <w:lang w:eastAsia="ar-SA" w:bidi="ar-SA"/>
              </w:rPr>
              <w:t>ежедневные прогулки</w:t>
            </w:r>
            <w:r w:rsidRPr="00032AD4">
              <w:rPr>
                <w:rFonts w:ascii="Times New Roman" w:eastAsia="Times New Roman" w:hAnsi="Times New Roman" w:cs="Times New Roman"/>
                <w:spacing w:val="-1"/>
                <w:sz w:val="28"/>
                <w:szCs w:val="28"/>
                <w:lang w:eastAsia="ar-SA" w:bidi="ar-SA"/>
              </w:rPr>
              <w:t>;</w:t>
            </w:r>
          </w:p>
          <w:p w:rsidR="00DE02BF" w:rsidRPr="00032AD4" w:rsidRDefault="00DE02BF" w:rsidP="00AA610A">
            <w:pPr>
              <w:widowControl/>
              <w:numPr>
                <w:ilvl w:val="0"/>
                <w:numId w:val="94"/>
              </w:numPr>
              <w:shd w:val="clear" w:color="auto" w:fill="FFFFFF"/>
              <w:tabs>
                <w:tab w:val="left" w:pos="34"/>
              </w:tabs>
              <w:suppressAutoHyphens w:val="0"/>
              <w:autoSpaceDE w:val="0"/>
              <w:jc w:val="both"/>
              <w:rPr>
                <w:rFonts w:ascii="Times New Roman" w:eastAsia="Times New Roman" w:hAnsi="Times New Roman" w:cs="Times New Roman"/>
                <w:spacing w:val="-3"/>
                <w:sz w:val="28"/>
                <w:szCs w:val="28"/>
                <w:lang w:eastAsia="ar-SA" w:bidi="ar-SA"/>
              </w:rPr>
            </w:pPr>
            <w:r w:rsidRPr="00032AD4">
              <w:rPr>
                <w:rFonts w:ascii="Times New Roman" w:eastAsia="Times New Roman" w:hAnsi="Times New Roman" w:cs="Times New Roman"/>
                <w:spacing w:val="-3"/>
                <w:sz w:val="28"/>
                <w:szCs w:val="28"/>
                <w:lang w:eastAsia="ar-SA" w:bidi="ar-SA"/>
              </w:rPr>
              <w:t>внеклассные спортивные мероприятия;</w:t>
            </w:r>
          </w:p>
          <w:p w:rsidR="00DE02BF" w:rsidRPr="00032AD4" w:rsidRDefault="00BF10C2" w:rsidP="00AA610A">
            <w:pPr>
              <w:widowControl/>
              <w:numPr>
                <w:ilvl w:val="0"/>
                <w:numId w:val="94"/>
              </w:numPr>
              <w:suppressAutoHyphens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школьные</w:t>
            </w:r>
            <w:r w:rsidR="00DE02BF" w:rsidRPr="00032AD4">
              <w:rPr>
                <w:rFonts w:ascii="Times New Roman" w:eastAsia="Times New Roman" w:hAnsi="Times New Roman" w:cs="Times New Roman"/>
                <w:sz w:val="28"/>
                <w:szCs w:val="28"/>
                <w:lang w:eastAsia="ar-SA" w:bidi="ar-SA"/>
              </w:rPr>
              <w:t xml:space="preserve"> спорт</w:t>
            </w:r>
            <w:r w:rsidRPr="00032AD4">
              <w:rPr>
                <w:rFonts w:ascii="Times New Roman" w:eastAsia="Times New Roman" w:hAnsi="Times New Roman" w:cs="Times New Roman"/>
                <w:sz w:val="28"/>
                <w:szCs w:val="28"/>
                <w:lang w:eastAsia="ar-SA" w:bidi="ar-SA"/>
              </w:rPr>
              <w:t>ивные секции.</w:t>
            </w:r>
          </w:p>
        </w:tc>
      </w:tr>
      <w:tr w:rsidR="00DE02BF" w:rsidRPr="00032AD4">
        <w:tc>
          <w:tcPr>
            <w:tcW w:w="1908"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shd w:val="clear" w:color="auto" w:fill="FFFFFF"/>
              <w:tabs>
                <w:tab w:val="left" w:pos="34"/>
                <w:tab w:val="left" w:pos="351"/>
              </w:tabs>
              <w:suppressAutoHyphens w:val="0"/>
              <w:autoSpaceDE w:val="0"/>
              <w:snapToGrid w:val="0"/>
              <w:ind w:right="10"/>
              <w:jc w:val="both"/>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b/>
                <w:sz w:val="28"/>
                <w:szCs w:val="28"/>
                <w:lang w:eastAsia="ar-SA" w:bidi="ar-SA"/>
              </w:rPr>
              <w:t>4.</w:t>
            </w:r>
            <w:r w:rsidRPr="00032AD4">
              <w:rPr>
                <w:rFonts w:ascii="Times New Roman" w:eastAsia="Times New Roman" w:hAnsi="Times New Roman" w:cs="Times New Roman"/>
                <w:b/>
                <w:sz w:val="28"/>
                <w:szCs w:val="28"/>
                <w:lang w:eastAsia="ar-SA" w:bidi="ar-SA"/>
              </w:rPr>
              <w:tab/>
            </w:r>
            <w:r w:rsidRPr="00032AD4">
              <w:rPr>
                <w:rFonts w:ascii="Times New Roman" w:eastAsia="Times New Roman" w:hAnsi="Times New Roman" w:cs="Times New Roman"/>
                <w:b/>
                <w:spacing w:val="-2"/>
                <w:sz w:val="28"/>
                <w:szCs w:val="28"/>
                <w:lang w:eastAsia="ar-SA" w:bidi="ar-SA"/>
              </w:rPr>
              <w:t>Организация рационального питания предусматривает</w:t>
            </w:r>
            <w:r w:rsidRPr="00032AD4">
              <w:rPr>
                <w:rFonts w:ascii="Times New Roman" w:eastAsia="Times New Roman" w:hAnsi="Times New Roman" w:cs="Times New Roman"/>
                <w:spacing w:val="-2"/>
                <w:sz w:val="28"/>
                <w:szCs w:val="28"/>
                <w:lang w:eastAsia="ar-SA" w:bidi="ar-SA"/>
              </w:rPr>
              <w:t>:</w:t>
            </w:r>
          </w:p>
          <w:p w:rsidR="00DE02BF" w:rsidRPr="00032AD4" w:rsidRDefault="00DE02BF" w:rsidP="00AA610A">
            <w:pPr>
              <w:widowControl/>
              <w:numPr>
                <w:ilvl w:val="0"/>
                <w:numId w:val="91"/>
              </w:numPr>
              <w:shd w:val="clear" w:color="auto" w:fill="FFFFFF"/>
              <w:suppressAutoHyphens w:val="0"/>
              <w:autoSpaceDE w:val="0"/>
              <w:ind w:right="1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назначение ответственного за организацию питания;</w:t>
            </w:r>
          </w:p>
          <w:p w:rsidR="00DE02BF" w:rsidRPr="00032AD4" w:rsidRDefault="00DE02BF" w:rsidP="007F731F">
            <w:pPr>
              <w:widowControl/>
              <w:numPr>
                <w:ilvl w:val="0"/>
                <w:numId w:val="22"/>
              </w:numPr>
              <w:shd w:val="clear" w:color="auto" w:fill="FFFFFF"/>
              <w:suppressAutoHyphens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2"/>
                <w:sz w:val="28"/>
                <w:szCs w:val="28"/>
                <w:lang w:eastAsia="ar-SA" w:bidi="ar-SA"/>
              </w:rPr>
              <w:t>выполнение требований СанПиН к организации питания в общеобразова</w:t>
            </w:r>
            <w:r w:rsidRPr="00032AD4">
              <w:rPr>
                <w:rFonts w:ascii="Times New Roman" w:eastAsia="Times New Roman" w:hAnsi="Times New Roman" w:cs="Times New Roman"/>
                <w:spacing w:val="-2"/>
                <w:sz w:val="28"/>
                <w:szCs w:val="28"/>
                <w:lang w:eastAsia="ar-SA" w:bidi="ar-SA"/>
              </w:rPr>
              <w:softHyphen/>
            </w:r>
            <w:r w:rsidRPr="00032AD4">
              <w:rPr>
                <w:rFonts w:ascii="Times New Roman" w:eastAsia="Times New Roman" w:hAnsi="Times New Roman" w:cs="Times New Roman"/>
                <w:sz w:val="28"/>
                <w:szCs w:val="28"/>
                <w:lang w:eastAsia="ar-SA" w:bidi="ar-SA"/>
              </w:rPr>
              <w:t>тельных учреждениях;</w:t>
            </w:r>
          </w:p>
          <w:p w:rsidR="00DE02BF" w:rsidRPr="00032AD4" w:rsidRDefault="00DE02BF" w:rsidP="007F731F">
            <w:pPr>
              <w:widowControl/>
              <w:numPr>
                <w:ilvl w:val="0"/>
                <w:numId w:val="22"/>
              </w:numPr>
              <w:shd w:val="clear" w:color="auto" w:fill="FFFFFF"/>
              <w:suppressAutoHyphens w:val="0"/>
              <w:autoSpaceDE w:val="0"/>
              <w:ind w:right="10"/>
              <w:jc w:val="both"/>
              <w:rPr>
                <w:rFonts w:ascii="Times New Roman" w:eastAsia="Times New Roman" w:hAnsi="Times New Roman" w:cs="Times New Roman"/>
                <w:spacing w:val="-1"/>
                <w:sz w:val="28"/>
                <w:szCs w:val="28"/>
                <w:lang w:eastAsia="ar-SA" w:bidi="ar-SA"/>
              </w:rPr>
            </w:pPr>
            <w:r w:rsidRPr="00032AD4">
              <w:rPr>
                <w:rFonts w:ascii="Times New Roman" w:eastAsia="Times New Roman" w:hAnsi="Times New Roman" w:cs="Times New Roman"/>
                <w:spacing w:val="-2"/>
                <w:sz w:val="28"/>
                <w:szCs w:val="28"/>
                <w:lang w:eastAsia="ar-SA" w:bidi="ar-SA"/>
              </w:rPr>
              <w:t>соблюдение основных принципов рационального питания: соответствие энергетической ценности рациона возрастным физиологическим потребностям детей с ЗПР (учет необходимой потребно</w:t>
            </w:r>
            <w:r w:rsidRPr="00032AD4">
              <w:rPr>
                <w:rFonts w:ascii="Times New Roman" w:eastAsia="Times New Roman" w:hAnsi="Times New Roman" w:cs="Times New Roman"/>
                <w:spacing w:val="-1"/>
                <w:sz w:val="28"/>
                <w:szCs w:val="28"/>
                <w:lang w:eastAsia="ar-SA" w:bidi="ar-SA"/>
              </w:rPr>
              <w:t>сти в энергии детей младшего школьного возраста);</w:t>
            </w:r>
          </w:p>
          <w:p w:rsidR="00DE02BF" w:rsidRPr="00032AD4" w:rsidRDefault="00DE02BF" w:rsidP="007F731F">
            <w:pPr>
              <w:widowControl/>
              <w:numPr>
                <w:ilvl w:val="0"/>
                <w:numId w:val="32"/>
              </w:numPr>
              <w:shd w:val="clear" w:color="auto" w:fill="FFFFFF"/>
              <w:tabs>
                <w:tab w:val="left" w:pos="0"/>
                <w:tab w:val="left" w:pos="912"/>
              </w:tabs>
              <w:suppressAutoHyphens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сбалансированность рациона питания детей по содержанию белков, жиров и углеводов для максимального их усвоения</w:t>
            </w:r>
          </w:p>
          <w:p w:rsidR="00DE02BF" w:rsidRPr="00032AD4" w:rsidRDefault="00DE02BF" w:rsidP="007F731F">
            <w:pPr>
              <w:widowControl/>
              <w:numPr>
                <w:ilvl w:val="0"/>
                <w:numId w:val="32"/>
              </w:numPr>
              <w:shd w:val="clear" w:color="auto" w:fill="FFFFFF"/>
              <w:tabs>
                <w:tab w:val="left" w:pos="0"/>
                <w:tab w:val="left" w:pos="912"/>
              </w:tabs>
              <w:suppressAutoHyphens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1"/>
                <w:sz w:val="28"/>
                <w:szCs w:val="28"/>
                <w:lang w:eastAsia="ar-SA" w:bidi="ar-SA"/>
              </w:rPr>
              <w:t xml:space="preserve">восполнение дефицита витаминов в питании школьников за счет </w:t>
            </w:r>
            <w:r w:rsidRPr="00032AD4">
              <w:rPr>
                <w:rFonts w:ascii="Times New Roman" w:eastAsia="Times New Roman" w:hAnsi="Times New Roman" w:cs="Times New Roman"/>
                <w:spacing w:val="-3"/>
                <w:sz w:val="28"/>
                <w:szCs w:val="28"/>
                <w:lang w:eastAsia="ar-SA" w:bidi="ar-SA"/>
              </w:rPr>
              <w:t xml:space="preserve">корректировки рецептур и </w:t>
            </w:r>
            <w:r w:rsidRPr="00032AD4">
              <w:rPr>
                <w:rFonts w:ascii="Times New Roman" w:eastAsia="Times New Roman" w:hAnsi="Times New Roman" w:cs="Times New Roman"/>
                <w:spacing w:val="-3"/>
                <w:sz w:val="28"/>
                <w:szCs w:val="28"/>
                <w:lang w:eastAsia="ar-SA" w:bidi="ar-SA"/>
              </w:rPr>
              <w:lastRenderedPageBreak/>
              <w:t xml:space="preserve">использования обогащенных продуктов; </w:t>
            </w:r>
            <w:r w:rsidRPr="00032AD4">
              <w:rPr>
                <w:rFonts w:ascii="Times New Roman" w:eastAsia="Times New Roman" w:hAnsi="Times New Roman" w:cs="Times New Roman"/>
                <w:spacing w:val="-2"/>
                <w:sz w:val="28"/>
                <w:szCs w:val="28"/>
                <w:lang w:eastAsia="ar-SA" w:bidi="ar-SA"/>
              </w:rPr>
              <w:t>максимальное разнообразие рациона путем использования доста</w:t>
            </w:r>
            <w:r w:rsidRPr="00032AD4">
              <w:rPr>
                <w:rFonts w:ascii="Times New Roman" w:eastAsia="Times New Roman" w:hAnsi="Times New Roman" w:cs="Times New Roman"/>
                <w:sz w:val="28"/>
                <w:szCs w:val="28"/>
                <w:lang w:eastAsia="ar-SA" w:bidi="ar-SA"/>
              </w:rPr>
              <w:t>точного ассортимента продуктов и различных способов кулинарной обработки; соблюдение оптимального режима питания.</w:t>
            </w:r>
          </w:p>
          <w:p w:rsidR="00DE02BF" w:rsidRPr="00032AD4" w:rsidRDefault="00DE02BF" w:rsidP="007F731F">
            <w:pPr>
              <w:widowControl/>
              <w:numPr>
                <w:ilvl w:val="0"/>
                <w:numId w:val="32"/>
              </w:numPr>
              <w:shd w:val="clear" w:color="auto" w:fill="FFFFFF"/>
              <w:suppressAutoHyphens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3"/>
                <w:sz w:val="28"/>
                <w:szCs w:val="28"/>
                <w:lang w:eastAsia="ar-SA" w:bidi="ar-SA"/>
              </w:rPr>
              <w:t>создание благоприятных условий для приема пищи (не</w:t>
            </w:r>
            <w:r w:rsidRPr="00032AD4">
              <w:rPr>
                <w:rFonts w:ascii="Times New Roman" w:eastAsia="Times New Roman" w:hAnsi="Times New Roman" w:cs="Times New Roman"/>
                <w:spacing w:val="-1"/>
                <w:sz w:val="28"/>
                <w:szCs w:val="28"/>
                <w:lang w:eastAsia="ar-SA" w:bidi="ar-SA"/>
              </w:rPr>
              <w:t>обходимые комплекты столовых приборов: ложки столовые, чайные, вил</w:t>
            </w:r>
            <w:r w:rsidRPr="00032AD4">
              <w:rPr>
                <w:rFonts w:ascii="Times New Roman" w:eastAsia="Times New Roman" w:hAnsi="Times New Roman" w:cs="Times New Roman"/>
                <w:spacing w:val="-2"/>
                <w:sz w:val="28"/>
                <w:szCs w:val="28"/>
                <w:lang w:eastAsia="ar-SA" w:bidi="ar-SA"/>
              </w:rPr>
              <w:t>ки; на столах салфетки; мытье рук перед едой) и обучение культуре пове</w:t>
            </w:r>
            <w:r w:rsidRPr="00032AD4">
              <w:rPr>
                <w:rFonts w:ascii="Times New Roman" w:eastAsia="Times New Roman" w:hAnsi="Times New Roman" w:cs="Times New Roman"/>
                <w:sz w:val="28"/>
                <w:szCs w:val="28"/>
                <w:lang w:eastAsia="ar-SA" w:bidi="ar-SA"/>
              </w:rPr>
              <w:t>дения за столом;</w:t>
            </w:r>
          </w:p>
          <w:p w:rsidR="00DE02BF" w:rsidRPr="00032AD4" w:rsidRDefault="00DE02BF" w:rsidP="007F731F">
            <w:pPr>
              <w:widowControl/>
              <w:numPr>
                <w:ilvl w:val="0"/>
                <w:numId w:val="32"/>
              </w:numPr>
              <w:suppressAutoHyphens w:val="0"/>
              <w:ind w:right="44"/>
              <w:jc w:val="both"/>
              <w:rPr>
                <w:rFonts w:ascii="Times New Roman" w:eastAsia="Times New Roman" w:hAnsi="Times New Roman" w:cs="Times New Roman"/>
                <w:spacing w:val="-1"/>
                <w:sz w:val="28"/>
                <w:szCs w:val="28"/>
                <w:lang w:eastAsia="ar-SA" w:bidi="ar-SA"/>
              </w:rPr>
            </w:pPr>
            <w:r w:rsidRPr="00032AD4">
              <w:rPr>
                <w:rFonts w:ascii="Times New Roman" w:eastAsia="Times New Roman" w:hAnsi="Times New Roman" w:cs="Times New Roman"/>
                <w:spacing w:val="-1"/>
                <w:sz w:val="28"/>
                <w:szCs w:val="28"/>
                <w:lang w:eastAsia="ar-SA" w:bidi="ar-SA"/>
              </w:rPr>
              <w:t>100%-ный охват обучающихся начальной школы горячим питанием;</w:t>
            </w:r>
          </w:p>
        </w:tc>
      </w:tr>
      <w:tr w:rsidR="00DE02BF" w:rsidRPr="00032AD4">
        <w:tc>
          <w:tcPr>
            <w:tcW w:w="1908"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shd w:val="clear" w:color="auto" w:fill="FFFFFF"/>
              <w:tabs>
                <w:tab w:val="left" w:pos="34"/>
                <w:tab w:val="left" w:pos="351"/>
              </w:tabs>
              <w:suppressAutoHyphens w:val="0"/>
              <w:autoSpaceDE w:val="0"/>
              <w:snapToGrid w:val="0"/>
              <w:ind w:right="10"/>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
                <w:bCs/>
                <w:sz w:val="28"/>
                <w:szCs w:val="28"/>
                <w:lang w:eastAsia="ar-SA" w:bidi="ar-SA"/>
              </w:rPr>
              <w:t>5</w:t>
            </w:r>
            <w:r w:rsidRPr="00032AD4">
              <w:rPr>
                <w:rFonts w:ascii="Times New Roman" w:eastAsia="Times New Roman" w:hAnsi="Times New Roman" w:cs="Times New Roman"/>
                <w:bCs/>
                <w:sz w:val="28"/>
                <w:szCs w:val="28"/>
                <w:lang w:eastAsia="ar-SA" w:bidi="ar-SA"/>
              </w:rPr>
              <w:t xml:space="preserve">. </w:t>
            </w:r>
            <w:r w:rsidRPr="00032AD4">
              <w:rPr>
                <w:rFonts w:ascii="Times New Roman" w:eastAsia="Times New Roman" w:hAnsi="Times New Roman" w:cs="Times New Roman"/>
                <w:b/>
                <w:bCs/>
                <w:sz w:val="28"/>
                <w:szCs w:val="28"/>
                <w:lang w:eastAsia="ar-SA" w:bidi="ar-SA"/>
              </w:rPr>
              <w:t>Работа</w:t>
            </w:r>
            <w:r w:rsidRPr="00032AD4">
              <w:rPr>
                <w:rFonts w:ascii="Times New Roman" w:eastAsia="Times New Roman" w:hAnsi="Times New Roman" w:cs="Times New Roman"/>
                <w:bCs/>
                <w:sz w:val="28"/>
                <w:szCs w:val="28"/>
                <w:lang w:eastAsia="ar-SA" w:bidi="ar-SA"/>
              </w:rPr>
              <w:t xml:space="preserve"> </w:t>
            </w:r>
            <w:r w:rsidRPr="00032AD4">
              <w:rPr>
                <w:rFonts w:ascii="Times New Roman" w:eastAsia="Times New Roman" w:hAnsi="Times New Roman" w:cs="Times New Roman"/>
                <w:b/>
                <w:iCs/>
                <w:sz w:val="28"/>
                <w:szCs w:val="28"/>
                <w:lang w:eastAsia="ar-SA" w:bidi="ar-SA"/>
              </w:rPr>
              <w:t>психолого-педагогической и медико-социальной службы</w:t>
            </w:r>
            <w:r w:rsidRPr="00032AD4">
              <w:rPr>
                <w:rFonts w:ascii="Times New Roman" w:eastAsia="Times New Roman" w:hAnsi="Times New Roman" w:cs="Times New Roman"/>
                <w:iCs/>
                <w:sz w:val="28"/>
                <w:szCs w:val="28"/>
                <w:lang w:eastAsia="ar-SA" w:bidi="ar-SA"/>
              </w:rPr>
              <w:t xml:space="preserve"> </w:t>
            </w:r>
            <w:r w:rsidR="0027401B" w:rsidRPr="00032AD4">
              <w:rPr>
                <w:rFonts w:ascii="Times New Roman" w:eastAsia="Times New Roman" w:hAnsi="Times New Roman" w:cs="Times New Roman"/>
                <w:bCs/>
                <w:sz w:val="28"/>
                <w:szCs w:val="28"/>
                <w:lang w:eastAsia="ar-SA" w:bidi="ar-SA"/>
              </w:rPr>
              <w:t>организация работы Т</w:t>
            </w:r>
            <w:r w:rsidRPr="00032AD4">
              <w:rPr>
                <w:rFonts w:ascii="Times New Roman" w:eastAsia="Times New Roman" w:hAnsi="Times New Roman" w:cs="Times New Roman"/>
                <w:bCs/>
                <w:sz w:val="28"/>
                <w:szCs w:val="28"/>
                <w:lang w:eastAsia="ar-SA" w:bidi="ar-SA"/>
              </w:rPr>
              <w:t>ПМПК по психолого-медико-педагогическому сопровождению  обучающихся с ЗПР, трудностями в обучении и отклонениями в поведении.</w:t>
            </w:r>
          </w:p>
        </w:tc>
      </w:tr>
      <w:tr w:rsidR="00DE02BF" w:rsidRPr="00032AD4">
        <w:tc>
          <w:tcPr>
            <w:tcW w:w="1908"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shd w:val="clear" w:color="auto" w:fill="FFFFFF"/>
              <w:tabs>
                <w:tab w:val="left" w:pos="34"/>
                <w:tab w:val="left" w:pos="351"/>
              </w:tabs>
              <w:suppressAutoHyphens w:val="0"/>
              <w:autoSpaceDE w:val="0"/>
              <w:snapToGrid w:val="0"/>
              <w:ind w:right="10"/>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
                <w:sz w:val="28"/>
                <w:szCs w:val="28"/>
                <w:lang w:eastAsia="ar-SA" w:bidi="ar-SA"/>
              </w:rPr>
              <w:t>6. Работа логопедической службы</w:t>
            </w:r>
            <w:r w:rsidRPr="00032AD4">
              <w:rPr>
                <w:rFonts w:ascii="Times New Roman" w:eastAsia="Times New Roman" w:hAnsi="Times New Roman" w:cs="Times New Roman"/>
                <w:sz w:val="28"/>
                <w:szCs w:val="28"/>
                <w:lang w:eastAsia="ar-SA" w:bidi="ar-SA"/>
              </w:rPr>
              <w:t xml:space="preserve"> по рабочим программам для групповых и индивидуальных занятий </w:t>
            </w:r>
            <w:r w:rsidRPr="00032AD4">
              <w:rPr>
                <w:rFonts w:ascii="Times New Roman" w:eastAsia="Times New Roman" w:hAnsi="Times New Roman" w:cs="Times New Roman"/>
                <w:bCs/>
                <w:sz w:val="28"/>
                <w:szCs w:val="28"/>
                <w:lang w:eastAsia="ar-SA" w:bidi="ar-SA"/>
              </w:rPr>
              <w:t>«Коррекционно-развивающее обучение обучающихся  с нарушениями чтения и письма».</w:t>
            </w:r>
          </w:p>
        </w:tc>
      </w:tr>
    </w:tbl>
    <w:p w:rsidR="00DE02BF" w:rsidRPr="00032AD4" w:rsidRDefault="00DE02BF">
      <w:pPr>
        <w:widowControl/>
        <w:suppressAutoHyphens w:val="0"/>
        <w:jc w:val="both"/>
        <w:rPr>
          <w:rFonts w:ascii="Times New Roman" w:hAnsi="Times New Roman" w:cs="Times New Roman"/>
          <w:sz w:val="28"/>
          <w:szCs w:val="28"/>
        </w:rPr>
      </w:pPr>
    </w:p>
    <w:p w:rsidR="00DE02BF" w:rsidRPr="00032AD4" w:rsidRDefault="00DE02BF">
      <w:pPr>
        <w:widowControl/>
        <w:shd w:val="clear" w:color="auto" w:fill="FFFFFF"/>
        <w:suppressAutoHyphens w:val="0"/>
        <w:ind w:right="44" w:firstLine="709"/>
        <w:jc w:val="both"/>
        <w:rPr>
          <w:rFonts w:ascii="Times New Roman" w:eastAsia="Times New Roman" w:hAnsi="Times New Roman" w:cs="Times New Roman"/>
          <w:b/>
          <w:iCs/>
          <w:sz w:val="28"/>
          <w:szCs w:val="28"/>
          <w:lang w:eastAsia="ar-SA" w:bidi="ar-SA"/>
        </w:rPr>
      </w:pPr>
      <w:r w:rsidRPr="00032AD4">
        <w:rPr>
          <w:rFonts w:ascii="Times New Roman" w:eastAsia="Times New Roman" w:hAnsi="Times New Roman" w:cs="Times New Roman"/>
          <w:b/>
          <w:sz w:val="28"/>
          <w:szCs w:val="28"/>
          <w:u w:val="single"/>
          <w:lang w:eastAsia="ar-SA" w:bidi="ar-SA"/>
        </w:rPr>
        <w:t>4. блок</w:t>
      </w:r>
      <w:r w:rsidRPr="00032AD4">
        <w:rPr>
          <w:rFonts w:ascii="Times New Roman" w:eastAsia="Times New Roman" w:hAnsi="Times New Roman" w:cs="Times New Roman"/>
          <w:b/>
          <w:sz w:val="28"/>
          <w:szCs w:val="28"/>
          <w:lang w:eastAsia="ar-SA" w:bidi="ar-SA"/>
        </w:rPr>
        <w:t xml:space="preserve"> </w:t>
      </w:r>
      <w:r w:rsidRPr="00032AD4">
        <w:rPr>
          <w:rFonts w:ascii="Times New Roman" w:eastAsia="Times New Roman" w:hAnsi="Times New Roman" w:cs="Times New Roman"/>
          <w:b/>
          <w:iCs/>
          <w:spacing w:val="-2"/>
          <w:sz w:val="28"/>
          <w:szCs w:val="28"/>
          <w:lang w:eastAsia="ar-SA" w:bidi="ar-SA"/>
        </w:rPr>
        <w:t xml:space="preserve">Реализация дополнительных образовательных </w:t>
      </w:r>
      <w:r w:rsidRPr="00032AD4">
        <w:rPr>
          <w:rFonts w:ascii="Times New Roman" w:eastAsia="Times New Roman" w:hAnsi="Times New Roman" w:cs="Times New Roman"/>
          <w:b/>
          <w:iCs/>
          <w:sz w:val="28"/>
          <w:szCs w:val="28"/>
          <w:lang w:eastAsia="ar-SA" w:bidi="ar-SA"/>
        </w:rPr>
        <w:t xml:space="preserve">программ </w:t>
      </w:r>
    </w:p>
    <w:p w:rsidR="00DE02BF" w:rsidRPr="00032AD4" w:rsidRDefault="00DE02BF">
      <w:pPr>
        <w:widowControl/>
        <w:shd w:val="clear" w:color="auto" w:fill="FFFFFF"/>
        <w:suppressAutoHyphens w:val="0"/>
        <w:ind w:right="44"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Задача:</w:t>
      </w:r>
      <w:r w:rsidRPr="00032AD4">
        <w:rPr>
          <w:rFonts w:ascii="Times New Roman" w:eastAsia="Times New Roman" w:hAnsi="Times New Roman" w:cs="Times New Roman"/>
          <w:sz w:val="28"/>
          <w:szCs w:val="28"/>
          <w:lang w:eastAsia="ar-SA" w:bidi="ar-SA"/>
        </w:rPr>
        <w:t xml:space="preserve"> внедрить программы дополнительного образования по формированию ценностного  отношения  к здоровью и здоровому образу жизни в качестве отдельных образовательных модулей или компонентов, включённых в учебный процесс.</w:t>
      </w:r>
    </w:p>
    <w:p w:rsidR="00DE02BF" w:rsidRPr="00032AD4" w:rsidRDefault="00DE02BF">
      <w:pPr>
        <w:widowControl/>
        <w:shd w:val="clear" w:color="auto" w:fill="FFFFFF"/>
        <w:suppressAutoHyphens w:val="0"/>
        <w:ind w:right="44" w:firstLine="709"/>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Планируемый результат:</w:t>
      </w:r>
    </w:p>
    <w:p w:rsidR="00DE02BF" w:rsidRPr="00032AD4" w:rsidRDefault="00DE02BF">
      <w:pPr>
        <w:widowControl/>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Реализация этого блока зависит</w:t>
      </w:r>
      <w:r w:rsidRPr="00032AD4">
        <w:rPr>
          <w:rFonts w:ascii="Times New Roman" w:eastAsia="Times New Roman" w:hAnsi="Times New Roman" w:cs="Times New Roman"/>
          <w:sz w:val="28"/>
          <w:szCs w:val="28"/>
          <w:lang w:eastAsia="ar-SA" w:bidi="ar-SA"/>
        </w:rPr>
        <w:t xml:space="preserve"> от администрации образовательного учреждения, учителей начальных классов, педагогов - психологов.</w:t>
      </w:r>
    </w:p>
    <w:p w:rsidR="00DE02BF" w:rsidRPr="00032AD4" w:rsidRDefault="00DE02BF">
      <w:pPr>
        <w:widowControl/>
        <w:suppressAutoHyphens w:val="0"/>
        <w:jc w:val="both"/>
        <w:rPr>
          <w:rFonts w:ascii="Times New Roman" w:eastAsia="Times New Roman" w:hAnsi="Times New Roman" w:cs="Times New Roman"/>
          <w:b/>
          <w:bCs/>
          <w:sz w:val="28"/>
          <w:szCs w:val="28"/>
          <w:lang w:eastAsia="ar-SA" w:bidi="ar-SA"/>
        </w:rPr>
      </w:pPr>
    </w:p>
    <w:tbl>
      <w:tblPr>
        <w:tblW w:w="0" w:type="auto"/>
        <w:tblInd w:w="-20" w:type="dxa"/>
        <w:tblLayout w:type="fixed"/>
        <w:tblLook w:val="0000"/>
      </w:tblPr>
      <w:tblGrid>
        <w:gridCol w:w="1908"/>
        <w:gridCol w:w="7703"/>
      </w:tblGrid>
      <w:tr w:rsidR="00DE02BF" w:rsidRPr="00032AD4">
        <w:tc>
          <w:tcPr>
            <w:tcW w:w="1908"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Направления деятельности</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ind w:right="44"/>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Урочная и внеурочная деятельность</w:t>
            </w:r>
          </w:p>
        </w:tc>
      </w:tr>
      <w:tr w:rsidR="00DE02BF" w:rsidRPr="00032AD4">
        <w:tc>
          <w:tcPr>
            <w:tcW w:w="1908" w:type="dxa"/>
            <w:vMerge w:val="restart"/>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color w:val="FF0000"/>
                <w:sz w:val="28"/>
                <w:szCs w:val="28"/>
                <w:lang w:eastAsia="ar-SA" w:bidi="ar-SA"/>
              </w:rPr>
            </w:pPr>
            <w:r w:rsidRPr="00032AD4">
              <w:rPr>
                <w:rFonts w:ascii="Times New Roman" w:eastAsia="Times New Roman" w:hAnsi="Times New Roman" w:cs="Times New Roman"/>
                <w:sz w:val="28"/>
                <w:szCs w:val="28"/>
                <w:lang w:eastAsia="ar-SA" w:bidi="ar-SA"/>
              </w:rPr>
              <w:t>Внедрение программ, направленных на формирование экологической культуры, ценности здоровья и ЗОЖ</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rsidP="007F731F">
            <w:pPr>
              <w:widowControl/>
              <w:numPr>
                <w:ilvl w:val="0"/>
                <w:numId w:val="21"/>
              </w:numPr>
              <w:tabs>
                <w:tab w:val="left" w:pos="0"/>
                <w:tab w:val="left" w:pos="318"/>
              </w:tabs>
              <w:suppressAutoHyphens w:val="0"/>
              <w:autoSpaceDE w:val="0"/>
              <w:snapToGrid w:val="0"/>
              <w:ind w:left="0" w:right="44" w:firstLine="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Работа школьного психолога по коррекционно-развивающей программе по адаптации первоклассников к школе.</w:t>
            </w:r>
          </w:p>
          <w:p w:rsidR="00DE02BF" w:rsidRPr="00032AD4" w:rsidRDefault="00DE02BF">
            <w:pPr>
              <w:widowControl/>
              <w:suppressAutoHyphens w:val="0"/>
              <w:ind w:right="44"/>
              <w:jc w:val="both"/>
              <w:rPr>
                <w:rFonts w:ascii="Times New Roman" w:eastAsia="Times New Roman" w:hAnsi="Times New Roman" w:cs="Times New Roman"/>
                <w:sz w:val="28"/>
                <w:szCs w:val="28"/>
                <w:lang w:eastAsia="ar-SA" w:bidi="ar-SA"/>
              </w:rPr>
            </w:pPr>
          </w:p>
        </w:tc>
      </w:tr>
      <w:tr w:rsidR="00DE02BF" w:rsidRPr="00032AD4">
        <w:tc>
          <w:tcPr>
            <w:tcW w:w="1908"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27401B" w:rsidP="009E3908">
            <w:pPr>
              <w:widowControl/>
              <w:numPr>
                <w:ilvl w:val="0"/>
                <w:numId w:val="21"/>
              </w:numPr>
              <w:tabs>
                <w:tab w:val="left" w:pos="0"/>
                <w:tab w:val="left" w:pos="318"/>
              </w:tabs>
              <w:suppressAutoHyphens w:val="0"/>
              <w:autoSpaceDE w:val="0"/>
              <w:snapToGrid w:val="0"/>
              <w:ind w:left="0" w:right="44" w:firstLine="0"/>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Работа</w:t>
            </w:r>
            <w:r w:rsidR="00DE02BF" w:rsidRPr="00032AD4">
              <w:rPr>
                <w:rFonts w:ascii="Times New Roman" w:eastAsia="Times New Roman" w:hAnsi="Times New Roman" w:cs="Times New Roman"/>
                <w:bCs/>
                <w:sz w:val="28"/>
                <w:szCs w:val="28"/>
                <w:lang w:eastAsia="ar-SA" w:bidi="ar-SA"/>
              </w:rPr>
              <w:t xml:space="preserve"> </w:t>
            </w:r>
            <w:r w:rsidRPr="00032AD4">
              <w:rPr>
                <w:rFonts w:ascii="Times New Roman" w:eastAsia="Times New Roman" w:hAnsi="Times New Roman" w:cs="Times New Roman"/>
                <w:bCs/>
                <w:sz w:val="28"/>
                <w:szCs w:val="28"/>
                <w:lang w:eastAsia="ar-SA" w:bidi="ar-SA"/>
              </w:rPr>
              <w:t>по программе внеурочной деятельности «</w:t>
            </w:r>
            <w:r w:rsidR="009E3908" w:rsidRPr="00032AD4">
              <w:rPr>
                <w:rFonts w:ascii="Times New Roman" w:eastAsia="Times New Roman" w:hAnsi="Times New Roman" w:cs="Times New Roman"/>
                <w:bCs/>
                <w:sz w:val="28"/>
                <w:szCs w:val="28"/>
                <w:lang w:eastAsia="ar-SA" w:bidi="ar-SA"/>
              </w:rPr>
              <w:t>Будь здоров</w:t>
            </w:r>
            <w:r w:rsidR="00DE02BF" w:rsidRPr="00032AD4">
              <w:rPr>
                <w:rFonts w:ascii="Times New Roman" w:eastAsia="Times New Roman" w:hAnsi="Times New Roman" w:cs="Times New Roman"/>
                <w:bCs/>
                <w:sz w:val="28"/>
                <w:szCs w:val="28"/>
                <w:lang w:eastAsia="ar-SA" w:bidi="ar-SA"/>
              </w:rPr>
              <w:t>».</w:t>
            </w:r>
          </w:p>
        </w:tc>
      </w:tr>
      <w:tr w:rsidR="00DE02BF" w:rsidRPr="00032AD4">
        <w:tc>
          <w:tcPr>
            <w:tcW w:w="1908"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27401B" w:rsidP="007F731F">
            <w:pPr>
              <w:widowControl/>
              <w:numPr>
                <w:ilvl w:val="0"/>
                <w:numId w:val="21"/>
              </w:numPr>
              <w:tabs>
                <w:tab w:val="left" w:pos="0"/>
                <w:tab w:val="left" w:pos="318"/>
              </w:tabs>
              <w:suppressAutoHyphens w:val="0"/>
              <w:autoSpaceDE w:val="0"/>
              <w:snapToGrid w:val="0"/>
              <w:ind w:left="0" w:right="44" w:firstLine="0"/>
              <w:jc w:val="both"/>
              <w:rPr>
                <w:rFonts w:ascii="Times New Roman" w:eastAsia="Times New Roman" w:hAnsi="Times New Roman" w:cs="Times New Roman"/>
                <w:bCs/>
                <w:sz w:val="28"/>
                <w:szCs w:val="28"/>
                <w:lang w:eastAsia="ar-SA" w:bidi="ar-SA"/>
              </w:rPr>
            </w:pPr>
            <w:r w:rsidRPr="00032AD4">
              <w:rPr>
                <w:rFonts w:ascii="Times New Roman" w:eastAsia="Times New Roman" w:hAnsi="Times New Roman" w:cs="Times New Roman"/>
                <w:bCs/>
                <w:sz w:val="28"/>
                <w:szCs w:val="28"/>
                <w:lang w:eastAsia="ar-SA" w:bidi="ar-SA"/>
              </w:rPr>
              <w:t>Работа по</w:t>
            </w:r>
            <w:r w:rsidR="00DE02BF" w:rsidRPr="00032AD4">
              <w:rPr>
                <w:rFonts w:ascii="Times New Roman" w:eastAsia="Times New Roman" w:hAnsi="Times New Roman" w:cs="Times New Roman"/>
                <w:bCs/>
                <w:sz w:val="28"/>
                <w:szCs w:val="28"/>
                <w:lang w:eastAsia="ar-SA" w:bidi="ar-SA"/>
              </w:rPr>
              <w:t xml:space="preserve"> програм</w:t>
            </w:r>
            <w:r w:rsidRPr="00032AD4">
              <w:rPr>
                <w:rFonts w:ascii="Times New Roman" w:eastAsia="Times New Roman" w:hAnsi="Times New Roman" w:cs="Times New Roman"/>
                <w:bCs/>
                <w:sz w:val="28"/>
                <w:szCs w:val="28"/>
                <w:lang w:eastAsia="ar-SA" w:bidi="ar-SA"/>
              </w:rPr>
              <w:t>мам «Мир вокруг нас</w:t>
            </w:r>
            <w:r w:rsidR="00DE02BF" w:rsidRPr="00032AD4">
              <w:rPr>
                <w:rFonts w:ascii="Times New Roman" w:eastAsia="Times New Roman" w:hAnsi="Times New Roman" w:cs="Times New Roman"/>
                <w:bCs/>
                <w:sz w:val="28"/>
                <w:szCs w:val="28"/>
                <w:lang w:eastAsia="ar-SA" w:bidi="ar-SA"/>
              </w:rPr>
              <w:t>»</w:t>
            </w:r>
            <w:r w:rsidRPr="00032AD4">
              <w:rPr>
                <w:rFonts w:ascii="Times New Roman" w:eastAsia="Times New Roman" w:hAnsi="Times New Roman" w:cs="Times New Roman"/>
                <w:bCs/>
                <w:sz w:val="28"/>
                <w:szCs w:val="28"/>
                <w:lang w:eastAsia="ar-SA" w:bidi="ar-SA"/>
              </w:rPr>
              <w:t>, «Азбука здоровья», «Здоровому всё здорово!», «Азбука здоровья», «Я и моё здоровье», «Азбука природы».</w:t>
            </w:r>
          </w:p>
        </w:tc>
      </w:tr>
    </w:tbl>
    <w:p w:rsidR="00DE02BF" w:rsidRPr="00032AD4" w:rsidRDefault="00DE02BF">
      <w:pPr>
        <w:widowControl/>
        <w:suppressAutoHyphens w:val="0"/>
        <w:ind w:firstLine="709"/>
        <w:jc w:val="both"/>
        <w:rPr>
          <w:rFonts w:ascii="Times New Roman" w:hAnsi="Times New Roman" w:cs="Times New Roman"/>
          <w:sz w:val="28"/>
          <w:szCs w:val="28"/>
        </w:rPr>
      </w:pPr>
    </w:p>
    <w:p w:rsidR="00DE02BF" w:rsidRPr="00032AD4" w:rsidRDefault="00DE02BF">
      <w:pPr>
        <w:widowControl/>
        <w:tabs>
          <w:tab w:val="left" w:pos="0"/>
          <w:tab w:val="left" w:pos="709"/>
        </w:tabs>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bCs/>
          <w:sz w:val="28"/>
          <w:szCs w:val="28"/>
          <w:lang w:eastAsia="ar-SA" w:bidi="ar-SA"/>
        </w:rPr>
        <w:t>Формы организации</w:t>
      </w:r>
      <w:r w:rsidR="0027401B" w:rsidRPr="00032AD4">
        <w:rPr>
          <w:rFonts w:ascii="Times New Roman" w:eastAsia="Times New Roman" w:hAnsi="Times New Roman" w:cs="Times New Roman"/>
          <w:bCs/>
          <w:sz w:val="28"/>
          <w:szCs w:val="28"/>
          <w:lang w:eastAsia="ar-SA" w:bidi="ar-SA"/>
        </w:rPr>
        <w:t xml:space="preserve"> </w:t>
      </w:r>
      <w:r w:rsidR="0027401B" w:rsidRPr="00032AD4">
        <w:rPr>
          <w:rFonts w:ascii="Times New Roman" w:eastAsia="Times New Roman" w:hAnsi="Times New Roman" w:cs="Times New Roman"/>
          <w:b/>
          <w:bCs/>
          <w:sz w:val="28"/>
          <w:szCs w:val="28"/>
          <w:lang w:eastAsia="ar-SA" w:bidi="ar-SA"/>
        </w:rPr>
        <w:t>занятий</w:t>
      </w:r>
      <w:r w:rsidR="00310CC3" w:rsidRPr="00032AD4">
        <w:rPr>
          <w:rFonts w:ascii="Times New Roman" w:eastAsia="Times New Roman" w:hAnsi="Times New Roman" w:cs="Times New Roman"/>
          <w:b/>
          <w:sz w:val="28"/>
          <w:szCs w:val="28"/>
          <w:lang w:eastAsia="ar-SA" w:bidi="ar-SA"/>
        </w:rPr>
        <w:t>:</w:t>
      </w:r>
    </w:p>
    <w:p w:rsidR="00DE02BF" w:rsidRPr="00032AD4" w:rsidRDefault="00DE02BF" w:rsidP="007F731F">
      <w:pPr>
        <w:widowControl/>
        <w:numPr>
          <w:ilvl w:val="0"/>
          <w:numId w:val="44"/>
        </w:numPr>
        <w:shd w:val="clear" w:color="auto" w:fill="FFFFFF"/>
        <w:tabs>
          <w:tab w:val="left" w:pos="0"/>
          <w:tab w:val="left" w:pos="552"/>
        </w:tabs>
        <w:suppressAutoHyphens w:val="0"/>
        <w:autoSpaceDE w:val="0"/>
        <w:ind w:left="0" w:right="44" w:firstLine="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проведение часов здоровья;</w:t>
      </w:r>
    </w:p>
    <w:p w:rsidR="00DE02BF" w:rsidRPr="00032AD4" w:rsidRDefault="0027401B" w:rsidP="0027401B">
      <w:pPr>
        <w:widowControl/>
        <w:shd w:val="clear" w:color="auto" w:fill="FFFFFF"/>
        <w:suppressAutoHyphens w:val="0"/>
        <w:autoSpaceDE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DE02BF" w:rsidRPr="00032AD4">
        <w:rPr>
          <w:rFonts w:ascii="Times New Roman" w:eastAsia="Times New Roman" w:hAnsi="Times New Roman" w:cs="Times New Roman"/>
          <w:sz w:val="28"/>
          <w:szCs w:val="28"/>
          <w:lang w:eastAsia="ar-SA" w:bidi="ar-SA"/>
        </w:rPr>
        <w:t>занятия</w:t>
      </w:r>
      <w:r w:rsidRPr="00032AD4">
        <w:rPr>
          <w:rFonts w:ascii="Times New Roman" w:eastAsia="Times New Roman" w:hAnsi="Times New Roman" w:cs="Times New Roman"/>
          <w:sz w:val="28"/>
          <w:szCs w:val="28"/>
          <w:lang w:eastAsia="ar-SA" w:bidi="ar-SA"/>
        </w:rPr>
        <w:t xml:space="preserve"> по курсам внеурочной деятельности</w:t>
      </w:r>
      <w:r w:rsidR="00DE02BF" w:rsidRPr="00032AD4">
        <w:rPr>
          <w:rFonts w:ascii="Times New Roman" w:eastAsia="Times New Roman" w:hAnsi="Times New Roman" w:cs="Times New Roman"/>
          <w:sz w:val="28"/>
          <w:szCs w:val="28"/>
          <w:lang w:eastAsia="ar-SA" w:bidi="ar-SA"/>
        </w:rPr>
        <w:t>;</w:t>
      </w:r>
    </w:p>
    <w:p w:rsidR="00DE02BF" w:rsidRPr="00032AD4" w:rsidRDefault="00DE02BF" w:rsidP="007F731F">
      <w:pPr>
        <w:widowControl/>
        <w:numPr>
          <w:ilvl w:val="0"/>
          <w:numId w:val="44"/>
        </w:numPr>
        <w:shd w:val="clear" w:color="auto" w:fill="FFFFFF"/>
        <w:tabs>
          <w:tab w:val="left" w:pos="0"/>
          <w:tab w:val="left" w:pos="552"/>
        </w:tabs>
        <w:suppressAutoHyphens w:val="0"/>
        <w:autoSpaceDE w:val="0"/>
        <w:ind w:left="0" w:right="44" w:firstLine="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проведение классных часов;</w:t>
      </w:r>
    </w:p>
    <w:p w:rsidR="00DE02BF" w:rsidRPr="00032AD4" w:rsidRDefault="0027401B" w:rsidP="0027401B">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DE02BF" w:rsidRPr="00032AD4">
        <w:rPr>
          <w:rFonts w:ascii="Times New Roman" w:eastAsia="Times New Roman" w:hAnsi="Times New Roman" w:cs="Times New Roman"/>
          <w:sz w:val="28"/>
          <w:szCs w:val="28"/>
          <w:lang w:eastAsia="ar-SA" w:bidi="ar-SA"/>
        </w:rPr>
        <w:t>занятия в кружках;  проведение досуговых мероприятий: конкурсов, праздников, викторин, экскурсий, природоведческих акций и т. п.</w:t>
      </w:r>
    </w:p>
    <w:p w:rsidR="0027401B" w:rsidRPr="00032AD4" w:rsidRDefault="0027401B" w:rsidP="0027401B">
      <w:pPr>
        <w:widowControl/>
        <w:suppressAutoHyphens w:val="0"/>
        <w:jc w:val="both"/>
        <w:rPr>
          <w:rFonts w:ascii="Times New Roman" w:eastAsia="Times New Roman" w:hAnsi="Times New Roman" w:cs="Times New Roman"/>
          <w:sz w:val="28"/>
          <w:szCs w:val="28"/>
          <w:lang w:eastAsia="ar-SA" w:bidi="ar-SA"/>
        </w:rPr>
      </w:pPr>
    </w:p>
    <w:p w:rsidR="00DE02BF" w:rsidRPr="00032AD4" w:rsidRDefault="00DE02BF" w:rsidP="0027401B">
      <w:pPr>
        <w:widowControl/>
        <w:shd w:val="clear" w:color="auto" w:fill="FFFFFF"/>
        <w:suppressAutoHyphens w:val="0"/>
        <w:ind w:right="44" w:firstLine="709"/>
        <w:jc w:val="both"/>
        <w:rPr>
          <w:rFonts w:ascii="Times New Roman" w:eastAsia="Times New Roman" w:hAnsi="Times New Roman" w:cs="Times New Roman"/>
          <w:b/>
          <w:iCs/>
          <w:spacing w:val="-4"/>
          <w:sz w:val="28"/>
          <w:szCs w:val="28"/>
          <w:lang w:eastAsia="ar-SA" w:bidi="ar-SA"/>
        </w:rPr>
      </w:pPr>
      <w:r w:rsidRPr="00032AD4">
        <w:rPr>
          <w:rFonts w:ascii="Times New Roman" w:eastAsia="Times New Roman" w:hAnsi="Times New Roman" w:cs="Times New Roman"/>
          <w:b/>
          <w:sz w:val="28"/>
          <w:szCs w:val="28"/>
          <w:u w:val="single"/>
          <w:lang w:eastAsia="ar-SA" w:bidi="ar-SA"/>
        </w:rPr>
        <w:t>5. блок</w:t>
      </w:r>
      <w:r w:rsidRPr="00032AD4">
        <w:rPr>
          <w:rFonts w:ascii="Times New Roman" w:eastAsia="Times New Roman" w:hAnsi="Times New Roman" w:cs="Times New Roman"/>
          <w:sz w:val="28"/>
          <w:szCs w:val="28"/>
          <w:lang w:eastAsia="ar-SA" w:bidi="ar-SA"/>
        </w:rPr>
        <w:t>.</w:t>
      </w:r>
      <w:r w:rsidRPr="00032AD4">
        <w:rPr>
          <w:rFonts w:ascii="Times New Roman" w:eastAsia="Times New Roman" w:hAnsi="Times New Roman" w:cs="Times New Roman"/>
          <w:i/>
          <w:iCs/>
          <w:spacing w:val="-4"/>
          <w:sz w:val="28"/>
          <w:szCs w:val="28"/>
          <w:lang w:eastAsia="ar-SA" w:bidi="ar-SA"/>
        </w:rPr>
        <w:t xml:space="preserve"> </w:t>
      </w:r>
      <w:r w:rsidRPr="00032AD4">
        <w:rPr>
          <w:rFonts w:ascii="Times New Roman" w:eastAsia="Times New Roman" w:hAnsi="Times New Roman" w:cs="Times New Roman"/>
          <w:b/>
          <w:iCs/>
          <w:spacing w:val="-4"/>
          <w:sz w:val="28"/>
          <w:szCs w:val="28"/>
          <w:lang w:eastAsia="ar-SA" w:bidi="ar-SA"/>
        </w:rPr>
        <w:t>Просве</w:t>
      </w:r>
      <w:r w:rsidR="0027401B" w:rsidRPr="00032AD4">
        <w:rPr>
          <w:rFonts w:ascii="Times New Roman" w:eastAsia="Times New Roman" w:hAnsi="Times New Roman" w:cs="Times New Roman"/>
          <w:b/>
          <w:iCs/>
          <w:spacing w:val="-4"/>
          <w:sz w:val="28"/>
          <w:szCs w:val="28"/>
          <w:lang w:eastAsia="ar-SA" w:bidi="ar-SA"/>
        </w:rPr>
        <w:t xml:space="preserve">тительская работа с родителями </w:t>
      </w:r>
      <w:r w:rsidRPr="00032AD4">
        <w:rPr>
          <w:rFonts w:ascii="Times New Roman" w:eastAsia="Times New Roman" w:hAnsi="Times New Roman" w:cs="Times New Roman"/>
          <w:iCs/>
          <w:spacing w:val="-3"/>
          <w:sz w:val="28"/>
          <w:szCs w:val="28"/>
          <w:lang w:eastAsia="ar-SA" w:bidi="ar-SA"/>
        </w:rPr>
        <w:t>(законными представителями)</w:t>
      </w:r>
    </w:p>
    <w:p w:rsidR="00DE02BF" w:rsidRPr="00032AD4" w:rsidRDefault="00DE02BF">
      <w:pPr>
        <w:widowControl/>
        <w:shd w:val="clear" w:color="auto" w:fill="FFFFFF"/>
        <w:suppressAutoHyphens w:val="0"/>
        <w:ind w:right="44"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Задачи</w:t>
      </w:r>
      <w:r w:rsidRPr="00032AD4">
        <w:rPr>
          <w:rFonts w:ascii="Times New Roman" w:eastAsia="Times New Roman" w:hAnsi="Times New Roman" w:cs="Times New Roman"/>
          <w:sz w:val="28"/>
          <w:szCs w:val="28"/>
          <w:lang w:eastAsia="ar-SA" w:bidi="ar-SA"/>
        </w:rPr>
        <w:t xml:space="preserve">: организовать  педагогическое просвещение родителей </w:t>
      </w:r>
    </w:p>
    <w:p w:rsidR="00DE02BF" w:rsidRPr="00032AD4" w:rsidRDefault="00DE02BF">
      <w:pPr>
        <w:widowControl/>
        <w:shd w:val="clear" w:color="auto" w:fill="FFFFFF"/>
        <w:suppressAutoHyphens w:val="0"/>
        <w:ind w:right="44"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Планируемый результат:</w:t>
      </w:r>
      <w:r w:rsidRPr="00032AD4">
        <w:rPr>
          <w:rFonts w:ascii="Times New Roman" w:eastAsia="Times New Roman" w:hAnsi="Times New Roman" w:cs="Times New Roman"/>
          <w:sz w:val="28"/>
          <w:szCs w:val="28"/>
          <w:lang w:eastAsia="ar-SA" w:bidi="ar-SA"/>
        </w:rPr>
        <w:t xml:space="preserve"> </w:t>
      </w:r>
    </w:p>
    <w:p w:rsidR="00DE02BF" w:rsidRPr="00032AD4" w:rsidRDefault="00DE02BF">
      <w:pPr>
        <w:widowControl/>
        <w:numPr>
          <w:ilvl w:val="0"/>
          <w:numId w:val="18"/>
        </w:numPr>
        <w:shd w:val="clear" w:color="auto" w:fill="FFFFFF"/>
        <w:suppressAutoHyphens w:val="0"/>
        <w:autoSpaceDE w:val="0"/>
        <w:ind w:left="0" w:right="44" w:firstLine="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формирование общественного мнения родителей, ориентированного на здоровый образ жизни;  </w:t>
      </w:r>
    </w:p>
    <w:p w:rsidR="00DE02BF" w:rsidRPr="00032AD4" w:rsidRDefault="00DE02BF">
      <w:pPr>
        <w:widowControl/>
        <w:numPr>
          <w:ilvl w:val="0"/>
          <w:numId w:val="18"/>
        </w:numPr>
        <w:shd w:val="clear" w:color="auto" w:fill="FFFFFF"/>
        <w:suppressAutoHyphens w:val="0"/>
        <w:autoSpaceDE w:val="0"/>
        <w:ind w:left="0" w:right="44" w:firstLine="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создание в семье благоприятной воспитывающей среды, способствующей улучшению межличностных отношений, повышению ответственности семьи за здоровье, физическое, эмоциональное, умственное и нравственное развитие школьников. </w:t>
      </w:r>
    </w:p>
    <w:p w:rsidR="00DE02BF" w:rsidRPr="00032AD4" w:rsidRDefault="00DE02BF">
      <w:pPr>
        <w:widowControl/>
        <w:suppressAutoHyphens w:val="0"/>
        <w:jc w:val="both"/>
        <w:rPr>
          <w:rFonts w:ascii="Times New Roman" w:eastAsia="Times New Roman" w:hAnsi="Times New Roman" w:cs="Times New Roman"/>
          <w:b/>
          <w:bCs/>
          <w:sz w:val="28"/>
          <w:szCs w:val="28"/>
          <w:lang w:eastAsia="ar-SA" w:bidi="ar-SA"/>
        </w:rPr>
      </w:pPr>
    </w:p>
    <w:p w:rsidR="00DE02BF" w:rsidRPr="00032AD4" w:rsidRDefault="00DE02BF">
      <w:pPr>
        <w:widowControl/>
        <w:shd w:val="clear" w:color="auto" w:fill="FFFFFF"/>
        <w:tabs>
          <w:tab w:val="left" w:pos="816"/>
        </w:tabs>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ab/>
      </w:r>
      <w:r w:rsidRPr="00032AD4">
        <w:rPr>
          <w:rFonts w:ascii="Times New Roman" w:eastAsia="Times New Roman" w:hAnsi="Times New Roman" w:cs="Times New Roman"/>
          <w:sz w:val="28"/>
          <w:szCs w:val="28"/>
          <w:lang w:eastAsia="ar-SA" w:bidi="ar-SA"/>
        </w:rPr>
        <w:t>Реализация этого блока зависит от всех субъектов образовательного процесса.</w:t>
      </w:r>
    </w:p>
    <w:p w:rsidR="00DE02BF" w:rsidRPr="00032AD4" w:rsidRDefault="00DE02BF">
      <w:pPr>
        <w:widowControl/>
        <w:suppressAutoHyphens w:val="0"/>
        <w:jc w:val="both"/>
        <w:rPr>
          <w:rFonts w:ascii="Times New Roman" w:eastAsia="Times New Roman" w:hAnsi="Times New Roman" w:cs="Times New Roman"/>
          <w:b/>
          <w:bCs/>
          <w:sz w:val="28"/>
          <w:szCs w:val="28"/>
          <w:lang w:eastAsia="ar-SA" w:bidi="ar-SA"/>
        </w:rPr>
      </w:pPr>
    </w:p>
    <w:tbl>
      <w:tblPr>
        <w:tblW w:w="0" w:type="auto"/>
        <w:tblInd w:w="-20" w:type="dxa"/>
        <w:tblLayout w:type="fixed"/>
        <w:tblLook w:val="0000"/>
      </w:tblPr>
      <w:tblGrid>
        <w:gridCol w:w="1908"/>
        <w:gridCol w:w="7703"/>
      </w:tblGrid>
      <w:tr w:rsidR="00DE02BF" w:rsidRPr="00032AD4">
        <w:tc>
          <w:tcPr>
            <w:tcW w:w="1908"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Направления деятельности</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ind w:right="44"/>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Урочная и внеурочная деятельность</w:t>
            </w:r>
          </w:p>
        </w:tc>
      </w:tr>
      <w:tr w:rsidR="00DE02BF" w:rsidRPr="00032AD4">
        <w:tc>
          <w:tcPr>
            <w:tcW w:w="1908" w:type="dxa"/>
            <w:vMerge w:val="restart"/>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1.Родительс-кий всеобуч: просвещение через литера-туру, размещение </w:t>
            </w:r>
            <w:r w:rsidR="0027401B" w:rsidRPr="00032AD4">
              <w:rPr>
                <w:rFonts w:ascii="Times New Roman" w:eastAsia="Times New Roman" w:hAnsi="Times New Roman" w:cs="Times New Roman"/>
                <w:sz w:val="28"/>
                <w:szCs w:val="28"/>
                <w:lang w:eastAsia="ar-SA" w:bidi="ar-SA"/>
              </w:rPr>
              <w:t>информации на сайте школы, смен</w:t>
            </w:r>
            <w:r w:rsidRPr="00032AD4">
              <w:rPr>
                <w:rFonts w:ascii="Times New Roman" w:eastAsia="Times New Roman" w:hAnsi="Times New Roman" w:cs="Times New Roman"/>
                <w:sz w:val="28"/>
                <w:szCs w:val="28"/>
                <w:lang w:eastAsia="ar-SA" w:bidi="ar-SA"/>
              </w:rPr>
              <w:t>ных стендах</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numPr>
                <w:ilvl w:val="0"/>
                <w:numId w:val="17"/>
              </w:numPr>
              <w:tabs>
                <w:tab w:val="left" w:pos="318"/>
                <w:tab w:val="left" w:pos="2160"/>
                <w:tab w:val="left" w:pos="7380"/>
              </w:tabs>
              <w:suppressAutoHyphens w:val="0"/>
              <w:autoSpaceDE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Обсуждение с родителями вопросов здоровьесбережения в семье и образовательном учреждении, знакомство родителей с задачами и итогами работы школы в данном направлении на родительских собраниях, лекториях.</w:t>
            </w:r>
          </w:p>
          <w:p w:rsidR="00DE02BF" w:rsidRPr="00032AD4" w:rsidRDefault="00DE02BF">
            <w:pPr>
              <w:widowControl/>
              <w:suppressAutoHyphens w:val="0"/>
              <w:ind w:right="44"/>
              <w:jc w:val="both"/>
              <w:rPr>
                <w:rFonts w:ascii="Times New Roman" w:eastAsia="Times New Roman" w:hAnsi="Times New Roman" w:cs="Times New Roman"/>
                <w:sz w:val="28"/>
                <w:szCs w:val="28"/>
                <w:lang w:eastAsia="ar-SA" w:bidi="ar-SA"/>
              </w:rPr>
            </w:pPr>
          </w:p>
        </w:tc>
      </w:tr>
      <w:tr w:rsidR="00DE02BF" w:rsidRPr="00032AD4">
        <w:tc>
          <w:tcPr>
            <w:tcW w:w="1908"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rsidP="00AA610A">
            <w:pPr>
              <w:numPr>
                <w:ilvl w:val="0"/>
                <w:numId w:val="95"/>
              </w:numPr>
              <w:tabs>
                <w:tab w:val="left" w:pos="318"/>
                <w:tab w:val="left" w:pos="2160"/>
                <w:tab w:val="left" w:pos="7380"/>
              </w:tabs>
              <w:suppressAutoHyphens w:val="0"/>
              <w:autoSpaceDE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Обмен опытом семейного воспитания по ценностному отношению к здоровью в форме родительской конференции, организационно-деятельностной и психологической игры, собрания-диспута, родительского лектория, встречи за круглым столом, вечера вопросов и ответов, семинара, педагогического практикум и другие.</w:t>
            </w:r>
          </w:p>
        </w:tc>
      </w:tr>
      <w:tr w:rsidR="00DE02BF" w:rsidRPr="00032AD4">
        <w:tc>
          <w:tcPr>
            <w:tcW w:w="1908"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numPr>
                <w:ilvl w:val="0"/>
                <w:numId w:val="17"/>
              </w:numPr>
              <w:tabs>
                <w:tab w:val="left" w:pos="318"/>
                <w:tab w:val="left" w:pos="1832"/>
                <w:tab w:val="left" w:pos="2160"/>
                <w:tab w:val="left" w:pos="3664"/>
                <w:tab w:val="left" w:pos="4580"/>
                <w:tab w:val="left" w:pos="5496"/>
                <w:tab w:val="left" w:pos="6412"/>
                <w:tab w:val="left" w:pos="7328"/>
                <w:tab w:val="left" w:pos="7380"/>
                <w:tab w:val="left" w:pos="8244"/>
                <w:tab w:val="left" w:pos="9160"/>
                <w:tab w:val="left" w:pos="10076"/>
                <w:tab w:val="left" w:pos="10992"/>
                <w:tab w:val="left" w:pos="11908"/>
                <w:tab w:val="left" w:pos="12824"/>
                <w:tab w:val="left" w:pos="13740"/>
                <w:tab w:val="left" w:pos="14656"/>
              </w:tabs>
              <w:suppressAutoHyphens w:val="0"/>
              <w:autoSpaceDE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Книжные выставки в библиотеке школы по вопросам семейного воспитания, индивидуальные консультации по подбору литературы. </w:t>
            </w:r>
          </w:p>
          <w:p w:rsidR="00DE02BF" w:rsidRPr="00032AD4" w:rsidRDefault="00DE02BF">
            <w:pPr>
              <w:tabs>
                <w:tab w:val="left" w:pos="318"/>
                <w:tab w:val="left" w:pos="2160"/>
                <w:tab w:val="left" w:pos="7380"/>
              </w:tabs>
              <w:suppressAutoHyphens w:val="0"/>
              <w:autoSpaceDE w:val="0"/>
              <w:jc w:val="both"/>
              <w:rPr>
                <w:rFonts w:ascii="Times New Roman" w:eastAsia="Times New Roman" w:hAnsi="Times New Roman" w:cs="Times New Roman"/>
                <w:sz w:val="28"/>
                <w:szCs w:val="28"/>
                <w:lang w:eastAsia="ar-SA" w:bidi="ar-SA"/>
              </w:rPr>
            </w:pPr>
          </w:p>
        </w:tc>
      </w:tr>
      <w:tr w:rsidR="00DE02BF" w:rsidRPr="00032AD4">
        <w:tc>
          <w:tcPr>
            <w:tcW w:w="1908"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numPr>
                <w:ilvl w:val="0"/>
                <w:numId w:val="17"/>
              </w:numPr>
              <w:tabs>
                <w:tab w:val="left" w:pos="318"/>
              </w:tabs>
              <w:suppressAutoHyphens w:val="0"/>
              <w:autoSpaceDE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Реали</w:t>
            </w:r>
            <w:r w:rsidR="00225F98" w:rsidRPr="00032AD4">
              <w:rPr>
                <w:rFonts w:ascii="Times New Roman" w:eastAsia="Times New Roman" w:hAnsi="Times New Roman" w:cs="Times New Roman"/>
                <w:sz w:val="28"/>
                <w:szCs w:val="28"/>
                <w:lang w:eastAsia="ar-SA" w:bidi="ar-SA"/>
              </w:rPr>
              <w:t>зация цикла бесед для родителей.</w:t>
            </w:r>
          </w:p>
          <w:p w:rsidR="00DE02BF" w:rsidRPr="00032AD4" w:rsidRDefault="00DE02BF">
            <w:pPr>
              <w:tabs>
                <w:tab w:val="left" w:pos="318"/>
                <w:tab w:val="left" w:pos="2160"/>
                <w:tab w:val="left" w:pos="7380"/>
              </w:tabs>
              <w:suppressAutoHyphens w:val="0"/>
              <w:autoSpaceDE w:val="0"/>
              <w:jc w:val="both"/>
              <w:rPr>
                <w:rFonts w:ascii="Times New Roman" w:eastAsia="Times New Roman" w:hAnsi="Times New Roman" w:cs="Times New Roman"/>
                <w:sz w:val="28"/>
                <w:szCs w:val="28"/>
                <w:lang w:eastAsia="ar-SA" w:bidi="ar-SA"/>
              </w:rPr>
            </w:pPr>
          </w:p>
        </w:tc>
      </w:tr>
      <w:tr w:rsidR="00DE02BF" w:rsidRPr="00032AD4">
        <w:tc>
          <w:tcPr>
            <w:tcW w:w="1908"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numPr>
                <w:ilvl w:val="0"/>
                <w:numId w:val="17"/>
              </w:numPr>
              <w:tabs>
                <w:tab w:val="left" w:pos="318"/>
              </w:tabs>
              <w:suppressAutoHyphens w:val="0"/>
              <w:autoSpaceDE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Размещение</w:t>
            </w:r>
            <w:r w:rsidR="0027401B" w:rsidRPr="00032AD4">
              <w:rPr>
                <w:rFonts w:ascii="Times New Roman" w:eastAsia="Times New Roman" w:hAnsi="Times New Roman" w:cs="Times New Roman"/>
                <w:sz w:val="28"/>
                <w:szCs w:val="28"/>
                <w:lang w:eastAsia="ar-SA" w:bidi="ar-SA"/>
              </w:rPr>
              <w:t xml:space="preserve"> информации на сменном стенде «Здоровому всё</w:t>
            </w:r>
            <w:r w:rsidRPr="00032AD4">
              <w:rPr>
                <w:rFonts w:ascii="Times New Roman" w:eastAsia="Times New Roman" w:hAnsi="Times New Roman" w:cs="Times New Roman"/>
                <w:sz w:val="28"/>
                <w:szCs w:val="28"/>
                <w:lang w:eastAsia="ar-SA" w:bidi="ar-SA"/>
              </w:rPr>
              <w:t xml:space="preserve"> здор</w:t>
            </w:r>
            <w:r w:rsidR="0027401B" w:rsidRPr="00032AD4">
              <w:rPr>
                <w:rFonts w:ascii="Times New Roman" w:eastAsia="Times New Roman" w:hAnsi="Times New Roman" w:cs="Times New Roman"/>
                <w:sz w:val="28"/>
                <w:szCs w:val="28"/>
                <w:lang w:eastAsia="ar-SA" w:bidi="ar-SA"/>
              </w:rPr>
              <w:t>ово!»</w:t>
            </w:r>
          </w:p>
        </w:tc>
      </w:tr>
      <w:tr w:rsidR="00DE02BF" w:rsidRPr="00032AD4">
        <w:tc>
          <w:tcPr>
            <w:tcW w:w="1908" w:type="dxa"/>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2.Просвеще-ние через совместную работу педагогов и родителей</w:t>
            </w:r>
          </w:p>
        </w:tc>
        <w:tc>
          <w:tcPr>
            <w:tcW w:w="7703" w:type="dxa"/>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hd w:val="clear" w:color="auto" w:fill="FFFFFF"/>
              <w:tabs>
                <w:tab w:val="left" w:pos="816"/>
              </w:tabs>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Проведение совместной работы педагогов и родителей (законных представителей) по проведению спортивных со</w:t>
            </w:r>
            <w:r w:rsidR="0027401B" w:rsidRPr="00032AD4">
              <w:rPr>
                <w:rFonts w:ascii="Times New Roman" w:eastAsia="Times New Roman" w:hAnsi="Times New Roman" w:cs="Times New Roman"/>
                <w:sz w:val="28"/>
                <w:szCs w:val="28"/>
                <w:lang w:eastAsia="ar-SA" w:bidi="ar-SA"/>
              </w:rPr>
              <w:t>ревнований: «Веселые старты», «</w:t>
            </w:r>
            <w:r w:rsidRPr="00032AD4">
              <w:rPr>
                <w:rFonts w:ascii="Times New Roman" w:eastAsia="Times New Roman" w:hAnsi="Times New Roman" w:cs="Times New Roman"/>
                <w:sz w:val="28"/>
                <w:szCs w:val="28"/>
                <w:lang w:eastAsia="ar-SA" w:bidi="ar-SA"/>
              </w:rPr>
              <w:t>Осенний кросс», спортивный праздник «Папа, мама, я – спортивная семья», Дней здоровья, занятий</w:t>
            </w:r>
            <w:r w:rsidR="0027401B" w:rsidRPr="00032AD4">
              <w:rPr>
                <w:rFonts w:ascii="Times New Roman" w:eastAsia="Times New Roman" w:hAnsi="Times New Roman" w:cs="Times New Roman"/>
                <w:sz w:val="28"/>
                <w:szCs w:val="28"/>
                <w:lang w:eastAsia="ar-SA" w:bidi="ar-SA"/>
              </w:rPr>
              <w:t xml:space="preserve"> по профилактике вредных привычек, предупреждению</w:t>
            </w:r>
            <w:r w:rsidRPr="00032AD4">
              <w:rPr>
                <w:rFonts w:ascii="Times New Roman" w:eastAsia="Times New Roman" w:hAnsi="Times New Roman" w:cs="Times New Roman"/>
                <w:sz w:val="28"/>
                <w:szCs w:val="28"/>
                <w:lang w:eastAsia="ar-SA" w:bidi="ar-SA"/>
              </w:rPr>
              <w:t xml:space="preserve"> травматизма, </w:t>
            </w:r>
            <w:r w:rsidR="0027401B" w:rsidRPr="00032AD4">
              <w:rPr>
                <w:rFonts w:ascii="Times New Roman" w:eastAsia="Times New Roman" w:hAnsi="Times New Roman" w:cs="Times New Roman"/>
                <w:sz w:val="28"/>
                <w:szCs w:val="28"/>
                <w:lang w:eastAsia="ar-SA" w:bidi="ar-SA"/>
              </w:rPr>
              <w:t>по соблюдению правил безопасности и оказанию</w:t>
            </w:r>
            <w:r w:rsidRPr="00032AD4">
              <w:rPr>
                <w:rFonts w:ascii="Times New Roman" w:eastAsia="Times New Roman" w:hAnsi="Times New Roman" w:cs="Times New Roman"/>
                <w:sz w:val="28"/>
                <w:szCs w:val="28"/>
                <w:lang w:eastAsia="ar-SA" w:bidi="ar-SA"/>
              </w:rPr>
              <w:t xml:space="preserve"> помощи в различных жизненных ситуациях в рамках «Дня защиты детей».</w:t>
            </w:r>
          </w:p>
        </w:tc>
      </w:tr>
    </w:tbl>
    <w:p w:rsidR="00ED7CE2" w:rsidRPr="00032AD4" w:rsidRDefault="00ED7CE2" w:rsidP="008A3984">
      <w:pPr>
        <w:widowControl/>
        <w:shd w:val="clear" w:color="auto" w:fill="FFFFFF"/>
        <w:suppressAutoHyphens w:val="0"/>
        <w:spacing w:line="259" w:lineRule="exact"/>
        <w:jc w:val="both"/>
        <w:rPr>
          <w:rFonts w:ascii="Times New Roman" w:eastAsia="Times New Roman" w:hAnsi="Times New Roman" w:cs="Times New Roman"/>
          <w:b/>
          <w:bCs/>
          <w:spacing w:val="-8"/>
          <w:sz w:val="28"/>
          <w:szCs w:val="28"/>
          <w:u w:val="single"/>
          <w:lang w:eastAsia="ar-SA" w:bidi="ar-SA"/>
        </w:rPr>
      </w:pPr>
    </w:p>
    <w:p w:rsidR="004550A0" w:rsidRPr="00032AD4" w:rsidRDefault="004550A0">
      <w:pPr>
        <w:widowControl/>
        <w:shd w:val="clear" w:color="auto" w:fill="FFFFFF"/>
        <w:suppressAutoHyphens w:val="0"/>
        <w:spacing w:line="259" w:lineRule="exact"/>
        <w:ind w:left="709"/>
        <w:jc w:val="both"/>
        <w:rPr>
          <w:rFonts w:ascii="Times New Roman" w:eastAsia="Times New Roman" w:hAnsi="Times New Roman" w:cs="Times New Roman"/>
          <w:b/>
          <w:bCs/>
          <w:spacing w:val="-8"/>
          <w:sz w:val="28"/>
          <w:szCs w:val="28"/>
          <w:u w:val="single"/>
          <w:lang w:eastAsia="ar-SA" w:bidi="ar-SA"/>
        </w:rPr>
      </w:pPr>
    </w:p>
    <w:p w:rsidR="004550A0" w:rsidRPr="00032AD4" w:rsidRDefault="004550A0">
      <w:pPr>
        <w:widowControl/>
        <w:shd w:val="clear" w:color="auto" w:fill="FFFFFF"/>
        <w:suppressAutoHyphens w:val="0"/>
        <w:spacing w:line="259" w:lineRule="exact"/>
        <w:ind w:left="709"/>
        <w:jc w:val="both"/>
        <w:rPr>
          <w:rFonts w:ascii="Times New Roman" w:eastAsia="Times New Roman" w:hAnsi="Times New Roman" w:cs="Times New Roman"/>
          <w:b/>
          <w:bCs/>
          <w:spacing w:val="-8"/>
          <w:sz w:val="28"/>
          <w:szCs w:val="28"/>
          <w:u w:val="single"/>
          <w:lang w:eastAsia="ar-SA" w:bidi="ar-SA"/>
        </w:rPr>
      </w:pPr>
    </w:p>
    <w:p w:rsidR="004550A0" w:rsidRPr="00032AD4" w:rsidRDefault="004550A0">
      <w:pPr>
        <w:widowControl/>
        <w:shd w:val="clear" w:color="auto" w:fill="FFFFFF"/>
        <w:suppressAutoHyphens w:val="0"/>
        <w:spacing w:line="259" w:lineRule="exact"/>
        <w:ind w:left="709"/>
        <w:jc w:val="both"/>
        <w:rPr>
          <w:rFonts w:ascii="Times New Roman" w:eastAsia="Times New Roman" w:hAnsi="Times New Roman" w:cs="Times New Roman"/>
          <w:b/>
          <w:bCs/>
          <w:spacing w:val="-8"/>
          <w:sz w:val="28"/>
          <w:szCs w:val="28"/>
          <w:u w:val="single"/>
          <w:lang w:eastAsia="ar-SA" w:bidi="ar-SA"/>
        </w:rPr>
      </w:pPr>
    </w:p>
    <w:p w:rsidR="00DE02BF" w:rsidRPr="00032AD4" w:rsidRDefault="00DE02BF">
      <w:pPr>
        <w:widowControl/>
        <w:shd w:val="clear" w:color="auto" w:fill="FFFFFF"/>
        <w:suppressAutoHyphens w:val="0"/>
        <w:spacing w:line="259" w:lineRule="exact"/>
        <w:ind w:left="709"/>
        <w:jc w:val="both"/>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pacing w:val="-8"/>
          <w:sz w:val="28"/>
          <w:szCs w:val="28"/>
          <w:u w:val="single"/>
          <w:lang w:eastAsia="ar-SA" w:bidi="ar-SA"/>
        </w:rPr>
        <w:t>6. блок</w:t>
      </w:r>
      <w:r w:rsidRPr="00032AD4">
        <w:rPr>
          <w:rFonts w:ascii="Times New Roman" w:eastAsia="Times New Roman" w:hAnsi="Times New Roman" w:cs="Times New Roman"/>
          <w:b/>
          <w:bCs/>
          <w:spacing w:val="-8"/>
          <w:sz w:val="28"/>
          <w:szCs w:val="28"/>
          <w:lang w:eastAsia="ar-SA" w:bidi="ar-SA"/>
        </w:rPr>
        <w:t xml:space="preserve">. Управление реализацией программы </w:t>
      </w:r>
      <w:r w:rsidRPr="00032AD4">
        <w:rPr>
          <w:rFonts w:ascii="Times New Roman" w:eastAsia="Times New Roman" w:hAnsi="Times New Roman" w:cs="Times New Roman"/>
          <w:b/>
          <w:bCs/>
          <w:sz w:val="28"/>
          <w:szCs w:val="28"/>
          <w:lang w:eastAsia="ar-SA" w:bidi="ar-SA"/>
        </w:rPr>
        <w:t>формирования здорового и безопасного образа жизни.</w:t>
      </w:r>
    </w:p>
    <w:p w:rsidR="00DE02BF" w:rsidRPr="00032AD4" w:rsidRDefault="00DE02BF">
      <w:pPr>
        <w:widowControl/>
        <w:shd w:val="clear" w:color="auto" w:fill="FFFFFF"/>
        <w:suppressAutoHyphens w:val="0"/>
        <w:ind w:right="44"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 xml:space="preserve">Задача: </w:t>
      </w:r>
      <w:r w:rsidRPr="00032AD4">
        <w:rPr>
          <w:rFonts w:ascii="Times New Roman" w:eastAsia="Times New Roman" w:hAnsi="Times New Roman" w:cs="Times New Roman"/>
          <w:sz w:val="28"/>
          <w:szCs w:val="28"/>
          <w:lang w:eastAsia="ar-SA" w:bidi="ar-SA"/>
        </w:rPr>
        <w:t>контроль реализации программы формирования культуры здорового и безопасного образа жизни, повышение качества учебно-вос</w:t>
      </w:r>
      <w:r w:rsidR="0027401B" w:rsidRPr="00032AD4">
        <w:rPr>
          <w:rFonts w:ascii="Times New Roman" w:eastAsia="Times New Roman" w:hAnsi="Times New Roman" w:cs="Times New Roman"/>
          <w:sz w:val="28"/>
          <w:szCs w:val="28"/>
          <w:lang w:eastAsia="ar-SA" w:bidi="ar-SA"/>
        </w:rPr>
        <w:t>питательного процесса</w:t>
      </w:r>
      <w:r w:rsidRPr="00032AD4">
        <w:rPr>
          <w:rFonts w:ascii="Times New Roman" w:eastAsia="Times New Roman" w:hAnsi="Times New Roman" w:cs="Times New Roman"/>
          <w:sz w:val="28"/>
          <w:szCs w:val="28"/>
          <w:lang w:eastAsia="ar-SA" w:bidi="ar-SA"/>
        </w:rPr>
        <w:t>, взаимодействия с родителями, педагогами.</w:t>
      </w:r>
    </w:p>
    <w:p w:rsidR="00DE02BF" w:rsidRPr="00032AD4" w:rsidRDefault="00DE02BF">
      <w:pPr>
        <w:widowControl/>
        <w:shd w:val="clear" w:color="auto" w:fill="FFFFFF"/>
        <w:suppressAutoHyphens w:val="0"/>
        <w:ind w:right="44"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Планируемый результат</w:t>
      </w:r>
      <w:r w:rsidRPr="00032AD4">
        <w:rPr>
          <w:rFonts w:ascii="Times New Roman" w:eastAsia="Times New Roman" w:hAnsi="Times New Roman" w:cs="Times New Roman"/>
          <w:sz w:val="28"/>
          <w:szCs w:val="28"/>
          <w:lang w:eastAsia="ar-SA" w:bidi="ar-SA"/>
        </w:rPr>
        <w:t>: выявление имеющихся отклонений в реализации программы</w:t>
      </w:r>
      <w:r w:rsidRPr="00032AD4">
        <w:rPr>
          <w:rFonts w:ascii="Times New Roman" w:eastAsia="Times New Roman" w:hAnsi="Times New Roman" w:cs="Times New Roman"/>
          <w:b/>
          <w:sz w:val="28"/>
          <w:szCs w:val="28"/>
          <w:lang w:eastAsia="ar-SA" w:bidi="ar-SA"/>
        </w:rPr>
        <w:t xml:space="preserve"> </w:t>
      </w:r>
      <w:r w:rsidRPr="00032AD4">
        <w:rPr>
          <w:rFonts w:ascii="Times New Roman" w:eastAsia="Times New Roman" w:hAnsi="Times New Roman" w:cs="Times New Roman"/>
          <w:sz w:val="28"/>
          <w:szCs w:val="28"/>
          <w:lang w:eastAsia="ar-SA" w:bidi="ar-SA"/>
        </w:rPr>
        <w:t>формирования культуры здорового и безопасного образа жизни.</w:t>
      </w:r>
    </w:p>
    <w:p w:rsidR="00DE02BF" w:rsidRPr="00032AD4" w:rsidRDefault="00DE02BF">
      <w:pPr>
        <w:widowControl/>
        <w:suppressAutoHyphens w:val="0"/>
        <w:ind w:firstLine="709"/>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b/>
          <w:sz w:val="28"/>
          <w:szCs w:val="28"/>
          <w:lang w:eastAsia="ar-SA" w:bidi="ar-SA"/>
        </w:rPr>
        <w:t>Реализация этого блока зависит</w:t>
      </w:r>
      <w:r w:rsidRPr="00032AD4">
        <w:rPr>
          <w:rFonts w:ascii="Times New Roman" w:eastAsia="Times New Roman" w:hAnsi="Times New Roman" w:cs="Times New Roman"/>
          <w:sz w:val="28"/>
          <w:szCs w:val="28"/>
          <w:lang w:eastAsia="ar-SA" w:bidi="ar-SA"/>
        </w:rPr>
        <w:t xml:space="preserve"> от администрации образовательного учреждения</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p>
    <w:tbl>
      <w:tblPr>
        <w:tblW w:w="9641" w:type="dxa"/>
        <w:tblInd w:w="-123" w:type="dxa"/>
        <w:tblLayout w:type="fixed"/>
        <w:tblCellMar>
          <w:left w:w="0" w:type="dxa"/>
          <w:right w:w="0" w:type="dxa"/>
        </w:tblCellMar>
        <w:tblLook w:val="0000"/>
      </w:tblPr>
      <w:tblGrid>
        <w:gridCol w:w="2240"/>
        <w:gridCol w:w="44"/>
        <w:gridCol w:w="3213"/>
        <w:gridCol w:w="4084"/>
        <w:gridCol w:w="30"/>
        <w:gridCol w:w="30"/>
      </w:tblGrid>
      <w:tr w:rsidR="00DE02BF" w:rsidRPr="00032AD4" w:rsidTr="009B2B2F">
        <w:trPr>
          <w:gridAfter w:val="1"/>
          <w:wAfter w:w="30" w:type="dxa"/>
        </w:trPr>
        <w:tc>
          <w:tcPr>
            <w:tcW w:w="2284"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Направления деятельности</w:t>
            </w: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У</w:t>
            </w:r>
            <w:r w:rsidR="004550A0" w:rsidRPr="00032AD4">
              <w:rPr>
                <w:rFonts w:ascii="Times New Roman" w:eastAsia="Times New Roman" w:hAnsi="Times New Roman" w:cs="Times New Roman"/>
                <w:b/>
                <w:sz w:val="28"/>
                <w:szCs w:val="28"/>
                <w:lang w:eastAsia="ar-SA" w:bidi="ar-SA"/>
              </w:rPr>
              <w:t>рочная и внеуроч</w:t>
            </w:r>
            <w:r w:rsidRPr="00032AD4">
              <w:rPr>
                <w:rFonts w:ascii="Times New Roman" w:eastAsia="Times New Roman" w:hAnsi="Times New Roman" w:cs="Times New Roman"/>
                <w:b/>
                <w:sz w:val="28"/>
                <w:szCs w:val="28"/>
                <w:lang w:eastAsia="ar-SA" w:bidi="ar-SA"/>
              </w:rPr>
              <w:t>ная деятельность</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val="restart"/>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r w:rsidRPr="00032AD4">
              <w:rPr>
                <w:rFonts w:ascii="Times New Roman" w:eastAsia="Times New Roman" w:hAnsi="Times New Roman" w:cs="Times New Roman"/>
                <w:bCs/>
                <w:spacing w:val="-8"/>
                <w:sz w:val="28"/>
                <w:szCs w:val="28"/>
                <w:lang w:eastAsia="ar-SA" w:bidi="ar-SA"/>
              </w:rPr>
              <w:t>1. Изучение и контроль за реализацией программы в  учебно – воспитательном процессе</w:t>
            </w: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hd w:val="clear" w:color="auto" w:fill="FFFFFF"/>
              <w:suppressAutoHyphens w:val="0"/>
              <w:snapToGrid w:val="0"/>
              <w:jc w:val="both"/>
              <w:rPr>
                <w:rFonts w:ascii="Times New Roman" w:eastAsia="Times New Roman" w:hAnsi="Times New Roman" w:cs="Times New Roman"/>
                <w:spacing w:val="-3"/>
                <w:sz w:val="28"/>
                <w:szCs w:val="28"/>
                <w:lang w:eastAsia="ar-SA" w:bidi="ar-SA"/>
              </w:rPr>
            </w:pPr>
            <w:r w:rsidRPr="00032AD4">
              <w:rPr>
                <w:rFonts w:ascii="Times New Roman" w:eastAsia="Times New Roman" w:hAnsi="Times New Roman" w:cs="Times New Roman"/>
                <w:spacing w:val="-3"/>
                <w:sz w:val="28"/>
                <w:szCs w:val="28"/>
                <w:lang w:eastAsia="ar-SA" w:bidi="ar-SA"/>
              </w:rPr>
              <w:t xml:space="preserve">1. Утверждение планов работы </w:t>
            </w:r>
            <w:r w:rsidR="009B2B2F" w:rsidRPr="00032AD4">
              <w:rPr>
                <w:rFonts w:ascii="Times New Roman" w:eastAsia="Times New Roman" w:hAnsi="Times New Roman" w:cs="Times New Roman"/>
                <w:spacing w:val="-3"/>
                <w:sz w:val="28"/>
                <w:szCs w:val="28"/>
                <w:lang w:eastAsia="ar-SA" w:bidi="ar-SA"/>
              </w:rPr>
              <w:t xml:space="preserve"> в рамках программы (</w:t>
            </w:r>
            <w:r w:rsidRPr="00032AD4">
              <w:rPr>
                <w:rFonts w:ascii="Times New Roman" w:eastAsia="Times New Roman" w:hAnsi="Times New Roman" w:cs="Times New Roman"/>
                <w:spacing w:val="-3"/>
                <w:sz w:val="28"/>
                <w:szCs w:val="28"/>
                <w:lang w:eastAsia="ar-SA" w:bidi="ar-SA"/>
              </w:rPr>
              <w:t>План мероприятий по технике безопасности, правилам дорожного движени</w:t>
            </w:r>
            <w:r w:rsidR="00ED7CE2" w:rsidRPr="00032AD4">
              <w:rPr>
                <w:rFonts w:ascii="Times New Roman" w:eastAsia="Times New Roman" w:hAnsi="Times New Roman" w:cs="Times New Roman"/>
                <w:spacing w:val="-3"/>
                <w:sz w:val="28"/>
                <w:szCs w:val="28"/>
                <w:lang w:eastAsia="ar-SA" w:bidi="ar-SA"/>
              </w:rPr>
              <w:t>я</w:t>
            </w:r>
            <w:r w:rsidRPr="00032AD4">
              <w:rPr>
                <w:rFonts w:ascii="Times New Roman" w:eastAsia="Times New Roman" w:hAnsi="Times New Roman" w:cs="Times New Roman"/>
                <w:spacing w:val="-3"/>
                <w:sz w:val="28"/>
                <w:szCs w:val="28"/>
                <w:lang w:eastAsia="ar-SA" w:bidi="ar-SA"/>
              </w:rPr>
              <w:t>, план внеклассных мероприятий.</w:t>
            </w:r>
          </w:p>
          <w:p w:rsidR="00DE02BF" w:rsidRPr="00032AD4" w:rsidRDefault="00DE02BF">
            <w:pPr>
              <w:widowControl/>
              <w:suppressAutoHyphens w:val="0"/>
              <w:ind w:right="44"/>
              <w:jc w:val="both"/>
              <w:rPr>
                <w:rFonts w:ascii="Times New Roman" w:eastAsia="Times New Roman" w:hAnsi="Times New Roman" w:cs="Times New Roman"/>
                <w:sz w:val="28"/>
                <w:szCs w:val="28"/>
                <w:lang w:eastAsia="ar-SA" w:bidi="ar-SA"/>
              </w:rPr>
            </w:pP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pacing w:val="-1"/>
                <w:sz w:val="28"/>
                <w:szCs w:val="28"/>
                <w:lang w:eastAsia="ar-SA" w:bidi="ar-SA"/>
              </w:rPr>
            </w:pPr>
            <w:r w:rsidRPr="00032AD4">
              <w:rPr>
                <w:rFonts w:ascii="Times New Roman" w:eastAsia="Times New Roman" w:hAnsi="Times New Roman" w:cs="Times New Roman"/>
                <w:spacing w:val="-4"/>
                <w:sz w:val="28"/>
                <w:szCs w:val="28"/>
                <w:lang w:eastAsia="ar-SA" w:bidi="ar-SA"/>
              </w:rPr>
              <w:t>2. Создание материально-технической базы для реализа</w:t>
            </w:r>
            <w:r w:rsidRPr="00032AD4">
              <w:rPr>
                <w:rFonts w:ascii="Times New Roman" w:eastAsia="Times New Roman" w:hAnsi="Times New Roman" w:cs="Times New Roman"/>
                <w:spacing w:val="-1"/>
                <w:sz w:val="28"/>
                <w:szCs w:val="28"/>
                <w:lang w:eastAsia="ar-SA" w:bidi="ar-SA"/>
              </w:rPr>
              <w:t xml:space="preserve">ции программы. </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pacing w:val="-3"/>
                <w:sz w:val="28"/>
                <w:szCs w:val="28"/>
                <w:lang w:eastAsia="ar-SA" w:bidi="ar-SA"/>
              </w:rPr>
            </w:pPr>
            <w:r w:rsidRPr="00032AD4">
              <w:rPr>
                <w:rFonts w:ascii="Times New Roman" w:eastAsia="Times New Roman" w:hAnsi="Times New Roman" w:cs="Times New Roman"/>
                <w:sz w:val="28"/>
                <w:szCs w:val="28"/>
                <w:lang w:eastAsia="ar-SA" w:bidi="ar-SA"/>
              </w:rPr>
              <w:t>3.</w:t>
            </w:r>
            <w:r w:rsidRPr="00032AD4">
              <w:rPr>
                <w:rFonts w:ascii="Times New Roman" w:eastAsia="Times New Roman" w:hAnsi="Times New Roman" w:cs="Times New Roman"/>
                <w:spacing w:val="-3"/>
                <w:sz w:val="28"/>
                <w:szCs w:val="28"/>
                <w:lang w:eastAsia="ar-SA" w:bidi="ar-SA"/>
              </w:rPr>
              <w:t xml:space="preserve"> Контроль за эффективностью использования оборудо</w:t>
            </w:r>
            <w:r w:rsidRPr="00032AD4">
              <w:rPr>
                <w:rFonts w:ascii="Times New Roman" w:eastAsia="Times New Roman" w:hAnsi="Times New Roman" w:cs="Times New Roman"/>
                <w:spacing w:val="-2"/>
                <w:sz w:val="28"/>
                <w:szCs w:val="28"/>
                <w:lang w:eastAsia="ar-SA" w:bidi="ar-SA"/>
              </w:rPr>
              <w:t>ванных площадок, залов в целях сохране</w:t>
            </w:r>
            <w:r w:rsidRPr="00032AD4">
              <w:rPr>
                <w:rFonts w:ascii="Times New Roman" w:eastAsia="Times New Roman" w:hAnsi="Times New Roman" w:cs="Times New Roman"/>
                <w:sz w:val="28"/>
                <w:szCs w:val="28"/>
                <w:lang w:eastAsia="ar-SA" w:bidi="ar-SA"/>
              </w:rPr>
              <w:t>ния здоровья обучающихся.</w:t>
            </w:r>
            <w:r w:rsidRPr="00032AD4">
              <w:rPr>
                <w:rFonts w:ascii="Times New Roman" w:eastAsia="Times New Roman" w:hAnsi="Times New Roman" w:cs="Times New Roman"/>
                <w:spacing w:val="-3"/>
                <w:sz w:val="28"/>
                <w:szCs w:val="28"/>
                <w:lang w:eastAsia="ar-SA" w:bidi="ar-SA"/>
              </w:rPr>
              <w:t xml:space="preserve"> </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pacing w:val="-3"/>
                <w:sz w:val="28"/>
                <w:szCs w:val="28"/>
                <w:lang w:eastAsia="ar-SA" w:bidi="ar-SA"/>
              </w:rPr>
            </w:pPr>
            <w:r w:rsidRPr="00032AD4">
              <w:rPr>
                <w:rFonts w:ascii="Times New Roman" w:eastAsia="Times New Roman" w:hAnsi="Times New Roman" w:cs="Times New Roman"/>
                <w:spacing w:val="-3"/>
                <w:sz w:val="28"/>
                <w:szCs w:val="28"/>
                <w:lang w:eastAsia="ar-SA" w:bidi="ar-SA"/>
              </w:rPr>
              <w:t>4. Контроль за режимом работы специалистов службы</w:t>
            </w:r>
            <w:r w:rsidR="009B2B2F" w:rsidRPr="00032AD4">
              <w:rPr>
                <w:rFonts w:ascii="Times New Roman" w:eastAsia="Times New Roman" w:hAnsi="Times New Roman" w:cs="Times New Roman"/>
                <w:spacing w:val="-3"/>
                <w:sz w:val="28"/>
                <w:szCs w:val="28"/>
                <w:lang w:eastAsia="ar-SA" w:bidi="ar-SA"/>
              </w:rPr>
              <w:t xml:space="preserve"> сопровождения</w:t>
            </w:r>
            <w:r w:rsidRPr="00032AD4">
              <w:rPr>
                <w:rFonts w:ascii="Times New Roman" w:eastAsia="Times New Roman" w:hAnsi="Times New Roman" w:cs="Times New Roman"/>
                <w:spacing w:val="-3"/>
                <w:sz w:val="28"/>
                <w:szCs w:val="28"/>
                <w:lang w:eastAsia="ar-SA" w:bidi="ar-SA"/>
              </w:rPr>
              <w:t>.</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5. Контроль за соблюдением санитарно-гигиенических норм в обеспечении образовательного процесса.</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pacing w:val="-3"/>
                <w:sz w:val="28"/>
                <w:szCs w:val="28"/>
                <w:lang w:eastAsia="ar-SA" w:bidi="ar-SA"/>
              </w:rPr>
              <w:t>6. Проверка соответствия нормам и утверждение расписа</w:t>
            </w:r>
            <w:r w:rsidRPr="00032AD4">
              <w:rPr>
                <w:rFonts w:ascii="Times New Roman" w:eastAsia="Times New Roman" w:hAnsi="Times New Roman" w:cs="Times New Roman"/>
                <w:sz w:val="28"/>
                <w:szCs w:val="28"/>
                <w:lang w:eastAsia="ar-SA" w:bidi="ar-SA"/>
              </w:rPr>
              <w:t>ния школьных занятий.</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7. Контроль за качеством горячего питания обучающихся с ЗПР.</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8. Контроль за повышением квалификации специалистов.</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val="restart"/>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 Изучение и контроль взаимодействия с родителями</w:t>
            </w: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 Информирование родителей о направлениях работы в рамка</w:t>
            </w:r>
            <w:r w:rsidR="009B2B2F" w:rsidRPr="00032AD4">
              <w:rPr>
                <w:rFonts w:ascii="Times New Roman" w:eastAsia="Times New Roman" w:hAnsi="Times New Roman" w:cs="Times New Roman"/>
                <w:sz w:val="28"/>
                <w:szCs w:val="28"/>
                <w:lang w:eastAsia="ar-SA" w:bidi="ar-SA"/>
              </w:rPr>
              <w:t>х программы (</w:t>
            </w:r>
            <w:r w:rsidRPr="00032AD4">
              <w:rPr>
                <w:rFonts w:ascii="Times New Roman" w:eastAsia="Times New Roman" w:hAnsi="Times New Roman" w:cs="Times New Roman"/>
                <w:sz w:val="28"/>
                <w:szCs w:val="28"/>
                <w:lang w:eastAsia="ar-SA" w:bidi="ar-SA"/>
              </w:rPr>
              <w:t>родительские собрания, сайт школы).</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 Знакомство с нормативно-правовой базой.</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 Организация тематических родительских собраний с привлечением специалистов ОО.</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4. Совместное родительское собрание с администрацией основной школы по проблеме здоровьесбережения.</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bCs/>
                <w:spacing w:val="-8"/>
                <w:sz w:val="28"/>
                <w:szCs w:val="28"/>
                <w:lang w:eastAsia="ar-SA" w:bidi="ar-SA"/>
              </w:rPr>
            </w:pP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5. Контроль за проведением классных родительских соб</w:t>
            </w:r>
            <w:r w:rsidRPr="00032AD4">
              <w:rPr>
                <w:rFonts w:ascii="Times New Roman" w:eastAsia="Times New Roman" w:hAnsi="Times New Roman" w:cs="Times New Roman"/>
                <w:sz w:val="28"/>
                <w:szCs w:val="28"/>
                <w:lang w:eastAsia="ar-SA" w:bidi="ar-SA"/>
              </w:rPr>
              <w:softHyphen/>
              <w:t>раний, консультаций</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DE02BF" w:rsidRPr="00032AD4" w:rsidTr="009B2B2F">
        <w:trPr>
          <w:gridAfter w:val="1"/>
          <w:wAfter w:w="30" w:type="dxa"/>
        </w:trPr>
        <w:tc>
          <w:tcPr>
            <w:tcW w:w="2284" w:type="dxa"/>
            <w:gridSpan w:val="2"/>
            <w:vMerge w:val="restart"/>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3.Управление повышением профессионального мастерства</w:t>
            </w:r>
          </w:p>
        </w:tc>
        <w:tc>
          <w:tcPr>
            <w:tcW w:w="7297" w:type="dxa"/>
            <w:gridSpan w:val="2"/>
            <w:tcBorders>
              <w:top w:val="single" w:sz="4" w:space="0" w:color="000000"/>
              <w:left w:val="single" w:sz="4" w:space="0" w:color="000000"/>
              <w:bottom w:val="single" w:sz="4" w:space="0" w:color="000000"/>
            </w:tcBorders>
            <w:shd w:val="clear" w:color="auto" w:fill="auto"/>
          </w:tcPr>
          <w:p w:rsidR="00DE02BF" w:rsidRPr="00032AD4" w:rsidRDefault="009B2B2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Заседание педагоги</w:t>
            </w:r>
            <w:r w:rsidR="00DE02BF" w:rsidRPr="00032AD4">
              <w:rPr>
                <w:rFonts w:ascii="Times New Roman" w:eastAsia="Times New Roman" w:hAnsi="Times New Roman" w:cs="Times New Roman"/>
                <w:sz w:val="28"/>
                <w:szCs w:val="28"/>
                <w:lang w:eastAsia="ar-SA" w:bidi="ar-SA"/>
              </w:rPr>
              <w:t xml:space="preserve">ческого совета о согласовании программы </w:t>
            </w:r>
          </w:p>
        </w:tc>
        <w:tc>
          <w:tcPr>
            <w:tcW w:w="30" w:type="dxa"/>
            <w:tcBorders>
              <w:left w:val="single" w:sz="4" w:space="0" w:color="000000"/>
            </w:tcBorders>
            <w:shd w:val="clear" w:color="auto" w:fill="auto"/>
          </w:tcPr>
          <w:p w:rsidR="00DE02BF" w:rsidRPr="00032AD4" w:rsidRDefault="00DE02BF">
            <w:pPr>
              <w:snapToGrid w:val="0"/>
              <w:rPr>
                <w:rFonts w:ascii="Times New Roman" w:hAnsi="Times New Roman" w:cs="Times New Roman"/>
                <w:sz w:val="28"/>
                <w:szCs w:val="28"/>
              </w:rPr>
            </w:pPr>
          </w:p>
        </w:tc>
      </w:tr>
      <w:tr w:rsidR="009B2B2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9B2B2F" w:rsidRPr="00032AD4" w:rsidRDefault="009B2B2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297" w:type="dxa"/>
            <w:gridSpan w:val="2"/>
            <w:vMerge w:val="restart"/>
            <w:tcBorders>
              <w:top w:val="single" w:sz="4" w:space="0" w:color="000000"/>
              <w:left w:val="single" w:sz="4" w:space="0" w:color="000000"/>
            </w:tcBorders>
            <w:shd w:val="clear" w:color="auto" w:fill="auto"/>
          </w:tcPr>
          <w:p w:rsidR="009B2B2F" w:rsidRPr="00032AD4" w:rsidRDefault="009B2B2F" w:rsidP="007B3359">
            <w:pPr>
              <w:tabs>
                <w:tab w:val="left" w:pos="318"/>
              </w:tabs>
              <w:suppressAutoHyphens w:val="0"/>
              <w:autoSpaceDE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Теоретические семинары, семинары-практикумы, пед.советы, МО учителей и воспитателей, связанные с организацией работы по формированию здорового образа жизни воспитанников и созданию здоровьесберегающей среды в стенах </w:t>
            </w:r>
            <w:r w:rsidR="009E3908" w:rsidRPr="00032AD4">
              <w:rPr>
                <w:rFonts w:ascii="Times New Roman" w:eastAsia="Times New Roman" w:hAnsi="Times New Roman" w:cs="Times New Roman"/>
                <w:sz w:val="28"/>
                <w:szCs w:val="28"/>
                <w:lang w:eastAsia="ar-SA" w:bidi="ar-SA"/>
              </w:rPr>
              <w:t xml:space="preserve"> </w:t>
            </w:r>
            <w:r w:rsidR="007B3359">
              <w:rPr>
                <w:rFonts w:ascii="Times New Roman" w:eastAsia="Times New Roman" w:hAnsi="Times New Roman" w:cs="Times New Roman"/>
                <w:sz w:val="28"/>
                <w:szCs w:val="28"/>
                <w:lang w:eastAsia="ar-SA" w:bidi="ar-SA"/>
              </w:rPr>
              <w:t>МБОУ «СОШ№6»</w:t>
            </w:r>
            <w:r w:rsidR="00F7238A">
              <w:rPr>
                <w:rFonts w:ascii="Times New Roman" w:eastAsia="Times New Roman" w:hAnsi="Times New Roman" w:cs="Times New Roman"/>
                <w:sz w:val="28"/>
                <w:szCs w:val="28"/>
                <w:lang w:eastAsia="ar-SA" w:bidi="ar-SA"/>
              </w:rPr>
              <w:t xml:space="preserve"> </w:t>
            </w:r>
          </w:p>
        </w:tc>
        <w:tc>
          <w:tcPr>
            <w:tcW w:w="30" w:type="dxa"/>
            <w:tcBorders>
              <w:left w:val="single" w:sz="4" w:space="0" w:color="000000"/>
            </w:tcBorders>
            <w:shd w:val="clear" w:color="auto" w:fill="auto"/>
          </w:tcPr>
          <w:p w:rsidR="009B2B2F" w:rsidRPr="00032AD4" w:rsidRDefault="009B2B2F">
            <w:pPr>
              <w:snapToGrid w:val="0"/>
              <w:rPr>
                <w:rFonts w:ascii="Times New Roman" w:hAnsi="Times New Roman" w:cs="Times New Roman"/>
                <w:sz w:val="28"/>
                <w:szCs w:val="28"/>
              </w:rPr>
            </w:pPr>
          </w:p>
        </w:tc>
      </w:tr>
      <w:tr w:rsidR="009B2B2F" w:rsidRPr="00032AD4" w:rsidTr="009B2B2F">
        <w:trPr>
          <w:gridAfter w:val="1"/>
          <w:wAfter w:w="30" w:type="dxa"/>
        </w:trPr>
        <w:tc>
          <w:tcPr>
            <w:tcW w:w="2284" w:type="dxa"/>
            <w:gridSpan w:val="2"/>
            <w:vMerge/>
            <w:tcBorders>
              <w:top w:val="single" w:sz="4" w:space="0" w:color="000000"/>
              <w:left w:val="single" w:sz="4" w:space="0" w:color="000000"/>
              <w:bottom w:val="single" w:sz="4" w:space="0" w:color="000000"/>
            </w:tcBorders>
            <w:shd w:val="clear" w:color="auto" w:fill="auto"/>
          </w:tcPr>
          <w:p w:rsidR="009B2B2F" w:rsidRPr="00032AD4" w:rsidRDefault="009B2B2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7297" w:type="dxa"/>
            <w:gridSpan w:val="2"/>
            <w:vMerge/>
            <w:tcBorders>
              <w:left w:val="single" w:sz="4" w:space="0" w:color="000000"/>
              <w:bottom w:val="single" w:sz="4" w:space="0" w:color="000000"/>
            </w:tcBorders>
            <w:shd w:val="clear" w:color="auto" w:fill="auto"/>
          </w:tcPr>
          <w:p w:rsidR="009B2B2F" w:rsidRPr="00032AD4" w:rsidRDefault="009B2B2F">
            <w:pPr>
              <w:tabs>
                <w:tab w:val="left" w:pos="318"/>
              </w:tabs>
              <w:suppressAutoHyphens w:val="0"/>
              <w:autoSpaceDE w:val="0"/>
              <w:snapToGrid w:val="0"/>
              <w:jc w:val="both"/>
              <w:rPr>
                <w:rFonts w:ascii="Times New Roman" w:eastAsia="Times New Roman" w:hAnsi="Times New Roman" w:cs="Times New Roman"/>
                <w:sz w:val="28"/>
                <w:szCs w:val="28"/>
                <w:lang w:eastAsia="ar-SA" w:bidi="ar-SA"/>
              </w:rPr>
            </w:pPr>
          </w:p>
        </w:tc>
        <w:tc>
          <w:tcPr>
            <w:tcW w:w="30" w:type="dxa"/>
            <w:tcBorders>
              <w:left w:val="single" w:sz="4" w:space="0" w:color="000000"/>
            </w:tcBorders>
            <w:shd w:val="clear" w:color="auto" w:fill="auto"/>
          </w:tcPr>
          <w:p w:rsidR="009B2B2F" w:rsidRPr="00032AD4" w:rsidRDefault="009B2B2F">
            <w:pPr>
              <w:snapToGrid w:val="0"/>
              <w:rPr>
                <w:rFonts w:ascii="Times New Roman" w:hAnsi="Times New Roman" w:cs="Times New Roman"/>
                <w:sz w:val="28"/>
                <w:szCs w:val="28"/>
              </w:rPr>
            </w:pPr>
          </w:p>
        </w:tc>
      </w:tr>
      <w:tr w:rsidR="00DE02BF" w:rsidRPr="00032AD4" w:rsidTr="009B2B2F">
        <w:tblPrEx>
          <w:tblCellMar>
            <w:left w:w="108" w:type="dxa"/>
            <w:right w:w="108" w:type="dxa"/>
          </w:tblCellMar>
        </w:tblPrEx>
        <w:tc>
          <w:tcPr>
            <w:tcW w:w="2240" w:type="dxa"/>
            <w:vMerge w:val="restart"/>
            <w:tcBorders>
              <w:top w:val="single" w:sz="4" w:space="0" w:color="000000"/>
              <w:left w:val="single" w:sz="4" w:space="0" w:color="000000"/>
              <w:bottom w:val="single" w:sz="4" w:space="0" w:color="000000"/>
            </w:tcBorders>
            <w:shd w:val="clear" w:color="auto" w:fill="auto"/>
          </w:tcPr>
          <w:p w:rsidR="00DE02BF" w:rsidRPr="00032AD4" w:rsidRDefault="009B2B2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4</w:t>
            </w:r>
            <w:r w:rsidR="00DE02BF" w:rsidRPr="00032AD4">
              <w:rPr>
                <w:rFonts w:ascii="Times New Roman" w:eastAsia="Times New Roman" w:hAnsi="Times New Roman" w:cs="Times New Roman"/>
                <w:sz w:val="28"/>
                <w:szCs w:val="28"/>
                <w:lang w:eastAsia="ar-SA" w:bidi="ar-SA"/>
              </w:rPr>
              <w:t>.Диагностика эффективности реализации программы</w:t>
            </w:r>
          </w:p>
        </w:tc>
        <w:tc>
          <w:tcPr>
            <w:tcW w:w="325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hd w:val="clear" w:color="auto" w:fill="FFFFFF"/>
              <w:tabs>
                <w:tab w:val="left" w:pos="816"/>
              </w:tabs>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Критерии</w:t>
            </w:r>
          </w:p>
        </w:tc>
        <w:tc>
          <w:tcPr>
            <w:tcW w:w="4144" w:type="dxa"/>
            <w:gridSpan w:val="3"/>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Показатели</w:t>
            </w:r>
          </w:p>
        </w:tc>
      </w:tr>
      <w:tr w:rsidR="00DE02BF" w:rsidRPr="00032AD4" w:rsidTr="009B2B2F">
        <w:tblPrEx>
          <w:tblCellMar>
            <w:left w:w="108" w:type="dxa"/>
            <w:right w:w="108" w:type="dxa"/>
          </w:tblCellMar>
        </w:tblPrEx>
        <w:tc>
          <w:tcPr>
            <w:tcW w:w="2240"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325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hd w:val="clear" w:color="auto" w:fill="FFFFFF"/>
              <w:tabs>
                <w:tab w:val="left" w:pos="816"/>
              </w:tabs>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 Сформированность физического потенциала</w:t>
            </w:r>
          </w:p>
        </w:tc>
        <w:tc>
          <w:tcPr>
            <w:tcW w:w="4144" w:type="dxa"/>
            <w:gridSpan w:val="3"/>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1.Состояние здоровья обучающихся с ЗПР по итогам углубленного медицинского осмотра.</w:t>
            </w:r>
          </w:p>
          <w:p w:rsidR="00DE02BF" w:rsidRPr="00032AD4" w:rsidRDefault="00DE02BF">
            <w:pPr>
              <w:widowControl/>
              <w:suppressAutoHyphens w:val="0"/>
              <w:ind w:right="44"/>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 Развитость физических качеств (уровень обученности по физической культуре).</w:t>
            </w:r>
          </w:p>
        </w:tc>
      </w:tr>
      <w:tr w:rsidR="00DE02BF" w:rsidRPr="00032AD4" w:rsidTr="009B2B2F">
        <w:tblPrEx>
          <w:tblCellMar>
            <w:left w:w="108" w:type="dxa"/>
            <w:right w:w="108" w:type="dxa"/>
          </w:tblCellMar>
        </w:tblPrEx>
        <w:tc>
          <w:tcPr>
            <w:tcW w:w="2240"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325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hd w:val="clear" w:color="auto" w:fill="FFFFFF"/>
              <w:tabs>
                <w:tab w:val="left" w:pos="816"/>
              </w:tabs>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2.Сформированность нравственного потенциала личности выпускника</w:t>
            </w:r>
          </w:p>
        </w:tc>
        <w:tc>
          <w:tcPr>
            <w:tcW w:w="4144" w:type="dxa"/>
            <w:gridSpan w:val="3"/>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hd w:val="clear" w:color="auto" w:fill="FFFFFF"/>
              <w:tabs>
                <w:tab w:val="left" w:pos="816"/>
              </w:tabs>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1. Осознание значимости ЗОЖ в сохранении здоровья (по итогам анкетирования).</w:t>
            </w:r>
          </w:p>
        </w:tc>
      </w:tr>
      <w:tr w:rsidR="00DE02BF" w:rsidRPr="00032AD4" w:rsidTr="009B2B2F">
        <w:tblPrEx>
          <w:tblCellMar>
            <w:left w:w="108" w:type="dxa"/>
            <w:right w:w="108" w:type="dxa"/>
          </w:tblCellMar>
        </w:tblPrEx>
        <w:tc>
          <w:tcPr>
            <w:tcW w:w="2240"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325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3.Удовлетворенность обучающихся с ЗПР школьной </w:t>
            </w:r>
          </w:p>
          <w:p w:rsidR="00DE02BF" w:rsidRPr="00032AD4" w:rsidRDefault="00DE02BF">
            <w:pPr>
              <w:widowControl/>
              <w:shd w:val="clear" w:color="auto" w:fill="FFFFFF"/>
              <w:tabs>
                <w:tab w:val="left" w:pos="816"/>
              </w:tabs>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жизнью</w:t>
            </w:r>
          </w:p>
        </w:tc>
        <w:tc>
          <w:tcPr>
            <w:tcW w:w="4144" w:type="dxa"/>
            <w:gridSpan w:val="3"/>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DE02BF">
            <w:pPr>
              <w:widowControl/>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1. Уровень удовлетворенности обучающихся с ЗПР  школьной жизнью. </w:t>
            </w:r>
          </w:p>
          <w:p w:rsidR="00DE02BF" w:rsidRPr="00032AD4" w:rsidRDefault="00DE02BF">
            <w:pPr>
              <w:widowControl/>
              <w:shd w:val="clear" w:color="auto" w:fill="FFFFFF"/>
              <w:tabs>
                <w:tab w:val="left" w:pos="816"/>
              </w:tabs>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2. Уровни эмоционально – психологического климата в классных коллективах (в 1-4 классах по итогам исследований психологов по вопросам адаптации, по итогам тематического контроля).</w:t>
            </w:r>
          </w:p>
        </w:tc>
      </w:tr>
      <w:tr w:rsidR="00DE02BF" w:rsidRPr="00032AD4" w:rsidTr="009B2B2F">
        <w:tblPrEx>
          <w:tblCellMar>
            <w:left w:w="108" w:type="dxa"/>
            <w:right w:w="108" w:type="dxa"/>
          </w:tblCellMar>
        </w:tblPrEx>
        <w:tc>
          <w:tcPr>
            <w:tcW w:w="2240" w:type="dxa"/>
            <w:vMerge/>
            <w:tcBorders>
              <w:top w:val="single" w:sz="4" w:space="0" w:color="000000"/>
              <w:left w:val="single" w:sz="4" w:space="0" w:color="000000"/>
              <w:bottom w:val="single" w:sz="4" w:space="0" w:color="000000"/>
            </w:tcBorders>
            <w:shd w:val="clear" w:color="auto" w:fill="auto"/>
          </w:tcPr>
          <w:p w:rsidR="00DE02BF" w:rsidRPr="00032AD4" w:rsidRDefault="00DE02BF">
            <w:pPr>
              <w:widowControl/>
              <w:suppressAutoHyphens w:val="0"/>
              <w:snapToGrid w:val="0"/>
              <w:ind w:right="44"/>
              <w:jc w:val="both"/>
              <w:rPr>
                <w:rFonts w:ascii="Times New Roman" w:eastAsia="Times New Roman" w:hAnsi="Times New Roman" w:cs="Times New Roman"/>
                <w:sz w:val="28"/>
                <w:szCs w:val="28"/>
                <w:lang w:eastAsia="ar-SA" w:bidi="ar-SA"/>
              </w:rPr>
            </w:pPr>
          </w:p>
        </w:tc>
        <w:tc>
          <w:tcPr>
            <w:tcW w:w="3257" w:type="dxa"/>
            <w:gridSpan w:val="2"/>
            <w:tcBorders>
              <w:top w:val="single" w:sz="4" w:space="0" w:color="000000"/>
              <w:left w:val="single" w:sz="4" w:space="0" w:color="000000"/>
              <w:bottom w:val="single" w:sz="4" w:space="0" w:color="000000"/>
            </w:tcBorders>
            <w:shd w:val="clear" w:color="auto" w:fill="auto"/>
          </w:tcPr>
          <w:p w:rsidR="00DE02BF" w:rsidRPr="00032AD4" w:rsidRDefault="00DE02BF">
            <w:pPr>
              <w:widowControl/>
              <w:shd w:val="clear" w:color="auto" w:fill="FFFFFF"/>
              <w:tabs>
                <w:tab w:val="left" w:pos="816"/>
              </w:tabs>
              <w:suppressAutoHyphens w:val="0"/>
              <w:snapToGrid w:val="0"/>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4.Осмысление обучающимися с ЗПР содержания проведенных мероприятий по </w:t>
            </w:r>
            <w:r w:rsidRPr="00032AD4">
              <w:rPr>
                <w:rFonts w:ascii="Times New Roman" w:eastAsia="Times New Roman" w:hAnsi="Times New Roman" w:cs="Times New Roman"/>
                <w:sz w:val="28"/>
                <w:szCs w:val="28"/>
                <w:lang w:eastAsia="ar-SA" w:bidi="ar-SA"/>
              </w:rPr>
              <w:lastRenderedPageBreak/>
              <w:t>здоровьесбережению.</w:t>
            </w:r>
          </w:p>
          <w:p w:rsidR="00DE02BF" w:rsidRPr="00032AD4" w:rsidRDefault="00DE02BF">
            <w:pPr>
              <w:widowControl/>
              <w:shd w:val="clear" w:color="auto" w:fill="FFFFFF"/>
              <w:tabs>
                <w:tab w:val="left" w:pos="816"/>
              </w:tabs>
              <w:suppressAutoHyphens w:val="0"/>
              <w:snapToGrid w:val="0"/>
              <w:jc w:val="both"/>
              <w:rPr>
                <w:rFonts w:ascii="Times New Roman" w:hAnsi="Times New Roman" w:cs="Times New Roman"/>
                <w:sz w:val="28"/>
                <w:szCs w:val="28"/>
              </w:rPr>
            </w:pPr>
          </w:p>
        </w:tc>
        <w:tc>
          <w:tcPr>
            <w:tcW w:w="4144" w:type="dxa"/>
            <w:gridSpan w:val="3"/>
            <w:tcBorders>
              <w:top w:val="single" w:sz="4" w:space="0" w:color="000000"/>
              <w:left w:val="single" w:sz="4" w:space="0" w:color="000000"/>
              <w:bottom w:val="single" w:sz="4" w:space="0" w:color="000000"/>
              <w:right w:val="single" w:sz="4" w:space="0" w:color="000000"/>
            </w:tcBorders>
            <w:shd w:val="clear" w:color="auto" w:fill="auto"/>
          </w:tcPr>
          <w:p w:rsidR="00DE02BF" w:rsidRPr="00032AD4" w:rsidRDefault="009C6F45">
            <w:pPr>
              <w:widowControl/>
              <w:shd w:val="clear" w:color="auto" w:fill="FFFFFF"/>
              <w:tabs>
                <w:tab w:val="left" w:pos="816"/>
              </w:tabs>
              <w:suppressAutoHyphens w:val="0"/>
              <w:snapToGrid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lastRenderedPageBreak/>
              <w:t>1.Уровень осмысления</w:t>
            </w:r>
            <w:r w:rsidR="00DE02BF" w:rsidRPr="00032AD4">
              <w:rPr>
                <w:rFonts w:ascii="Times New Roman" w:eastAsia="Times New Roman" w:hAnsi="Times New Roman" w:cs="Times New Roman"/>
                <w:sz w:val="28"/>
                <w:szCs w:val="28"/>
                <w:lang w:eastAsia="ar-SA" w:bidi="ar-SA"/>
              </w:rPr>
              <w:t xml:space="preserve"> обучающимися с ЗПР содержания проведенных мероприятий (на основе анкетирования).</w:t>
            </w:r>
          </w:p>
        </w:tc>
      </w:tr>
    </w:tbl>
    <w:p w:rsidR="009D387A" w:rsidRPr="00032AD4" w:rsidRDefault="009D387A" w:rsidP="009C6F45">
      <w:pPr>
        <w:pStyle w:val="afe"/>
        <w:shd w:val="clear" w:color="auto" w:fill="FFFFFF"/>
        <w:suppressAutoHyphens w:val="0"/>
        <w:autoSpaceDE w:val="0"/>
        <w:spacing w:line="100" w:lineRule="atLeast"/>
        <w:ind w:left="709" w:right="2074" w:firstLine="709"/>
        <w:jc w:val="center"/>
        <w:rPr>
          <w:rFonts w:ascii="Times New Roman" w:eastAsia="Times New Roman" w:hAnsi="Times New Roman" w:cs="Times New Roman"/>
          <w:b/>
          <w:bCs/>
          <w:spacing w:val="-3"/>
          <w:sz w:val="28"/>
          <w:szCs w:val="28"/>
          <w:lang w:eastAsia="ar-SA" w:bidi="ar-SA"/>
        </w:rPr>
      </w:pPr>
    </w:p>
    <w:p w:rsidR="009D387A" w:rsidRPr="00032AD4" w:rsidRDefault="009D387A" w:rsidP="009C6F45">
      <w:pPr>
        <w:pStyle w:val="afe"/>
        <w:shd w:val="clear" w:color="auto" w:fill="FFFFFF"/>
        <w:suppressAutoHyphens w:val="0"/>
        <w:autoSpaceDE w:val="0"/>
        <w:spacing w:line="100" w:lineRule="atLeast"/>
        <w:ind w:left="709" w:right="2074" w:firstLine="709"/>
        <w:jc w:val="center"/>
        <w:rPr>
          <w:rFonts w:ascii="Times New Roman" w:eastAsia="Times New Roman" w:hAnsi="Times New Roman" w:cs="Times New Roman"/>
          <w:b/>
          <w:bCs/>
          <w:spacing w:val="-3"/>
          <w:sz w:val="28"/>
          <w:szCs w:val="28"/>
          <w:lang w:eastAsia="ar-SA" w:bidi="ar-SA"/>
        </w:rPr>
      </w:pPr>
    </w:p>
    <w:p w:rsidR="00DE02BF" w:rsidRPr="00032AD4" w:rsidRDefault="009E3908" w:rsidP="009C6F45">
      <w:pPr>
        <w:pStyle w:val="afe"/>
        <w:shd w:val="clear" w:color="auto" w:fill="FFFFFF"/>
        <w:suppressAutoHyphens w:val="0"/>
        <w:autoSpaceDE w:val="0"/>
        <w:spacing w:line="100" w:lineRule="atLeast"/>
        <w:ind w:left="709" w:right="2074" w:firstLine="709"/>
        <w:jc w:val="center"/>
        <w:rPr>
          <w:rFonts w:ascii="Times New Roman" w:eastAsia="Times New Roman" w:hAnsi="Times New Roman" w:cs="Times New Roman"/>
          <w:b/>
          <w:bCs/>
          <w:spacing w:val="-3"/>
          <w:sz w:val="28"/>
          <w:szCs w:val="28"/>
          <w:lang w:eastAsia="ar-SA" w:bidi="ar-SA"/>
        </w:rPr>
      </w:pPr>
      <w:r w:rsidRPr="00032AD4">
        <w:rPr>
          <w:rFonts w:ascii="Times New Roman" w:eastAsia="Times New Roman" w:hAnsi="Times New Roman" w:cs="Times New Roman"/>
          <w:b/>
          <w:bCs/>
          <w:spacing w:val="-3"/>
          <w:sz w:val="28"/>
          <w:szCs w:val="28"/>
          <w:lang w:eastAsia="ar-SA" w:bidi="ar-SA"/>
        </w:rPr>
        <w:t>3</w:t>
      </w:r>
      <w:r w:rsidR="00DE02BF" w:rsidRPr="00032AD4">
        <w:rPr>
          <w:rFonts w:ascii="Times New Roman" w:eastAsia="Times New Roman" w:hAnsi="Times New Roman" w:cs="Times New Roman"/>
          <w:b/>
          <w:bCs/>
          <w:spacing w:val="-3"/>
          <w:sz w:val="28"/>
          <w:szCs w:val="28"/>
          <w:lang w:eastAsia="ar-SA" w:bidi="ar-SA"/>
        </w:rPr>
        <w:t xml:space="preserve">.5. </w:t>
      </w:r>
      <w:r w:rsidR="00FA6F39" w:rsidRPr="00032AD4">
        <w:rPr>
          <w:rFonts w:ascii="Times New Roman" w:eastAsia="Times New Roman" w:hAnsi="Times New Roman" w:cs="Times New Roman"/>
          <w:b/>
          <w:bCs/>
          <w:spacing w:val="-3"/>
          <w:sz w:val="28"/>
          <w:szCs w:val="28"/>
          <w:lang w:eastAsia="ar-SA" w:bidi="ar-SA"/>
        </w:rPr>
        <w:t xml:space="preserve"> </w:t>
      </w:r>
      <w:r w:rsidRPr="00032AD4">
        <w:rPr>
          <w:rFonts w:ascii="Times New Roman" w:eastAsia="Times New Roman" w:hAnsi="Times New Roman" w:cs="Times New Roman"/>
          <w:b/>
          <w:bCs/>
          <w:spacing w:val="-3"/>
          <w:sz w:val="28"/>
          <w:szCs w:val="28"/>
          <w:lang w:eastAsia="ar-SA" w:bidi="ar-SA"/>
        </w:rPr>
        <w:t>Программа коррекционной работы</w:t>
      </w:r>
    </w:p>
    <w:p w:rsidR="00FA6F39" w:rsidRPr="00032AD4" w:rsidRDefault="00FA6F39" w:rsidP="00FA6F39">
      <w:pPr>
        <w:shd w:val="clear" w:color="auto" w:fill="FFFFFF"/>
        <w:suppressAutoHyphens w:val="0"/>
        <w:autoSpaceDE w:val="0"/>
        <w:ind w:right="2074"/>
        <w:jc w:val="both"/>
        <w:rPr>
          <w:rFonts w:ascii="Times New Roman" w:eastAsia="Times New Roman" w:hAnsi="Times New Roman" w:cs="Times New Roman"/>
          <w:b/>
          <w:bCs/>
          <w:sz w:val="28"/>
          <w:szCs w:val="28"/>
          <w:lang w:eastAsia="ar-SA" w:bidi="ar-SA"/>
        </w:rPr>
      </w:pPr>
    </w:p>
    <w:p w:rsidR="008E0AC6" w:rsidRPr="00032AD4" w:rsidRDefault="008E0AC6" w:rsidP="00377D57">
      <w:pPr>
        <w:overflowPunct w:val="0"/>
        <w:autoSpaceDE w:val="0"/>
        <w:autoSpaceDN w:val="0"/>
        <w:adjustRightInd w:val="0"/>
        <w:ind w:firstLine="709"/>
        <w:jc w:val="both"/>
        <w:rPr>
          <w:rFonts w:ascii="Times New Roman" w:eastAsia="Times New Roman" w:hAnsi="Times New Roman" w:cs="Times New Roman"/>
          <w:spacing w:val="5"/>
          <w:sz w:val="28"/>
          <w:szCs w:val="28"/>
          <w:lang w:eastAsia="ar-SA" w:bidi="ar-SA"/>
        </w:rPr>
      </w:pPr>
      <w:r w:rsidRPr="00032AD4">
        <w:rPr>
          <w:rFonts w:ascii="Times New Roman" w:eastAsia="Times New Roman" w:hAnsi="Times New Roman" w:cs="Times New Roman"/>
          <w:spacing w:val="5"/>
          <w:sz w:val="28"/>
          <w:szCs w:val="28"/>
          <w:lang w:eastAsia="ar-SA" w:bidi="ar-SA"/>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3868E2" w:rsidRPr="00032AD4" w:rsidRDefault="00FA6F39" w:rsidP="003868E2">
      <w:pPr>
        <w:autoSpaceDE w:val="0"/>
        <w:autoSpaceDN w:val="0"/>
        <w:adjustRightInd w:val="0"/>
        <w:ind w:firstLine="709"/>
        <w:rPr>
          <w:rFonts w:ascii="Times New Roman" w:hAnsi="Times New Roman" w:cs="Times New Roman"/>
          <w:i/>
          <w:color w:val="00000A"/>
          <w:sz w:val="28"/>
          <w:szCs w:val="28"/>
        </w:rPr>
      </w:pPr>
      <w:r w:rsidRPr="00032AD4">
        <w:rPr>
          <w:rFonts w:ascii="Times New Roman" w:hAnsi="Times New Roman" w:cs="Times New Roman"/>
          <w:color w:val="00000A"/>
          <w:sz w:val="28"/>
          <w:szCs w:val="28"/>
        </w:rPr>
        <w:t xml:space="preserve">Программа коррекционной работы в соответствии с требованиями </w:t>
      </w:r>
      <w:r w:rsidRPr="00032AD4">
        <w:rPr>
          <w:rFonts w:ascii="Times New Roman" w:hAnsi="Times New Roman" w:cs="Times New Roman"/>
          <w:sz w:val="28"/>
          <w:szCs w:val="28"/>
        </w:rPr>
        <w:t>ФГОС</w:t>
      </w:r>
      <w:r w:rsidRPr="00032AD4">
        <w:rPr>
          <w:rFonts w:ascii="Times New Roman" w:hAnsi="Times New Roman" w:cs="Times New Roman"/>
          <w:color w:val="00000A"/>
          <w:sz w:val="28"/>
          <w:szCs w:val="28"/>
        </w:rPr>
        <w:t xml:space="preserve"> </w:t>
      </w:r>
      <w:r w:rsidRPr="00032AD4">
        <w:rPr>
          <w:rFonts w:ascii="Times New Roman" w:hAnsi="Times New Roman" w:cs="Times New Roman"/>
          <w:sz w:val="28"/>
          <w:szCs w:val="28"/>
        </w:rPr>
        <w:t xml:space="preserve">НОО обучающихся с ОВЗ </w:t>
      </w:r>
      <w:r w:rsidRPr="00032AD4">
        <w:rPr>
          <w:rFonts w:ascii="Times New Roman" w:hAnsi="Times New Roman" w:cs="Times New Roman"/>
          <w:color w:val="00000A"/>
          <w:sz w:val="28"/>
          <w:szCs w:val="28"/>
        </w:rPr>
        <w:t xml:space="preserve">представляет собой </w:t>
      </w:r>
      <w:r w:rsidRPr="00032AD4">
        <w:rPr>
          <w:rFonts w:ascii="Times New Roman" w:hAnsi="Times New Roman" w:cs="Times New Roman"/>
          <w:i/>
          <w:color w:val="00000A"/>
          <w:sz w:val="28"/>
          <w:szCs w:val="28"/>
        </w:rPr>
        <w:t>систему комплексной</w:t>
      </w:r>
      <w:r w:rsidRPr="00032AD4">
        <w:rPr>
          <w:rFonts w:ascii="Times New Roman" w:hAnsi="Times New Roman" w:cs="Times New Roman"/>
          <w:i/>
          <w:sz w:val="28"/>
          <w:szCs w:val="28"/>
        </w:rPr>
        <w:t xml:space="preserve"> </w:t>
      </w:r>
      <w:r w:rsidRPr="00032AD4">
        <w:rPr>
          <w:rFonts w:ascii="Times New Roman" w:hAnsi="Times New Roman" w:cs="Times New Roman"/>
          <w:i/>
          <w:color w:val="00000A"/>
          <w:sz w:val="28"/>
          <w:szCs w:val="28"/>
        </w:rPr>
        <w:t>помощи</w:t>
      </w:r>
      <w:r w:rsidRPr="00032AD4">
        <w:rPr>
          <w:rFonts w:ascii="Times New Roman" w:hAnsi="Times New Roman" w:cs="Times New Roman"/>
          <w:color w:val="00000A"/>
          <w:sz w:val="28"/>
          <w:szCs w:val="28"/>
        </w:rPr>
        <w:t xml:space="preserve"> обучающимся с ЗПР в освоении АООП НОО, коррекцию недостатков в физическом и (или) психическом развитии обучающихся, их социальную адаптацию.</w:t>
      </w:r>
      <w:r w:rsidR="003868E2" w:rsidRPr="00032AD4">
        <w:rPr>
          <w:rFonts w:ascii="Times New Roman" w:hAnsi="Times New Roman" w:cs="Times New Roman"/>
          <w:i/>
          <w:color w:val="00000A"/>
          <w:sz w:val="28"/>
          <w:szCs w:val="28"/>
        </w:rPr>
        <w:t xml:space="preserve"> </w:t>
      </w:r>
    </w:p>
    <w:p w:rsidR="003868E2" w:rsidRPr="00032AD4" w:rsidRDefault="003868E2" w:rsidP="003868E2">
      <w:pPr>
        <w:autoSpaceDE w:val="0"/>
        <w:autoSpaceDN w:val="0"/>
        <w:adjustRightInd w:val="0"/>
        <w:ind w:firstLine="709"/>
        <w:rPr>
          <w:rFonts w:ascii="Times New Roman" w:hAnsi="Times New Roman" w:cs="Times New Roman"/>
          <w:sz w:val="28"/>
          <w:szCs w:val="28"/>
        </w:rPr>
      </w:pPr>
      <w:r w:rsidRPr="00032AD4">
        <w:rPr>
          <w:rFonts w:ascii="Times New Roman" w:hAnsi="Times New Roman" w:cs="Times New Roman"/>
          <w:i/>
          <w:color w:val="00000A"/>
          <w:sz w:val="28"/>
          <w:szCs w:val="28"/>
        </w:rPr>
        <w:t>Программа коррекционной работы</w:t>
      </w:r>
      <w:r w:rsidRPr="00032AD4">
        <w:rPr>
          <w:rFonts w:ascii="Times New Roman" w:hAnsi="Times New Roman" w:cs="Times New Roman"/>
          <w:color w:val="00000A"/>
          <w:sz w:val="28"/>
          <w:szCs w:val="28"/>
        </w:rPr>
        <w:t xml:space="preserve"> </w:t>
      </w:r>
      <w:r w:rsidRPr="00032AD4">
        <w:rPr>
          <w:rFonts w:ascii="Times New Roman" w:hAnsi="Times New Roman" w:cs="Times New Roman"/>
          <w:i/>
          <w:color w:val="00000A"/>
          <w:sz w:val="28"/>
          <w:szCs w:val="28"/>
        </w:rPr>
        <w:t>обеспечивает:</w:t>
      </w:r>
    </w:p>
    <w:p w:rsidR="003868E2" w:rsidRPr="00032AD4" w:rsidRDefault="003868E2" w:rsidP="003868E2">
      <w:pPr>
        <w:autoSpaceDE w:val="0"/>
        <w:autoSpaceDN w:val="0"/>
        <w:adjustRightInd w:val="0"/>
        <w:rPr>
          <w:rFonts w:ascii="Times New Roman" w:hAnsi="Times New Roman" w:cs="Times New Roman"/>
          <w:sz w:val="28"/>
          <w:szCs w:val="28"/>
        </w:rPr>
      </w:pPr>
      <w:r w:rsidRPr="00032AD4">
        <w:rPr>
          <w:rFonts w:ascii="Times New Roman" w:hAnsi="Times New Roman" w:cs="Times New Roman"/>
          <w:color w:val="00000A"/>
          <w:sz w:val="28"/>
          <w:szCs w:val="28"/>
        </w:rPr>
        <w:t>- выявление особых образовательных потребностей обучающихся с ЗПР,</w:t>
      </w:r>
      <w:r w:rsidRPr="00032AD4">
        <w:rPr>
          <w:rFonts w:ascii="Times New Roman" w:hAnsi="Times New Roman" w:cs="Times New Roman"/>
          <w:sz w:val="28"/>
          <w:szCs w:val="28"/>
        </w:rPr>
        <w:t xml:space="preserve"> </w:t>
      </w:r>
      <w:r w:rsidRPr="00032AD4">
        <w:rPr>
          <w:rFonts w:ascii="Times New Roman" w:hAnsi="Times New Roman" w:cs="Times New Roman"/>
          <w:color w:val="00000A"/>
          <w:sz w:val="28"/>
          <w:szCs w:val="28"/>
        </w:rPr>
        <w:t>обусловленных недостатками в их физическом и (или) психическом развитии;</w:t>
      </w:r>
    </w:p>
    <w:p w:rsidR="003868E2" w:rsidRPr="00032AD4" w:rsidRDefault="003868E2" w:rsidP="003868E2">
      <w:pPr>
        <w:overflowPunct w:val="0"/>
        <w:autoSpaceDE w:val="0"/>
        <w:autoSpaceDN w:val="0"/>
        <w:adjustRightInd w:val="0"/>
        <w:jc w:val="both"/>
        <w:rPr>
          <w:rFonts w:ascii="Times New Roman" w:hAnsi="Times New Roman" w:cs="Times New Roman"/>
          <w:sz w:val="28"/>
          <w:szCs w:val="28"/>
        </w:rPr>
      </w:pPr>
      <w:r w:rsidRPr="00032AD4">
        <w:rPr>
          <w:rFonts w:ascii="Times New Roman" w:hAnsi="Times New Roman" w:cs="Times New Roman"/>
          <w:color w:val="00000A"/>
          <w:sz w:val="28"/>
          <w:szCs w:val="28"/>
        </w:rPr>
        <w:t>- создание адекватных условий для реализации особых образовательных потребностей обучающихся с ЗПР;</w:t>
      </w:r>
    </w:p>
    <w:p w:rsidR="003868E2" w:rsidRPr="00032AD4" w:rsidRDefault="003868E2" w:rsidP="003868E2">
      <w:pPr>
        <w:tabs>
          <w:tab w:val="left" w:pos="2880"/>
        </w:tabs>
        <w:autoSpaceDE w:val="0"/>
        <w:autoSpaceDN w:val="0"/>
        <w:adjustRightInd w:val="0"/>
        <w:rPr>
          <w:rFonts w:ascii="Times New Roman" w:hAnsi="Times New Roman" w:cs="Times New Roman"/>
          <w:sz w:val="28"/>
          <w:szCs w:val="28"/>
        </w:rPr>
      </w:pPr>
      <w:r w:rsidRPr="00032AD4">
        <w:rPr>
          <w:rFonts w:ascii="Times New Roman" w:hAnsi="Times New Roman" w:cs="Times New Roman"/>
          <w:color w:val="00000A"/>
          <w:sz w:val="28"/>
          <w:szCs w:val="28"/>
        </w:rPr>
        <w:t>- осуществление</w:t>
      </w:r>
      <w:r w:rsidRPr="00032AD4">
        <w:rPr>
          <w:rFonts w:ascii="Times New Roman" w:hAnsi="Times New Roman" w:cs="Times New Roman"/>
          <w:sz w:val="28"/>
          <w:szCs w:val="28"/>
        </w:rPr>
        <w:t xml:space="preserve"> </w:t>
      </w:r>
      <w:r w:rsidRPr="00032AD4">
        <w:rPr>
          <w:rFonts w:ascii="Times New Roman" w:hAnsi="Times New Roman" w:cs="Times New Roman"/>
          <w:color w:val="00000A"/>
          <w:sz w:val="28"/>
          <w:szCs w:val="28"/>
        </w:rPr>
        <w:t>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 возможностей (в</w:t>
      </w:r>
      <w:r w:rsidRPr="00032AD4">
        <w:rPr>
          <w:rFonts w:ascii="Times New Roman" w:hAnsi="Times New Roman" w:cs="Times New Roman"/>
          <w:sz w:val="28"/>
          <w:szCs w:val="28"/>
        </w:rPr>
        <w:t xml:space="preserve"> </w:t>
      </w:r>
      <w:r w:rsidRPr="00032AD4">
        <w:rPr>
          <w:rFonts w:ascii="Times New Roman" w:hAnsi="Times New Roman" w:cs="Times New Roman"/>
          <w:color w:val="00000A"/>
          <w:sz w:val="28"/>
          <w:szCs w:val="28"/>
        </w:rPr>
        <w:t>соответствии с рекомендациями ПМПК);</w:t>
      </w:r>
    </w:p>
    <w:p w:rsidR="003868E2" w:rsidRPr="00032AD4" w:rsidRDefault="003868E2" w:rsidP="003868E2">
      <w:pPr>
        <w:overflowPunct w:val="0"/>
        <w:autoSpaceDE w:val="0"/>
        <w:autoSpaceDN w:val="0"/>
        <w:adjustRightInd w:val="0"/>
        <w:jc w:val="both"/>
        <w:rPr>
          <w:rFonts w:ascii="Times New Roman" w:hAnsi="Times New Roman" w:cs="Times New Roman"/>
          <w:sz w:val="28"/>
          <w:szCs w:val="28"/>
        </w:rPr>
      </w:pPr>
      <w:r w:rsidRPr="00032AD4">
        <w:rPr>
          <w:rFonts w:ascii="Times New Roman" w:hAnsi="Times New Roman" w:cs="Times New Roman"/>
          <w:sz w:val="28"/>
          <w:szCs w:val="28"/>
        </w:rPr>
        <w:t>- 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rsidR="003868E2" w:rsidRPr="00032AD4" w:rsidRDefault="003868E2" w:rsidP="003868E2">
      <w:pPr>
        <w:overflowPunct w:val="0"/>
        <w:autoSpaceDE w:val="0"/>
        <w:autoSpaceDN w:val="0"/>
        <w:adjustRightInd w:val="0"/>
        <w:jc w:val="both"/>
        <w:rPr>
          <w:rFonts w:ascii="Times New Roman" w:hAnsi="Times New Roman" w:cs="Times New Roman"/>
          <w:sz w:val="28"/>
          <w:szCs w:val="28"/>
        </w:rPr>
      </w:pPr>
      <w:r w:rsidRPr="00032AD4">
        <w:rPr>
          <w:rFonts w:ascii="Times New Roman" w:hAnsi="Times New Roman" w:cs="Times New Roman"/>
          <w:color w:val="00000A"/>
          <w:sz w:val="28"/>
          <w:szCs w:val="28"/>
        </w:rPr>
        <w:t xml:space="preserve">- оказание помощи в освоении обучающимися с ЗПР АООП НОО </w:t>
      </w:r>
      <w:r w:rsidRPr="00032AD4">
        <w:rPr>
          <w:rFonts w:ascii="Times New Roman" w:hAnsi="Times New Roman" w:cs="Times New Roman"/>
          <w:sz w:val="28"/>
          <w:szCs w:val="28"/>
        </w:rPr>
        <w:t>и их</w:t>
      </w:r>
      <w:r w:rsidRPr="00032AD4">
        <w:rPr>
          <w:rFonts w:ascii="Times New Roman" w:hAnsi="Times New Roman" w:cs="Times New Roman"/>
          <w:color w:val="00000A"/>
          <w:sz w:val="28"/>
          <w:szCs w:val="28"/>
        </w:rPr>
        <w:t xml:space="preserve"> </w:t>
      </w:r>
      <w:r w:rsidRPr="00032AD4">
        <w:rPr>
          <w:rFonts w:ascii="Times New Roman" w:hAnsi="Times New Roman" w:cs="Times New Roman"/>
          <w:sz w:val="28"/>
          <w:szCs w:val="28"/>
        </w:rPr>
        <w:t>интеграции в образовательном учреждении;</w:t>
      </w:r>
    </w:p>
    <w:p w:rsidR="003868E2" w:rsidRPr="00032AD4" w:rsidRDefault="003868E2" w:rsidP="003868E2">
      <w:pPr>
        <w:autoSpaceDE w:val="0"/>
        <w:autoSpaceDN w:val="0"/>
        <w:adjustRightInd w:val="0"/>
        <w:rPr>
          <w:rFonts w:ascii="Times New Roman" w:hAnsi="Times New Roman" w:cs="Times New Roman"/>
          <w:sz w:val="28"/>
          <w:szCs w:val="28"/>
        </w:rPr>
      </w:pPr>
      <w:r w:rsidRPr="00032AD4">
        <w:rPr>
          <w:rFonts w:ascii="Times New Roman" w:hAnsi="Times New Roman" w:cs="Times New Roman"/>
          <w:color w:val="00000A"/>
          <w:sz w:val="28"/>
          <w:szCs w:val="28"/>
        </w:rPr>
        <w:t>- возможность развития коммуникации, социальных и бытовых навыков,</w:t>
      </w:r>
      <w:r w:rsidRPr="00032AD4">
        <w:rPr>
          <w:rFonts w:ascii="Times New Roman" w:hAnsi="Times New Roman" w:cs="Times New Roman"/>
          <w:sz w:val="28"/>
          <w:szCs w:val="28"/>
        </w:rPr>
        <w:t xml:space="preserve"> </w:t>
      </w:r>
      <w:r w:rsidRPr="00032AD4">
        <w:rPr>
          <w:rFonts w:ascii="Times New Roman" w:hAnsi="Times New Roman" w:cs="Times New Roman"/>
          <w:color w:val="00000A"/>
          <w:sz w:val="28"/>
          <w:szCs w:val="28"/>
        </w:rPr>
        <w:t>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3868E2" w:rsidRPr="00032AD4" w:rsidRDefault="003868E2" w:rsidP="003868E2">
      <w:pPr>
        <w:overflowPunct w:val="0"/>
        <w:autoSpaceDE w:val="0"/>
        <w:autoSpaceDN w:val="0"/>
        <w:adjustRightInd w:val="0"/>
        <w:jc w:val="both"/>
        <w:rPr>
          <w:rFonts w:ascii="Times New Roman" w:hAnsi="Times New Roman" w:cs="Times New Roman"/>
          <w:sz w:val="28"/>
          <w:szCs w:val="28"/>
        </w:rPr>
      </w:pPr>
      <w:r w:rsidRPr="00032AD4">
        <w:rPr>
          <w:rFonts w:ascii="Times New Roman" w:hAnsi="Times New Roman" w:cs="Times New Roman"/>
          <w:sz w:val="28"/>
          <w:szCs w:val="28"/>
        </w:rPr>
        <w:t>- оказание родителям (законным представителям) обучающихся с ЗПР консультативной и методической помощи по медицинским, социальным,</w:t>
      </w:r>
    </w:p>
    <w:p w:rsidR="00FA6F39" w:rsidRPr="00032AD4" w:rsidRDefault="003868E2" w:rsidP="003868E2">
      <w:pPr>
        <w:autoSpaceDE w:val="0"/>
        <w:autoSpaceDN w:val="0"/>
        <w:adjustRightInd w:val="0"/>
        <w:rPr>
          <w:rFonts w:ascii="Times New Roman" w:hAnsi="Times New Roman" w:cs="Times New Roman"/>
          <w:sz w:val="28"/>
          <w:szCs w:val="28"/>
        </w:rPr>
      </w:pPr>
      <w:r w:rsidRPr="00032AD4">
        <w:rPr>
          <w:rFonts w:ascii="Times New Roman" w:hAnsi="Times New Roman" w:cs="Times New Roman"/>
          <w:sz w:val="28"/>
          <w:szCs w:val="28"/>
        </w:rPr>
        <w:t>- правовым и другим вопросам, связанным с их воспитанием и обучением.</w:t>
      </w:r>
    </w:p>
    <w:p w:rsidR="00FA6F39" w:rsidRPr="00032AD4" w:rsidRDefault="00FA6F39" w:rsidP="00377D57">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b/>
          <w:sz w:val="28"/>
          <w:szCs w:val="28"/>
        </w:rPr>
        <w:t xml:space="preserve">Целью </w:t>
      </w:r>
      <w:r w:rsidRPr="00032AD4">
        <w:rPr>
          <w:rFonts w:ascii="Times New Roman" w:hAnsi="Times New Roman" w:cs="Times New Roman"/>
          <w:sz w:val="28"/>
          <w:szCs w:val="28"/>
        </w:rPr>
        <w:t>программы коррекционной работы является создание системы комплексного психолого-медико-педагогического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FA6F39" w:rsidRPr="00032AD4" w:rsidRDefault="00FA6F39" w:rsidP="00377D57">
      <w:pPr>
        <w:autoSpaceDE w:val="0"/>
        <w:autoSpaceDN w:val="0"/>
        <w:adjustRightInd w:val="0"/>
        <w:ind w:firstLine="709"/>
        <w:rPr>
          <w:rFonts w:ascii="Times New Roman" w:hAnsi="Times New Roman" w:cs="Times New Roman"/>
          <w:b/>
          <w:sz w:val="28"/>
          <w:szCs w:val="28"/>
        </w:rPr>
      </w:pPr>
      <w:r w:rsidRPr="00032AD4">
        <w:rPr>
          <w:rFonts w:ascii="Times New Roman" w:hAnsi="Times New Roman" w:cs="Times New Roman"/>
          <w:b/>
          <w:sz w:val="28"/>
          <w:szCs w:val="28"/>
        </w:rPr>
        <w:lastRenderedPageBreak/>
        <w:t>Задачи программы:</w:t>
      </w:r>
    </w:p>
    <w:p w:rsidR="00FA6F39" w:rsidRPr="00032AD4" w:rsidRDefault="00FA6F39" w:rsidP="00377D57">
      <w:pPr>
        <w:autoSpaceDE w:val="0"/>
        <w:autoSpaceDN w:val="0"/>
        <w:adjustRightInd w:val="0"/>
        <w:ind w:firstLine="709"/>
        <w:rPr>
          <w:rFonts w:ascii="Times New Roman" w:hAnsi="Times New Roman" w:cs="Times New Roman"/>
          <w:sz w:val="28"/>
          <w:szCs w:val="28"/>
        </w:rPr>
      </w:pPr>
      <w:r w:rsidRPr="00032AD4">
        <w:rPr>
          <w:rFonts w:ascii="Times New Roman" w:hAnsi="Times New Roman" w:cs="Times New Roman"/>
          <w:sz w:val="28"/>
          <w:szCs w:val="28"/>
        </w:rPr>
        <w:t>-  определение  особых  образовательных  потребностей  обучающихся  с ЗПР;</w:t>
      </w:r>
    </w:p>
    <w:p w:rsidR="00FA6F39" w:rsidRPr="00032AD4" w:rsidRDefault="00FA6F39" w:rsidP="00AA610A">
      <w:pPr>
        <w:numPr>
          <w:ilvl w:val="0"/>
          <w:numId w:val="74"/>
        </w:numPr>
        <w:tabs>
          <w:tab w:val="clear" w:pos="720"/>
          <w:tab w:val="num" w:pos="872"/>
        </w:tabs>
        <w:suppressAutoHyphens w:val="0"/>
        <w:overflowPunct w:val="0"/>
        <w:autoSpaceDE w:val="0"/>
        <w:autoSpaceDN w:val="0"/>
        <w:adjustRightInd w:val="0"/>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повышение возможностей обучающихся с ЗПР в освоении АООП НОО и интегрировании в образовательный процесс; </w:t>
      </w:r>
    </w:p>
    <w:p w:rsidR="00FA6F39" w:rsidRPr="00032AD4" w:rsidRDefault="00FA6F39" w:rsidP="00AA610A">
      <w:pPr>
        <w:numPr>
          <w:ilvl w:val="0"/>
          <w:numId w:val="74"/>
        </w:numPr>
        <w:tabs>
          <w:tab w:val="clear" w:pos="720"/>
          <w:tab w:val="num" w:pos="964"/>
        </w:tabs>
        <w:suppressAutoHyphens w:val="0"/>
        <w:overflowPunct w:val="0"/>
        <w:autoSpaceDE w:val="0"/>
        <w:autoSpaceDN w:val="0"/>
        <w:adjustRightInd w:val="0"/>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своевременное выявление обучающихся с трудностями адаптации в образовательно-воспитательном процессе; </w:t>
      </w:r>
    </w:p>
    <w:p w:rsidR="00FA6F39" w:rsidRPr="00032AD4" w:rsidRDefault="00FA6F39" w:rsidP="00AA610A">
      <w:pPr>
        <w:numPr>
          <w:ilvl w:val="0"/>
          <w:numId w:val="74"/>
        </w:numPr>
        <w:tabs>
          <w:tab w:val="clear" w:pos="720"/>
          <w:tab w:val="num" w:pos="1040"/>
        </w:tabs>
        <w:suppressAutoHyphens w:val="0"/>
        <w:overflowPunct w:val="0"/>
        <w:autoSpaceDE w:val="0"/>
        <w:autoSpaceDN w:val="0"/>
        <w:adjustRightInd w:val="0"/>
        <w:ind w:left="0" w:firstLine="709"/>
        <w:jc w:val="both"/>
        <w:rPr>
          <w:rFonts w:ascii="Times New Roman" w:hAnsi="Times New Roman" w:cs="Times New Roman"/>
          <w:sz w:val="28"/>
          <w:szCs w:val="28"/>
        </w:rPr>
      </w:pPr>
      <w:r w:rsidRPr="00032AD4">
        <w:rPr>
          <w:rFonts w:ascii="Times New Roman" w:hAnsi="Times New Roman" w:cs="Times New Roman"/>
          <w:sz w:val="28"/>
          <w:szCs w:val="28"/>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психолого-медико-педагогической коррекции;</w:t>
      </w:r>
    </w:p>
    <w:p w:rsidR="00FA6F39" w:rsidRPr="00032AD4" w:rsidRDefault="00FA6F39" w:rsidP="00377D57">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sz w:val="28"/>
          <w:szCs w:val="28"/>
        </w:rPr>
        <w:t>- оказание родителям (законным представителям) обучающихся с ЗПР консультативной и методической помощи по медицинским, социальным, психологическим, правовым и другим вопросам.</w:t>
      </w:r>
    </w:p>
    <w:p w:rsidR="00FA6F39" w:rsidRPr="00032AD4" w:rsidRDefault="00FA6F39" w:rsidP="00377D57">
      <w:pPr>
        <w:shd w:val="clear" w:color="auto" w:fill="FFFFFF"/>
        <w:suppressAutoHyphens w:val="0"/>
        <w:autoSpaceDE w:val="0"/>
        <w:ind w:firstLine="709"/>
        <w:jc w:val="both"/>
        <w:rPr>
          <w:rFonts w:ascii="Times New Roman" w:eastAsia="Times New Roman" w:hAnsi="Times New Roman" w:cs="Times New Roman"/>
          <w:b/>
          <w:i/>
          <w:spacing w:val="-3"/>
          <w:sz w:val="28"/>
          <w:szCs w:val="28"/>
          <w:lang w:eastAsia="ar-SA" w:bidi="ar-SA"/>
        </w:rPr>
      </w:pPr>
      <w:r w:rsidRPr="00032AD4">
        <w:rPr>
          <w:rFonts w:ascii="Times New Roman" w:eastAsia="Times New Roman" w:hAnsi="Times New Roman" w:cs="Times New Roman"/>
          <w:b/>
          <w:i/>
          <w:spacing w:val="-3"/>
          <w:sz w:val="28"/>
          <w:szCs w:val="28"/>
          <w:lang w:eastAsia="ar-SA" w:bidi="ar-SA"/>
        </w:rPr>
        <w:t>Содержание программы коррекционной работы определяют следующие принципы:</w:t>
      </w:r>
    </w:p>
    <w:p w:rsidR="00FA6F39" w:rsidRPr="00032AD4" w:rsidRDefault="00FA6F39" w:rsidP="00377D57">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Принцип </w:t>
      </w:r>
      <w:r w:rsidRPr="00032AD4">
        <w:rPr>
          <w:rFonts w:ascii="Times New Roman" w:hAnsi="Times New Roman" w:cs="Times New Roman"/>
          <w:i/>
          <w:iCs/>
          <w:sz w:val="28"/>
          <w:szCs w:val="28"/>
        </w:rPr>
        <w:t>приоритетности интересов</w:t>
      </w:r>
      <w:r w:rsidRPr="00032AD4">
        <w:rPr>
          <w:rFonts w:ascii="Times New Roman" w:hAnsi="Times New Roman" w:cs="Times New Roman"/>
          <w:sz w:val="28"/>
          <w:szCs w:val="28"/>
        </w:rPr>
        <w:t xml:space="preserve">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FA6F39" w:rsidRPr="00032AD4" w:rsidRDefault="00FA6F39" w:rsidP="00377D57">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Принцип </w:t>
      </w:r>
      <w:r w:rsidRPr="00032AD4">
        <w:rPr>
          <w:rFonts w:ascii="Times New Roman" w:hAnsi="Times New Roman" w:cs="Times New Roman"/>
          <w:i/>
          <w:iCs/>
          <w:sz w:val="28"/>
          <w:szCs w:val="28"/>
        </w:rPr>
        <w:t>системности</w:t>
      </w:r>
      <w:r w:rsidRPr="00032AD4">
        <w:rPr>
          <w:rFonts w:ascii="Times New Roman" w:hAnsi="Times New Roman" w:cs="Times New Roman"/>
          <w:sz w:val="28"/>
          <w:szCs w:val="28"/>
        </w:rPr>
        <w:t xml:space="preserve"> </w:t>
      </w:r>
      <w:r w:rsidRPr="00032AD4">
        <w:rPr>
          <w:rFonts w:ascii="Times New Roman" w:hAnsi="Times New Roman" w:cs="Times New Roman"/>
          <w:i/>
          <w:iCs/>
          <w:sz w:val="28"/>
          <w:szCs w:val="28"/>
        </w:rPr>
        <w:t>-</w:t>
      </w:r>
      <w:r w:rsidRPr="00032AD4">
        <w:rPr>
          <w:rFonts w:ascii="Times New Roman" w:hAnsi="Times New Roman" w:cs="Times New Roman"/>
          <w:sz w:val="28"/>
          <w:szCs w:val="28"/>
        </w:rPr>
        <w:t xml:space="preserve">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w:t>
      </w:r>
    </w:p>
    <w:p w:rsidR="00FA6F39" w:rsidRPr="00032AD4" w:rsidRDefault="00FA6F39" w:rsidP="00377D57">
      <w:pPr>
        <w:autoSpaceDE w:val="0"/>
        <w:autoSpaceDN w:val="0"/>
        <w:adjustRightInd w:val="0"/>
        <w:rPr>
          <w:rFonts w:ascii="Times New Roman" w:hAnsi="Times New Roman" w:cs="Times New Roman"/>
          <w:sz w:val="28"/>
          <w:szCs w:val="28"/>
        </w:rPr>
      </w:pPr>
      <w:r w:rsidRPr="00032AD4">
        <w:rPr>
          <w:rFonts w:ascii="Times New Roman" w:hAnsi="Times New Roman" w:cs="Times New Roman"/>
          <w:sz w:val="28"/>
          <w:szCs w:val="28"/>
        </w:rPr>
        <w:t>взаимодействия участников.</w:t>
      </w:r>
    </w:p>
    <w:p w:rsidR="00FA6F39" w:rsidRPr="00032AD4" w:rsidRDefault="00FA6F39" w:rsidP="00377D57">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Принцип </w:t>
      </w:r>
      <w:r w:rsidRPr="00032AD4">
        <w:rPr>
          <w:rFonts w:ascii="Times New Roman" w:hAnsi="Times New Roman" w:cs="Times New Roman"/>
          <w:i/>
          <w:iCs/>
          <w:sz w:val="28"/>
          <w:szCs w:val="28"/>
        </w:rPr>
        <w:t>непрерывности</w:t>
      </w:r>
      <w:r w:rsidRPr="00032AD4">
        <w:rPr>
          <w:rFonts w:ascii="Times New Roman" w:hAnsi="Times New Roman" w:cs="Times New Roman"/>
          <w:sz w:val="28"/>
          <w:szCs w:val="28"/>
        </w:rPr>
        <w:t xml:space="preserve"> обеспечивает проведение коррекционной работы на всем протяжении обучения школьников с учетом изменений в их личности.</w:t>
      </w:r>
    </w:p>
    <w:p w:rsidR="00FA6F39" w:rsidRPr="00032AD4" w:rsidRDefault="00FA6F39" w:rsidP="00377D57">
      <w:pPr>
        <w:overflowPunct w:val="0"/>
        <w:autoSpaceDE w:val="0"/>
        <w:autoSpaceDN w:val="0"/>
        <w:adjustRightInd w:val="0"/>
        <w:ind w:firstLine="709"/>
        <w:jc w:val="both"/>
        <w:rPr>
          <w:rFonts w:ascii="Times New Roman" w:hAnsi="Times New Roman" w:cs="Times New Roman"/>
          <w:sz w:val="28"/>
          <w:szCs w:val="28"/>
        </w:rPr>
      </w:pPr>
      <w:bookmarkStart w:id="12" w:name="page273"/>
      <w:bookmarkEnd w:id="12"/>
      <w:r w:rsidRPr="00032AD4">
        <w:rPr>
          <w:rFonts w:ascii="Times New Roman" w:hAnsi="Times New Roman" w:cs="Times New Roman"/>
          <w:sz w:val="28"/>
          <w:szCs w:val="28"/>
        </w:rPr>
        <w:t xml:space="preserve">Принцип </w:t>
      </w:r>
      <w:r w:rsidRPr="00032AD4">
        <w:rPr>
          <w:rFonts w:ascii="Times New Roman" w:hAnsi="Times New Roman" w:cs="Times New Roman"/>
          <w:i/>
          <w:iCs/>
          <w:sz w:val="28"/>
          <w:szCs w:val="28"/>
        </w:rPr>
        <w:t>вариативности</w:t>
      </w:r>
      <w:r w:rsidRPr="00032AD4">
        <w:rPr>
          <w:rFonts w:ascii="Times New Roman" w:hAnsi="Times New Roman" w:cs="Times New Roman"/>
          <w:sz w:val="28"/>
          <w:szCs w:val="28"/>
        </w:rPr>
        <w:t xml:space="preserve">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rsidR="00FA6F39" w:rsidRPr="00032AD4" w:rsidRDefault="00FA6F39" w:rsidP="00377D57">
      <w:pPr>
        <w:autoSpaceDE w:val="0"/>
        <w:autoSpaceDN w:val="0"/>
        <w:adjustRightInd w:val="0"/>
        <w:ind w:firstLine="709"/>
        <w:rPr>
          <w:rFonts w:ascii="Times New Roman" w:hAnsi="Times New Roman" w:cs="Times New Roman"/>
          <w:sz w:val="28"/>
          <w:szCs w:val="28"/>
        </w:rPr>
      </w:pPr>
      <w:r w:rsidRPr="00032AD4">
        <w:rPr>
          <w:rFonts w:ascii="Times New Roman" w:hAnsi="Times New Roman" w:cs="Times New Roman"/>
          <w:sz w:val="28"/>
          <w:szCs w:val="28"/>
        </w:rPr>
        <w:t xml:space="preserve">Принцип  </w:t>
      </w:r>
      <w:r w:rsidRPr="00032AD4">
        <w:rPr>
          <w:rFonts w:ascii="Times New Roman" w:hAnsi="Times New Roman" w:cs="Times New Roman"/>
          <w:i/>
          <w:iCs/>
          <w:sz w:val="28"/>
          <w:szCs w:val="28"/>
        </w:rPr>
        <w:t>единства  психолого-педагогических  и  медицинских  средств</w:t>
      </w:r>
      <w:r w:rsidRPr="00032AD4">
        <w:rPr>
          <w:rFonts w:ascii="Times New Roman" w:hAnsi="Times New Roman" w:cs="Times New Roman"/>
          <w:sz w:val="28"/>
          <w:szCs w:val="28"/>
        </w:rP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FA6F39" w:rsidRPr="00032AD4" w:rsidRDefault="00FA6F39" w:rsidP="00377D57">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Принцип </w:t>
      </w:r>
      <w:r w:rsidRPr="00032AD4">
        <w:rPr>
          <w:rFonts w:ascii="Times New Roman" w:hAnsi="Times New Roman" w:cs="Times New Roman"/>
          <w:i/>
          <w:iCs/>
          <w:sz w:val="28"/>
          <w:szCs w:val="28"/>
        </w:rPr>
        <w:t>сотрудничества с семьей</w:t>
      </w:r>
      <w:r w:rsidRPr="00032AD4">
        <w:rPr>
          <w:rFonts w:ascii="Times New Roman" w:hAnsi="Times New Roman" w:cs="Times New Roman"/>
          <w:sz w:val="28"/>
          <w:szCs w:val="28"/>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9334E0" w:rsidRPr="00032AD4" w:rsidRDefault="009334E0" w:rsidP="00FA6F39">
      <w:pPr>
        <w:shd w:val="clear" w:color="auto" w:fill="FFFFFF"/>
        <w:tabs>
          <w:tab w:val="left" w:pos="1459"/>
        </w:tabs>
        <w:suppressAutoHyphens w:val="0"/>
        <w:autoSpaceDE w:val="0"/>
        <w:ind w:firstLine="709"/>
        <w:jc w:val="center"/>
        <w:rPr>
          <w:rFonts w:ascii="Times New Roman" w:eastAsia="Times New Roman" w:hAnsi="Times New Roman" w:cs="Times New Roman"/>
          <w:b/>
          <w:bCs/>
          <w:i/>
          <w:sz w:val="28"/>
          <w:szCs w:val="28"/>
          <w:lang w:eastAsia="ar-SA" w:bidi="ar-SA"/>
        </w:rPr>
      </w:pPr>
    </w:p>
    <w:p w:rsidR="00032AD4" w:rsidRDefault="00032AD4" w:rsidP="00FA6F39">
      <w:pPr>
        <w:shd w:val="clear" w:color="auto" w:fill="FFFFFF"/>
        <w:tabs>
          <w:tab w:val="left" w:pos="1459"/>
        </w:tabs>
        <w:suppressAutoHyphens w:val="0"/>
        <w:autoSpaceDE w:val="0"/>
        <w:ind w:firstLine="709"/>
        <w:jc w:val="center"/>
        <w:rPr>
          <w:rFonts w:ascii="Times New Roman" w:eastAsia="Times New Roman" w:hAnsi="Times New Roman" w:cs="Times New Roman"/>
          <w:b/>
          <w:bCs/>
          <w:i/>
          <w:sz w:val="28"/>
          <w:szCs w:val="28"/>
          <w:lang w:eastAsia="ar-SA" w:bidi="ar-SA"/>
        </w:rPr>
      </w:pPr>
    </w:p>
    <w:p w:rsidR="00FA6F39" w:rsidRPr="00032AD4" w:rsidRDefault="00FA6F39" w:rsidP="00FA6F39">
      <w:pPr>
        <w:shd w:val="clear" w:color="auto" w:fill="FFFFFF"/>
        <w:tabs>
          <w:tab w:val="left" w:pos="1459"/>
        </w:tabs>
        <w:suppressAutoHyphens w:val="0"/>
        <w:autoSpaceDE w:val="0"/>
        <w:ind w:firstLine="709"/>
        <w:jc w:val="center"/>
        <w:rPr>
          <w:rFonts w:ascii="Times New Roman" w:eastAsia="Times New Roman" w:hAnsi="Times New Roman" w:cs="Times New Roman"/>
          <w:b/>
          <w:bCs/>
          <w:i/>
          <w:sz w:val="28"/>
          <w:szCs w:val="28"/>
          <w:lang w:eastAsia="ar-SA" w:bidi="ar-SA"/>
        </w:rPr>
      </w:pPr>
      <w:r w:rsidRPr="00032AD4">
        <w:rPr>
          <w:rFonts w:ascii="Times New Roman" w:eastAsia="Times New Roman" w:hAnsi="Times New Roman" w:cs="Times New Roman"/>
          <w:b/>
          <w:bCs/>
          <w:i/>
          <w:sz w:val="28"/>
          <w:szCs w:val="28"/>
          <w:lang w:eastAsia="ar-SA" w:bidi="ar-SA"/>
        </w:rPr>
        <w:t>План реализации программы</w:t>
      </w:r>
    </w:p>
    <w:p w:rsidR="00FA6F39" w:rsidRPr="00032AD4" w:rsidRDefault="00FA6F39" w:rsidP="00B25E8B">
      <w:pPr>
        <w:shd w:val="clear" w:color="auto" w:fill="FFFFFF"/>
        <w:suppressAutoHyphens w:val="0"/>
        <w:autoSpaceDE w:val="0"/>
        <w:spacing w:before="302"/>
        <w:ind w:right="10" w:firstLine="709"/>
        <w:jc w:val="both"/>
        <w:rPr>
          <w:rFonts w:ascii="Times New Roman" w:eastAsia="Times New Roman" w:hAnsi="Times New Roman" w:cs="Times New Roman"/>
          <w:spacing w:val="-1"/>
          <w:sz w:val="28"/>
          <w:szCs w:val="28"/>
          <w:lang w:eastAsia="ar-SA" w:bidi="ar-SA"/>
        </w:rPr>
      </w:pPr>
      <w:r w:rsidRPr="00032AD4">
        <w:rPr>
          <w:rFonts w:ascii="Times New Roman" w:eastAsia="Times New Roman" w:hAnsi="Times New Roman" w:cs="Times New Roman"/>
          <w:spacing w:val="5"/>
          <w:sz w:val="28"/>
          <w:szCs w:val="28"/>
          <w:lang w:eastAsia="ar-SA" w:bidi="ar-SA"/>
        </w:rPr>
        <w:t xml:space="preserve">Коррекционная работа реализуется поэтапно. Последовательность </w:t>
      </w:r>
      <w:r w:rsidRPr="00032AD4">
        <w:rPr>
          <w:rFonts w:ascii="Times New Roman" w:eastAsia="Times New Roman" w:hAnsi="Times New Roman" w:cs="Times New Roman"/>
          <w:sz w:val="28"/>
          <w:szCs w:val="28"/>
          <w:lang w:eastAsia="ar-SA" w:bidi="ar-SA"/>
        </w:rPr>
        <w:lastRenderedPageBreak/>
        <w:t xml:space="preserve">этапов и их адресность создают необходимые предпосылки для устранения </w:t>
      </w:r>
      <w:r w:rsidRPr="00032AD4">
        <w:rPr>
          <w:rFonts w:ascii="Times New Roman" w:eastAsia="Times New Roman" w:hAnsi="Times New Roman" w:cs="Times New Roman"/>
          <w:spacing w:val="-1"/>
          <w:sz w:val="28"/>
          <w:szCs w:val="28"/>
          <w:lang w:eastAsia="ar-SA" w:bidi="ar-SA"/>
        </w:rPr>
        <w:t xml:space="preserve">дезорганизующих факторов. </w:t>
      </w:r>
    </w:p>
    <w:p w:rsidR="009E3908" w:rsidRPr="00032AD4" w:rsidRDefault="009E3908" w:rsidP="00B25E8B">
      <w:pPr>
        <w:shd w:val="clear" w:color="auto" w:fill="FFFFFF"/>
        <w:suppressAutoHyphens w:val="0"/>
        <w:autoSpaceDE w:val="0"/>
        <w:spacing w:before="302"/>
        <w:ind w:right="10" w:firstLine="709"/>
        <w:jc w:val="both"/>
        <w:rPr>
          <w:rFonts w:ascii="Times New Roman" w:eastAsia="Times New Roman" w:hAnsi="Times New Roman" w:cs="Times New Roman"/>
          <w:spacing w:val="-1"/>
          <w:sz w:val="28"/>
          <w:szCs w:val="28"/>
          <w:lang w:eastAsia="ar-SA" w:bidi="ar-SA"/>
        </w:rPr>
      </w:pPr>
    </w:p>
    <w:p w:rsidR="00FA6F39" w:rsidRPr="00032AD4" w:rsidRDefault="00FA6F39" w:rsidP="00FA6F39">
      <w:pPr>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FA6F39" w:rsidRPr="00032AD4" w:rsidTr="00E2446E">
        <w:tc>
          <w:tcPr>
            <w:tcW w:w="4785" w:type="dxa"/>
          </w:tcPr>
          <w:p w:rsidR="00FA6F39" w:rsidRPr="00032AD4" w:rsidRDefault="00FA6F39" w:rsidP="00E2446E">
            <w:pPr>
              <w:jc w:val="center"/>
              <w:rPr>
                <w:rFonts w:ascii="Times New Roman" w:hAnsi="Times New Roman" w:cs="Times New Roman"/>
                <w:b/>
                <w:sz w:val="28"/>
                <w:szCs w:val="28"/>
              </w:rPr>
            </w:pPr>
            <w:r w:rsidRPr="00032AD4">
              <w:rPr>
                <w:rFonts w:ascii="Times New Roman" w:hAnsi="Times New Roman" w:cs="Times New Roman"/>
                <w:b/>
                <w:sz w:val="28"/>
                <w:szCs w:val="28"/>
              </w:rPr>
              <w:t>Содержание работы</w:t>
            </w:r>
          </w:p>
        </w:tc>
        <w:tc>
          <w:tcPr>
            <w:tcW w:w="4786" w:type="dxa"/>
          </w:tcPr>
          <w:p w:rsidR="00FA6F39" w:rsidRPr="00032AD4" w:rsidRDefault="00FA6F39" w:rsidP="00E2446E">
            <w:pPr>
              <w:jc w:val="center"/>
              <w:rPr>
                <w:rFonts w:ascii="Times New Roman" w:hAnsi="Times New Roman" w:cs="Times New Roman"/>
                <w:b/>
                <w:sz w:val="28"/>
                <w:szCs w:val="28"/>
              </w:rPr>
            </w:pPr>
            <w:r w:rsidRPr="00032AD4">
              <w:rPr>
                <w:rFonts w:ascii="Times New Roman" w:hAnsi="Times New Roman" w:cs="Times New Roman"/>
                <w:b/>
                <w:sz w:val="28"/>
                <w:szCs w:val="28"/>
              </w:rPr>
              <w:t>Организационная деятельность</w:t>
            </w:r>
          </w:p>
        </w:tc>
      </w:tr>
      <w:tr w:rsidR="00FA6F39" w:rsidRPr="00032AD4" w:rsidTr="00E2446E">
        <w:trPr>
          <w:trHeight w:val="135"/>
        </w:trPr>
        <w:tc>
          <w:tcPr>
            <w:tcW w:w="9571" w:type="dxa"/>
            <w:gridSpan w:val="2"/>
          </w:tcPr>
          <w:p w:rsidR="00FA6F39" w:rsidRPr="00032AD4" w:rsidRDefault="00FA6F39" w:rsidP="00E2446E">
            <w:pPr>
              <w:jc w:val="center"/>
              <w:rPr>
                <w:rFonts w:ascii="Times New Roman" w:hAnsi="Times New Roman" w:cs="Times New Roman"/>
                <w:sz w:val="28"/>
                <w:szCs w:val="28"/>
              </w:rPr>
            </w:pPr>
            <w:r w:rsidRPr="00032AD4">
              <w:rPr>
                <w:rFonts w:ascii="Times New Roman" w:hAnsi="Times New Roman" w:cs="Times New Roman"/>
                <w:b/>
                <w:sz w:val="28"/>
                <w:szCs w:val="28"/>
              </w:rPr>
              <w:t>I этап</w:t>
            </w:r>
            <w:r w:rsidRPr="00032AD4">
              <w:rPr>
                <w:rFonts w:ascii="Times New Roman" w:hAnsi="Times New Roman" w:cs="Times New Roman"/>
                <w:sz w:val="28"/>
                <w:szCs w:val="28"/>
              </w:rPr>
              <w:t xml:space="preserve">. </w:t>
            </w:r>
            <w:r w:rsidRPr="00032AD4">
              <w:rPr>
                <w:rFonts w:ascii="Times New Roman" w:hAnsi="Times New Roman" w:cs="Times New Roman"/>
                <w:b/>
                <w:i/>
                <w:sz w:val="28"/>
                <w:szCs w:val="28"/>
              </w:rPr>
              <w:t>Подготовительный</w:t>
            </w:r>
          </w:p>
        </w:tc>
      </w:tr>
      <w:tr w:rsidR="00FA6F39" w:rsidRPr="00032AD4" w:rsidTr="00E2446E">
        <w:trPr>
          <w:trHeight w:val="135"/>
        </w:trPr>
        <w:tc>
          <w:tcPr>
            <w:tcW w:w="4785" w:type="dxa"/>
          </w:tcPr>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подбор методов изучения личности</w:t>
            </w:r>
          </w:p>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подбор методик изучения психологических особенностей</w:t>
            </w:r>
          </w:p>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подбор методик для определения уровня обученности, обучаемости, воспитанности, воспитуемости</w:t>
            </w:r>
          </w:p>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подбор методик изучения семьи обучающихся</w:t>
            </w:r>
          </w:p>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методическая и практическая подготовка педагогических кадров</w:t>
            </w:r>
          </w:p>
        </w:tc>
        <w:tc>
          <w:tcPr>
            <w:tcW w:w="4786" w:type="dxa"/>
          </w:tcPr>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изучение состояние вопроса</w:t>
            </w:r>
          </w:p>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предварительное планирование</w:t>
            </w:r>
          </w:p>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разработка и отбор оптимального содержания, методов и форм предстоящей деятельности</w:t>
            </w:r>
          </w:p>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обеспечение условий предстоящей деятельности</w:t>
            </w:r>
          </w:p>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подбор людей и распределение конкретных участников работы</w:t>
            </w:r>
          </w:p>
          <w:p w:rsidR="00FA6F39" w:rsidRPr="00032AD4" w:rsidRDefault="00FA6F39" w:rsidP="00AA610A">
            <w:pPr>
              <w:widowControl/>
              <w:numPr>
                <w:ilvl w:val="0"/>
                <w:numId w:val="61"/>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постановка задач перед исполнителями и создание настроя на работу</w:t>
            </w:r>
          </w:p>
        </w:tc>
      </w:tr>
      <w:tr w:rsidR="00FA6F39" w:rsidRPr="00032AD4" w:rsidTr="00E2446E">
        <w:trPr>
          <w:trHeight w:val="135"/>
        </w:trPr>
        <w:tc>
          <w:tcPr>
            <w:tcW w:w="9571" w:type="dxa"/>
            <w:gridSpan w:val="2"/>
          </w:tcPr>
          <w:p w:rsidR="00FA6F39" w:rsidRPr="00032AD4" w:rsidRDefault="00FA6F39" w:rsidP="00E2446E">
            <w:pPr>
              <w:jc w:val="center"/>
              <w:rPr>
                <w:rFonts w:ascii="Times New Roman" w:hAnsi="Times New Roman" w:cs="Times New Roman"/>
                <w:sz w:val="28"/>
                <w:szCs w:val="28"/>
              </w:rPr>
            </w:pPr>
            <w:r w:rsidRPr="00032AD4">
              <w:rPr>
                <w:rFonts w:ascii="Times New Roman" w:hAnsi="Times New Roman" w:cs="Times New Roman"/>
                <w:b/>
                <w:sz w:val="28"/>
                <w:szCs w:val="28"/>
              </w:rPr>
              <w:t>II</w:t>
            </w:r>
            <w:r w:rsidRPr="00032AD4">
              <w:rPr>
                <w:rFonts w:ascii="Times New Roman" w:hAnsi="Times New Roman" w:cs="Times New Roman"/>
                <w:sz w:val="28"/>
                <w:szCs w:val="28"/>
              </w:rPr>
              <w:t xml:space="preserve"> </w:t>
            </w:r>
            <w:r w:rsidRPr="00032AD4">
              <w:rPr>
                <w:rFonts w:ascii="Times New Roman" w:hAnsi="Times New Roman" w:cs="Times New Roman"/>
                <w:b/>
                <w:sz w:val="28"/>
                <w:szCs w:val="28"/>
              </w:rPr>
              <w:t>этап</w:t>
            </w:r>
            <w:r w:rsidRPr="00032AD4">
              <w:rPr>
                <w:rFonts w:ascii="Times New Roman" w:hAnsi="Times New Roman" w:cs="Times New Roman"/>
                <w:sz w:val="28"/>
                <w:szCs w:val="28"/>
              </w:rPr>
              <w:t xml:space="preserve">. </w:t>
            </w:r>
            <w:r w:rsidRPr="00032AD4">
              <w:rPr>
                <w:rFonts w:ascii="Times New Roman" w:hAnsi="Times New Roman" w:cs="Times New Roman"/>
                <w:b/>
                <w:i/>
                <w:sz w:val="28"/>
                <w:szCs w:val="28"/>
              </w:rPr>
              <w:t>Сбор</w:t>
            </w:r>
            <w:r w:rsidRPr="00032AD4">
              <w:rPr>
                <w:rFonts w:ascii="Times New Roman" w:hAnsi="Times New Roman" w:cs="Times New Roman"/>
                <w:sz w:val="28"/>
                <w:szCs w:val="28"/>
              </w:rPr>
              <w:t xml:space="preserve"> </w:t>
            </w:r>
            <w:r w:rsidRPr="00032AD4">
              <w:rPr>
                <w:rFonts w:ascii="Times New Roman" w:hAnsi="Times New Roman" w:cs="Times New Roman"/>
                <w:b/>
                <w:i/>
                <w:sz w:val="28"/>
                <w:szCs w:val="28"/>
              </w:rPr>
              <w:t>информации</w:t>
            </w:r>
            <w:r w:rsidRPr="00032AD4">
              <w:rPr>
                <w:rFonts w:ascii="Times New Roman" w:hAnsi="Times New Roman" w:cs="Times New Roman"/>
                <w:sz w:val="28"/>
                <w:szCs w:val="28"/>
              </w:rPr>
              <w:t xml:space="preserve"> </w:t>
            </w:r>
            <w:r w:rsidRPr="00032AD4">
              <w:rPr>
                <w:rFonts w:ascii="Times New Roman" w:hAnsi="Times New Roman" w:cs="Times New Roman"/>
                <w:b/>
                <w:sz w:val="28"/>
                <w:szCs w:val="28"/>
              </w:rPr>
              <w:t>(начало учебного года)</w:t>
            </w:r>
          </w:p>
        </w:tc>
      </w:tr>
      <w:tr w:rsidR="00FA6F39" w:rsidRPr="00032AD4" w:rsidTr="00E2446E">
        <w:trPr>
          <w:trHeight w:val="135"/>
        </w:trPr>
        <w:tc>
          <w:tcPr>
            <w:tcW w:w="4785" w:type="dxa"/>
          </w:tcPr>
          <w:p w:rsidR="00FA6F39" w:rsidRPr="00032AD4" w:rsidRDefault="00FA6F39" w:rsidP="00AA610A">
            <w:pPr>
              <w:widowControl/>
              <w:numPr>
                <w:ilvl w:val="0"/>
                <w:numId w:val="62"/>
              </w:numPr>
              <w:suppressAutoHyphens w:val="0"/>
              <w:rPr>
                <w:rFonts w:ascii="Times New Roman" w:hAnsi="Times New Roman" w:cs="Times New Roman"/>
                <w:sz w:val="28"/>
                <w:szCs w:val="28"/>
              </w:rPr>
            </w:pPr>
            <w:r w:rsidRPr="00032AD4">
              <w:rPr>
                <w:rFonts w:ascii="Times New Roman" w:hAnsi="Times New Roman" w:cs="Times New Roman"/>
                <w:sz w:val="28"/>
                <w:szCs w:val="28"/>
              </w:rPr>
              <w:t>проведение  бесед, тестирования, анкетирования, экспертных оценок, наблюдения, логопедического обследования</w:t>
            </w:r>
          </w:p>
          <w:p w:rsidR="00FA6F39" w:rsidRPr="00032AD4" w:rsidRDefault="00FA6F39" w:rsidP="00AA610A">
            <w:pPr>
              <w:widowControl/>
              <w:numPr>
                <w:ilvl w:val="0"/>
                <w:numId w:val="62"/>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изучение личных дел учащихся</w:t>
            </w:r>
          </w:p>
          <w:p w:rsidR="00FA6F39" w:rsidRPr="00032AD4" w:rsidRDefault="00FA6F39" w:rsidP="00AA610A">
            <w:pPr>
              <w:widowControl/>
              <w:numPr>
                <w:ilvl w:val="0"/>
                <w:numId w:val="62"/>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изучение листа здоровья учащихся</w:t>
            </w:r>
          </w:p>
          <w:p w:rsidR="00FA6F39" w:rsidRPr="00032AD4" w:rsidRDefault="00FA6F39" w:rsidP="00AA610A">
            <w:pPr>
              <w:widowControl/>
              <w:numPr>
                <w:ilvl w:val="0"/>
                <w:numId w:val="62"/>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консультация врачей и других специалистов</w:t>
            </w:r>
          </w:p>
          <w:p w:rsidR="00FA6F39" w:rsidRPr="00032AD4" w:rsidRDefault="00FA6F39" w:rsidP="00AA610A">
            <w:pPr>
              <w:widowControl/>
              <w:numPr>
                <w:ilvl w:val="0"/>
                <w:numId w:val="62"/>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посещение семей учащихся</w:t>
            </w:r>
          </w:p>
        </w:tc>
        <w:tc>
          <w:tcPr>
            <w:tcW w:w="4786" w:type="dxa"/>
          </w:tcPr>
          <w:p w:rsidR="00FA6F39" w:rsidRPr="00032AD4" w:rsidRDefault="00FA6F39" w:rsidP="00AA610A">
            <w:pPr>
              <w:widowControl/>
              <w:numPr>
                <w:ilvl w:val="0"/>
                <w:numId w:val="62"/>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консультативная помощь в процессе сбора информации</w:t>
            </w:r>
          </w:p>
          <w:p w:rsidR="00FA6F39" w:rsidRPr="00032AD4" w:rsidRDefault="00FA6F39" w:rsidP="00AA610A">
            <w:pPr>
              <w:widowControl/>
              <w:numPr>
                <w:ilvl w:val="0"/>
                <w:numId w:val="62"/>
              </w:numPr>
              <w:suppressAutoHyphens w:val="0"/>
              <w:rPr>
                <w:rFonts w:ascii="Times New Roman" w:hAnsi="Times New Roman" w:cs="Times New Roman"/>
                <w:sz w:val="28"/>
                <w:szCs w:val="28"/>
              </w:rPr>
            </w:pPr>
            <w:r w:rsidRPr="00032AD4">
              <w:rPr>
                <w:rFonts w:ascii="Times New Roman" w:hAnsi="Times New Roman" w:cs="Times New Roman"/>
                <w:sz w:val="28"/>
                <w:szCs w:val="28"/>
              </w:rPr>
              <w:t>контроль за сбором информации на входе в коррекционно-развивающую деятельность</w:t>
            </w:r>
          </w:p>
        </w:tc>
      </w:tr>
      <w:tr w:rsidR="00FA6F39" w:rsidRPr="00032AD4" w:rsidTr="00E2446E">
        <w:trPr>
          <w:trHeight w:val="135"/>
        </w:trPr>
        <w:tc>
          <w:tcPr>
            <w:tcW w:w="9571" w:type="dxa"/>
            <w:gridSpan w:val="2"/>
          </w:tcPr>
          <w:p w:rsidR="00FA6F39" w:rsidRPr="00032AD4" w:rsidRDefault="00FA6F39" w:rsidP="00E2446E">
            <w:pPr>
              <w:tabs>
                <w:tab w:val="left" w:pos="1320"/>
              </w:tabs>
              <w:jc w:val="center"/>
              <w:rPr>
                <w:rFonts w:ascii="Times New Roman" w:hAnsi="Times New Roman" w:cs="Times New Roman"/>
                <w:sz w:val="28"/>
                <w:szCs w:val="28"/>
              </w:rPr>
            </w:pPr>
            <w:r w:rsidRPr="00032AD4">
              <w:rPr>
                <w:rFonts w:ascii="Times New Roman" w:hAnsi="Times New Roman" w:cs="Times New Roman"/>
                <w:b/>
                <w:sz w:val="28"/>
                <w:szCs w:val="28"/>
              </w:rPr>
              <w:t xml:space="preserve">III этап. </w:t>
            </w:r>
            <w:r w:rsidRPr="00032AD4">
              <w:rPr>
                <w:rFonts w:ascii="Times New Roman" w:hAnsi="Times New Roman" w:cs="Times New Roman"/>
                <w:b/>
                <w:i/>
                <w:sz w:val="28"/>
                <w:szCs w:val="28"/>
              </w:rPr>
              <w:t>Систематизация потока информации</w:t>
            </w:r>
            <w:r w:rsidRPr="00032AD4">
              <w:rPr>
                <w:rFonts w:ascii="Times New Roman" w:hAnsi="Times New Roman" w:cs="Times New Roman"/>
                <w:i/>
                <w:sz w:val="28"/>
                <w:szCs w:val="28"/>
              </w:rPr>
              <w:t xml:space="preserve"> </w:t>
            </w:r>
            <w:r w:rsidRPr="00032AD4">
              <w:rPr>
                <w:rFonts w:ascii="Times New Roman" w:hAnsi="Times New Roman" w:cs="Times New Roman"/>
                <w:b/>
                <w:sz w:val="28"/>
                <w:szCs w:val="28"/>
              </w:rPr>
              <w:t>(начало учебного года)</w:t>
            </w:r>
          </w:p>
          <w:p w:rsidR="00FA6F39" w:rsidRPr="00032AD4" w:rsidRDefault="00FA6F39" w:rsidP="00E2446E">
            <w:pPr>
              <w:tabs>
                <w:tab w:val="left" w:pos="1320"/>
              </w:tabs>
              <w:jc w:val="center"/>
              <w:rPr>
                <w:rFonts w:ascii="Times New Roman" w:hAnsi="Times New Roman" w:cs="Times New Roman"/>
                <w:sz w:val="28"/>
                <w:szCs w:val="28"/>
              </w:rPr>
            </w:pPr>
            <w:r w:rsidRPr="00032AD4">
              <w:rPr>
                <w:rFonts w:ascii="Times New Roman" w:hAnsi="Times New Roman" w:cs="Times New Roman"/>
                <w:b/>
                <w:sz w:val="28"/>
                <w:szCs w:val="28"/>
              </w:rPr>
              <w:t>Консилиум</w:t>
            </w:r>
            <w:r w:rsidRPr="00032AD4">
              <w:rPr>
                <w:rFonts w:ascii="Times New Roman" w:hAnsi="Times New Roman" w:cs="Times New Roman"/>
                <w:sz w:val="28"/>
                <w:szCs w:val="28"/>
              </w:rPr>
              <w:t xml:space="preserve"> </w:t>
            </w:r>
            <w:r w:rsidRPr="00032AD4">
              <w:rPr>
                <w:rFonts w:ascii="Times New Roman" w:hAnsi="Times New Roman" w:cs="Times New Roman"/>
                <w:b/>
                <w:sz w:val="28"/>
                <w:szCs w:val="28"/>
              </w:rPr>
              <w:t>(первичный)</w:t>
            </w:r>
          </w:p>
        </w:tc>
      </w:tr>
      <w:tr w:rsidR="00FA6F39" w:rsidRPr="00032AD4" w:rsidTr="00E2446E">
        <w:trPr>
          <w:trHeight w:val="135"/>
        </w:trPr>
        <w:tc>
          <w:tcPr>
            <w:tcW w:w="4785" w:type="dxa"/>
          </w:tcPr>
          <w:p w:rsidR="00FA6F39" w:rsidRPr="00032AD4" w:rsidRDefault="00FA6F39" w:rsidP="00AA610A">
            <w:pPr>
              <w:widowControl/>
              <w:numPr>
                <w:ilvl w:val="0"/>
                <w:numId w:val="63"/>
              </w:numPr>
              <w:tabs>
                <w:tab w:val="left" w:pos="1320"/>
              </w:tabs>
              <w:suppressAutoHyphens w:val="0"/>
              <w:jc w:val="both"/>
              <w:rPr>
                <w:rFonts w:ascii="Times New Roman" w:hAnsi="Times New Roman" w:cs="Times New Roman"/>
                <w:sz w:val="28"/>
                <w:szCs w:val="28"/>
              </w:rPr>
            </w:pPr>
            <w:r w:rsidRPr="00032AD4">
              <w:rPr>
                <w:rFonts w:ascii="Times New Roman" w:hAnsi="Times New Roman" w:cs="Times New Roman"/>
                <w:sz w:val="28"/>
                <w:szCs w:val="28"/>
              </w:rPr>
              <w:t>уточнение полученной информации</w:t>
            </w:r>
          </w:p>
          <w:p w:rsidR="00FA6F39" w:rsidRPr="00032AD4" w:rsidRDefault="00FA6F39" w:rsidP="00AA610A">
            <w:pPr>
              <w:widowControl/>
              <w:numPr>
                <w:ilvl w:val="0"/>
                <w:numId w:val="63"/>
              </w:numPr>
              <w:tabs>
                <w:tab w:val="left" w:pos="1320"/>
              </w:tabs>
              <w:suppressAutoHyphens w:val="0"/>
              <w:jc w:val="both"/>
              <w:rPr>
                <w:rFonts w:ascii="Times New Roman" w:hAnsi="Times New Roman" w:cs="Times New Roman"/>
                <w:sz w:val="28"/>
                <w:szCs w:val="28"/>
              </w:rPr>
            </w:pPr>
            <w:r w:rsidRPr="00032AD4">
              <w:rPr>
                <w:rFonts w:ascii="Times New Roman" w:hAnsi="Times New Roman" w:cs="Times New Roman"/>
                <w:sz w:val="28"/>
                <w:szCs w:val="28"/>
              </w:rPr>
              <w:t>определение особенностей развития учащегося</w:t>
            </w:r>
          </w:p>
          <w:p w:rsidR="00FA6F39" w:rsidRPr="00032AD4" w:rsidRDefault="00FA6F39" w:rsidP="00AA610A">
            <w:pPr>
              <w:widowControl/>
              <w:numPr>
                <w:ilvl w:val="0"/>
                <w:numId w:val="63"/>
              </w:numPr>
              <w:tabs>
                <w:tab w:val="left" w:pos="1320"/>
              </w:tabs>
              <w:suppressAutoHyphens w:val="0"/>
              <w:jc w:val="both"/>
              <w:rPr>
                <w:rFonts w:ascii="Times New Roman" w:hAnsi="Times New Roman" w:cs="Times New Roman"/>
                <w:sz w:val="28"/>
                <w:szCs w:val="28"/>
              </w:rPr>
            </w:pPr>
            <w:r w:rsidRPr="00032AD4">
              <w:rPr>
                <w:rFonts w:ascii="Times New Roman" w:hAnsi="Times New Roman" w:cs="Times New Roman"/>
                <w:sz w:val="28"/>
                <w:szCs w:val="28"/>
              </w:rPr>
              <w:t>выделение группы контроля за учебно-познавательно</w:t>
            </w:r>
            <w:r w:rsidR="00B25E8B" w:rsidRPr="00032AD4">
              <w:rPr>
                <w:rFonts w:ascii="Times New Roman" w:hAnsi="Times New Roman" w:cs="Times New Roman"/>
                <w:sz w:val="28"/>
                <w:szCs w:val="28"/>
              </w:rPr>
              <w:t>й деятельностью,</w:t>
            </w:r>
            <w:r w:rsidRPr="00032AD4">
              <w:rPr>
                <w:rFonts w:ascii="Times New Roman" w:hAnsi="Times New Roman" w:cs="Times New Roman"/>
                <w:sz w:val="28"/>
                <w:szCs w:val="28"/>
              </w:rPr>
              <w:t xml:space="preserve"> за поведением, груп</w:t>
            </w:r>
            <w:r w:rsidR="00B25E8B" w:rsidRPr="00032AD4">
              <w:rPr>
                <w:rFonts w:ascii="Times New Roman" w:hAnsi="Times New Roman" w:cs="Times New Roman"/>
                <w:sz w:val="28"/>
                <w:szCs w:val="28"/>
              </w:rPr>
              <w:t>пы контроля за семьей учащегося и профилем</w:t>
            </w:r>
            <w:r w:rsidRPr="00032AD4">
              <w:rPr>
                <w:rFonts w:ascii="Times New Roman" w:hAnsi="Times New Roman" w:cs="Times New Roman"/>
                <w:sz w:val="28"/>
                <w:szCs w:val="28"/>
              </w:rPr>
              <w:t xml:space="preserve"> </w:t>
            </w:r>
            <w:r w:rsidRPr="00032AD4">
              <w:rPr>
                <w:rFonts w:ascii="Times New Roman" w:hAnsi="Times New Roman" w:cs="Times New Roman"/>
                <w:sz w:val="28"/>
                <w:szCs w:val="28"/>
              </w:rPr>
              <w:lastRenderedPageBreak/>
              <w:t>личностного развития</w:t>
            </w:r>
          </w:p>
          <w:p w:rsidR="00ED7CE2" w:rsidRPr="00032AD4" w:rsidRDefault="00FA6F39" w:rsidP="00AA610A">
            <w:pPr>
              <w:widowControl/>
              <w:numPr>
                <w:ilvl w:val="0"/>
                <w:numId w:val="63"/>
              </w:numPr>
              <w:tabs>
                <w:tab w:val="left" w:pos="1320"/>
              </w:tabs>
              <w:suppressAutoHyphens w:val="0"/>
              <w:jc w:val="both"/>
              <w:rPr>
                <w:rFonts w:ascii="Times New Roman" w:hAnsi="Times New Roman" w:cs="Times New Roman"/>
                <w:sz w:val="28"/>
                <w:szCs w:val="28"/>
              </w:rPr>
            </w:pPr>
            <w:r w:rsidRPr="00032AD4">
              <w:rPr>
                <w:rFonts w:ascii="Times New Roman" w:hAnsi="Times New Roman" w:cs="Times New Roman"/>
                <w:sz w:val="28"/>
                <w:szCs w:val="28"/>
              </w:rPr>
              <w:t>выработка рекомендаций по организации учебно-воспитательного процесса</w:t>
            </w:r>
            <w:r w:rsidR="0015225D" w:rsidRPr="00032AD4">
              <w:rPr>
                <w:rFonts w:ascii="Times New Roman" w:hAnsi="Times New Roman" w:cs="Times New Roman"/>
                <w:sz w:val="28"/>
                <w:szCs w:val="28"/>
              </w:rPr>
              <w:t>.</w:t>
            </w:r>
          </w:p>
        </w:tc>
        <w:tc>
          <w:tcPr>
            <w:tcW w:w="4786" w:type="dxa"/>
          </w:tcPr>
          <w:p w:rsidR="00FA6F39" w:rsidRPr="00032AD4" w:rsidRDefault="00FA6F39" w:rsidP="00AA610A">
            <w:pPr>
              <w:widowControl/>
              <w:numPr>
                <w:ilvl w:val="0"/>
                <w:numId w:val="63"/>
              </w:numPr>
              <w:tabs>
                <w:tab w:val="left" w:pos="1320"/>
              </w:tabs>
              <w:suppressAutoHyphens w:val="0"/>
              <w:jc w:val="both"/>
              <w:rPr>
                <w:rFonts w:ascii="Times New Roman" w:hAnsi="Times New Roman" w:cs="Times New Roman"/>
                <w:sz w:val="28"/>
                <w:szCs w:val="28"/>
              </w:rPr>
            </w:pPr>
            <w:r w:rsidRPr="00032AD4">
              <w:rPr>
                <w:rFonts w:ascii="Times New Roman" w:hAnsi="Times New Roman" w:cs="Times New Roman"/>
                <w:sz w:val="28"/>
                <w:szCs w:val="28"/>
              </w:rPr>
              <w:lastRenderedPageBreak/>
              <w:t>анализ результатов психолого-педагогического обследования на входе в коррекционно-развивающую работу</w:t>
            </w:r>
          </w:p>
          <w:p w:rsidR="00FA6F39" w:rsidRPr="00032AD4" w:rsidRDefault="00FA6F39" w:rsidP="00AA610A">
            <w:pPr>
              <w:widowControl/>
              <w:numPr>
                <w:ilvl w:val="0"/>
                <w:numId w:val="63"/>
              </w:numPr>
              <w:tabs>
                <w:tab w:val="left" w:pos="1320"/>
              </w:tabs>
              <w:suppressAutoHyphens w:val="0"/>
              <w:jc w:val="both"/>
              <w:rPr>
                <w:rFonts w:ascii="Times New Roman" w:hAnsi="Times New Roman" w:cs="Times New Roman"/>
                <w:sz w:val="28"/>
                <w:szCs w:val="28"/>
              </w:rPr>
            </w:pPr>
            <w:r w:rsidRPr="00032AD4">
              <w:rPr>
                <w:rFonts w:ascii="Times New Roman" w:hAnsi="Times New Roman" w:cs="Times New Roman"/>
                <w:sz w:val="28"/>
                <w:szCs w:val="28"/>
              </w:rPr>
              <w:t>анализ состояния здоровья обучающихся</w:t>
            </w:r>
          </w:p>
          <w:p w:rsidR="00FA6F39" w:rsidRPr="00032AD4" w:rsidRDefault="00FA6F39" w:rsidP="00AA610A">
            <w:pPr>
              <w:widowControl/>
              <w:numPr>
                <w:ilvl w:val="0"/>
                <w:numId w:val="63"/>
              </w:numPr>
              <w:tabs>
                <w:tab w:val="left" w:pos="1320"/>
              </w:tabs>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планирование коррекционно-развивающей деятельности</w:t>
            </w:r>
          </w:p>
        </w:tc>
      </w:tr>
      <w:tr w:rsidR="00FA6F39" w:rsidRPr="00032AD4" w:rsidTr="00E2446E">
        <w:trPr>
          <w:trHeight w:val="135"/>
        </w:trPr>
        <w:tc>
          <w:tcPr>
            <w:tcW w:w="9571" w:type="dxa"/>
            <w:gridSpan w:val="2"/>
          </w:tcPr>
          <w:p w:rsidR="00FA6F39" w:rsidRPr="00032AD4" w:rsidRDefault="00FA6F39" w:rsidP="00E2446E">
            <w:pPr>
              <w:jc w:val="center"/>
              <w:rPr>
                <w:rFonts w:ascii="Times New Roman" w:hAnsi="Times New Roman" w:cs="Times New Roman"/>
                <w:b/>
                <w:sz w:val="28"/>
                <w:szCs w:val="28"/>
              </w:rPr>
            </w:pPr>
            <w:r w:rsidRPr="00032AD4">
              <w:rPr>
                <w:rFonts w:ascii="Times New Roman" w:hAnsi="Times New Roman" w:cs="Times New Roman"/>
                <w:b/>
                <w:sz w:val="28"/>
                <w:szCs w:val="28"/>
              </w:rPr>
              <w:lastRenderedPageBreak/>
              <w:t xml:space="preserve">IV этап. </w:t>
            </w:r>
            <w:r w:rsidRPr="00032AD4">
              <w:rPr>
                <w:rFonts w:ascii="Times New Roman" w:hAnsi="Times New Roman" w:cs="Times New Roman"/>
                <w:b/>
                <w:i/>
                <w:sz w:val="28"/>
                <w:szCs w:val="28"/>
              </w:rPr>
              <w:t>Проведение коррекционно-развивающей деятельности</w:t>
            </w:r>
          </w:p>
        </w:tc>
      </w:tr>
      <w:tr w:rsidR="00FA6F39" w:rsidRPr="00032AD4" w:rsidTr="00E2446E">
        <w:trPr>
          <w:trHeight w:val="135"/>
        </w:trPr>
        <w:tc>
          <w:tcPr>
            <w:tcW w:w="4785" w:type="dxa"/>
          </w:tcPr>
          <w:p w:rsidR="00FA6F39" w:rsidRPr="00032AD4" w:rsidRDefault="00FA6F39" w:rsidP="00AA610A">
            <w:pPr>
              <w:widowControl/>
              <w:numPr>
                <w:ilvl w:val="0"/>
                <w:numId w:val="64"/>
              </w:numPr>
              <w:tabs>
                <w:tab w:val="left" w:pos="1215"/>
              </w:tabs>
              <w:suppressAutoHyphens w:val="0"/>
              <w:jc w:val="both"/>
              <w:rPr>
                <w:rFonts w:ascii="Times New Roman" w:hAnsi="Times New Roman" w:cs="Times New Roman"/>
                <w:sz w:val="28"/>
                <w:szCs w:val="28"/>
              </w:rPr>
            </w:pPr>
            <w:r w:rsidRPr="00032AD4">
              <w:rPr>
                <w:rFonts w:ascii="Times New Roman" w:hAnsi="Times New Roman" w:cs="Times New Roman"/>
                <w:sz w:val="28"/>
                <w:szCs w:val="28"/>
              </w:rPr>
              <w:t>включение коррекционно-развивающих целей в учебно-воспитательное планирование, привлечение к работе других специалистов</w:t>
            </w:r>
          </w:p>
          <w:p w:rsidR="00FA6F39" w:rsidRPr="00032AD4" w:rsidRDefault="00FA6F39" w:rsidP="00AA610A">
            <w:pPr>
              <w:widowControl/>
              <w:numPr>
                <w:ilvl w:val="0"/>
                <w:numId w:val="64"/>
              </w:numPr>
              <w:tabs>
                <w:tab w:val="left" w:pos="1215"/>
              </w:tabs>
              <w:suppressAutoHyphens w:val="0"/>
              <w:rPr>
                <w:rFonts w:ascii="Times New Roman" w:hAnsi="Times New Roman" w:cs="Times New Roman"/>
                <w:sz w:val="28"/>
                <w:szCs w:val="28"/>
              </w:rPr>
            </w:pPr>
            <w:r w:rsidRPr="00032AD4">
              <w:rPr>
                <w:rFonts w:ascii="Times New Roman" w:hAnsi="Times New Roman" w:cs="Times New Roman"/>
                <w:sz w:val="28"/>
                <w:szCs w:val="28"/>
              </w:rPr>
              <w:t>проведение  занятий психологом, логопедами, педагогами</w:t>
            </w:r>
          </w:p>
          <w:p w:rsidR="00FA6F39" w:rsidRPr="00032AD4" w:rsidRDefault="00FA6F39" w:rsidP="00AA610A">
            <w:pPr>
              <w:widowControl/>
              <w:numPr>
                <w:ilvl w:val="0"/>
                <w:numId w:val="64"/>
              </w:numPr>
              <w:tabs>
                <w:tab w:val="left" w:pos="1215"/>
              </w:tabs>
              <w:suppressAutoHyphens w:val="0"/>
              <w:jc w:val="both"/>
              <w:rPr>
                <w:rFonts w:ascii="Times New Roman" w:hAnsi="Times New Roman" w:cs="Times New Roman"/>
                <w:sz w:val="28"/>
                <w:szCs w:val="28"/>
              </w:rPr>
            </w:pPr>
            <w:r w:rsidRPr="00032AD4">
              <w:rPr>
                <w:rFonts w:ascii="Times New Roman" w:hAnsi="Times New Roman" w:cs="Times New Roman"/>
                <w:sz w:val="28"/>
                <w:szCs w:val="28"/>
              </w:rPr>
              <w:t>работа с родителями</w:t>
            </w:r>
          </w:p>
        </w:tc>
        <w:tc>
          <w:tcPr>
            <w:tcW w:w="4786" w:type="dxa"/>
          </w:tcPr>
          <w:p w:rsidR="00FA6F39" w:rsidRPr="00032AD4" w:rsidRDefault="00FA6F39" w:rsidP="00AA610A">
            <w:pPr>
              <w:widowControl/>
              <w:numPr>
                <w:ilvl w:val="0"/>
                <w:numId w:val="64"/>
              </w:numPr>
              <w:tabs>
                <w:tab w:val="left" w:pos="1215"/>
              </w:tabs>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помощь в процессе реализации коррекционно-развивающей работы</w:t>
            </w:r>
          </w:p>
          <w:p w:rsidR="00FA6F39" w:rsidRPr="00032AD4" w:rsidRDefault="00FA6F39" w:rsidP="00AA610A">
            <w:pPr>
              <w:widowControl/>
              <w:numPr>
                <w:ilvl w:val="0"/>
                <w:numId w:val="64"/>
              </w:numPr>
              <w:tabs>
                <w:tab w:val="left" w:pos="1215"/>
              </w:tabs>
              <w:suppressAutoHyphens w:val="0"/>
              <w:rPr>
                <w:rFonts w:ascii="Times New Roman" w:hAnsi="Times New Roman" w:cs="Times New Roman"/>
                <w:sz w:val="28"/>
                <w:szCs w:val="28"/>
              </w:rPr>
            </w:pPr>
            <w:r w:rsidRPr="00032AD4">
              <w:rPr>
                <w:rFonts w:ascii="Times New Roman" w:hAnsi="Times New Roman" w:cs="Times New Roman"/>
                <w:sz w:val="28"/>
                <w:szCs w:val="28"/>
              </w:rPr>
              <w:t>контроль  за проведением коррекционно-развивающей работы</w:t>
            </w:r>
          </w:p>
          <w:p w:rsidR="00FA6F39" w:rsidRPr="00032AD4" w:rsidRDefault="00FA6F39" w:rsidP="00E2446E">
            <w:pPr>
              <w:tabs>
                <w:tab w:val="left" w:pos="1215"/>
              </w:tabs>
              <w:jc w:val="both"/>
              <w:rPr>
                <w:rFonts w:ascii="Times New Roman" w:hAnsi="Times New Roman" w:cs="Times New Roman"/>
                <w:sz w:val="28"/>
                <w:szCs w:val="28"/>
              </w:rPr>
            </w:pPr>
          </w:p>
          <w:p w:rsidR="00FA6F39" w:rsidRPr="00032AD4" w:rsidRDefault="00FA6F39" w:rsidP="00E2446E">
            <w:pPr>
              <w:tabs>
                <w:tab w:val="left" w:pos="1215"/>
              </w:tabs>
              <w:jc w:val="both"/>
              <w:rPr>
                <w:rFonts w:ascii="Times New Roman" w:hAnsi="Times New Roman" w:cs="Times New Roman"/>
                <w:sz w:val="28"/>
                <w:szCs w:val="28"/>
              </w:rPr>
            </w:pPr>
          </w:p>
        </w:tc>
      </w:tr>
      <w:tr w:rsidR="00FA6F39" w:rsidRPr="00032AD4" w:rsidTr="00E2446E">
        <w:trPr>
          <w:trHeight w:val="135"/>
        </w:trPr>
        <w:tc>
          <w:tcPr>
            <w:tcW w:w="9571" w:type="dxa"/>
            <w:gridSpan w:val="2"/>
          </w:tcPr>
          <w:p w:rsidR="00FA6F39" w:rsidRPr="00032AD4" w:rsidRDefault="00FA6F39" w:rsidP="00E2446E">
            <w:pPr>
              <w:jc w:val="center"/>
              <w:rPr>
                <w:rFonts w:ascii="Times New Roman" w:hAnsi="Times New Roman" w:cs="Times New Roman"/>
                <w:sz w:val="28"/>
                <w:szCs w:val="28"/>
              </w:rPr>
            </w:pPr>
            <w:r w:rsidRPr="00032AD4">
              <w:rPr>
                <w:rFonts w:ascii="Times New Roman" w:hAnsi="Times New Roman" w:cs="Times New Roman"/>
                <w:b/>
                <w:sz w:val="28"/>
                <w:szCs w:val="28"/>
              </w:rPr>
              <w:t xml:space="preserve">V этап. </w:t>
            </w:r>
            <w:r w:rsidRPr="00032AD4">
              <w:rPr>
                <w:rFonts w:ascii="Times New Roman" w:hAnsi="Times New Roman" w:cs="Times New Roman"/>
                <w:b/>
                <w:i/>
                <w:sz w:val="28"/>
                <w:szCs w:val="28"/>
              </w:rPr>
              <w:t>Сбор информации</w:t>
            </w:r>
            <w:r w:rsidRPr="00032AD4">
              <w:rPr>
                <w:rFonts w:ascii="Times New Roman" w:hAnsi="Times New Roman" w:cs="Times New Roman"/>
                <w:i/>
                <w:sz w:val="28"/>
                <w:szCs w:val="28"/>
              </w:rPr>
              <w:t xml:space="preserve"> </w:t>
            </w:r>
            <w:r w:rsidRPr="00032AD4">
              <w:rPr>
                <w:rFonts w:ascii="Times New Roman" w:hAnsi="Times New Roman" w:cs="Times New Roman"/>
                <w:b/>
                <w:sz w:val="28"/>
                <w:szCs w:val="28"/>
              </w:rPr>
              <w:t>(конец учебного года)</w:t>
            </w:r>
          </w:p>
        </w:tc>
      </w:tr>
      <w:tr w:rsidR="00FA6F39" w:rsidRPr="00032AD4" w:rsidTr="00E2446E">
        <w:trPr>
          <w:trHeight w:val="135"/>
        </w:trPr>
        <w:tc>
          <w:tcPr>
            <w:tcW w:w="4785" w:type="dxa"/>
          </w:tcPr>
          <w:p w:rsidR="00FA6F39" w:rsidRPr="00032AD4" w:rsidRDefault="00FA6F39" w:rsidP="00AA610A">
            <w:pPr>
              <w:widowControl/>
              <w:numPr>
                <w:ilvl w:val="0"/>
                <w:numId w:val="65"/>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проведение бесед, тестирования, анкетирования, экспертных оценок, наблюдения, логопедического обследования</w:t>
            </w:r>
          </w:p>
          <w:p w:rsidR="00FA6F39" w:rsidRPr="00032AD4" w:rsidRDefault="00FA6F39" w:rsidP="00E2446E">
            <w:pPr>
              <w:ind w:left="360"/>
              <w:jc w:val="both"/>
              <w:rPr>
                <w:rFonts w:ascii="Times New Roman" w:hAnsi="Times New Roman" w:cs="Times New Roman"/>
                <w:sz w:val="28"/>
                <w:szCs w:val="28"/>
              </w:rPr>
            </w:pPr>
          </w:p>
        </w:tc>
        <w:tc>
          <w:tcPr>
            <w:tcW w:w="4786" w:type="dxa"/>
          </w:tcPr>
          <w:p w:rsidR="00FA6F39" w:rsidRPr="00032AD4" w:rsidRDefault="00FA6F39" w:rsidP="00AA610A">
            <w:pPr>
              <w:widowControl/>
              <w:numPr>
                <w:ilvl w:val="0"/>
                <w:numId w:val="62"/>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консультативная помощь в процессе сбора информации</w:t>
            </w:r>
          </w:p>
          <w:p w:rsidR="00FA6F39" w:rsidRPr="00032AD4" w:rsidRDefault="00FA6F39" w:rsidP="00AA610A">
            <w:pPr>
              <w:widowControl/>
              <w:numPr>
                <w:ilvl w:val="0"/>
                <w:numId w:val="62"/>
              </w:numPr>
              <w:suppressAutoHyphens w:val="0"/>
              <w:rPr>
                <w:rFonts w:ascii="Times New Roman" w:hAnsi="Times New Roman" w:cs="Times New Roman"/>
                <w:sz w:val="28"/>
                <w:szCs w:val="28"/>
              </w:rPr>
            </w:pPr>
            <w:r w:rsidRPr="00032AD4">
              <w:rPr>
                <w:rFonts w:ascii="Times New Roman" w:hAnsi="Times New Roman" w:cs="Times New Roman"/>
                <w:sz w:val="28"/>
                <w:szCs w:val="28"/>
              </w:rPr>
              <w:t>контроль   за  сбором информации на выходе в коррекционно-развивающую деятельность</w:t>
            </w:r>
          </w:p>
        </w:tc>
      </w:tr>
      <w:tr w:rsidR="00FA6F39" w:rsidRPr="00032AD4" w:rsidTr="00E2446E">
        <w:trPr>
          <w:trHeight w:val="135"/>
        </w:trPr>
        <w:tc>
          <w:tcPr>
            <w:tcW w:w="9571" w:type="dxa"/>
            <w:gridSpan w:val="2"/>
          </w:tcPr>
          <w:p w:rsidR="00FA6F39" w:rsidRPr="00032AD4" w:rsidRDefault="00FA6F39" w:rsidP="00E2446E">
            <w:pPr>
              <w:jc w:val="center"/>
              <w:rPr>
                <w:rFonts w:ascii="Times New Roman" w:hAnsi="Times New Roman" w:cs="Times New Roman"/>
                <w:b/>
                <w:sz w:val="28"/>
                <w:szCs w:val="28"/>
              </w:rPr>
            </w:pPr>
            <w:r w:rsidRPr="00032AD4">
              <w:rPr>
                <w:rFonts w:ascii="Times New Roman" w:hAnsi="Times New Roman" w:cs="Times New Roman"/>
                <w:b/>
                <w:sz w:val="28"/>
                <w:szCs w:val="28"/>
              </w:rPr>
              <w:t xml:space="preserve">VI этап. </w:t>
            </w:r>
            <w:r w:rsidRPr="00032AD4">
              <w:rPr>
                <w:rFonts w:ascii="Times New Roman" w:hAnsi="Times New Roman" w:cs="Times New Roman"/>
                <w:b/>
                <w:i/>
                <w:sz w:val="28"/>
                <w:szCs w:val="28"/>
              </w:rPr>
              <w:t>Систематизация потока информации</w:t>
            </w:r>
            <w:r w:rsidRPr="00032AD4">
              <w:rPr>
                <w:rFonts w:ascii="Times New Roman" w:hAnsi="Times New Roman" w:cs="Times New Roman"/>
                <w:sz w:val="28"/>
                <w:szCs w:val="28"/>
              </w:rPr>
              <w:t xml:space="preserve"> </w:t>
            </w:r>
            <w:r w:rsidRPr="00032AD4">
              <w:rPr>
                <w:rFonts w:ascii="Times New Roman" w:hAnsi="Times New Roman" w:cs="Times New Roman"/>
                <w:b/>
                <w:sz w:val="28"/>
                <w:szCs w:val="28"/>
              </w:rPr>
              <w:t xml:space="preserve">(конец учебного года) </w:t>
            </w:r>
          </w:p>
          <w:p w:rsidR="00FA6F39" w:rsidRPr="00032AD4" w:rsidRDefault="00FA6F39" w:rsidP="00E2446E">
            <w:pPr>
              <w:jc w:val="center"/>
              <w:rPr>
                <w:rFonts w:ascii="Times New Roman" w:hAnsi="Times New Roman" w:cs="Times New Roman"/>
                <w:sz w:val="28"/>
                <w:szCs w:val="28"/>
              </w:rPr>
            </w:pPr>
            <w:r w:rsidRPr="00032AD4">
              <w:rPr>
                <w:rFonts w:ascii="Times New Roman" w:hAnsi="Times New Roman" w:cs="Times New Roman"/>
                <w:b/>
                <w:sz w:val="28"/>
                <w:szCs w:val="28"/>
              </w:rPr>
              <w:t>Консилиум</w:t>
            </w:r>
            <w:r w:rsidRPr="00032AD4">
              <w:rPr>
                <w:rFonts w:ascii="Times New Roman" w:hAnsi="Times New Roman" w:cs="Times New Roman"/>
                <w:sz w:val="28"/>
                <w:szCs w:val="28"/>
              </w:rPr>
              <w:t xml:space="preserve"> </w:t>
            </w:r>
            <w:r w:rsidRPr="00032AD4">
              <w:rPr>
                <w:rFonts w:ascii="Times New Roman" w:hAnsi="Times New Roman" w:cs="Times New Roman"/>
                <w:b/>
                <w:sz w:val="28"/>
                <w:szCs w:val="28"/>
              </w:rPr>
              <w:t>(плановый)</w:t>
            </w:r>
          </w:p>
        </w:tc>
      </w:tr>
      <w:tr w:rsidR="00FA6F39" w:rsidRPr="00032AD4" w:rsidTr="00E2446E">
        <w:trPr>
          <w:trHeight w:val="135"/>
        </w:trPr>
        <w:tc>
          <w:tcPr>
            <w:tcW w:w="4785" w:type="dxa"/>
          </w:tcPr>
          <w:p w:rsidR="00FA6F39" w:rsidRPr="00032AD4" w:rsidRDefault="00FA6F39" w:rsidP="00AA610A">
            <w:pPr>
              <w:widowControl/>
              <w:numPr>
                <w:ilvl w:val="0"/>
                <w:numId w:val="66"/>
              </w:numPr>
              <w:suppressAutoHyphens w:val="0"/>
              <w:rPr>
                <w:rFonts w:ascii="Times New Roman" w:hAnsi="Times New Roman" w:cs="Times New Roman"/>
                <w:sz w:val="28"/>
                <w:szCs w:val="28"/>
              </w:rPr>
            </w:pPr>
            <w:r w:rsidRPr="00032AD4">
              <w:rPr>
                <w:rFonts w:ascii="Times New Roman" w:hAnsi="Times New Roman" w:cs="Times New Roman"/>
                <w:sz w:val="28"/>
                <w:szCs w:val="28"/>
              </w:rPr>
              <w:t>уточнение полученной информации</w:t>
            </w:r>
          </w:p>
          <w:p w:rsidR="00FA6F39" w:rsidRPr="00032AD4" w:rsidRDefault="00FA6F39" w:rsidP="00AA610A">
            <w:pPr>
              <w:widowControl/>
              <w:numPr>
                <w:ilvl w:val="0"/>
                <w:numId w:val="66"/>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 xml:space="preserve">оценка динамики развития: </w:t>
            </w:r>
          </w:p>
          <w:p w:rsidR="0015225D" w:rsidRPr="00032AD4" w:rsidRDefault="00FA6F39" w:rsidP="00E2446E">
            <w:pPr>
              <w:ind w:left="360"/>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15225D" w:rsidRPr="00032AD4">
              <w:rPr>
                <w:rFonts w:ascii="Times New Roman" w:hAnsi="Times New Roman" w:cs="Times New Roman"/>
                <w:sz w:val="28"/>
                <w:szCs w:val="28"/>
              </w:rPr>
              <w:t xml:space="preserve">     </w:t>
            </w:r>
            <w:r w:rsidRPr="00032AD4">
              <w:rPr>
                <w:rFonts w:ascii="Times New Roman" w:hAnsi="Times New Roman" w:cs="Times New Roman"/>
                <w:sz w:val="28"/>
                <w:szCs w:val="28"/>
              </w:rPr>
              <w:t>результат – завершение  работы</w:t>
            </w:r>
            <w:r w:rsidR="0015225D" w:rsidRPr="00032AD4">
              <w:rPr>
                <w:rFonts w:ascii="Times New Roman" w:hAnsi="Times New Roman" w:cs="Times New Roman"/>
                <w:sz w:val="28"/>
                <w:szCs w:val="28"/>
              </w:rPr>
              <w:t>;</w:t>
            </w:r>
            <w:r w:rsidRPr="00032AD4">
              <w:rPr>
                <w:rFonts w:ascii="Times New Roman" w:hAnsi="Times New Roman" w:cs="Times New Roman"/>
                <w:sz w:val="28"/>
                <w:szCs w:val="28"/>
              </w:rPr>
              <w:t xml:space="preserve">     </w:t>
            </w:r>
          </w:p>
          <w:p w:rsidR="00FA6F39" w:rsidRPr="00032AD4" w:rsidRDefault="0015225D" w:rsidP="00E2446E">
            <w:pPr>
              <w:ind w:left="360"/>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FA6F39" w:rsidRPr="00032AD4">
              <w:rPr>
                <w:rFonts w:ascii="Times New Roman" w:hAnsi="Times New Roman" w:cs="Times New Roman"/>
                <w:sz w:val="28"/>
                <w:szCs w:val="28"/>
              </w:rPr>
              <w:t>результат – корректировка    деятельности,  возврат     на II – VI этап</w:t>
            </w:r>
          </w:p>
        </w:tc>
        <w:tc>
          <w:tcPr>
            <w:tcW w:w="4786" w:type="dxa"/>
          </w:tcPr>
          <w:p w:rsidR="00FA6F39" w:rsidRPr="00032AD4" w:rsidRDefault="00FA6F39" w:rsidP="00AA610A">
            <w:pPr>
              <w:widowControl/>
              <w:numPr>
                <w:ilvl w:val="0"/>
                <w:numId w:val="67"/>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анализ хода и результатов коррекционно-развивающей работы</w:t>
            </w:r>
          </w:p>
          <w:p w:rsidR="0015225D" w:rsidRPr="00032AD4" w:rsidRDefault="0015225D" w:rsidP="0015225D">
            <w:pPr>
              <w:widowControl/>
              <w:suppressAutoHyphens w:val="0"/>
              <w:ind w:left="360"/>
              <w:jc w:val="both"/>
              <w:rPr>
                <w:rFonts w:ascii="Times New Roman" w:hAnsi="Times New Roman" w:cs="Times New Roman"/>
                <w:sz w:val="28"/>
                <w:szCs w:val="28"/>
              </w:rPr>
            </w:pPr>
          </w:p>
          <w:p w:rsidR="00FA6F39" w:rsidRPr="00032AD4" w:rsidRDefault="00FA6F39" w:rsidP="00AA610A">
            <w:pPr>
              <w:widowControl/>
              <w:numPr>
                <w:ilvl w:val="0"/>
                <w:numId w:val="67"/>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подведение итогов</w:t>
            </w:r>
          </w:p>
        </w:tc>
      </w:tr>
      <w:tr w:rsidR="00FA6F39" w:rsidRPr="00032AD4" w:rsidTr="00E2446E">
        <w:trPr>
          <w:trHeight w:val="135"/>
        </w:trPr>
        <w:tc>
          <w:tcPr>
            <w:tcW w:w="9571" w:type="dxa"/>
            <w:gridSpan w:val="2"/>
          </w:tcPr>
          <w:p w:rsidR="00FA6F39" w:rsidRPr="00032AD4" w:rsidRDefault="00FA6F39" w:rsidP="00E2446E">
            <w:pPr>
              <w:jc w:val="center"/>
              <w:rPr>
                <w:rFonts w:ascii="Times New Roman" w:hAnsi="Times New Roman" w:cs="Times New Roman"/>
                <w:sz w:val="28"/>
                <w:szCs w:val="28"/>
              </w:rPr>
            </w:pPr>
            <w:r w:rsidRPr="00032AD4">
              <w:rPr>
                <w:rFonts w:ascii="Times New Roman" w:hAnsi="Times New Roman" w:cs="Times New Roman"/>
                <w:b/>
                <w:sz w:val="28"/>
                <w:szCs w:val="28"/>
              </w:rPr>
              <w:t xml:space="preserve">VII этап. </w:t>
            </w:r>
            <w:r w:rsidRPr="00032AD4">
              <w:rPr>
                <w:rFonts w:ascii="Times New Roman" w:hAnsi="Times New Roman" w:cs="Times New Roman"/>
                <w:b/>
                <w:i/>
                <w:sz w:val="28"/>
                <w:szCs w:val="28"/>
              </w:rPr>
              <w:t>Завершение работы</w:t>
            </w:r>
            <w:r w:rsidRPr="00032AD4">
              <w:rPr>
                <w:rFonts w:ascii="Times New Roman" w:hAnsi="Times New Roman" w:cs="Times New Roman"/>
                <w:b/>
                <w:sz w:val="28"/>
                <w:szCs w:val="28"/>
              </w:rPr>
              <w:t xml:space="preserve"> (при положительных результатах). </w:t>
            </w:r>
          </w:p>
          <w:p w:rsidR="00FA6F39" w:rsidRPr="00032AD4" w:rsidRDefault="00FA6F39" w:rsidP="00E2446E">
            <w:pPr>
              <w:jc w:val="center"/>
              <w:rPr>
                <w:rFonts w:ascii="Times New Roman" w:hAnsi="Times New Roman" w:cs="Times New Roman"/>
                <w:sz w:val="28"/>
                <w:szCs w:val="28"/>
              </w:rPr>
            </w:pPr>
            <w:r w:rsidRPr="00032AD4">
              <w:rPr>
                <w:rFonts w:ascii="Times New Roman" w:hAnsi="Times New Roman" w:cs="Times New Roman"/>
                <w:b/>
                <w:sz w:val="28"/>
                <w:szCs w:val="28"/>
              </w:rPr>
              <w:t>Консилиум</w:t>
            </w:r>
            <w:r w:rsidRPr="00032AD4">
              <w:rPr>
                <w:rFonts w:ascii="Times New Roman" w:hAnsi="Times New Roman" w:cs="Times New Roman"/>
                <w:sz w:val="28"/>
                <w:szCs w:val="28"/>
              </w:rPr>
              <w:t xml:space="preserve"> </w:t>
            </w:r>
            <w:r w:rsidRPr="00032AD4">
              <w:rPr>
                <w:rFonts w:ascii="Times New Roman" w:hAnsi="Times New Roman" w:cs="Times New Roman"/>
                <w:b/>
                <w:sz w:val="28"/>
                <w:szCs w:val="28"/>
              </w:rPr>
              <w:t>(заключительный).</w:t>
            </w:r>
          </w:p>
        </w:tc>
      </w:tr>
      <w:tr w:rsidR="00FA6F39" w:rsidRPr="00032AD4" w:rsidTr="00E2446E">
        <w:trPr>
          <w:trHeight w:val="135"/>
        </w:trPr>
        <w:tc>
          <w:tcPr>
            <w:tcW w:w="4785" w:type="dxa"/>
          </w:tcPr>
          <w:p w:rsidR="00FA6F39" w:rsidRPr="00032AD4" w:rsidRDefault="00FA6F39" w:rsidP="00AA610A">
            <w:pPr>
              <w:widowControl/>
              <w:numPr>
                <w:ilvl w:val="0"/>
                <w:numId w:val="68"/>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отбор оптимальных форм, методов, средств, способов, приемов взаимодействия педагогов с учащимися, родителями</w:t>
            </w:r>
          </w:p>
          <w:p w:rsidR="00FA6F39" w:rsidRPr="00032AD4" w:rsidRDefault="00FA6F39" w:rsidP="00AA610A">
            <w:pPr>
              <w:widowControl/>
              <w:numPr>
                <w:ilvl w:val="0"/>
                <w:numId w:val="68"/>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повышение профессиональной подготовки педагогов</w:t>
            </w:r>
          </w:p>
          <w:p w:rsidR="00FA6F39" w:rsidRPr="00032AD4" w:rsidRDefault="00FA6F39" w:rsidP="00AA610A">
            <w:pPr>
              <w:widowControl/>
              <w:numPr>
                <w:ilvl w:val="0"/>
                <w:numId w:val="68"/>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перспективное планирование</w:t>
            </w:r>
          </w:p>
          <w:p w:rsidR="00FA6F39" w:rsidRPr="00032AD4" w:rsidRDefault="00FA6F39" w:rsidP="00E2446E">
            <w:pPr>
              <w:ind w:left="720"/>
              <w:jc w:val="both"/>
              <w:rPr>
                <w:rFonts w:ascii="Times New Roman" w:hAnsi="Times New Roman" w:cs="Times New Roman"/>
                <w:sz w:val="28"/>
                <w:szCs w:val="28"/>
              </w:rPr>
            </w:pPr>
          </w:p>
        </w:tc>
        <w:tc>
          <w:tcPr>
            <w:tcW w:w="4786" w:type="dxa"/>
          </w:tcPr>
          <w:p w:rsidR="00FA6F39" w:rsidRPr="00032AD4" w:rsidRDefault="00FA6F39" w:rsidP="00AA610A">
            <w:pPr>
              <w:widowControl/>
              <w:numPr>
                <w:ilvl w:val="0"/>
                <w:numId w:val="67"/>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обобщение опыта работы</w:t>
            </w:r>
          </w:p>
          <w:p w:rsidR="00FA6F39" w:rsidRPr="00032AD4" w:rsidRDefault="00FA6F39" w:rsidP="00AA610A">
            <w:pPr>
              <w:widowControl/>
              <w:numPr>
                <w:ilvl w:val="0"/>
                <w:numId w:val="67"/>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подведение итогов</w:t>
            </w:r>
          </w:p>
          <w:p w:rsidR="00FA6F39" w:rsidRPr="00032AD4" w:rsidRDefault="00FA6F39" w:rsidP="00AA610A">
            <w:pPr>
              <w:widowControl/>
              <w:numPr>
                <w:ilvl w:val="0"/>
                <w:numId w:val="67"/>
              </w:numPr>
              <w:suppressAutoHyphens w:val="0"/>
              <w:jc w:val="both"/>
              <w:rPr>
                <w:rFonts w:ascii="Times New Roman" w:hAnsi="Times New Roman" w:cs="Times New Roman"/>
                <w:sz w:val="28"/>
                <w:szCs w:val="28"/>
              </w:rPr>
            </w:pPr>
            <w:r w:rsidRPr="00032AD4">
              <w:rPr>
                <w:rFonts w:ascii="Times New Roman" w:hAnsi="Times New Roman" w:cs="Times New Roman"/>
                <w:sz w:val="28"/>
                <w:szCs w:val="28"/>
              </w:rPr>
              <w:t xml:space="preserve">планирование дальнейшей коррекционной работы </w:t>
            </w:r>
          </w:p>
          <w:p w:rsidR="00FA6F39" w:rsidRPr="00032AD4" w:rsidRDefault="00FA6F39" w:rsidP="00E2446E">
            <w:pPr>
              <w:widowControl/>
              <w:suppressAutoHyphens w:val="0"/>
              <w:ind w:left="360"/>
              <w:jc w:val="both"/>
              <w:rPr>
                <w:rFonts w:ascii="Times New Roman" w:hAnsi="Times New Roman" w:cs="Times New Roman"/>
                <w:sz w:val="28"/>
                <w:szCs w:val="28"/>
              </w:rPr>
            </w:pPr>
          </w:p>
        </w:tc>
      </w:tr>
    </w:tbl>
    <w:p w:rsidR="0015225D" w:rsidRPr="00032AD4" w:rsidRDefault="0015225D" w:rsidP="0015225D">
      <w:pPr>
        <w:overflowPunct w:val="0"/>
        <w:autoSpaceDE w:val="0"/>
        <w:autoSpaceDN w:val="0"/>
        <w:adjustRightInd w:val="0"/>
        <w:ind w:firstLine="709"/>
        <w:jc w:val="both"/>
        <w:rPr>
          <w:rFonts w:ascii="Times New Roman" w:hAnsi="Times New Roman" w:cs="Times New Roman"/>
          <w:sz w:val="28"/>
          <w:szCs w:val="28"/>
        </w:rPr>
      </w:pPr>
    </w:p>
    <w:p w:rsidR="0015225D" w:rsidRPr="00032AD4" w:rsidRDefault="0015225D" w:rsidP="0015225D">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sz w:val="28"/>
          <w:szCs w:val="28"/>
        </w:rPr>
        <w:lastRenderedPageBreak/>
        <w:t xml:space="preserve">Коррекционная работа с обучающимися с ЗПР осуществляется в ходе всего учебно-образовательного процесса: </w:t>
      </w:r>
    </w:p>
    <w:p w:rsidR="0015225D" w:rsidRPr="00032AD4" w:rsidRDefault="0015225D" w:rsidP="0015225D">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 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 </w:t>
      </w:r>
    </w:p>
    <w:p w:rsidR="0015225D" w:rsidRPr="00032AD4" w:rsidRDefault="0015225D" w:rsidP="0015225D">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 в рамках внеурочной деятельности в форме специально организованных индивидуальных и групповых занятий (психокоррекционные и логопедические занятия, занятия ритмикой); </w:t>
      </w:r>
    </w:p>
    <w:p w:rsidR="0015225D" w:rsidRPr="00032AD4" w:rsidRDefault="0015225D" w:rsidP="0015225D">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 в рамках психологического и социально-педагогического сопровождения обучающихся. </w:t>
      </w:r>
    </w:p>
    <w:p w:rsidR="0015225D" w:rsidRPr="00032AD4" w:rsidRDefault="0015225D" w:rsidP="0015225D">
      <w:pPr>
        <w:overflowPunct w:val="0"/>
        <w:autoSpaceDE w:val="0"/>
        <w:autoSpaceDN w:val="0"/>
        <w:adjustRightInd w:val="0"/>
        <w:ind w:firstLine="709"/>
        <w:jc w:val="both"/>
        <w:rPr>
          <w:rFonts w:ascii="Times New Roman" w:hAnsi="Times New Roman" w:cs="Times New Roman"/>
          <w:i/>
          <w:sz w:val="28"/>
          <w:szCs w:val="28"/>
        </w:rPr>
      </w:pPr>
    </w:p>
    <w:p w:rsidR="00FA6F39" w:rsidRPr="00032AD4" w:rsidRDefault="0015225D" w:rsidP="0015225D">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i/>
          <w:sz w:val="28"/>
          <w:szCs w:val="28"/>
        </w:rPr>
        <w:t>Основными направлениями в коррекционной работе являются</w:t>
      </w:r>
      <w:r w:rsidRPr="00032AD4">
        <w:rPr>
          <w:rFonts w:ascii="Times New Roman" w:hAnsi="Times New Roman" w:cs="Times New Roman"/>
          <w:sz w:val="28"/>
          <w:szCs w:val="28"/>
        </w:rPr>
        <w:t xml:space="preserve">: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 </w:t>
      </w:r>
      <w:r w:rsidRPr="00032AD4">
        <w:rPr>
          <w:rFonts w:ascii="Times New Roman" w:hAnsi="Times New Roman" w:cs="Times New Roman"/>
          <w:sz w:val="28"/>
          <w:szCs w:val="28"/>
        </w:rPr>
        <w:tab/>
      </w:r>
      <w:r w:rsidRPr="00032AD4">
        <w:rPr>
          <w:rFonts w:ascii="Times New Roman" w:hAnsi="Times New Roman" w:cs="Times New Roman"/>
          <w:sz w:val="28"/>
          <w:szCs w:val="28"/>
        </w:rPr>
        <w:tab/>
      </w:r>
      <w:r w:rsidRPr="00032AD4">
        <w:rPr>
          <w:rFonts w:ascii="Times New Roman" w:hAnsi="Times New Roman" w:cs="Times New Roman"/>
          <w:sz w:val="28"/>
          <w:szCs w:val="28"/>
        </w:rPr>
        <w:tab/>
      </w:r>
      <w:r w:rsidRPr="00032AD4">
        <w:rPr>
          <w:rFonts w:ascii="Times New Roman" w:hAnsi="Times New Roman" w:cs="Times New Roman"/>
          <w:sz w:val="28"/>
          <w:szCs w:val="28"/>
        </w:rPr>
        <w:tab/>
      </w:r>
      <w:r w:rsidRPr="00032AD4">
        <w:rPr>
          <w:rFonts w:ascii="Times New Roman" w:hAnsi="Times New Roman" w:cs="Times New Roman"/>
          <w:sz w:val="28"/>
          <w:szCs w:val="28"/>
        </w:rPr>
        <w:tab/>
      </w:r>
      <w:r w:rsidRPr="00032AD4">
        <w:rPr>
          <w:rFonts w:ascii="Times New Roman" w:hAnsi="Times New Roman" w:cs="Times New Roman"/>
          <w:sz w:val="28"/>
          <w:szCs w:val="28"/>
        </w:rPr>
        <w:tab/>
      </w:r>
      <w:r w:rsidR="009334E0" w:rsidRPr="00032AD4">
        <w:rPr>
          <w:rFonts w:ascii="Times New Roman" w:eastAsia="Times New Roman" w:hAnsi="Times New Roman" w:cs="Times New Roman"/>
          <w:b/>
          <w:bCs/>
          <w:i/>
          <w:sz w:val="28"/>
          <w:szCs w:val="28"/>
          <w:lang w:eastAsia="ar-SA" w:bidi="ar-SA"/>
        </w:rPr>
        <w:t>Программа коррекционной работы</w:t>
      </w:r>
      <w:r w:rsidR="009334E0" w:rsidRPr="00032AD4">
        <w:rPr>
          <w:rFonts w:ascii="Times New Roman" w:eastAsia="Times New Roman" w:hAnsi="Times New Roman" w:cs="Times New Roman"/>
          <w:bCs/>
          <w:sz w:val="28"/>
          <w:szCs w:val="28"/>
          <w:lang w:eastAsia="ar-SA" w:bidi="ar-SA"/>
        </w:rPr>
        <w:t xml:space="preserve"> на ступени начального общего образования обучающихся с ЗПР</w:t>
      </w:r>
      <w:r w:rsidR="009334E0" w:rsidRPr="00032AD4">
        <w:rPr>
          <w:rFonts w:ascii="Times New Roman" w:eastAsia="Times New Roman" w:hAnsi="Times New Roman" w:cs="Times New Roman"/>
          <w:b/>
          <w:bCs/>
          <w:i/>
          <w:sz w:val="28"/>
          <w:szCs w:val="28"/>
          <w:lang w:eastAsia="ar-SA" w:bidi="ar-SA"/>
        </w:rPr>
        <w:t xml:space="preserve"> включает в себя взаимосвязанные направления</w:t>
      </w:r>
      <w:r w:rsidR="009334E0" w:rsidRPr="00032AD4">
        <w:rPr>
          <w:rFonts w:ascii="Times New Roman" w:eastAsia="Times New Roman" w:hAnsi="Times New Roman" w:cs="Times New Roman"/>
          <w:bCs/>
          <w:sz w:val="28"/>
          <w:szCs w:val="28"/>
          <w:lang w:eastAsia="ar-SA" w:bidi="ar-SA"/>
        </w:rPr>
        <w:t>, отражающие ее основное содержание:</w:t>
      </w:r>
    </w:p>
    <w:p w:rsidR="00FA6F39" w:rsidRPr="00032AD4" w:rsidRDefault="0015225D" w:rsidP="0015225D">
      <w:pPr>
        <w:shd w:val="clear" w:color="auto" w:fill="FFFFFF"/>
        <w:tabs>
          <w:tab w:val="left" w:pos="1134"/>
        </w:tabs>
        <w:suppressAutoHyphens w:val="0"/>
        <w:autoSpaceDE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i/>
          <w:iCs/>
          <w:spacing w:val="1"/>
          <w:sz w:val="28"/>
          <w:szCs w:val="28"/>
          <w:lang w:eastAsia="ar-SA" w:bidi="ar-SA"/>
        </w:rPr>
        <w:tab/>
      </w:r>
      <w:r w:rsidRPr="00032AD4">
        <w:rPr>
          <w:rFonts w:ascii="Times New Roman" w:eastAsia="Times New Roman" w:hAnsi="Times New Roman" w:cs="Times New Roman"/>
          <w:b/>
          <w:i/>
          <w:iCs/>
          <w:spacing w:val="1"/>
          <w:sz w:val="28"/>
          <w:szCs w:val="28"/>
          <w:lang w:eastAsia="ar-SA" w:bidi="ar-SA"/>
        </w:rPr>
        <w:t>1.</w:t>
      </w:r>
      <w:r w:rsidRPr="00032AD4">
        <w:rPr>
          <w:rFonts w:ascii="Times New Roman" w:eastAsia="Times New Roman" w:hAnsi="Times New Roman" w:cs="Times New Roman"/>
          <w:i/>
          <w:iCs/>
          <w:spacing w:val="1"/>
          <w:sz w:val="28"/>
          <w:szCs w:val="28"/>
          <w:lang w:eastAsia="ar-SA" w:bidi="ar-SA"/>
        </w:rPr>
        <w:t xml:space="preserve"> </w:t>
      </w:r>
      <w:r w:rsidR="00FA6F39" w:rsidRPr="00032AD4">
        <w:rPr>
          <w:rFonts w:ascii="Times New Roman" w:eastAsia="Times New Roman" w:hAnsi="Times New Roman" w:cs="Times New Roman"/>
          <w:b/>
          <w:i/>
          <w:iCs/>
          <w:spacing w:val="1"/>
          <w:sz w:val="28"/>
          <w:szCs w:val="28"/>
          <w:lang w:eastAsia="ar-SA" w:bidi="ar-SA"/>
        </w:rPr>
        <w:t xml:space="preserve">Диагностическая </w:t>
      </w:r>
      <w:r w:rsidR="00FA6F39" w:rsidRPr="00032AD4">
        <w:rPr>
          <w:rFonts w:ascii="Times New Roman" w:eastAsia="Times New Roman" w:hAnsi="Times New Roman" w:cs="Times New Roman"/>
          <w:b/>
          <w:i/>
          <w:sz w:val="28"/>
          <w:szCs w:val="28"/>
          <w:lang w:eastAsia="ar-SA" w:bidi="ar-SA"/>
        </w:rPr>
        <w:t>работа</w:t>
      </w:r>
      <w:r w:rsidR="009334E0" w:rsidRPr="00032AD4">
        <w:rPr>
          <w:rFonts w:ascii="Times New Roman" w:eastAsia="Times New Roman" w:hAnsi="Times New Roman" w:cs="Times New Roman"/>
          <w:i/>
          <w:sz w:val="28"/>
          <w:szCs w:val="28"/>
          <w:lang w:eastAsia="ar-SA" w:bidi="ar-SA"/>
        </w:rPr>
        <w:t xml:space="preserve"> -</w:t>
      </w:r>
      <w:r w:rsidR="00FA6F39" w:rsidRPr="00032AD4">
        <w:rPr>
          <w:rFonts w:ascii="Times New Roman" w:eastAsia="Times New Roman" w:hAnsi="Times New Roman" w:cs="Times New Roman"/>
          <w:i/>
          <w:sz w:val="28"/>
          <w:szCs w:val="28"/>
          <w:lang w:eastAsia="ar-SA" w:bidi="ar-SA"/>
        </w:rPr>
        <w:t xml:space="preserve"> </w:t>
      </w:r>
      <w:r w:rsidR="00FA6F39" w:rsidRPr="00032AD4">
        <w:rPr>
          <w:rFonts w:ascii="Times New Roman" w:hAnsi="Times New Roman" w:cs="Times New Roman"/>
          <w:sz w:val="28"/>
          <w:szCs w:val="28"/>
        </w:rPr>
        <w:t>обеспечивает выявление особенностей</w:t>
      </w:r>
      <w:r w:rsidR="00FA6F39" w:rsidRPr="00032AD4">
        <w:rPr>
          <w:rFonts w:ascii="Times New Roman" w:hAnsi="Times New Roman" w:cs="Times New Roman"/>
          <w:color w:val="00000A"/>
          <w:sz w:val="28"/>
          <w:szCs w:val="28"/>
        </w:rPr>
        <w:t xml:space="preserve"> </w:t>
      </w:r>
      <w:r w:rsidR="00FA6F39" w:rsidRPr="00032AD4">
        <w:rPr>
          <w:rFonts w:ascii="Times New Roman" w:hAnsi="Times New Roman" w:cs="Times New Roman"/>
          <w:sz w:val="28"/>
          <w:szCs w:val="28"/>
        </w:rPr>
        <w:t>развития и здоровья обучающихся с ЗПР с целью создания благоприятных условий для овладения ими содержанием АООП НОО</w:t>
      </w:r>
      <w:r w:rsidR="00FA6F39" w:rsidRPr="00032AD4">
        <w:rPr>
          <w:rFonts w:ascii="Times New Roman" w:hAnsi="Times New Roman" w:cs="Times New Roman"/>
          <w:color w:val="00000A"/>
          <w:sz w:val="28"/>
          <w:szCs w:val="28"/>
        </w:rPr>
        <w:t>.</w:t>
      </w:r>
      <w:r w:rsidRPr="00032AD4">
        <w:rPr>
          <w:rFonts w:ascii="Times New Roman" w:eastAsia="Times New Roman" w:hAnsi="Times New Roman" w:cs="Times New Roman"/>
          <w:sz w:val="28"/>
          <w:szCs w:val="28"/>
          <w:lang w:eastAsia="ar-SA" w:bidi="ar-SA"/>
        </w:rPr>
        <w:t xml:space="preserve"> </w:t>
      </w:r>
      <w:r w:rsidR="00FA6F39" w:rsidRPr="00032AD4">
        <w:rPr>
          <w:rFonts w:ascii="Times New Roman" w:hAnsi="Times New Roman" w:cs="Times New Roman"/>
          <w:sz w:val="28"/>
          <w:szCs w:val="28"/>
        </w:rPr>
        <w:t>Проведение диагностической работы предполагает осуществление:</w:t>
      </w:r>
    </w:p>
    <w:p w:rsidR="00FA6F39" w:rsidRPr="00032AD4" w:rsidRDefault="00FA6F39" w:rsidP="00A57210">
      <w:pPr>
        <w:autoSpaceDE w:val="0"/>
        <w:autoSpaceDN w:val="0"/>
        <w:adjustRightInd w:val="0"/>
        <w:rPr>
          <w:rFonts w:ascii="Times New Roman" w:hAnsi="Times New Roman" w:cs="Times New Roman"/>
          <w:sz w:val="28"/>
          <w:szCs w:val="28"/>
        </w:rPr>
      </w:pPr>
    </w:p>
    <w:p w:rsidR="00FA6F39" w:rsidRPr="00032AD4" w:rsidRDefault="00FA6F39" w:rsidP="00A57210">
      <w:pPr>
        <w:numPr>
          <w:ilvl w:val="0"/>
          <w:numId w:val="41"/>
        </w:numPr>
        <w:tabs>
          <w:tab w:val="num" w:pos="0"/>
        </w:tabs>
        <w:suppressAutoHyphens w:val="0"/>
        <w:overflowPunct w:val="0"/>
        <w:autoSpaceDE w:val="0"/>
        <w:autoSpaceDN w:val="0"/>
        <w:adjustRightInd w:val="0"/>
        <w:ind w:left="0" w:firstLine="0"/>
        <w:jc w:val="both"/>
        <w:rPr>
          <w:rFonts w:ascii="Times New Roman" w:hAnsi="Times New Roman" w:cs="Times New Roman"/>
          <w:sz w:val="28"/>
          <w:szCs w:val="28"/>
        </w:rPr>
      </w:pPr>
      <w:r w:rsidRPr="00032AD4">
        <w:rPr>
          <w:rFonts w:ascii="Times New Roman" w:hAnsi="Times New Roman" w:cs="Times New Roman"/>
          <w:sz w:val="28"/>
          <w:szCs w:val="28"/>
        </w:rPr>
        <w:t xml:space="preserve">психолого-педагогического и медицинского обследования с целью выявления их особых образовательных потребностей: </w:t>
      </w:r>
    </w:p>
    <w:p w:rsidR="00FA6F39" w:rsidRPr="00032AD4" w:rsidRDefault="00FA6F39" w:rsidP="00A57210">
      <w:pPr>
        <w:autoSpaceDE w:val="0"/>
        <w:autoSpaceDN w:val="0"/>
        <w:adjustRightInd w:val="0"/>
        <w:rPr>
          <w:rFonts w:ascii="Times New Roman" w:hAnsi="Times New Roman" w:cs="Times New Roman"/>
          <w:sz w:val="28"/>
          <w:szCs w:val="28"/>
        </w:rPr>
      </w:pPr>
    </w:p>
    <w:p w:rsidR="00FA6F39" w:rsidRPr="00032AD4" w:rsidRDefault="00FA6F39" w:rsidP="00A57210">
      <w:pPr>
        <w:overflowPunct w:val="0"/>
        <w:autoSpaceDE w:val="0"/>
        <w:autoSpaceDN w:val="0"/>
        <w:adjustRightInd w:val="0"/>
        <w:ind w:firstLine="720"/>
        <w:jc w:val="both"/>
        <w:rPr>
          <w:rFonts w:ascii="Times New Roman" w:hAnsi="Times New Roman" w:cs="Times New Roman"/>
          <w:sz w:val="28"/>
          <w:szCs w:val="28"/>
        </w:rPr>
      </w:pPr>
      <w:r w:rsidRPr="00032AD4">
        <w:rPr>
          <w:rFonts w:ascii="Times New Roman" w:hAnsi="Times New Roman" w:cs="Times New Roman"/>
          <w:sz w:val="28"/>
          <w:szCs w:val="28"/>
        </w:rPr>
        <w:t xml:space="preserve">― развития познавательной сферы, специфических трудностей в овладении содержанием образования и потенциальных возможностей; </w:t>
      </w:r>
    </w:p>
    <w:p w:rsidR="00FA6F39" w:rsidRPr="00032AD4" w:rsidRDefault="00FA6F39" w:rsidP="00A57210">
      <w:pPr>
        <w:autoSpaceDE w:val="0"/>
        <w:autoSpaceDN w:val="0"/>
        <w:adjustRightInd w:val="0"/>
        <w:rPr>
          <w:rFonts w:ascii="Times New Roman" w:hAnsi="Times New Roman" w:cs="Times New Roman"/>
          <w:sz w:val="28"/>
          <w:szCs w:val="28"/>
        </w:rPr>
      </w:pPr>
    </w:p>
    <w:p w:rsidR="00FA6F39" w:rsidRPr="00032AD4" w:rsidRDefault="00FA6F39" w:rsidP="00A57210">
      <w:pPr>
        <w:overflowPunct w:val="0"/>
        <w:autoSpaceDE w:val="0"/>
        <w:autoSpaceDN w:val="0"/>
        <w:adjustRightInd w:val="0"/>
        <w:ind w:firstLine="720"/>
        <w:jc w:val="both"/>
        <w:rPr>
          <w:rFonts w:ascii="Times New Roman" w:hAnsi="Times New Roman" w:cs="Times New Roman"/>
          <w:sz w:val="28"/>
          <w:szCs w:val="28"/>
        </w:rPr>
      </w:pPr>
      <w:r w:rsidRPr="00032AD4">
        <w:rPr>
          <w:rFonts w:ascii="Times New Roman" w:hAnsi="Times New Roman" w:cs="Times New Roman"/>
          <w:sz w:val="28"/>
          <w:szCs w:val="28"/>
        </w:rPr>
        <w:t xml:space="preserve">― развития эмоционально-волевой сферы и личностных особенностей обучающихся; </w:t>
      </w:r>
    </w:p>
    <w:p w:rsidR="00FA6F39" w:rsidRPr="00032AD4" w:rsidRDefault="00FA6F39" w:rsidP="00A57210">
      <w:pPr>
        <w:autoSpaceDE w:val="0"/>
        <w:autoSpaceDN w:val="0"/>
        <w:adjustRightInd w:val="0"/>
        <w:rPr>
          <w:rFonts w:ascii="Times New Roman" w:hAnsi="Times New Roman" w:cs="Times New Roman"/>
          <w:sz w:val="28"/>
          <w:szCs w:val="28"/>
        </w:rPr>
      </w:pPr>
    </w:p>
    <w:p w:rsidR="00FA6F39" w:rsidRPr="00032AD4" w:rsidRDefault="00FA6F39" w:rsidP="00A57210">
      <w:pPr>
        <w:overflowPunct w:val="0"/>
        <w:autoSpaceDE w:val="0"/>
        <w:autoSpaceDN w:val="0"/>
        <w:adjustRightInd w:val="0"/>
        <w:ind w:firstLine="720"/>
        <w:jc w:val="both"/>
        <w:rPr>
          <w:rFonts w:ascii="Times New Roman" w:hAnsi="Times New Roman" w:cs="Times New Roman"/>
          <w:sz w:val="28"/>
          <w:szCs w:val="28"/>
        </w:rPr>
      </w:pPr>
      <w:r w:rsidRPr="00032AD4">
        <w:rPr>
          <w:rFonts w:ascii="Times New Roman" w:hAnsi="Times New Roman" w:cs="Times New Roman"/>
          <w:sz w:val="28"/>
          <w:szCs w:val="28"/>
        </w:rPr>
        <w:t xml:space="preserve">― определение социальной ситуации развития и условий семейного воспитания обучающегося; </w:t>
      </w:r>
    </w:p>
    <w:p w:rsidR="00FA6F39" w:rsidRPr="00032AD4" w:rsidRDefault="00FA6F39" w:rsidP="00A57210">
      <w:pPr>
        <w:autoSpaceDE w:val="0"/>
        <w:autoSpaceDN w:val="0"/>
        <w:adjustRightInd w:val="0"/>
        <w:rPr>
          <w:rFonts w:ascii="Times New Roman" w:hAnsi="Times New Roman" w:cs="Times New Roman"/>
          <w:sz w:val="28"/>
          <w:szCs w:val="28"/>
        </w:rPr>
      </w:pPr>
    </w:p>
    <w:p w:rsidR="00FA6F39" w:rsidRPr="00032AD4" w:rsidRDefault="00FA6F39" w:rsidP="00A57210">
      <w:pPr>
        <w:numPr>
          <w:ilvl w:val="0"/>
          <w:numId w:val="41"/>
        </w:numPr>
        <w:tabs>
          <w:tab w:val="num" w:pos="0"/>
        </w:tabs>
        <w:suppressAutoHyphens w:val="0"/>
        <w:overflowPunct w:val="0"/>
        <w:autoSpaceDE w:val="0"/>
        <w:autoSpaceDN w:val="0"/>
        <w:adjustRightInd w:val="0"/>
        <w:ind w:left="0" w:firstLine="0"/>
        <w:jc w:val="both"/>
        <w:rPr>
          <w:rFonts w:ascii="Times New Roman" w:hAnsi="Times New Roman" w:cs="Times New Roman"/>
          <w:sz w:val="28"/>
          <w:szCs w:val="28"/>
        </w:rPr>
      </w:pPr>
      <w:r w:rsidRPr="00032AD4">
        <w:rPr>
          <w:rFonts w:ascii="Times New Roman" w:hAnsi="Times New Roman" w:cs="Times New Roman"/>
          <w:sz w:val="28"/>
          <w:szCs w:val="28"/>
        </w:rPr>
        <w:t xml:space="preserve">мониторинга динамики развития обучающихся, их успешности в освоении АООП НОО; </w:t>
      </w:r>
    </w:p>
    <w:p w:rsidR="00FA6F39" w:rsidRPr="00032AD4" w:rsidRDefault="00FA6F39" w:rsidP="00A57210">
      <w:pPr>
        <w:autoSpaceDE w:val="0"/>
        <w:autoSpaceDN w:val="0"/>
        <w:adjustRightInd w:val="0"/>
        <w:rPr>
          <w:rFonts w:ascii="Times New Roman" w:hAnsi="Times New Roman" w:cs="Times New Roman"/>
          <w:sz w:val="28"/>
          <w:szCs w:val="28"/>
        </w:rPr>
      </w:pPr>
    </w:p>
    <w:p w:rsidR="00FA6F39" w:rsidRPr="00032AD4" w:rsidRDefault="00FA6F39" w:rsidP="0015225D">
      <w:pPr>
        <w:numPr>
          <w:ilvl w:val="0"/>
          <w:numId w:val="41"/>
        </w:numPr>
        <w:tabs>
          <w:tab w:val="num" w:pos="0"/>
        </w:tabs>
        <w:suppressAutoHyphens w:val="0"/>
        <w:overflowPunct w:val="0"/>
        <w:autoSpaceDE w:val="0"/>
        <w:autoSpaceDN w:val="0"/>
        <w:adjustRightInd w:val="0"/>
        <w:ind w:left="0" w:firstLine="0"/>
        <w:jc w:val="both"/>
        <w:rPr>
          <w:rFonts w:ascii="Times New Roman" w:hAnsi="Times New Roman" w:cs="Times New Roman"/>
          <w:sz w:val="28"/>
          <w:szCs w:val="28"/>
        </w:rPr>
      </w:pPr>
      <w:r w:rsidRPr="00032AD4">
        <w:rPr>
          <w:rFonts w:ascii="Times New Roman" w:hAnsi="Times New Roman" w:cs="Times New Roman"/>
          <w:sz w:val="28"/>
          <w:szCs w:val="28"/>
        </w:rPr>
        <w:lastRenderedPageBreak/>
        <w:t xml:space="preserve">анализа результатов обследования с целью проектирования и корректировки коррекционных мероприятий. </w:t>
      </w:r>
    </w:p>
    <w:p w:rsidR="0015225D" w:rsidRPr="00032AD4" w:rsidRDefault="0015225D" w:rsidP="0015225D">
      <w:pPr>
        <w:suppressAutoHyphens w:val="0"/>
        <w:overflowPunct w:val="0"/>
        <w:autoSpaceDE w:val="0"/>
        <w:autoSpaceDN w:val="0"/>
        <w:adjustRightInd w:val="0"/>
        <w:jc w:val="both"/>
        <w:rPr>
          <w:rFonts w:ascii="Times New Roman" w:hAnsi="Times New Roman" w:cs="Times New Roman"/>
          <w:sz w:val="28"/>
          <w:szCs w:val="28"/>
        </w:rPr>
      </w:pPr>
    </w:p>
    <w:p w:rsidR="00FA6F39" w:rsidRPr="00032AD4" w:rsidRDefault="00FA6F39" w:rsidP="00ED7CE2">
      <w:pPr>
        <w:shd w:val="clear" w:color="auto" w:fill="FFFFFF"/>
        <w:suppressAutoHyphens w:val="0"/>
        <w:autoSpaceDE w:val="0"/>
        <w:ind w:firstLine="709"/>
        <w:jc w:val="both"/>
        <w:rPr>
          <w:rFonts w:ascii="Times New Roman" w:eastAsia="Times New Roman" w:hAnsi="Times New Roman" w:cs="Times New Roman"/>
          <w:b/>
          <w:i/>
          <w:iCs/>
          <w:sz w:val="28"/>
          <w:szCs w:val="28"/>
          <w:lang w:eastAsia="ar-SA" w:bidi="ar-SA"/>
        </w:rPr>
      </w:pPr>
      <w:r w:rsidRPr="00032AD4">
        <w:rPr>
          <w:rFonts w:ascii="Times New Roman" w:eastAsia="Times New Roman" w:hAnsi="Times New Roman" w:cs="Times New Roman"/>
          <w:b/>
          <w:i/>
          <w:iCs/>
          <w:sz w:val="28"/>
          <w:szCs w:val="28"/>
          <w:lang w:eastAsia="ar-SA" w:bidi="ar-SA"/>
        </w:rPr>
        <w:t>2. Коррекционно-развивающая работа включает:</w:t>
      </w:r>
    </w:p>
    <w:p w:rsidR="00FA6F39" w:rsidRPr="00032AD4" w:rsidRDefault="00FA6F39" w:rsidP="00AA610A">
      <w:pPr>
        <w:numPr>
          <w:ilvl w:val="0"/>
          <w:numId w:val="75"/>
        </w:numPr>
        <w:tabs>
          <w:tab w:val="clear" w:pos="72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 xml:space="preserve">составление индивидуальной программы психологического сопровождения обучающегося (совместно с педагогами); </w:t>
      </w:r>
    </w:p>
    <w:p w:rsidR="00FA6F39" w:rsidRPr="00032AD4" w:rsidRDefault="00FA6F39" w:rsidP="00AA610A">
      <w:pPr>
        <w:numPr>
          <w:ilvl w:val="0"/>
          <w:numId w:val="75"/>
        </w:numPr>
        <w:tabs>
          <w:tab w:val="clear" w:pos="72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 xml:space="preserve">формирование в классе психологического климата комфортного для всех обучающихся; </w:t>
      </w:r>
    </w:p>
    <w:p w:rsidR="00FA6F39" w:rsidRPr="00032AD4" w:rsidRDefault="00FA6F39" w:rsidP="00AA610A">
      <w:pPr>
        <w:numPr>
          <w:ilvl w:val="2"/>
          <w:numId w:val="76"/>
        </w:numPr>
        <w:tabs>
          <w:tab w:val="clear" w:pos="216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bookmarkStart w:id="13" w:name="page277"/>
      <w:bookmarkEnd w:id="13"/>
      <w:r w:rsidRPr="00032AD4">
        <w:rPr>
          <w:rFonts w:ascii="Times New Roman" w:hAnsi="Times New Roman" w:cs="Times New Roman"/>
          <w:sz w:val="28"/>
          <w:szCs w:val="28"/>
        </w:rPr>
        <w:t xml:space="preserve">организацию внеурочной деятельности, направленной на развитие познавательных интересов учащихся, их общее социально-личностное развитие; </w:t>
      </w:r>
    </w:p>
    <w:p w:rsidR="00FA6F39" w:rsidRPr="00032AD4" w:rsidRDefault="00FA6F39" w:rsidP="00AA610A">
      <w:pPr>
        <w:numPr>
          <w:ilvl w:val="2"/>
          <w:numId w:val="76"/>
        </w:numPr>
        <w:tabs>
          <w:tab w:val="clear" w:pos="216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 xml:space="preserve">разработку оптимальных для развития обучающихся с ЗПР групповых и индивидуальных коррекционных программ (методик, методов и приёмов обучения) в соответствии с их особыми образовательными потребностями; </w:t>
      </w:r>
    </w:p>
    <w:p w:rsidR="00FA6F39" w:rsidRPr="00032AD4" w:rsidRDefault="00FA6F39" w:rsidP="00AA610A">
      <w:pPr>
        <w:numPr>
          <w:ilvl w:val="2"/>
          <w:numId w:val="76"/>
        </w:numPr>
        <w:tabs>
          <w:tab w:val="clear" w:pos="216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 xml:space="preserve">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 </w:t>
      </w:r>
    </w:p>
    <w:p w:rsidR="00FA6F39" w:rsidRPr="00032AD4" w:rsidRDefault="00FA6F39" w:rsidP="00AA610A">
      <w:pPr>
        <w:numPr>
          <w:ilvl w:val="2"/>
          <w:numId w:val="76"/>
        </w:numPr>
        <w:tabs>
          <w:tab w:val="clear" w:pos="216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 xml:space="preserve">развитие эмоционально-волевой и личностной сферы обучающегося и коррекцию его поведения; </w:t>
      </w:r>
    </w:p>
    <w:p w:rsidR="00FA6F39" w:rsidRPr="00032AD4" w:rsidRDefault="00FA6F39" w:rsidP="00AA610A">
      <w:pPr>
        <w:numPr>
          <w:ilvl w:val="2"/>
          <w:numId w:val="76"/>
        </w:numPr>
        <w:tabs>
          <w:tab w:val="clear" w:pos="216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 xml:space="preserve">социальное сопровождение обучающегося в случае неблагоприятных условий жизни при психотравмирующих обстоятельствах. </w:t>
      </w:r>
    </w:p>
    <w:p w:rsidR="0015225D" w:rsidRPr="00032AD4" w:rsidRDefault="0015225D" w:rsidP="0015225D">
      <w:pPr>
        <w:suppressAutoHyphens w:val="0"/>
        <w:overflowPunct w:val="0"/>
        <w:autoSpaceDE w:val="0"/>
        <w:autoSpaceDN w:val="0"/>
        <w:adjustRightInd w:val="0"/>
        <w:ind w:left="722"/>
        <w:jc w:val="both"/>
        <w:rPr>
          <w:rFonts w:ascii="Times New Roman" w:hAnsi="Times New Roman" w:cs="Times New Roman"/>
          <w:sz w:val="28"/>
          <w:szCs w:val="28"/>
        </w:rPr>
      </w:pPr>
    </w:p>
    <w:p w:rsidR="00FA6F39" w:rsidRPr="00032AD4" w:rsidRDefault="00FA6F39" w:rsidP="00AA610A">
      <w:pPr>
        <w:numPr>
          <w:ilvl w:val="1"/>
          <w:numId w:val="76"/>
        </w:numPr>
        <w:tabs>
          <w:tab w:val="clear" w:pos="1440"/>
          <w:tab w:val="num" w:pos="928"/>
          <w:tab w:val="num" w:pos="1043"/>
        </w:tabs>
        <w:suppressAutoHyphens w:val="0"/>
        <w:overflowPunct w:val="0"/>
        <w:autoSpaceDE w:val="0"/>
        <w:autoSpaceDN w:val="0"/>
        <w:adjustRightInd w:val="0"/>
        <w:ind w:left="0" w:firstLine="711"/>
        <w:jc w:val="both"/>
        <w:rPr>
          <w:rFonts w:ascii="Times New Roman" w:hAnsi="Times New Roman" w:cs="Times New Roman"/>
          <w:color w:val="00000A"/>
          <w:sz w:val="28"/>
          <w:szCs w:val="28"/>
        </w:rPr>
      </w:pPr>
      <w:r w:rsidRPr="00032AD4">
        <w:rPr>
          <w:rFonts w:ascii="Times New Roman" w:hAnsi="Times New Roman" w:cs="Times New Roman"/>
          <w:b/>
          <w:i/>
          <w:iCs/>
          <w:color w:val="00000A"/>
          <w:sz w:val="28"/>
          <w:szCs w:val="28"/>
        </w:rPr>
        <w:t>Консультативная работа</w:t>
      </w:r>
      <w:r w:rsidRPr="00032AD4">
        <w:rPr>
          <w:rFonts w:ascii="Times New Roman" w:hAnsi="Times New Roman" w:cs="Times New Roman"/>
          <w:i/>
          <w:iCs/>
          <w:color w:val="00000A"/>
          <w:sz w:val="28"/>
          <w:szCs w:val="28"/>
        </w:rPr>
        <w:t xml:space="preserve"> </w:t>
      </w:r>
      <w:r w:rsidRPr="00032AD4">
        <w:rPr>
          <w:rFonts w:ascii="Times New Roman" w:hAnsi="Times New Roman" w:cs="Times New Roman"/>
          <w:color w:val="00000A"/>
          <w:sz w:val="28"/>
          <w:szCs w:val="28"/>
        </w:rPr>
        <w:t>обеспечивает непрерывность специального</w:t>
      </w:r>
      <w:r w:rsidRPr="00032AD4">
        <w:rPr>
          <w:rFonts w:ascii="Times New Roman" w:hAnsi="Times New Roman" w:cs="Times New Roman"/>
          <w:i/>
          <w:iCs/>
          <w:color w:val="00000A"/>
          <w:sz w:val="28"/>
          <w:szCs w:val="28"/>
        </w:rPr>
        <w:t xml:space="preserve"> </w:t>
      </w:r>
      <w:r w:rsidRPr="00032AD4">
        <w:rPr>
          <w:rFonts w:ascii="Times New Roman" w:hAnsi="Times New Roman" w:cs="Times New Roman"/>
          <w:color w:val="00000A"/>
          <w:sz w:val="28"/>
          <w:szCs w:val="28"/>
        </w:rPr>
        <w:t>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с ЗПР.</w:t>
      </w:r>
    </w:p>
    <w:p w:rsidR="00FA6F39" w:rsidRPr="00032AD4" w:rsidRDefault="00FA6F39" w:rsidP="00377D57">
      <w:pPr>
        <w:autoSpaceDE w:val="0"/>
        <w:autoSpaceDN w:val="0"/>
        <w:adjustRightInd w:val="0"/>
        <w:rPr>
          <w:rFonts w:ascii="Times New Roman" w:hAnsi="Times New Roman" w:cs="Times New Roman"/>
          <w:sz w:val="28"/>
          <w:szCs w:val="28"/>
        </w:rPr>
      </w:pPr>
    </w:p>
    <w:p w:rsidR="00FA6F39" w:rsidRPr="00032AD4" w:rsidRDefault="00FA6F39" w:rsidP="00377D57">
      <w:pPr>
        <w:autoSpaceDE w:val="0"/>
        <w:autoSpaceDN w:val="0"/>
        <w:adjustRightInd w:val="0"/>
        <w:ind w:left="720"/>
        <w:rPr>
          <w:rFonts w:ascii="Times New Roman" w:hAnsi="Times New Roman" w:cs="Times New Roman"/>
          <w:sz w:val="28"/>
          <w:szCs w:val="28"/>
        </w:rPr>
      </w:pPr>
      <w:r w:rsidRPr="00032AD4">
        <w:rPr>
          <w:rFonts w:ascii="Times New Roman" w:hAnsi="Times New Roman" w:cs="Times New Roman"/>
          <w:sz w:val="28"/>
          <w:szCs w:val="28"/>
        </w:rPr>
        <w:t>Консультативная работа включает:</w:t>
      </w:r>
    </w:p>
    <w:p w:rsidR="00FA6F39" w:rsidRPr="00032AD4" w:rsidRDefault="00FA6F39" w:rsidP="00AA610A">
      <w:pPr>
        <w:numPr>
          <w:ilvl w:val="1"/>
          <w:numId w:val="77"/>
        </w:numPr>
        <w:tabs>
          <w:tab w:val="clear" w:pos="144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 xml:space="preserve">психолого-педагогическое консультирование педагогов по решению проблем в развитии и обучении, поведении и межличностном взаимодействии конкретных обучающихся; </w:t>
      </w:r>
    </w:p>
    <w:p w:rsidR="00FA6F39" w:rsidRPr="00032AD4" w:rsidRDefault="00FA6F39" w:rsidP="00AA610A">
      <w:pPr>
        <w:numPr>
          <w:ilvl w:val="1"/>
          <w:numId w:val="77"/>
        </w:numPr>
        <w:tabs>
          <w:tab w:val="clear" w:pos="144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консультативную помощь семье в вопросах решения конкретных вопросов воспитания и оказ</w:t>
      </w:r>
      <w:r w:rsidR="00ED7CE2" w:rsidRPr="00032AD4">
        <w:rPr>
          <w:rFonts w:ascii="Times New Roman" w:hAnsi="Times New Roman" w:cs="Times New Roman"/>
          <w:sz w:val="28"/>
          <w:szCs w:val="28"/>
        </w:rPr>
        <w:t>ания возможной помощи обучающим</w:t>
      </w:r>
      <w:r w:rsidRPr="00032AD4">
        <w:rPr>
          <w:rFonts w:ascii="Times New Roman" w:hAnsi="Times New Roman" w:cs="Times New Roman"/>
          <w:sz w:val="28"/>
          <w:szCs w:val="28"/>
        </w:rPr>
        <w:t xml:space="preserve">ся в освоении общеобразовательной программы. </w:t>
      </w:r>
    </w:p>
    <w:p w:rsidR="00FA6F39" w:rsidRPr="00032AD4" w:rsidRDefault="00FA6F39" w:rsidP="00377D57">
      <w:pPr>
        <w:autoSpaceDE w:val="0"/>
        <w:autoSpaceDN w:val="0"/>
        <w:adjustRightInd w:val="0"/>
        <w:rPr>
          <w:rFonts w:ascii="Times New Roman" w:hAnsi="Times New Roman" w:cs="Times New Roman"/>
          <w:sz w:val="28"/>
          <w:szCs w:val="28"/>
        </w:rPr>
      </w:pPr>
    </w:p>
    <w:p w:rsidR="00FA6F39" w:rsidRPr="00032AD4" w:rsidRDefault="000B2099" w:rsidP="009D387A">
      <w:pPr>
        <w:suppressAutoHyphens w:val="0"/>
        <w:overflowPunct w:val="0"/>
        <w:autoSpaceDE w:val="0"/>
        <w:autoSpaceDN w:val="0"/>
        <w:adjustRightInd w:val="0"/>
        <w:ind w:left="711"/>
        <w:jc w:val="both"/>
        <w:rPr>
          <w:rFonts w:ascii="Times New Roman" w:hAnsi="Times New Roman" w:cs="Times New Roman"/>
          <w:sz w:val="28"/>
          <w:szCs w:val="28"/>
        </w:rPr>
      </w:pPr>
      <w:r w:rsidRPr="00032AD4">
        <w:rPr>
          <w:rFonts w:ascii="Times New Roman" w:hAnsi="Times New Roman" w:cs="Times New Roman"/>
          <w:b/>
          <w:i/>
          <w:iCs/>
          <w:color w:val="00000A"/>
          <w:sz w:val="28"/>
          <w:szCs w:val="28"/>
        </w:rPr>
        <w:t xml:space="preserve">4. </w:t>
      </w:r>
      <w:r w:rsidR="00FA6F39" w:rsidRPr="00032AD4">
        <w:rPr>
          <w:rFonts w:ascii="Times New Roman" w:hAnsi="Times New Roman" w:cs="Times New Roman"/>
          <w:b/>
          <w:i/>
          <w:iCs/>
          <w:color w:val="00000A"/>
          <w:sz w:val="28"/>
          <w:szCs w:val="28"/>
        </w:rPr>
        <w:t>Информационно-просветительская работа</w:t>
      </w:r>
      <w:r w:rsidR="00FA6F39" w:rsidRPr="00032AD4">
        <w:rPr>
          <w:rFonts w:ascii="Times New Roman" w:hAnsi="Times New Roman" w:cs="Times New Roman"/>
          <w:i/>
          <w:iCs/>
          <w:color w:val="00000A"/>
          <w:sz w:val="28"/>
          <w:szCs w:val="28"/>
        </w:rPr>
        <w:t xml:space="preserve"> </w:t>
      </w:r>
      <w:r w:rsidR="00FA6F39" w:rsidRPr="00032AD4">
        <w:rPr>
          <w:rFonts w:ascii="Times New Roman" w:hAnsi="Times New Roman" w:cs="Times New Roman"/>
          <w:sz w:val="28"/>
          <w:szCs w:val="28"/>
        </w:rPr>
        <w:t>предполагает</w:t>
      </w:r>
      <w:r w:rsidR="00FA6F39" w:rsidRPr="00032AD4">
        <w:rPr>
          <w:rFonts w:ascii="Times New Roman" w:hAnsi="Times New Roman" w:cs="Times New Roman"/>
          <w:i/>
          <w:iCs/>
          <w:color w:val="00000A"/>
          <w:sz w:val="28"/>
          <w:szCs w:val="28"/>
        </w:rPr>
        <w:t xml:space="preserve"> </w:t>
      </w:r>
      <w:r w:rsidR="00FA6F39" w:rsidRPr="00032AD4">
        <w:rPr>
          <w:rFonts w:ascii="Times New Roman" w:hAnsi="Times New Roman" w:cs="Times New Roman"/>
          <w:sz w:val="28"/>
          <w:szCs w:val="28"/>
        </w:rPr>
        <w:t xml:space="preserve">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w:t>
      </w:r>
      <w:r w:rsidR="00FA6F39" w:rsidRPr="00032AD4">
        <w:rPr>
          <w:rFonts w:ascii="Times New Roman" w:hAnsi="Times New Roman" w:cs="Times New Roman"/>
          <w:color w:val="00000A"/>
          <w:sz w:val="28"/>
          <w:szCs w:val="28"/>
        </w:rPr>
        <w:t>ЗПР,</w:t>
      </w:r>
      <w:r w:rsidR="00FA6F39" w:rsidRPr="00032AD4">
        <w:rPr>
          <w:rFonts w:ascii="Times New Roman" w:hAnsi="Times New Roman" w:cs="Times New Roman"/>
          <w:sz w:val="28"/>
          <w:szCs w:val="28"/>
        </w:rPr>
        <w:t xml:space="preserve"> взаимодействия с педагогами и сверстниками, их родителями (законными представителями) и др. </w:t>
      </w:r>
      <w:bookmarkStart w:id="14" w:name="page279"/>
      <w:bookmarkEnd w:id="14"/>
      <w:r w:rsidR="00FA6F39" w:rsidRPr="00032AD4">
        <w:rPr>
          <w:rFonts w:ascii="Times New Roman" w:hAnsi="Times New Roman" w:cs="Times New Roman"/>
          <w:sz w:val="28"/>
          <w:szCs w:val="28"/>
        </w:rPr>
        <w:t xml:space="preserve">Информационно-просветительская работа </w:t>
      </w:r>
      <w:r w:rsidR="00FA6F39" w:rsidRPr="00032AD4">
        <w:rPr>
          <w:rFonts w:ascii="Times New Roman" w:hAnsi="Times New Roman" w:cs="Times New Roman"/>
          <w:sz w:val="28"/>
          <w:szCs w:val="28"/>
        </w:rPr>
        <w:lastRenderedPageBreak/>
        <w:t>включает:</w:t>
      </w:r>
    </w:p>
    <w:p w:rsidR="00FA6F39" w:rsidRPr="00032AD4" w:rsidRDefault="00FA6F39" w:rsidP="00A57210">
      <w:pPr>
        <w:numPr>
          <w:ilvl w:val="0"/>
          <w:numId w:val="78"/>
        </w:numPr>
        <w:tabs>
          <w:tab w:val="clear" w:pos="72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 xml:space="preserve">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 </w:t>
      </w:r>
    </w:p>
    <w:p w:rsidR="00FA6F39" w:rsidRPr="00032AD4" w:rsidRDefault="00FA6F39" w:rsidP="00A57210">
      <w:pPr>
        <w:autoSpaceDE w:val="0"/>
        <w:autoSpaceDN w:val="0"/>
        <w:adjustRightInd w:val="0"/>
        <w:rPr>
          <w:rFonts w:ascii="Times New Roman" w:hAnsi="Times New Roman" w:cs="Times New Roman"/>
          <w:sz w:val="28"/>
          <w:szCs w:val="28"/>
        </w:rPr>
      </w:pPr>
    </w:p>
    <w:p w:rsidR="00FA6F39" w:rsidRPr="00032AD4" w:rsidRDefault="00FA6F39" w:rsidP="00A57210">
      <w:pPr>
        <w:numPr>
          <w:ilvl w:val="0"/>
          <w:numId w:val="78"/>
        </w:numPr>
        <w:tabs>
          <w:tab w:val="clear" w:pos="720"/>
          <w:tab w:val="num" w:pos="1080"/>
        </w:tabs>
        <w:suppressAutoHyphens w:val="0"/>
        <w:overflowPunct w:val="0"/>
        <w:autoSpaceDE w:val="0"/>
        <w:autoSpaceDN w:val="0"/>
        <w:adjustRightInd w:val="0"/>
        <w:ind w:left="1080" w:hanging="358"/>
        <w:jc w:val="both"/>
        <w:rPr>
          <w:rFonts w:ascii="Times New Roman" w:hAnsi="Times New Roman" w:cs="Times New Roman"/>
          <w:sz w:val="28"/>
          <w:szCs w:val="28"/>
        </w:rPr>
      </w:pPr>
      <w:r w:rsidRPr="00032AD4">
        <w:rPr>
          <w:rFonts w:ascii="Times New Roman" w:hAnsi="Times New Roman" w:cs="Times New Roman"/>
          <w:sz w:val="28"/>
          <w:szCs w:val="28"/>
        </w:rPr>
        <w:t xml:space="preserve">оформление информационных стендов, печатных и других материалов; </w:t>
      </w:r>
    </w:p>
    <w:p w:rsidR="00FA6F39" w:rsidRPr="00032AD4" w:rsidRDefault="00FA6F39" w:rsidP="00A57210">
      <w:pPr>
        <w:autoSpaceDE w:val="0"/>
        <w:autoSpaceDN w:val="0"/>
        <w:adjustRightInd w:val="0"/>
        <w:rPr>
          <w:rFonts w:ascii="Times New Roman" w:hAnsi="Times New Roman" w:cs="Times New Roman"/>
          <w:sz w:val="28"/>
          <w:szCs w:val="28"/>
        </w:rPr>
      </w:pPr>
    </w:p>
    <w:p w:rsidR="00FA6F39" w:rsidRPr="00032AD4" w:rsidRDefault="00FA6F39" w:rsidP="00A57210">
      <w:pPr>
        <w:numPr>
          <w:ilvl w:val="0"/>
          <w:numId w:val="78"/>
        </w:numPr>
        <w:tabs>
          <w:tab w:val="clear" w:pos="72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 xml:space="preserve">психологическое просвещение педагогов с целью повышения их психологической компетентности; </w:t>
      </w:r>
    </w:p>
    <w:p w:rsidR="00FA6F39" w:rsidRPr="00032AD4" w:rsidRDefault="00FA6F39" w:rsidP="00A57210">
      <w:pPr>
        <w:autoSpaceDE w:val="0"/>
        <w:autoSpaceDN w:val="0"/>
        <w:adjustRightInd w:val="0"/>
        <w:rPr>
          <w:rFonts w:ascii="Times New Roman" w:hAnsi="Times New Roman" w:cs="Times New Roman"/>
          <w:sz w:val="28"/>
          <w:szCs w:val="28"/>
        </w:rPr>
      </w:pPr>
    </w:p>
    <w:p w:rsidR="00FA6F39" w:rsidRPr="00032AD4" w:rsidRDefault="00FA6F39" w:rsidP="00A57210">
      <w:pPr>
        <w:numPr>
          <w:ilvl w:val="0"/>
          <w:numId w:val="78"/>
        </w:numPr>
        <w:tabs>
          <w:tab w:val="clear" w:pos="720"/>
          <w:tab w:val="num" w:pos="1069"/>
        </w:tabs>
        <w:suppressAutoHyphens w:val="0"/>
        <w:overflowPunct w:val="0"/>
        <w:autoSpaceDE w:val="0"/>
        <w:autoSpaceDN w:val="0"/>
        <w:adjustRightInd w:val="0"/>
        <w:ind w:left="0" w:firstLine="722"/>
        <w:jc w:val="both"/>
        <w:rPr>
          <w:rFonts w:ascii="Times New Roman" w:hAnsi="Times New Roman" w:cs="Times New Roman"/>
          <w:sz w:val="28"/>
          <w:szCs w:val="28"/>
        </w:rPr>
      </w:pPr>
      <w:r w:rsidRPr="00032AD4">
        <w:rPr>
          <w:rFonts w:ascii="Times New Roman" w:hAnsi="Times New Roman" w:cs="Times New Roman"/>
          <w:sz w:val="28"/>
          <w:szCs w:val="28"/>
        </w:rPr>
        <w:t>психологическое просвещение родителей с целью формирования у них элементарной психолого-</w:t>
      </w:r>
      <w:r w:rsidR="0015225D" w:rsidRPr="00032AD4">
        <w:rPr>
          <w:rFonts w:ascii="Times New Roman" w:hAnsi="Times New Roman" w:cs="Times New Roman"/>
          <w:sz w:val="28"/>
          <w:szCs w:val="28"/>
        </w:rPr>
        <w:t>психологической компетентности.</w:t>
      </w:r>
      <w:r w:rsidRPr="00032AD4">
        <w:rPr>
          <w:rFonts w:ascii="Times New Roman" w:hAnsi="Times New Roman" w:cs="Times New Roman"/>
          <w:sz w:val="28"/>
          <w:szCs w:val="28"/>
        </w:rPr>
        <w:t xml:space="preserve"> </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xml:space="preserve">Программа коррекционной работы на ступени начального общего образования включает в себя взаимосвязанные направления. Данные направления </w:t>
      </w:r>
      <w:r w:rsidR="008A3984" w:rsidRPr="00032AD4">
        <w:rPr>
          <w:rFonts w:ascii="Times New Roman" w:eastAsia="@Arial Unicode MS" w:hAnsi="Times New Roman" w:cs="Times New Roman"/>
          <w:color w:val="000000"/>
          <w:kern w:val="0"/>
          <w:sz w:val="28"/>
          <w:szCs w:val="28"/>
          <w:lang w:eastAsia="ru-RU" w:bidi="ar-SA"/>
        </w:rPr>
        <w:t>отражают её основное содержание.</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i/>
          <w:iCs/>
          <w:color w:val="000000"/>
          <w:kern w:val="0"/>
          <w:sz w:val="28"/>
          <w:szCs w:val="28"/>
          <w:lang w:eastAsia="ru-RU" w:bidi="ar-SA"/>
        </w:rPr>
      </w:pPr>
      <w:r w:rsidRPr="00032AD4">
        <w:rPr>
          <w:rFonts w:ascii="Times New Roman" w:eastAsia="@Arial Unicode MS" w:hAnsi="Times New Roman" w:cs="Times New Roman"/>
          <w:b/>
          <w:bCs/>
          <w:color w:val="000000"/>
          <w:kern w:val="0"/>
          <w:sz w:val="28"/>
          <w:szCs w:val="28"/>
          <w:lang w:eastAsia="ru-RU" w:bidi="ar-SA"/>
        </w:rPr>
        <w:t>Характеристика содержания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i/>
          <w:iCs/>
          <w:color w:val="000000"/>
          <w:kern w:val="0"/>
          <w:sz w:val="28"/>
          <w:szCs w:val="28"/>
          <w:lang w:eastAsia="ru-RU" w:bidi="ar-SA"/>
        </w:rPr>
        <w:t>Диагностическая работа включает:</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своевременное выявление детей, нуждающихся в специализированной помощи;</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раннюю (с первых дней пребывания ребёнка в образовательном учреждении) диагностику отклонений в развитии и анализ причин трудностей адаптации;</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комплексный сбор сведений о ребёнке на основании диагностической информации от специалистов разного профиля;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изучение развития эмоционально-волевой сферы и личностных особенностей обучающихся;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изучение социальной ситуации развития и условий семейного воспитания ребёнка;</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изучение адаптивных возможностей и уровня социализации ребёнка с ограниченными возможностями здоровья;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системный разносторонний контроль специалистов за уровнем и динамикой развития ребёнка;</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i/>
          <w:iCs/>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анализ успешности коррекционно-развивающей работы.</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i/>
          <w:iCs/>
          <w:color w:val="000000"/>
          <w:kern w:val="0"/>
          <w:sz w:val="28"/>
          <w:szCs w:val="28"/>
          <w:lang w:eastAsia="ru-RU" w:bidi="ar-SA"/>
        </w:rPr>
        <w:t>Коррекционно-развивающая работа включает:</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xml:space="preserve">— организацию и проведение специалистами индивидуальных и групповых коррекционно-развивающих занятий, необходимых для </w:t>
      </w:r>
      <w:r w:rsidRPr="00032AD4">
        <w:rPr>
          <w:rFonts w:ascii="Times New Roman" w:eastAsia="@Arial Unicode MS" w:hAnsi="Times New Roman" w:cs="Times New Roman"/>
          <w:color w:val="000000"/>
          <w:kern w:val="0"/>
          <w:sz w:val="28"/>
          <w:szCs w:val="28"/>
          <w:lang w:eastAsia="ru-RU" w:bidi="ar-SA"/>
        </w:rPr>
        <w:lastRenderedPageBreak/>
        <w:t>преодоления нарушений развития и трудностей обучения;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коррекцию и развитие высших психических функций;</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развитие эмоционально-волевой и личностной сфер ребёнка и психокоррекцию его поведения;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i/>
          <w:iCs/>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социальную защиту ребёнка в случаях неблагоприятных условий жизни при психотравмирующих обстоятельствах.</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i/>
          <w:iCs/>
          <w:color w:val="000000"/>
          <w:kern w:val="0"/>
          <w:sz w:val="28"/>
          <w:szCs w:val="28"/>
          <w:lang w:eastAsia="ru-RU" w:bidi="ar-SA"/>
        </w:rPr>
        <w:t>Консультативная работа включает:</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выработку совместных обоснованных рекомендаций по основным направлениям работы с обучающимся с ограниченными возможностями здоровья, единых для всех участников образовательного процесса;</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консультирование специалистами педагогов по выбору индивидуально-ориентированных методов и приёмов работы с обучающимся с ограниченными возможностями здоровья;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i/>
          <w:iCs/>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i/>
          <w:iCs/>
          <w:color w:val="000000"/>
          <w:kern w:val="0"/>
          <w:sz w:val="28"/>
          <w:szCs w:val="28"/>
          <w:lang w:eastAsia="ru-RU" w:bidi="ar-SA"/>
        </w:rPr>
        <w:t>Информационно-просветительская работа предусматривает:</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 ограниченными возможностями здоровья;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b/>
          <w:bCs/>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b/>
          <w:bCs/>
          <w:color w:val="000000"/>
          <w:kern w:val="0"/>
          <w:sz w:val="28"/>
          <w:szCs w:val="28"/>
          <w:lang w:eastAsia="ru-RU" w:bidi="ar-SA"/>
        </w:rPr>
        <w:t>Этапы реализации программы:</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i/>
          <w:iCs/>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i/>
          <w:iCs/>
          <w:color w:val="000000"/>
          <w:kern w:val="0"/>
          <w:sz w:val="28"/>
          <w:szCs w:val="28"/>
          <w:lang w:eastAsia="ru-RU" w:bidi="ar-SA"/>
        </w:rPr>
      </w:pPr>
      <w:r w:rsidRPr="00032AD4">
        <w:rPr>
          <w:rFonts w:ascii="Times New Roman" w:eastAsia="@Arial Unicode MS" w:hAnsi="Times New Roman" w:cs="Times New Roman"/>
          <w:i/>
          <w:iCs/>
          <w:color w:val="000000"/>
          <w:kern w:val="0"/>
          <w:sz w:val="28"/>
          <w:szCs w:val="28"/>
          <w:lang w:eastAsia="ru-RU" w:bidi="ar-SA"/>
        </w:rPr>
        <w:t>1) Этап сбора и анализа информации</w:t>
      </w:r>
      <w:r w:rsidRPr="00032AD4">
        <w:rPr>
          <w:rFonts w:ascii="Times New Roman" w:eastAsia="@Arial Unicode MS" w:hAnsi="Times New Roman" w:cs="Times New Roman"/>
          <w:color w:val="000000"/>
          <w:kern w:val="0"/>
          <w:sz w:val="28"/>
          <w:szCs w:val="28"/>
          <w:lang w:eastAsia="ru-RU" w:bidi="ar-SA"/>
        </w:rPr>
        <w:t xml:space="preserve">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w:t>
      </w:r>
      <w:r w:rsidRPr="00032AD4">
        <w:rPr>
          <w:rFonts w:ascii="Times New Roman" w:eastAsia="@Arial Unicode MS" w:hAnsi="Times New Roman" w:cs="Times New Roman"/>
          <w:color w:val="000000"/>
          <w:kern w:val="0"/>
          <w:sz w:val="28"/>
          <w:szCs w:val="28"/>
          <w:lang w:eastAsia="ru-RU" w:bidi="ar-SA"/>
        </w:rPr>
        <w:lastRenderedPageBreak/>
        <w:t>технической и кадровой базы учреждения.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i/>
          <w:iCs/>
          <w:color w:val="000000"/>
          <w:kern w:val="0"/>
          <w:sz w:val="28"/>
          <w:szCs w:val="28"/>
          <w:lang w:eastAsia="ru-RU" w:bidi="ar-SA"/>
        </w:rPr>
      </w:pPr>
      <w:r w:rsidRPr="00032AD4">
        <w:rPr>
          <w:rFonts w:ascii="Times New Roman" w:eastAsia="@Arial Unicode MS" w:hAnsi="Times New Roman" w:cs="Times New Roman"/>
          <w:i/>
          <w:iCs/>
          <w:color w:val="000000"/>
          <w:kern w:val="0"/>
          <w:sz w:val="28"/>
          <w:szCs w:val="28"/>
          <w:lang w:eastAsia="ru-RU" w:bidi="ar-SA"/>
        </w:rPr>
        <w:t>2) Этап планирования, организации, координации</w:t>
      </w:r>
      <w:r w:rsidRPr="00032AD4">
        <w:rPr>
          <w:rFonts w:ascii="Times New Roman" w:eastAsia="@Arial Unicode MS" w:hAnsi="Times New Roman" w:cs="Times New Roman"/>
          <w:color w:val="000000"/>
          <w:kern w:val="0"/>
          <w:sz w:val="28"/>
          <w:szCs w:val="28"/>
          <w:lang w:eastAsia="ru-RU" w:bidi="ar-SA"/>
        </w:rPr>
        <w:t xml:space="preserve"> (организационно-исполнительская деятельность).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i/>
          <w:iCs/>
          <w:color w:val="000000"/>
          <w:kern w:val="0"/>
          <w:sz w:val="28"/>
          <w:szCs w:val="28"/>
          <w:lang w:eastAsia="ru-RU" w:bidi="ar-SA"/>
        </w:rPr>
      </w:pPr>
      <w:r w:rsidRPr="00032AD4">
        <w:rPr>
          <w:rFonts w:ascii="Times New Roman" w:eastAsia="@Arial Unicode MS" w:hAnsi="Times New Roman" w:cs="Times New Roman"/>
          <w:i/>
          <w:iCs/>
          <w:color w:val="000000"/>
          <w:kern w:val="0"/>
          <w:sz w:val="28"/>
          <w:szCs w:val="28"/>
          <w:lang w:eastAsia="ru-RU" w:bidi="ar-SA"/>
        </w:rPr>
        <w:t xml:space="preserve">3) Этап диагностики коррекционно-развивающей образовательной среды </w:t>
      </w:r>
      <w:r w:rsidRPr="00032AD4">
        <w:rPr>
          <w:rFonts w:ascii="Times New Roman" w:eastAsia="@Arial Unicode MS" w:hAnsi="Times New Roman" w:cs="Times New Roman"/>
          <w:color w:val="000000"/>
          <w:kern w:val="0"/>
          <w:sz w:val="28"/>
          <w:szCs w:val="28"/>
          <w:lang w:eastAsia="ru-RU" w:bidi="ar-SA"/>
        </w:rPr>
        <w:t>(контрольно-диагностическая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b/>
          <w:bCs/>
          <w:color w:val="000000"/>
          <w:kern w:val="0"/>
          <w:sz w:val="28"/>
          <w:szCs w:val="28"/>
          <w:lang w:eastAsia="ru-RU" w:bidi="ar-SA"/>
        </w:rPr>
      </w:pPr>
      <w:r w:rsidRPr="00032AD4">
        <w:rPr>
          <w:rFonts w:ascii="Times New Roman" w:eastAsia="@Arial Unicode MS" w:hAnsi="Times New Roman" w:cs="Times New Roman"/>
          <w:i/>
          <w:iCs/>
          <w:color w:val="000000"/>
          <w:kern w:val="0"/>
          <w:sz w:val="28"/>
          <w:szCs w:val="28"/>
          <w:lang w:eastAsia="ru-RU" w:bidi="ar-SA"/>
        </w:rPr>
        <w:t>4) Этап регуляции и корректировки</w:t>
      </w:r>
      <w:r w:rsidRPr="00032AD4">
        <w:rPr>
          <w:rFonts w:ascii="Times New Roman" w:eastAsia="@Arial Unicode MS" w:hAnsi="Times New Roman" w:cs="Times New Roman"/>
          <w:color w:val="000000"/>
          <w:kern w:val="0"/>
          <w:sz w:val="28"/>
          <w:szCs w:val="28"/>
          <w:lang w:eastAsia="ru-RU" w:bidi="ar-SA"/>
        </w:rPr>
        <w:t xml:space="preserve"> (регулятивно-корректировочная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b/>
          <w:bCs/>
          <w:color w:val="000000"/>
          <w:kern w:val="0"/>
          <w:sz w:val="28"/>
          <w:szCs w:val="28"/>
          <w:lang w:eastAsia="ru-RU" w:bidi="ar-SA"/>
        </w:rPr>
      </w:pP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b/>
          <w:bCs/>
          <w:color w:val="000000"/>
          <w:kern w:val="0"/>
          <w:sz w:val="28"/>
          <w:szCs w:val="28"/>
          <w:lang w:eastAsia="ru-RU" w:bidi="ar-SA"/>
        </w:rPr>
        <w:t>Механизм реализации программы:</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xml:space="preserve">Одним из основных механизмов реализации коррекционной работы является оптимально выстроенное </w:t>
      </w:r>
      <w:r w:rsidRPr="00032AD4">
        <w:rPr>
          <w:rFonts w:ascii="Times New Roman" w:eastAsia="@Arial Unicode MS" w:hAnsi="Times New Roman" w:cs="Times New Roman"/>
          <w:i/>
          <w:iCs/>
          <w:color w:val="000000"/>
          <w:kern w:val="0"/>
          <w:sz w:val="28"/>
          <w:szCs w:val="28"/>
          <w:lang w:eastAsia="ru-RU" w:bidi="ar-SA"/>
        </w:rPr>
        <w:t>взаимодействие специалистов образовательного учреждения</w:t>
      </w:r>
      <w:r w:rsidRPr="00032AD4">
        <w:rPr>
          <w:rFonts w:ascii="Times New Roman" w:eastAsia="@Arial Unicode MS" w:hAnsi="Times New Roman" w:cs="Times New Roman"/>
          <w:color w:val="000000"/>
          <w:kern w:val="0"/>
          <w:sz w:val="28"/>
          <w:szCs w:val="28"/>
          <w:lang w:eastAsia="ru-RU" w:bidi="ar-SA"/>
        </w:rPr>
        <w:t>, обеспечивающее системное сопровождение детей с ограниченными возможностями здоровья специалистами различного профиля в образовательном процессе. Такое взаимодействие включает:</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комплексность в определении и решении проблем ребёнка, предоставлении ему квалифицированной помощи специалистов разного профиля;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многоаспектный анализ личностного и познавательного развития ребёнка;</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w:t>
      </w:r>
      <w:r w:rsidRPr="00032AD4">
        <w:rPr>
          <w:rFonts w:ascii="Times New Roman" w:eastAsia="@Arial Unicode MS" w:hAnsi="Times New Roman" w:cs="Times New Roman"/>
          <w:color w:val="000000"/>
          <w:kern w:val="0"/>
          <w:sz w:val="28"/>
          <w:szCs w:val="28"/>
          <w:lang w:eastAsia="ru-RU" w:bidi="ar-SA"/>
        </w:rPr>
        <w:noBreakHyphen/>
        <w:t xml:space="preserve">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w:t>
      </w:r>
      <w:r w:rsidRPr="00032AD4">
        <w:rPr>
          <w:rFonts w:ascii="Times New Roman" w:eastAsia="@Arial Unicode MS" w:hAnsi="Times New Roman" w:cs="Times New Roman"/>
          <w:color w:val="000000"/>
          <w:kern w:val="0"/>
          <w:sz w:val="28"/>
          <w:szCs w:val="28"/>
          <w:lang w:eastAsia="ru-RU" w:bidi="ar-SA"/>
        </w:rPr>
        <w:lastRenderedPageBreak/>
        <w:t>воспитанием, развитием, социализацией детей с ограниченными возможностями здоровья.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xml:space="preserve">В качестве ещё одного механизма реализации коррекционной работы следует обозначить </w:t>
      </w:r>
      <w:r w:rsidRPr="00032AD4">
        <w:rPr>
          <w:rFonts w:ascii="Times New Roman" w:eastAsia="@Arial Unicode MS" w:hAnsi="Times New Roman" w:cs="Times New Roman"/>
          <w:i/>
          <w:iCs/>
          <w:color w:val="000000"/>
          <w:kern w:val="0"/>
          <w:sz w:val="28"/>
          <w:szCs w:val="28"/>
          <w:lang w:eastAsia="ru-RU" w:bidi="ar-SA"/>
        </w:rPr>
        <w:t>социальное</w:t>
      </w:r>
      <w:r w:rsidRPr="00032AD4">
        <w:rPr>
          <w:rFonts w:ascii="Times New Roman" w:eastAsia="@Arial Unicode MS" w:hAnsi="Times New Roman" w:cs="Times New Roman"/>
          <w:color w:val="000000"/>
          <w:kern w:val="0"/>
          <w:sz w:val="28"/>
          <w:szCs w:val="28"/>
          <w:lang w:eastAsia="ru-RU" w:bidi="ar-SA"/>
        </w:rPr>
        <w:t xml:space="preserve">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b/>
          <w:color w:val="000000"/>
          <w:kern w:val="0"/>
          <w:sz w:val="28"/>
          <w:szCs w:val="28"/>
          <w:lang w:eastAsia="ru-RU" w:bidi="ar-SA"/>
        </w:rPr>
        <w:t>Социальное партнёрство включает:</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детей с ограниченными возможностями здоровья;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ограниченными возможностями здоровья;</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сотрудничество с родительской общественностью;</w:t>
      </w:r>
    </w:p>
    <w:p w:rsidR="003033E1" w:rsidRPr="00032AD4" w:rsidRDefault="003033E1" w:rsidP="003033E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детская поликлиника;</w:t>
      </w:r>
    </w:p>
    <w:p w:rsidR="003033E1" w:rsidRPr="00032AD4" w:rsidRDefault="00592FD1" w:rsidP="00592FD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r w:rsidRPr="00032AD4">
        <w:rPr>
          <w:rFonts w:ascii="Times New Roman" w:eastAsia="@Arial Unicode MS" w:hAnsi="Times New Roman" w:cs="Times New Roman"/>
          <w:color w:val="000000"/>
          <w:kern w:val="0"/>
          <w:sz w:val="28"/>
          <w:szCs w:val="28"/>
          <w:lang w:eastAsia="ru-RU" w:bidi="ar-SA"/>
        </w:rPr>
        <w:t>— ЦПМПС района (ТМППК).</w:t>
      </w:r>
    </w:p>
    <w:p w:rsidR="00592FD1" w:rsidRPr="00032AD4" w:rsidRDefault="00592FD1" w:rsidP="00592FD1">
      <w:pPr>
        <w:tabs>
          <w:tab w:val="left" w:leader="dot" w:pos="624"/>
        </w:tabs>
        <w:suppressAutoHyphens w:val="0"/>
        <w:autoSpaceDE w:val="0"/>
        <w:autoSpaceDN w:val="0"/>
        <w:adjustRightInd w:val="0"/>
        <w:ind w:right="819" w:firstLine="339"/>
        <w:jc w:val="both"/>
        <w:rPr>
          <w:rFonts w:ascii="Times New Roman" w:eastAsia="@Arial Unicode MS" w:hAnsi="Times New Roman" w:cs="Times New Roman"/>
          <w:color w:val="000000"/>
          <w:kern w:val="0"/>
          <w:sz w:val="28"/>
          <w:szCs w:val="28"/>
          <w:lang w:eastAsia="ru-RU" w:bidi="ar-SA"/>
        </w:rPr>
      </w:pPr>
    </w:p>
    <w:p w:rsidR="003033E1" w:rsidRPr="00032AD4" w:rsidRDefault="003033E1" w:rsidP="003033E1">
      <w:pPr>
        <w:widowControl/>
        <w:suppressAutoHyphens w:val="0"/>
        <w:ind w:right="650" w:firstLine="720"/>
        <w:jc w:val="center"/>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 xml:space="preserve">Психолого-педагогическое сопровождение учащихся </w:t>
      </w:r>
    </w:p>
    <w:p w:rsidR="003033E1" w:rsidRPr="00032AD4" w:rsidRDefault="003033E1" w:rsidP="003033E1">
      <w:pPr>
        <w:widowControl/>
        <w:suppressAutoHyphens w:val="0"/>
        <w:ind w:right="650" w:firstLine="720"/>
        <w:jc w:val="center"/>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с ограниченными возможностями здоровья</w:t>
      </w:r>
    </w:p>
    <w:p w:rsidR="003033E1" w:rsidRPr="00032AD4" w:rsidRDefault="003033E1" w:rsidP="003033E1">
      <w:pPr>
        <w:widowControl/>
        <w:suppressAutoHyphens w:val="0"/>
        <w:ind w:right="650" w:firstLine="720"/>
        <w:jc w:val="center"/>
        <w:rPr>
          <w:rFonts w:ascii="Times New Roman" w:eastAsia="Times New Roman" w:hAnsi="Times New Roman" w:cs="Times New Roman"/>
          <w:b/>
          <w:kern w:val="0"/>
          <w:sz w:val="28"/>
          <w:szCs w:val="28"/>
          <w:lang w:eastAsia="ru-RU" w:bidi="ar-SA"/>
        </w:rPr>
      </w:pPr>
    </w:p>
    <w:p w:rsidR="003033E1" w:rsidRPr="00032AD4" w:rsidRDefault="003033E1" w:rsidP="003033E1">
      <w:pPr>
        <w:widowControl/>
        <w:suppressAutoHyphens w:val="0"/>
        <w:ind w:right="650" w:firstLine="851"/>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kern w:val="0"/>
          <w:sz w:val="28"/>
          <w:szCs w:val="28"/>
          <w:lang w:eastAsia="ru-RU" w:bidi="ar-SA"/>
        </w:rPr>
        <w:t xml:space="preserve">Логопедическое сопровождение </w:t>
      </w:r>
      <w:r w:rsidRPr="00032AD4">
        <w:rPr>
          <w:rFonts w:ascii="Times New Roman" w:eastAsia="Times New Roman" w:hAnsi="Times New Roman" w:cs="Times New Roman"/>
          <w:kern w:val="0"/>
          <w:sz w:val="28"/>
          <w:szCs w:val="28"/>
          <w:lang w:eastAsia="ru-RU" w:bidi="ar-SA"/>
        </w:rPr>
        <w:t xml:space="preserve">направлено на предупреждение и устранение нарушений письменной речи у учащихся младших классов с учетом психофизиологических особенностей усвоения навыка письма и чтения детьми с ограниченными возможностями здоровья. </w:t>
      </w:r>
    </w:p>
    <w:p w:rsidR="003033E1" w:rsidRPr="00032AD4" w:rsidRDefault="003033E1" w:rsidP="003033E1">
      <w:pPr>
        <w:widowControl/>
        <w:suppressAutoHyphens w:val="0"/>
        <w:ind w:right="650" w:firstLine="851"/>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i/>
          <w:kern w:val="0"/>
          <w:sz w:val="28"/>
          <w:szCs w:val="28"/>
          <w:lang w:eastAsia="ru-RU" w:bidi="ar-SA"/>
        </w:rPr>
        <w:t xml:space="preserve">Цель </w:t>
      </w:r>
      <w:r w:rsidRPr="00032AD4">
        <w:rPr>
          <w:rFonts w:ascii="Times New Roman" w:eastAsia="Times New Roman" w:hAnsi="Times New Roman" w:cs="Times New Roman"/>
          <w:kern w:val="0"/>
          <w:sz w:val="28"/>
          <w:szCs w:val="28"/>
          <w:lang w:eastAsia="ru-RU" w:bidi="ar-SA"/>
        </w:rPr>
        <w:t>логопедической работы - комплексное воздействие на все стороны устной и письменной речи у учащихся младших классов.</w:t>
      </w:r>
    </w:p>
    <w:p w:rsidR="003033E1" w:rsidRPr="00032AD4" w:rsidRDefault="003033E1" w:rsidP="003033E1">
      <w:pPr>
        <w:widowControl/>
        <w:suppressAutoHyphens w:val="0"/>
        <w:ind w:right="650" w:firstLine="851"/>
        <w:jc w:val="both"/>
        <w:rPr>
          <w:rFonts w:ascii="Times New Roman" w:eastAsia="Times New Roman" w:hAnsi="Times New Roman" w:cs="Times New Roman"/>
          <w:i/>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Логопедическая работа в </w:t>
      </w:r>
      <w:r w:rsidR="00F7238A">
        <w:rPr>
          <w:rFonts w:ascii="Times New Roman" w:eastAsia="Times New Roman" w:hAnsi="Times New Roman" w:cs="Times New Roman"/>
          <w:kern w:val="0"/>
          <w:sz w:val="28"/>
          <w:szCs w:val="28"/>
          <w:lang w:eastAsia="ru-RU" w:bidi="ar-SA"/>
        </w:rPr>
        <w:t>МБОУ «СОШ №6»</w:t>
      </w:r>
      <w:r w:rsidRPr="00032AD4">
        <w:rPr>
          <w:rFonts w:ascii="Times New Roman" w:eastAsia="Times New Roman" w:hAnsi="Times New Roman" w:cs="Times New Roman"/>
          <w:kern w:val="0"/>
          <w:sz w:val="28"/>
          <w:szCs w:val="28"/>
          <w:lang w:eastAsia="ru-RU" w:bidi="ar-SA"/>
        </w:rPr>
        <w:t xml:space="preserve"> направлена на решение следующих</w:t>
      </w:r>
      <w:r w:rsidRPr="00032AD4">
        <w:rPr>
          <w:rFonts w:ascii="Times New Roman" w:eastAsia="Times New Roman" w:hAnsi="Times New Roman" w:cs="Times New Roman"/>
          <w:i/>
          <w:kern w:val="0"/>
          <w:sz w:val="28"/>
          <w:szCs w:val="28"/>
          <w:lang w:eastAsia="ru-RU" w:bidi="ar-SA"/>
        </w:rPr>
        <w:t xml:space="preserve"> задач:</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 Совершенствование у учащихся слухового и зрительного внимания, слуховой и зрительной памяти, мышления.</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2. Развитие фонематического восприятия.</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3. Развитие процессов слухового и зрительного гнозиса, дифференциация артикуляторно и акустически сходных фонем.</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4. Закрепление четкой связи между звуком и буквой.</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5. Развитие процессов фонематического анализа и синтеза.</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6. Развитие процессов языкового анализа и синтеза на всех уровнях (слог, слово, предложение, текст).</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7. Развитие процессов зрительного гнозиса, дфферениация оптически сходных фонем.</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lastRenderedPageBreak/>
        <w:t>8. Обогащение лексического запаса.</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9. Развитие грамматического строя речи.</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10. Развитие связной речи.</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11. Развитие мелкой и ручной моторики.</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12. Развитие навыков само и взаимоконтроля, умение работать в коллективе.</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 1 по 15 сентября и 15 по 30 мая – диагностика речевого нарушения. Обследование речевой деятельности детей проводится с соблюдением определенной последовательности этапов и включает анализ основных составляющих речевую систему компонентов.</w:t>
      </w:r>
    </w:p>
    <w:p w:rsidR="003033E1" w:rsidRPr="00032AD4" w:rsidRDefault="00695B38" w:rsidP="009D387A">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конце каждого полугодия</w:t>
      </w:r>
      <w:r w:rsidR="003033E1" w:rsidRPr="00032AD4">
        <w:rPr>
          <w:rFonts w:ascii="Times New Roman" w:eastAsia="Times New Roman" w:hAnsi="Times New Roman" w:cs="Times New Roman"/>
          <w:kern w:val="0"/>
          <w:sz w:val="28"/>
          <w:szCs w:val="28"/>
          <w:lang w:eastAsia="ru-RU" w:bidi="ar-SA"/>
        </w:rPr>
        <w:t xml:space="preserve"> </w:t>
      </w:r>
      <w:r w:rsidR="009E3908" w:rsidRPr="00032AD4">
        <w:rPr>
          <w:rFonts w:ascii="Times New Roman" w:eastAsia="Times New Roman" w:hAnsi="Times New Roman" w:cs="Times New Roman"/>
          <w:kern w:val="0"/>
          <w:sz w:val="28"/>
          <w:szCs w:val="28"/>
          <w:lang w:eastAsia="ru-RU" w:bidi="ar-SA"/>
        </w:rPr>
        <w:t>с 1</w:t>
      </w:r>
      <w:r w:rsidR="003033E1" w:rsidRPr="00032AD4">
        <w:rPr>
          <w:rFonts w:ascii="Times New Roman" w:eastAsia="Times New Roman" w:hAnsi="Times New Roman" w:cs="Times New Roman"/>
          <w:kern w:val="0"/>
          <w:sz w:val="28"/>
          <w:szCs w:val="28"/>
          <w:lang w:eastAsia="ru-RU" w:bidi="ar-SA"/>
        </w:rPr>
        <w:t xml:space="preserve"> по 4 класс иссле</w:t>
      </w:r>
      <w:r w:rsidR="009D387A" w:rsidRPr="00032AD4">
        <w:rPr>
          <w:rFonts w:ascii="Times New Roman" w:eastAsia="Times New Roman" w:hAnsi="Times New Roman" w:cs="Times New Roman"/>
          <w:kern w:val="0"/>
          <w:sz w:val="28"/>
          <w:szCs w:val="28"/>
          <w:lang w:eastAsia="ru-RU" w:bidi="ar-SA"/>
        </w:rPr>
        <w:t>дуется техника чтения учащихся.</w:t>
      </w:r>
    </w:p>
    <w:p w:rsidR="003033E1" w:rsidRPr="00032AD4" w:rsidRDefault="003033E1" w:rsidP="003033E1">
      <w:pPr>
        <w:widowControl/>
        <w:suppressAutoHyphens w:val="0"/>
        <w:spacing w:line="360" w:lineRule="auto"/>
        <w:ind w:right="650" w:firstLine="720"/>
        <w:jc w:val="center"/>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 xml:space="preserve">Психологическое сопровождение  учащихся </w:t>
      </w:r>
    </w:p>
    <w:p w:rsidR="003033E1" w:rsidRPr="00032AD4" w:rsidRDefault="003033E1" w:rsidP="003033E1">
      <w:pPr>
        <w:widowControl/>
        <w:suppressAutoHyphens w:val="0"/>
        <w:spacing w:line="360" w:lineRule="auto"/>
        <w:ind w:right="650" w:firstLine="720"/>
        <w:jc w:val="center"/>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с ограниченными возможностями здоровья</w:t>
      </w:r>
    </w:p>
    <w:p w:rsidR="003033E1" w:rsidRPr="00032AD4" w:rsidRDefault="003033E1" w:rsidP="009D387A">
      <w:pPr>
        <w:widowControl/>
        <w:suppressAutoHyphens w:val="0"/>
        <w:ind w:right="650" w:firstLine="720"/>
        <w:jc w:val="both"/>
        <w:outlineLvl w:val="0"/>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kern w:val="0"/>
          <w:sz w:val="28"/>
          <w:szCs w:val="28"/>
          <w:lang w:eastAsia="ru-RU" w:bidi="ar-SA"/>
        </w:rPr>
        <w:t>Цель психологического сопровождения</w:t>
      </w:r>
      <w:r w:rsidRPr="00032AD4">
        <w:rPr>
          <w:rFonts w:ascii="Times New Roman" w:eastAsia="Times New Roman" w:hAnsi="Times New Roman" w:cs="Times New Roman"/>
          <w:kern w:val="0"/>
          <w:sz w:val="28"/>
          <w:szCs w:val="28"/>
          <w:lang w:eastAsia="ru-RU" w:bidi="ar-SA"/>
        </w:rPr>
        <w:t xml:space="preserve"> учащихся начальной школы - сохранение и поддержание психологического здоровья учащихся.</w:t>
      </w:r>
    </w:p>
    <w:p w:rsidR="003033E1" w:rsidRPr="00032AD4" w:rsidRDefault="003033E1" w:rsidP="009D387A">
      <w:pPr>
        <w:widowControl/>
        <w:suppressAutoHyphens w:val="0"/>
        <w:ind w:right="650" w:firstLine="720"/>
        <w:jc w:val="both"/>
        <w:outlineLvl w:val="0"/>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Задачи:</w:t>
      </w:r>
    </w:p>
    <w:p w:rsidR="003033E1" w:rsidRPr="00032AD4" w:rsidRDefault="003033E1" w:rsidP="009D387A">
      <w:pPr>
        <w:widowControl/>
        <w:numPr>
          <w:ilvl w:val="0"/>
          <w:numId w:val="116"/>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профилактика проблем, </w:t>
      </w:r>
      <w:r w:rsidRPr="00032AD4">
        <w:rPr>
          <w:rFonts w:ascii="Times New Roman" w:eastAsia="Times New Roman" w:hAnsi="Times New Roman" w:cs="Times New Roman"/>
          <w:kern w:val="0"/>
          <w:sz w:val="28"/>
          <w:szCs w:val="28"/>
          <w:lang w:val="en-US" w:eastAsia="ru-RU" w:bidi="ar-SA"/>
        </w:rPr>
        <w:t>c</w:t>
      </w:r>
      <w:r w:rsidRPr="00032AD4">
        <w:rPr>
          <w:rFonts w:ascii="Times New Roman" w:eastAsia="Times New Roman" w:hAnsi="Times New Roman" w:cs="Times New Roman"/>
          <w:kern w:val="0"/>
          <w:sz w:val="28"/>
          <w:szCs w:val="28"/>
          <w:lang w:eastAsia="ru-RU" w:bidi="ar-SA"/>
        </w:rPr>
        <w:t>вязанных с адаптацией;</w:t>
      </w:r>
    </w:p>
    <w:p w:rsidR="003033E1" w:rsidRPr="00032AD4" w:rsidRDefault="003033E1" w:rsidP="009D387A">
      <w:pPr>
        <w:widowControl/>
        <w:numPr>
          <w:ilvl w:val="0"/>
          <w:numId w:val="116"/>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содействие полноценному интеллектуальному и эмоциональному развитию детей и подростков на протяжении  обучения в школе;</w:t>
      </w:r>
    </w:p>
    <w:p w:rsidR="003033E1" w:rsidRPr="00032AD4" w:rsidRDefault="003033E1" w:rsidP="009D387A">
      <w:pPr>
        <w:widowControl/>
        <w:numPr>
          <w:ilvl w:val="0"/>
          <w:numId w:val="116"/>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формирование психологического здоровья учащихся;</w:t>
      </w:r>
    </w:p>
    <w:p w:rsidR="003033E1" w:rsidRPr="00032AD4" w:rsidRDefault="003033E1" w:rsidP="009D387A">
      <w:pPr>
        <w:widowControl/>
        <w:numPr>
          <w:ilvl w:val="0"/>
          <w:numId w:val="116"/>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организация психологической помощи.</w:t>
      </w:r>
    </w:p>
    <w:p w:rsidR="003033E1" w:rsidRPr="00032AD4" w:rsidRDefault="003033E1" w:rsidP="009D387A">
      <w:pPr>
        <w:widowControl/>
        <w:numPr>
          <w:ilvl w:val="0"/>
          <w:numId w:val="116"/>
        </w:numPr>
        <w:suppressAutoHyphens w:val="0"/>
        <w:ind w:right="650"/>
        <w:jc w:val="center"/>
        <w:rPr>
          <w:rFonts w:ascii="Times New Roman" w:eastAsia="Times New Roman" w:hAnsi="Times New Roman" w:cs="Times New Roman"/>
          <w:b/>
          <w:kern w:val="0"/>
          <w:sz w:val="28"/>
          <w:szCs w:val="28"/>
          <w:lang w:eastAsia="ru-RU" w:bidi="ar-SA"/>
        </w:rPr>
      </w:pPr>
    </w:p>
    <w:p w:rsidR="003033E1" w:rsidRPr="00032AD4" w:rsidRDefault="003033E1" w:rsidP="009D387A">
      <w:pPr>
        <w:widowControl/>
        <w:suppressAutoHyphens w:val="0"/>
        <w:ind w:right="650"/>
        <w:jc w:val="both"/>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Основные направления деятельности педагога-психолога начальной школы</w:t>
      </w:r>
    </w:p>
    <w:p w:rsidR="003033E1" w:rsidRPr="00032AD4" w:rsidRDefault="003033E1" w:rsidP="003033E1">
      <w:pPr>
        <w:widowControl/>
        <w:suppressAutoHyphens w:val="0"/>
        <w:spacing w:line="360" w:lineRule="auto"/>
        <w:ind w:right="650" w:firstLine="720"/>
        <w:jc w:val="both"/>
        <w:rPr>
          <w:rFonts w:ascii="Times New Roman" w:eastAsia="Times New Roman" w:hAnsi="Times New Roman" w:cs="Times New Roman"/>
          <w:kern w:val="0"/>
          <w:sz w:val="28"/>
          <w:szCs w:val="28"/>
          <w:lang w:eastAsia="ru-RU" w:bidi="ar-SA"/>
        </w:rPr>
      </w:pPr>
    </w:p>
    <w:tbl>
      <w:tblPr>
        <w:tblW w:w="8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21"/>
        <w:gridCol w:w="3575"/>
      </w:tblGrid>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Направление </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Сроки </w:t>
            </w: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 xml:space="preserve">Профилактическое </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Занятия по профилактике и коррекции адаптации у первоклассников</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Сентябрь-декабрь</w:t>
            </w: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Занятия по профилактике трудностей при переходе в среднее звено</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Январь-апрель</w:t>
            </w: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 xml:space="preserve">Диагностическое </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Отбор в школу</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течение года</w:t>
            </w: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Определение уровня готовности к школьному обучению</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Октябрь</w:t>
            </w:r>
          </w:p>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Изучение социально-психологической адаптации к </w:t>
            </w:r>
            <w:r w:rsidRPr="00032AD4">
              <w:rPr>
                <w:rFonts w:ascii="Times New Roman" w:eastAsia="Times New Roman" w:hAnsi="Times New Roman" w:cs="Times New Roman"/>
                <w:kern w:val="0"/>
                <w:sz w:val="28"/>
                <w:szCs w:val="28"/>
                <w:lang w:eastAsia="ru-RU" w:bidi="ar-SA"/>
              </w:rPr>
              <w:lastRenderedPageBreak/>
              <w:t>школе</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lastRenderedPageBreak/>
              <w:t xml:space="preserve">Октябрь </w:t>
            </w: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lastRenderedPageBreak/>
              <w:t>Наблюдение за протеканием процесса адаптации</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Сентябрь-октябрь</w:t>
            </w: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Определение интеллектуальной и эмоциональной готовности к переходу в среднее звено</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Декабрь </w:t>
            </w: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Определение психологического климата в классе (социометрия)</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Декабрь </w:t>
            </w: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Определение самооценки</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Декабрь</w:t>
            </w:r>
          </w:p>
        </w:tc>
      </w:tr>
      <w:tr w:rsidR="003033E1" w:rsidRPr="00032AD4" w:rsidTr="00AA610A">
        <w:trPr>
          <w:trHeight w:val="14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Работа по запросам педагогов и администрации</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течение года</w:t>
            </w:r>
          </w:p>
        </w:tc>
      </w:tr>
      <w:tr w:rsidR="003033E1" w:rsidRPr="00032AD4" w:rsidTr="00AA610A">
        <w:trPr>
          <w:trHeight w:val="1078"/>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изучение эмоционального состояния педагогов для определения профессионального выгорания;</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течение года</w:t>
            </w:r>
          </w:p>
        </w:tc>
      </w:tr>
      <w:tr w:rsidR="003033E1" w:rsidRPr="00032AD4" w:rsidTr="00AA610A">
        <w:trPr>
          <w:trHeight w:val="564"/>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Коррекционно-развивающее</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p>
        </w:tc>
      </w:tr>
      <w:tr w:rsidR="003033E1" w:rsidRPr="00032AD4" w:rsidTr="00AA610A">
        <w:trPr>
          <w:trHeight w:val="673"/>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Занятия по развитию познавательных процессов</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течение года</w:t>
            </w:r>
          </w:p>
        </w:tc>
      </w:tr>
      <w:tr w:rsidR="003033E1" w:rsidRPr="00032AD4" w:rsidTr="00AA610A">
        <w:trPr>
          <w:trHeight w:val="886"/>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Занятия по развитию сплоченности, взаимопонимания в коллективе</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течение года</w:t>
            </w:r>
          </w:p>
        </w:tc>
      </w:tr>
      <w:tr w:rsidR="003033E1" w:rsidRPr="00032AD4" w:rsidTr="00AA610A">
        <w:trPr>
          <w:trHeight w:val="717"/>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Занятия по коррекции поведения с «трудными» детьми</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течение года</w:t>
            </w:r>
          </w:p>
        </w:tc>
      </w:tr>
      <w:tr w:rsidR="003033E1" w:rsidRPr="00032AD4" w:rsidTr="00AA610A">
        <w:trPr>
          <w:trHeight w:val="274"/>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Консультативное</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p>
        </w:tc>
      </w:tr>
      <w:tr w:rsidR="003033E1" w:rsidRPr="00032AD4" w:rsidTr="00AA610A">
        <w:trPr>
          <w:trHeight w:val="595"/>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Консультации для учащихся, родителей, педагогов</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течение года</w:t>
            </w:r>
          </w:p>
        </w:tc>
      </w:tr>
      <w:tr w:rsidR="003033E1" w:rsidRPr="00032AD4" w:rsidTr="00AA610A">
        <w:trPr>
          <w:trHeight w:val="274"/>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Просветительское</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p>
        </w:tc>
      </w:tr>
      <w:tr w:rsidR="003033E1" w:rsidRPr="00032AD4" w:rsidTr="00AA610A">
        <w:trPr>
          <w:trHeight w:val="838"/>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Выступление на родительских собраниях</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течение года</w:t>
            </w:r>
          </w:p>
        </w:tc>
      </w:tr>
      <w:tr w:rsidR="003033E1" w:rsidRPr="00032AD4" w:rsidTr="00AA610A">
        <w:trPr>
          <w:trHeight w:val="838"/>
        </w:trPr>
        <w:tc>
          <w:tcPr>
            <w:tcW w:w="5021"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оформление информационных листов</w:t>
            </w:r>
          </w:p>
        </w:tc>
        <w:tc>
          <w:tcPr>
            <w:tcW w:w="3575" w:type="dxa"/>
            <w:shd w:val="clear" w:color="auto" w:fill="auto"/>
          </w:tcPr>
          <w:p w:rsidR="003033E1" w:rsidRPr="00032AD4" w:rsidRDefault="003033E1" w:rsidP="003033E1">
            <w:pPr>
              <w:widowControl/>
              <w:suppressAutoHyphens w:val="0"/>
              <w:ind w:right="650"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течение года</w:t>
            </w:r>
          </w:p>
        </w:tc>
      </w:tr>
    </w:tbl>
    <w:p w:rsidR="000B2099" w:rsidRPr="00032AD4" w:rsidRDefault="000B2099" w:rsidP="008A3984">
      <w:pPr>
        <w:widowControl/>
        <w:suppressAutoHyphens w:val="0"/>
        <w:ind w:right="650"/>
        <w:rPr>
          <w:rFonts w:ascii="Times New Roman" w:eastAsia="Times New Roman" w:hAnsi="Times New Roman" w:cs="Times New Roman"/>
          <w:b/>
          <w:kern w:val="0"/>
          <w:sz w:val="28"/>
          <w:szCs w:val="28"/>
          <w:lang w:eastAsia="ru-RU" w:bidi="ar-SA"/>
        </w:rPr>
      </w:pPr>
    </w:p>
    <w:p w:rsidR="000B2099" w:rsidRPr="00032AD4" w:rsidRDefault="000B2099" w:rsidP="003033E1">
      <w:pPr>
        <w:widowControl/>
        <w:suppressAutoHyphens w:val="0"/>
        <w:ind w:right="650" w:firstLine="720"/>
        <w:jc w:val="center"/>
        <w:rPr>
          <w:rFonts w:ascii="Times New Roman" w:eastAsia="Times New Roman" w:hAnsi="Times New Roman" w:cs="Times New Roman"/>
          <w:b/>
          <w:kern w:val="0"/>
          <w:sz w:val="28"/>
          <w:szCs w:val="28"/>
          <w:lang w:eastAsia="ru-RU" w:bidi="ar-SA"/>
        </w:rPr>
      </w:pPr>
    </w:p>
    <w:p w:rsidR="00032AD4" w:rsidRDefault="00032AD4" w:rsidP="003033E1">
      <w:pPr>
        <w:widowControl/>
        <w:suppressAutoHyphens w:val="0"/>
        <w:ind w:right="650" w:firstLine="720"/>
        <w:jc w:val="center"/>
        <w:rPr>
          <w:rFonts w:ascii="Times New Roman" w:eastAsia="Times New Roman" w:hAnsi="Times New Roman" w:cs="Times New Roman"/>
          <w:b/>
          <w:kern w:val="0"/>
          <w:sz w:val="28"/>
          <w:szCs w:val="28"/>
          <w:lang w:eastAsia="ru-RU" w:bidi="ar-SA"/>
        </w:rPr>
      </w:pPr>
    </w:p>
    <w:p w:rsidR="00032AD4" w:rsidRDefault="00032AD4" w:rsidP="003033E1">
      <w:pPr>
        <w:widowControl/>
        <w:suppressAutoHyphens w:val="0"/>
        <w:ind w:right="650" w:firstLine="720"/>
        <w:jc w:val="center"/>
        <w:rPr>
          <w:rFonts w:ascii="Times New Roman" w:eastAsia="Times New Roman" w:hAnsi="Times New Roman" w:cs="Times New Roman"/>
          <w:b/>
          <w:kern w:val="0"/>
          <w:sz w:val="28"/>
          <w:szCs w:val="28"/>
          <w:lang w:eastAsia="ru-RU" w:bidi="ar-SA"/>
        </w:rPr>
      </w:pPr>
    </w:p>
    <w:p w:rsidR="003033E1" w:rsidRPr="00032AD4" w:rsidRDefault="003033E1" w:rsidP="003033E1">
      <w:pPr>
        <w:widowControl/>
        <w:suppressAutoHyphens w:val="0"/>
        <w:ind w:right="650" w:firstLine="720"/>
        <w:jc w:val="center"/>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Сопровождение учащихся</w:t>
      </w:r>
    </w:p>
    <w:p w:rsidR="003033E1" w:rsidRPr="00032AD4" w:rsidRDefault="003033E1" w:rsidP="003033E1">
      <w:pPr>
        <w:widowControl/>
        <w:suppressAutoHyphens w:val="0"/>
        <w:ind w:left="720" w:right="650" w:firstLine="720"/>
        <w:jc w:val="center"/>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с ограниченными возможностями здоровья социальным педагогом</w:t>
      </w:r>
    </w:p>
    <w:p w:rsidR="003033E1" w:rsidRPr="00032AD4" w:rsidRDefault="003033E1" w:rsidP="003033E1">
      <w:pPr>
        <w:widowControl/>
        <w:suppressAutoHyphens w:val="0"/>
        <w:ind w:right="650" w:firstLine="360"/>
        <w:contextualSpacing/>
        <w:jc w:val="both"/>
        <w:rPr>
          <w:rFonts w:ascii="Times New Roman" w:eastAsia="Times New Roman" w:hAnsi="Times New Roman" w:cs="Times New Roman"/>
          <w:b/>
          <w:kern w:val="0"/>
          <w:sz w:val="28"/>
          <w:szCs w:val="28"/>
          <w:lang w:eastAsia="en-US" w:bidi="en-US"/>
        </w:rPr>
      </w:pPr>
    </w:p>
    <w:p w:rsidR="003033E1" w:rsidRPr="00032AD4" w:rsidRDefault="003033E1" w:rsidP="003033E1">
      <w:pPr>
        <w:widowControl/>
        <w:suppressAutoHyphens w:val="0"/>
        <w:ind w:right="650" w:firstLine="360"/>
        <w:contextualSpacing/>
        <w:jc w:val="both"/>
        <w:rPr>
          <w:rFonts w:ascii="Times New Roman" w:eastAsia="Times New Roman" w:hAnsi="Times New Roman" w:cs="Times New Roman"/>
          <w:kern w:val="0"/>
          <w:sz w:val="28"/>
          <w:szCs w:val="28"/>
          <w:lang w:eastAsia="en-US" w:bidi="en-US"/>
        </w:rPr>
      </w:pPr>
      <w:r w:rsidRPr="00032AD4">
        <w:rPr>
          <w:rFonts w:ascii="Times New Roman" w:eastAsia="Times New Roman" w:hAnsi="Times New Roman" w:cs="Times New Roman"/>
          <w:b/>
          <w:kern w:val="0"/>
          <w:sz w:val="28"/>
          <w:szCs w:val="28"/>
          <w:lang w:eastAsia="en-US" w:bidi="en-US"/>
        </w:rPr>
        <w:lastRenderedPageBreak/>
        <w:t xml:space="preserve">Целью  работы социально-психологического сопровождения является </w:t>
      </w:r>
      <w:r w:rsidRPr="00032AD4">
        <w:rPr>
          <w:rFonts w:ascii="Times New Roman" w:eastAsia="Times New Roman" w:hAnsi="Times New Roman" w:cs="Times New Roman"/>
          <w:kern w:val="0"/>
          <w:sz w:val="28"/>
          <w:szCs w:val="28"/>
          <w:lang w:eastAsia="en-US" w:bidi="en-US"/>
        </w:rPr>
        <w:t xml:space="preserve">обеспечение социально-психологической и педагогической поддержки дезадаптированных детей. </w:t>
      </w:r>
    </w:p>
    <w:p w:rsidR="003033E1" w:rsidRPr="00032AD4" w:rsidRDefault="003033E1" w:rsidP="003033E1">
      <w:pPr>
        <w:widowControl/>
        <w:suppressAutoHyphens w:val="0"/>
        <w:ind w:right="650" w:firstLine="708"/>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kern w:val="0"/>
          <w:sz w:val="28"/>
          <w:szCs w:val="28"/>
          <w:lang w:eastAsia="ru-RU" w:bidi="ar-SA"/>
        </w:rPr>
        <w:t>Задачи</w:t>
      </w:r>
      <w:r w:rsidRPr="00032AD4">
        <w:rPr>
          <w:rFonts w:ascii="Times New Roman" w:eastAsia="Times New Roman" w:hAnsi="Times New Roman" w:cs="Times New Roman"/>
          <w:kern w:val="0"/>
          <w:sz w:val="28"/>
          <w:szCs w:val="28"/>
          <w:lang w:eastAsia="ru-RU" w:bidi="ar-SA"/>
        </w:rPr>
        <w:t xml:space="preserve">: </w:t>
      </w:r>
    </w:p>
    <w:p w:rsidR="003033E1" w:rsidRPr="00032AD4" w:rsidRDefault="003033E1" w:rsidP="009D387A">
      <w:pPr>
        <w:widowControl/>
        <w:numPr>
          <w:ilvl w:val="0"/>
          <w:numId w:val="117"/>
        </w:numPr>
        <w:suppressAutoHyphens w:val="0"/>
        <w:ind w:right="650"/>
        <w:contextualSpacing/>
        <w:jc w:val="both"/>
        <w:rPr>
          <w:rFonts w:ascii="Times New Roman" w:eastAsia="Times New Roman" w:hAnsi="Times New Roman" w:cs="Times New Roman"/>
          <w:kern w:val="0"/>
          <w:sz w:val="28"/>
          <w:szCs w:val="28"/>
          <w:lang w:eastAsia="en-US" w:bidi="en-US"/>
        </w:rPr>
      </w:pPr>
      <w:r w:rsidRPr="00032AD4">
        <w:rPr>
          <w:rFonts w:ascii="Times New Roman" w:eastAsia="Times New Roman" w:hAnsi="Times New Roman" w:cs="Times New Roman"/>
          <w:kern w:val="0"/>
          <w:sz w:val="28"/>
          <w:szCs w:val="28"/>
          <w:lang w:eastAsia="en-US" w:bidi="en-US"/>
        </w:rPr>
        <w:t>создание условий для совершенствования возможностей обучающегося и его окружения в решении трудных жизненных ситуаций;</w:t>
      </w:r>
    </w:p>
    <w:p w:rsidR="003033E1" w:rsidRPr="00032AD4" w:rsidRDefault="003033E1" w:rsidP="009D387A">
      <w:pPr>
        <w:widowControl/>
        <w:numPr>
          <w:ilvl w:val="0"/>
          <w:numId w:val="117"/>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создание условий для обеспечения соблюдения прав и законных интересов несовершеннолетних;</w:t>
      </w:r>
    </w:p>
    <w:p w:rsidR="003033E1" w:rsidRPr="00032AD4" w:rsidRDefault="003033E1" w:rsidP="009D387A">
      <w:pPr>
        <w:widowControl/>
        <w:numPr>
          <w:ilvl w:val="0"/>
          <w:numId w:val="117"/>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реализация необходимых мер по воспитанию и развитию учащихся и получению ими основного общего образования;</w:t>
      </w:r>
    </w:p>
    <w:p w:rsidR="003033E1" w:rsidRPr="00032AD4" w:rsidRDefault="003033E1" w:rsidP="009D387A">
      <w:pPr>
        <w:widowControl/>
        <w:numPr>
          <w:ilvl w:val="0"/>
          <w:numId w:val="117"/>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привлечение учащихся в общедоступные школьные и внешкольные кружки и спортивные секции, а также включение их в социально-полезную деятельность в соответствии с их потребностями, интересами и возможностями;</w:t>
      </w:r>
    </w:p>
    <w:p w:rsidR="003033E1" w:rsidRPr="00032AD4" w:rsidRDefault="003033E1" w:rsidP="009D387A">
      <w:pPr>
        <w:widowControl/>
        <w:numPr>
          <w:ilvl w:val="0"/>
          <w:numId w:val="117"/>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реализация существующих внутришкольных программ и методик, направленных на формирование здорового образа жизни, гармоничных отношений в семье, комфортного психологического климата в классе, разрешение конфликтных ситуаций, толерантного отношения к окружающим; формирование законопослушного поведения несовершеннолетних;</w:t>
      </w:r>
    </w:p>
    <w:p w:rsidR="003033E1" w:rsidRPr="00032AD4" w:rsidRDefault="003033E1" w:rsidP="009D387A">
      <w:pPr>
        <w:widowControl/>
        <w:numPr>
          <w:ilvl w:val="0"/>
          <w:numId w:val="117"/>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координация усилий педагогического коллектива для восстановления социального статуса учащихся, преодоления комплекса неполноценности;</w:t>
      </w:r>
    </w:p>
    <w:p w:rsidR="003033E1" w:rsidRPr="00032AD4" w:rsidRDefault="003033E1" w:rsidP="009D387A">
      <w:pPr>
        <w:widowControl/>
        <w:numPr>
          <w:ilvl w:val="0"/>
          <w:numId w:val="117"/>
        </w:numPr>
        <w:suppressAutoHyphens w:val="0"/>
        <w:ind w:right="650"/>
        <w:contextualSpacing/>
        <w:jc w:val="both"/>
        <w:rPr>
          <w:rFonts w:ascii="Times New Roman" w:eastAsia="Times New Roman" w:hAnsi="Times New Roman" w:cs="Times New Roman"/>
          <w:kern w:val="0"/>
          <w:sz w:val="28"/>
          <w:szCs w:val="28"/>
          <w:lang w:eastAsia="en-US" w:bidi="en-US"/>
        </w:rPr>
      </w:pPr>
      <w:r w:rsidRPr="00032AD4">
        <w:rPr>
          <w:rFonts w:ascii="Times New Roman" w:eastAsia="Times New Roman" w:hAnsi="Times New Roman" w:cs="Times New Roman"/>
          <w:kern w:val="0"/>
          <w:sz w:val="28"/>
          <w:szCs w:val="28"/>
          <w:lang w:eastAsia="en-US" w:bidi="en-US"/>
        </w:rPr>
        <w:t>проведение мероприятий на сохранение и укрепление здоровья школьников;</w:t>
      </w:r>
    </w:p>
    <w:p w:rsidR="003033E1" w:rsidRPr="00032AD4" w:rsidRDefault="003033E1" w:rsidP="009D387A">
      <w:pPr>
        <w:widowControl/>
        <w:numPr>
          <w:ilvl w:val="0"/>
          <w:numId w:val="117"/>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выявление учащихся, оказавшихся в трудной жизненной ситуации; учащихся, систематически пропускающих по неуважительной причине занятия в школе и учащихся, склонных к правонарушениям и бродяжничеству; социально-незащищенных семей и семей, находящихся в социально-опасном положении;</w:t>
      </w:r>
    </w:p>
    <w:p w:rsidR="003033E1" w:rsidRPr="00032AD4" w:rsidRDefault="003033E1" w:rsidP="009D387A">
      <w:pPr>
        <w:widowControl/>
        <w:numPr>
          <w:ilvl w:val="0"/>
          <w:numId w:val="117"/>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защита и охрана прав детей во взаимодействии с представителями социальных институтов. </w:t>
      </w:r>
    </w:p>
    <w:p w:rsidR="003033E1" w:rsidRDefault="003033E1" w:rsidP="009D387A">
      <w:pPr>
        <w:widowControl/>
        <w:numPr>
          <w:ilvl w:val="0"/>
          <w:numId w:val="117"/>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проведение постоянной разъяснительной работы по формированию ценностей «ответственного родительства» и устойчивых моделей воспитания детей без применения насилия в рамках внеклассных и внешкольных мероприятий; профилактика внутрисемейных конфликтов.</w:t>
      </w:r>
    </w:p>
    <w:p w:rsidR="00032AD4" w:rsidRPr="00032AD4" w:rsidRDefault="00032AD4" w:rsidP="00032AD4">
      <w:pPr>
        <w:widowControl/>
        <w:suppressAutoHyphens w:val="0"/>
        <w:ind w:left="720" w:right="650"/>
        <w:jc w:val="both"/>
        <w:rPr>
          <w:rFonts w:ascii="Times New Roman" w:eastAsia="Times New Roman" w:hAnsi="Times New Roman" w:cs="Times New Roman"/>
          <w:kern w:val="0"/>
          <w:sz w:val="28"/>
          <w:szCs w:val="28"/>
          <w:lang w:eastAsia="ru-RU" w:bidi="ar-SA"/>
        </w:rPr>
      </w:pPr>
    </w:p>
    <w:p w:rsidR="003033E1" w:rsidRPr="00032AD4" w:rsidRDefault="003033E1" w:rsidP="009D387A">
      <w:pPr>
        <w:widowControl/>
        <w:suppressAutoHyphens w:val="0"/>
        <w:ind w:right="650" w:firstLine="708"/>
        <w:jc w:val="both"/>
        <w:rPr>
          <w:rFonts w:ascii="Times New Roman" w:eastAsia="Times New Roman" w:hAnsi="Times New Roman" w:cs="Times New Roman"/>
          <w:b/>
          <w:kern w:val="0"/>
          <w:sz w:val="28"/>
          <w:szCs w:val="28"/>
          <w:lang w:eastAsia="ru-RU" w:bidi="ar-SA"/>
        </w:rPr>
      </w:pPr>
    </w:p>
    <w:p w:rsidR="003033E1" w:rsidRPr="00032AD4" w:rsidRDefault="003033E1" w:rsidP="009D387A">
      <w:pPr>
        <w:widowControl/>
        <w:suppressAutoHyphens w:val="0"/>
        <w:ind w:right="650" w:firstLine="708"/>
        <w:jc w:val="both"/>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Методы работы социального педагога:</w:t>
      </w:r>
    </w:p>
    <w:p w:rsidR="003033E1" w:rsidRPr="00032AD4" w:rsidRDefault="003033E1" w:rsidP="009D387A">
      <w:pPr>
        <w:widowControl/>
        <w:numPr>
          <w:ilvl w:val="0"/>
          <w:numId w:val="118"/>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наблюдение в учебной и внеурочной деятельности;</w:t>
      </w:r>
    </w:p>
    <w:p w:rsidR="003033E1" w:rsidRPr="00032AD4" w:rsidRDefault="003033E1" w:rsidP="009D387A">
      <w:pPr>
        <w:widowControl/>
        <w:numPr>
          <w:ilvl w:val="0"/>
          <w:numId w:val="118"/>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изучение документации вновь прибывших учащихся;</w:t>
      </w:r>
    </w:p>
    <w:p w:rsidR="003033E1" w:rsidRPr="00032AD4" w:rsidRDefault="003033E1" w:rsidP="009D387A">
      <w:pPr>
        <w:widowControl/>
        <w:numPr>
          <w:ilvl w:val="0"/>
          <w:numId w:val="118"/>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lastRenderedPageBreak/>
        <w:t>диагностика личностных особенностей учащихся, семейной ситуации;</w:t>
      </w:r>
    </w:p>
    <w:p w:rsidR="003033E1" w:rsidRPr="00032AD4" w:rsidRDefault="003033E1" w:rsidP="009D387A">
      <w:pPr>
        <w:widowControl/>
        <w:numPr>
          <w:ilvl w:val="0"/>
          <w:numId w:val="118"/>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изучение сферы потребностей и интересов учащихся с целью вовлечения их в общедоступные школьные и внешкольные кружки и спортивные секции;</w:t>
      </w:r>
    </w:p>
    <w:p w:rsidR="003033E1" w:rsidRPr="00032AD4" w:rsidRDefault="003033E1" w:rsidP="009D387A">
      <w:pPr>
        <w:widowControl/>
        <w:numPr>
          <w:ilvl w:val="0"/>
          <w:numId w:val="118"/>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коррекция личностной сферы и поведения учащихся, консультирование педагогов и родителей;</w:t>
      </w:r>
    </w:p>
    <w:p w:rsidR="003033E1" w:rsidRPr="00032AD4" w:rsidRDefault="003033E1" w:rsidP="009D387A">
      <w:pPr>
        <w:widowControl/>
        <w:numPr>
          <w:ilvl w:val="0"/>
          <w:numId w:val="118"/>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индивидуальная и групповая профилактическая работа с учащимися и родителями, оказавшимися в трудной жизненной ситуации;</w:t>
      </w:r>
    </w:p>
    <w:p w:rsidR="009D387A" w:rsidRPr="00032AD4" w:rsidRDefault="009D387A" w:rsidP="009D387A">
      <w:pPr>
        <w:widowControl/>
        <w:suppressAutoHyphens w:val="0"/>
        <w:ind w:left="720" w:right="650" w:firstLine="720"/>
        <w:jc w:val="both"/>
        <w:rPr>
          <w:rFonts w:ascii="Times New Roman" w:eastAsia="Times New Roman" w:hAnsi="Times New Roman" w:cs="Times New Roman"/>
          <w:b/>
          <w:kern w:val="0"/>
          <w:sz w:val="28"/>
          <w:szCs w:val="28"/>
          <w:lang w:eastAsia="ru-RU" w:bidi="ar-SA"/>
        </w:rPr>
      </w:pPr>
    </w:p>
    <w:p w:rsidR="003033E1" w:rsidRPr="00032AD4" w:rsidRDefault="003033E1" w:rsidP="009D387A">
      <w:pPr>
        <w:widowControl/>
        <w:suppressAutoHyphens w:val="0"/>
        <w:ind w:left="720" w:right="650" w:firstLine="720"/>
        <w:jc w:val="both"/>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t>План  работы социального педагога:</w:t>
      </w:r>
    </w:p>
    <w:p w:rsidR="003033E1" w:rsidRPr="00032AD4" w:rsidRDefault="003033E1" w:rsidP="009D387A">
      <w:pPr>
        <w:widowControl/>
        <w:numPr>
          <w:ilvl w:val="0"/>
          <w:numId w:val="114"/>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индивидуальная работа со школьниками;</w:t>
      </w:r>
    </w:p>
    <w:p w:rsidR="003033E1" w:rsidRPr="00032AD4" w:rsidRDefault="003033E1" w:rsidP="009D387A">
      <w:pPr>
        <w:widowControl/>
        <w:numPr>
          <w:ilvl w:val="0"/>
          <w:numId w:val="114"/>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организация коллективной деятельности и общения;</w:t>
      </w:r>
    </w:p>
    <w:p w:rsidR="003033E1" w:rsidRPr="00032AD4" w:rsidRDefault="003033E1" w:rsidP="009D387A">
      <w:pPr>
        <w:widowControl/>
        <w:numPr>
          <w:ilvl w:val="0"/>
          <w:numId w:val="114"/>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организация воспитывающей среды;</w:t>
      </w:r>
    </w:p>
    <w:p w:rsidR="003033E1" w:rsidRPr="00032AD4" w:rsidRDefault="003033E1" w:rsidP="009D387A">
      <w:pPr>
        <w:widowControl/>
        <w:numPr>
          <w:ilvl w:val="0"/>
          <w:numId w:val="114"/>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организация повседневного школьного быта учащихся;</w:t>
      </w:r>
    </w:p>
    <w:p w:rsidR="003033E1" w:rsidRPr="00032AD4" w:rsidRDefault="003033E1" w:rsidP="009D387A">
      <w:pPr>
        <w:widowControl/>
        <w:numPr>
          <w:ilvl w:val="0"/>
          <w:numId w:val="114"/>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координация действий по помощи в развитии личности школьника;</w:t>
      </w:r>
    </w:p>
    <w:p w:rsidR="003033E1" w:rsidRPr="00032AD4" w:rsidRDefault="003033E1" w:rsidP="009D387A">
      <w:pPr>
        <w:widowControl/>
        <w:numPr>
          <w:ilvl w:val="0"/>
          <w:numId w:val="114"/>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 сотрудничестве с другими педагогами, родителями, внешкольными педагогами.</w:t>
      </w:r>
    </w:p>
    <w:p w:rsidR="009D387A" w:rsidRPr="00032AD4" w:rsidRDefault="009D387A" w:rsidP="009D387A">
      <w:pPr>
        <w:keepNext/>
        <w:widowControl/>
        <w:suppressAutoHyphens w:val="0"/>
        <w:ind w:left="709" w:right="650" w:firstLine="709"/>
        <w:jc w:val="both"/>
        <w:outlineLvl w:val="2"/>
        <w:rPr>
          <w:rFonts w:ascii="Times New Roman" w:eastAsia="Times New Roman" w:hAnsi="Times New Roman" w:cs="Times New Roman"/>
          <w:b/>
          <w:bCs/>
          <w:kern w:val="0"/>
          <w:sz w:val="28"/>
          <w:szCs w:val="28"/>
          <w:lang w:eastAsia="ru-RU" w:bidi="ar-SA"/>
        </w:rPr>
      </w:pPr>
    </w:p>
    <w:p w:rsidR="003033E1" w:rsidRPr="00032AD4" w:rsidRDefault="003033E1" w:rsidP="009D387A">
      <w:pPr>
        <w:keepNext/>
        <w:widowControl/>
        <w:suppressAutoHyphens w:val="0"/>
        <w:ind w:left="709" w:right="650" w:firstLine="709"/>
        <w:jc w:val="both"/>
        <w:outlineLvl w:val="2"/>
        <w:rPr>
          <w:rFonts w:ascii="Times New Roman" w:eastAsia="Times New Roman" w:hAnsi="Times New Roman" w:cs="Times New Roman"/>
          <w:b/>
          <w:bCs/>
          <w:kern w:val="0"/>
          <w:sz w:val="28"/>
          <w:szCs w:val="28"/>
          <w:lang w:eastAsia="ru-RU" w:bidi="ar-SA"/>
        </w:rPr>
      </w:pPr>
      <w:r w:rsidRPr="00032AD4">
        <w:rPr>
          <w:rFonts w:ascii="Times New Roman" w:eastAsia="Times New Roman" w:hAnsi="Times New Roman" w:cs="Times New Roman"/>
          <w:b/>
          <w:bCs/>
          <w:kern w:val="0"/>
          <w:sz w:val="28"/>
          <w:szCs w:val="28"/>
          <w:lang w:eastAsia="ru-RU" w:bidi="ar-SA"/>
        </w:rPr>
        <w:t>Основное содержание работы социального педагога:</w:t>
      </w:r>
    </w:p>
    <w:p w:rsidR="003033E1" w:rsidRPr="00032AD4" w:rsidRDefault="003033E1" w:rsidP="009D387A">
      <w:pPr>
        <w:widowControl/>
        <w:numPr>
          <w:ilvl w:val="0"/>
          <w:numId w:val="115"/>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i/>
          <w:kern w:val="0"/>
          <w:sz w:val="28"/>
          <w:szCs w:val="28"/>
          <w:lang w:eastAsia="ru-RU" w:bidi="ar-SA"/>
        </w:rPr>
        <w:t>Работа с отдельными школьниками</w:t>
      </w:r>
      <w:r w:rsidRPr="00032AD4">
        <w:rPr>
          <w:rFonts w:ascii="Times New Roman" w:eastAsia="Times New Roman" w:hAnsi="Times New Roman" w:cs="Times New Roman"/>
          <w:kern w:val="0"/>
          <w:sz w:val="28"/>
          <w:szCs w:val="28"/>
          <w:lang w:eastAsia="ru-RU" w:bidi="ar-SA"/>
        </w:rPr>
        <w:t>;</w:t>
      </w:r>
    </w:p>
    <w:p w:rsidR="003033E1" w:rsidRPr="00032AD4" w:rsidRDefault="003033E1" w:rsidP="009D387A">
      <w:pPr>
        <w:widowControl/>
        <w:numPr>
          <w:ilvl w:val="0"/>
          <w:numId w:val="122"/>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изучение совместно с психологом состояния здоровья, отношений, интересов, характера, познавательных особенностей, семейных условий и внешкольного общения школьника;</w:t>
      </w:r>
    </w:p>
    <w:p w:rsidR="003033E1" w:rsidRPr="00032AD4" w:rsidRDefault="003033E1" w:rsidP="009D387A">
      <w:pPr>
        <w:widowControl/>
        <w:numPr>
          <w:ilvl w:val="0"/>
          <w:numId w:val="122"/>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помощь в социализации школьников через стимулирование и организацию их участия в кружках, клубах, секциях;</w:t>
      </w:r>
    </w:p>
    <w:p w:rsidR="003033E1" w:rsidRPr="00032AD4" w:rsidRDefault="003033E1" w:rsidP="009D387A">
      <w:pPr>
        <w:widowControl/>
        <w:numPr>
          <w:ilvl w:val="0"/>
          <w:numId w:val="122"/>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непосредственное общение со школьниками;</w:t>
      </w:r>
    </w:p>
    <w:p w:rsidR="003033E1" w:rsidRPr="00032AD4" w:rsidRDefault="003033E1" w:rsidP="009D387A">
      <w:pPr>
        <w:widowControl/>
        <w:numPr>
          <w:ilvl w:val="0"/>
          <w:numId w:val="122"/>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помощь школьников в преодолении учебных трудностей, проблем в учебной работе;</w:t>
      </w:r>
    </w:p>
    <w:p w:rsidR="003033E1" w:rsidRPr="00032AD4" w:rsidRDefault="003033E1" w:rsidP="009D387A">
      <w:pPr>
        <w:widowControl/>
        <w:numPr>
          <w:ilvl w:val="0"/>
          <w:numId w:val="122"/>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координация информационных интересов школьника (чтение, кино, видео).</w:t>
      </w:r>
    </w:p>
    <w:p w:rsidR="003033E1" w:rsidRPr="00032AD4" w:rsidRDefault="003033E1" w:rsidP="009D387A">
      <w:pPr>
        <w:keepNext/>
        <w:widowControl/>
        <w:numPr>
          <w:ilvl w:val="0"/>
          <w:numId w:val="115"/>
        </w:numPr>
        <w:suppressAutoHyphens w:val="0"/>
        <w:ind w:right="650"/>
        <w:jc w:val="both"/>
        <w:outlineLvl w:val="2"/>
        <w:rPr>
          <w:rFonts w:ascii="Times New Roman" w:eastAsia="Times New Roman" w:hAnsi="Times New Roman" w:cs="Times New Roman"/>
          <w:bCs/>
          <w:i/>
          <w:kern w:val="0"/>
          <w:sz w:val="28"/>
          <w:szCs w:val="28"/>
          <w:lang w:eastAsia="ru-RU" w:bidi="ar-SA"/>
        </w:rPr>
      </w:pPr>
      <w:r w:rsidRPr="00032AD4">
        <w:rPr>
          <w:rFonts w:ascii="Times New Roman" w:eastAsia="Times New Roman" w:hAnsi="Times New Roman" w:cs="Times New Roman"/>
          <w:bCs/>
          <w:i/>
          <w:kern w:val="0"/>
          <w:sz w:val="28"/>
          <w:szCs w:val="28"/>
          <w:lang w:eastAsia="ru-RU" w:bidi="ar-SA"/>
        </w:rPr>
        <w:t>Работа с классными руководителями:</w:t>
      </w:r>
    </w:p>
    <w:p w:rsidR="003033E1" w:rsidRPr="00032AD4" w:rsidRDefault="003033E1" w:rsidP="009D387A">
      <w:pPr>
        <w:widowControl/>
        <w:numPr>
          <w:ilvl w:val="0"/>
          <w:numId w:val="119"/>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организация творческих и коллективных совместных дел школьников;</w:t>
      </w:r>
    </w:p>
    <w:p w:rsidR="003033E1" w:rsidRPr="00032AD4" w:rsidRDefault="003033E1" w:rsidP="009D387A">
      <w:pPr>
        <w:widowControl/>
        <w:numPr>
          <w:ilvl w:val="0"/>
          <w:numId w:val="119"/>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воспитание культуры общения школьника через специально организованные занятия;</w:t>
      </w:r>
    </w:p>
    <w:p w:rsidR="003033E1" w:rsidRPr="00032AD4" w:rsidRDefault="003033E1" w:rsidP="009D387A">
      <w:pPr>
        <w:widowControl/>
        <w:numPr>
          <w:ilvl w:val="0"/>
          <w:numId w:val="119"/>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организация развивающих коллективных мероприятий, экскурсий, посещение театра, концертов, выставок и пр.;</w:t>
      </w:r>
    </w:p>
    <w:p w:rsidR="003033E1" w:rsidRPr="00032AD4" w:rsidRDefault="003033E1" w:rsidP="009D387A">
      <w:pPr>
        <w:widowControl/>
        <w:numPr>
          <w:ilvl w:val="0"/>
          <w:numId w:val="119"/>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выработка общественного мнения коллектива через групповые дискуссии, обсуждение дел, проблем и ситуаций классной жизни.</w:t>
      </w:r>
    </w:p>
    <w:p w:rsidR="003033E1" w:rsidRPr="00032AD4" w:rsidRDefault="003033E1" w:rsidP="009D387A">
      <w:pPr>
        <w:keepNext/>
        <w:widowControl/>
        <w:numPr>
          <w:ilvl w:val="0"/>
          <w:numId w:val="120"/>
        </w:numPr>
        <w:suppressAutoHyphens w:val="0"/>
        <w:ind w:right="650"/>
        <w:jc w:val="both"/>
        <w:outlineLvl w:val="2"/>
        <w:rPr>
          <w:rFonts w:ascii="Times New Roman" w:eastAsia="Times New Roman" w:hAnsi="Times New Roman" w:cs="Times New Roman"/>
          <w:bCs/>
          <w:i/>
          <w:kern w:val="0"/>
          <w:sz w:val="28"/>
          <w:szCs w:val="28"/>
          <w:lang w:eastAsia="ru-RU" w:bidi="ar-SA"/>
        </w:rPr>
      </w:pPr>
      <w:r w:rsidRPr="00032AD4">
        <w:rPr>
          <w:rFonts w:ascii="Times New Roman" w:eastAsia="Times New Roman" w:hAnsi="Times New Roman" w:cs="Times New Roman"/>
          <w:bCs/>
          <w:i/>
          <w:kern w:val="0"/>
          <w:sz w:val="28"/>
          <w:szCs w:val="28"/>
          <w:lang w:eastAsia="ru-RU" w:bidi="ar-SA"/>
        </w:rPr>
        <w:lastRenderedPageBreak/>
        <w:t>Организация воспитывающей среды и повседневного школьного быта:</w:t>
      </w:r>
    </w:p>
    <w:p w:rsidR="003033E1" w:rsidRPr="00032AD4" w:rsidRDefault="003033E1" w:rsidP="009D387A">
      <w:pPr>
        <w:widowControl/>
        <w:numPr>
          <w:ilvl w:val="0"/>
          <w:numId w:val="121"/>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выработка совместно с ребятами правил (законов) общения в классном и школьном коллективе и вне его;</w:t>
      </w:r>
    </w:p>
    <w:p w:rsidR="003033E1" w:rsidRPr="00032AD4" w:rsidRDefault="003033E1" w:rsidP="009D387A">
      <w:pPr>
        <w:widowControl/>
        <w:numPr>
          <w:ilvl w:val="0"/>
          <w:numId w:val="121"/>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совместно с родителями и школьниками эстетизация среды классного коллектива;</w:t>
      </w:r>
    </w:p>
    <w:p w:rsidR="003033E1" w:rsidRPr="00032AD4" w:rsidRDefault="003033E1" w:rsidP="009D387A">
      <w:pPr>
        <w:widowControl/>
        <w:numPr>
          <w:ilvl w:val="0"/>
          <w:numId w:val="121"/>
        </w:numPr>
        <w:suppressAutoHyphens w:val="0"/>
        <w:ind w:right="65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организация самообслуживания, текущих трудовых дел, дежурства.</w:t>
      </w:r>
    </w:p>
    <w:p w:rsidR="003033E1" w:rsidRPr="00032AD4" w:rsidRDefault="003033E1" w:rsidP="003033E1">
      <w:pPr>
        <w:widowControl/>
        <w:suppressAutoHyphens w:val="0"/>
        <w:jc w:val="both"/>
        <w:rPr>
          <w:rFonts w:ascii="Times New Roman" w:eastAsia="Times New Roman" w:hAnsi="Times New Roman" w:cs="Times New Roman"/>
          <w:kern w:val="0"/>
          <w:sz w:val="28"/>
          <w:szCs w:val="28"/>
          <w:lang w:eastAsia="ru-RU" w:bidi="ar-SA"/>
        </w:rPr>
      </w:pPr>
    </w:p>
    <w:p w:rsidR="003033E1" w:rsidRPr="00032AD4" w:rsidRDefault="003033E1" w:rsidP="003033E1">
      <w:pPr>
        <w:widowControl/>
        <w:suppressAutoHyphens w:val="0"/>
        <w:ind w:firstLine="720"/>
        <w:jc w:val="center"/>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i/>
          <w:kern w:val="0"/>
          <w:sz w:val="28"/>
          <w:szCs w:val="28"/>
          <w:lang w:eastAsia="ru-RU" w:bidi="ar-SA"/>
        </w:rPr>
        <w:t>Овладение навыками адаптации учащихся с ограниченными возможностями здоровья и детьми-инвалидами к социуму</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На уроках с использованием учебно-методического комплекса «</w:t>
      </w:r>
      <w:r w:rsidR="00F7238A">
        <w:rPr>
          <w:rFonts w:ascii="Times New Roman" w:eastAsia="Times New Roman" w:hAnsi="Times New Roman" w:cs="Times New Roman"/>
          <w:kern w:val="0"/>
          <w:sz w:val="28"/>
          <w:szCs w:val="28"/>
          <w:lang w:eastAsia="ru-RU" w:bidi="ar-SA"/>
        </w:rPr>
        <w:t xml:space="preserve">Начальная школа </w:t>
      </w:r>
      <w:r w:rsidR="00F7238A">
        <w:rPr>
          <w:rFonts w:ascii="Times New Roman" w:eastAsia="Times New Roman" w:hAnsi="Times New Roman" w:cs="Times New Roman"/>
          <w:kern w:val="0"/>
          <w:sz w:val="28"/>
          <w:szCs w:val="28"/>
          <w:lang w:val="en-US" w:eastAsia="ru-RU" w:bidi="ar-SA"/>
        </w:rPr>
        <w:t>XXI</w:t>
      </w:r>
      <w:r w:rsidR="00F7238A" w:rsidRPr="00F7238A">
        <w:rPr>
          <w:rFonts w:ascii="Times New Roman" w:eastAsia="Times New Roman" w:hAnsi="Times New Roman" w:cs="Times New Roman"/>
          <w:kern w:val="0"/>
          <w:sz w:val="28"/>
          <w:szCs w:val="28"/>
          <w:lang w:eastAsia="ru-RU" w:bidi="ar-SA"/>
        </w:rPr>
        <w:t xml:space="preserve"> </w:t>
      </w:r>
      <w:r w:rsidR="00F7238A">
        <w:rPr>
          <w:rFonts w:ascii="Times New Roman" w:eastAsia="Times New Roman" w:hAnsi="Times New Roman" w:cs="Times New Roman"/>
          <w:kern w:val="0"/>
          <w:sz w:val="28"/>
          <w:szCs w:val="28"/>
          <w:lang w:eastAsia="ru-RU" w:bidi="ar-SA"/>
        </w:rPr>
        <w:t>век»</w:t>
      </w:r>
      <w:r w:rsidRPr="00032AD4">
        <w:rPr>
          <w:rFonts w:ascii="Times New Roman" w:eastAsia="Times New Roman" w:hAnsi="Times New Roman" w:cs="Times New Roman"/>
          <w:kern w:val="0"/>
          <w:sz w:val="28"/>
          <w:szCs w:val="28"/>
          <w:lang w:eastAsia="ru-RU" w:bidi="ar-SA"/>
        </w:rPr>
        <w:t>, педагоги имеют возможность формировать начальные навыки адаптации в динамично изменяющемся и развивающемся мире. Учебники содержат задания, тексты, проекты, практические работы, направленные на осмысление норм и правил поведения в жизни - на это работает, практически, весь курс «Окружающий мир».</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Курс «Математика»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  </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Курсы «Литературное чтение», «Русский язык» формируют нормы и правила произношения, использования слов в речи, вводит ребенка в мир русского языка, литературы.</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Курсы «Изобразительное искусство, «Музыка» знакомят школьника с миром прекрасного.</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Курс «Основы религиозных культур и светской этики» формирует у младших школьников понимание значения нравственных норм и ценностей для достойной жизни личности, семьи, общества.</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Важным объединяющим компонентом предметных линий системы учебников является творческий характер заданий, материал для организации учебной деятельности, в том числе проектной, на уроках и во внеурочной работе.</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самостоятельно.</w:t>
      </w:r>
    </w:p>
    <w:p w:rsidR="00695B38" w:rsidRDefault="00695B38" w:rsidP="003033E1">
      <w:pPr>
        <w:suppressAutoHyphens w:val="0"/>
        <w:autoSpaceDE w:val="0"/>
        <w:autoSpaceDN w:val="0"/>
        <w:adjustRightInd w:val="0"/>
        <w:ind w:firstLine="720"/>
        <w:jc w:val="center"/>
        <w:rPr>
          <w:rFonts w:ascii="Times New Roman" w:eastAsia="Times New Roman" w:hAnsi="Times New Roman" w:cs="Times New Roman"/>
          <w:b/>
          <w:i/>
          <w:kern w:val="0"/>
          <w:sz w:val="28"/>
          <w:szCs w:val="28"/>
          <w:lang w:eastAsia="ru-RU" w:bidi="ar-SA"/>
        </w:rPr>
      </w:pPr>
    </w:p>
    <w:p w:rsidR="00032AD4" w:rsidRDefault="00032AD4" w:rsidP="003033E1">
      <w:pPr>
        <w:suppressAutoHyphens w:val="0"/>
        <w:autoSpaceDE w:val="0"/>
        <w:autoSpaceDN w:val="0"/>
        <w:adjustRightInd w:val="0"/>
        <w:ind w:firstLine="720"/>
        <w:jc w:val="center"/>
        <w:rPr>
          <w:rFonts w:ascii="Times New Roman" w:eastAsia="Times New Roman" w:hAnsi="Times New Roman" w:cs="Times New Roman"/>
          <w:b/>
          <w:i/>
          <w:kern w:val="0"/>
          <w:sz w:val="28"/>
          <w:szCs w:val="28"/>
          <w:lang w:eastAsia="ru-RU" w:bidi="ar-SA"/>
        </w:rPr>
      </w:pPr>
    </w:p>
    <w:p w:rsidR="00032AD4" w:rsidRPr="00032AD4" w:rsidRDefault="00032AD4" w:rsidP="003033E1">
      <w:pPr>
        <w:suppressAutoHyphens w:val="0"/>
        <w:autoSpaceDE w:val="0"/>
        <w:autoSpaceDN w:val="0"/>
        <w:adjustRightInd w:val="0"/>
        <w:ind w:firstLine="720"/>
        <w:jc w:val="center"/>
        <w:rPr>
          <w:rFonts w:ascii="Times New Roman" w:eastAsia="Times New Roman" w:hAnsi="Times New Roman" w:cs="Times New Roman"/>
          <w:b/>
          <w:i/>
          <w:kern w:val="0"/>
          <w:sz w:val="28"/>
          <w:szCs w:val="28"/>
          <w:lang w:eastAsia="ru-RU" w:bidi="ar-SA"/>
        </w:rPr>
      </w:pPr>
    </w:p>
    <w:p w:rsidR="003033E1" w:rsidRPr="00032AD4" w:rsidRDefault="003033E1" w:rsidP="003033E1">
      <w:pPr>
        <w:suppressAutoHyphens w:val="0"/>
        <w:autoSpaceDE w:val="0"/>
        <w:autoSpaceDN w:val="0"/>
        <w:adjustRightInd w:val="0"/>
        <w:ind w:firstLine="720"/>
        <w:jc w:val="center"/>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Психолого-педагогическое сопровождение школьников с ограниченными возможностями здоровья, детей-инвалидов</w:t>
      </w:r>
    </w:p>
    <w:p w:rsidR="003033E1" w:rsidRPr="00032AD4" w:rsidRDefault="003033E1" w:rsidP="003033E1">
      <w:pPr>
        <w:suppressAutoHyphens w:val="0"/>
        <w:autoSpaceDE w:val="0"/>
        <w:autoSpaceDN w:val="0"/>
        <w:adjustRightInd w:val="0"/>
        <w:ind w:firstLine="720"/>
        <w:jc w:val="center"/>
        <w:rPr>
          <w:rFonts w:ascii="Times New Roman" w:eastAsia="Times New Roman" w:hAnsi="Times New Roman" w:cs="Times New Roman"/>
          <w:b/>
          <w:i/>
          <w:kern w:val="0"/>
          <w:sz w:val="28"/>
          <w:szCs w:val="28"/>
          <w:lang w:eastAsia="ru-RU" w:bidi="ar-SA"/>
        </w:rPr>
      </w:pPr>
    </w:p>
    <w:p w:rsidR="003033E1" w:rsidRPr="00032AD4" w:rsidRDefault="003033E1" w:rsidP="003033E1">
      <w:pPr>
        <w:widowControl/>
        <w:suppressAutoHyphens w:val="0"/>
        <w:ind w:firstLine="720"/>
        <w:jc w:val="both"/>
        <w:rPr>
          <w:rFonts w:ascii="Times New Roman" w:eastAsia="Times New Roman" w:hAnsi="Times New Roman" w:cs="Times New Roman"/>
          <w:i/>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Важнейшим условием реализации данной программы является взаимодействие учителей начальных классов,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других институтов общества.</w:t>
      </w:r>
      <w:r w:rsidRPr="00032AD4">
        <w:rPr>
          <w:rFonts w:ascii="Times New Roman" w:eastAsia="Times New Roman" w:hAnsi="Times New Roman" w:cs="Times New Roman"/>
          <w:i/>
          <w:kern w:val="0"/>
          <w:sz w:val="28"/>
          <w:szCs w:val="28"/>
          <w:lang w:eastAsia="ru-RU" w:bidi="ar-SA"/>
        </w:rPr>
        <w:t xml:space="preserve"> </w:t>
      </w:r>
    </w:p>
    <w:p w:rsidR="003033E1" w:rsidRPr="00032AD4" w:rsidRDefault="003033E1" w:rsidP="003033E1">
      <w:pPr>
        <w:widowControl/>
        <w:suppressAutoHyphens w:val="0"/>
        <w:ind w:firstLine="720"/>
        <w:rPr>
          <w:rFonts w:ascii="Times New Roman" w:eastAsia="Times New Roman" w:hAnsi="Times New Roman" w:cs="Times New Roman"/>
          <w:i/>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         Заместитель директора по учебно-воспитательной работе, председатель методического объединения учителей начальных классов курирует работу по реализации программы; руководит работой школьного медико-психолого-педагогического консилиума (ШМППк</w:t>
      </w:r>
      <w:r w:rsidRPr="00032AD4">
        <w:rPr>
          <w:rFonts w:ascii="Times New Roman" w:eastAsia="Times New Roman" w:hAnsi="Times New Roman" w:cs="Times New Roman"/>
          <w:i/>
          <w:kern w:val="0"/>
          <w:sz w:val="28"/>
          <w:szCs w:val="28"/>
          <w:lang w:eastAsia="ru-RU" w:bidi="ar-SA"/>
        </w:rPr>
        <w:t xml:space="preserve"> - см. Положение о школьном консилиуме</w:t>
      </w:r>
      <w:r w:rsidRPr="00032AD4">
        <w:rPr>
          <w:rFonts w:ascii="Times New Roman" w:eastAsia="Times New Roman" w:hAnsi="Times New Roman" w:cs="Times New Roman"/>
          <w:kern w:val="0"/>
          <w:sz w:val="28"/>
          <w:szCs w:val="28"/>
          <w:lang w:eastAsia="ru-RU" w:bidi="ar-SA"/>
        </w:rPr>
        <w:t>); взаимодействует с лечебными учреждениями, специалистами районной комиссии по делам несовершеннолетних и защите прав (КДН и ЗП), с центрами поддержки детей с ограниченными возможностями здоровья; осуществляет просветительскую деятельность при работе с родителями детей с ограниченными возможностями здоровья, детей-инвалидов.</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b/>
          <w:i/>
          <w:kern w:val="0"/>
          <w:sz w:val="28"/>
          <w:szCs w:val="28"/>
          <w:lang w:eastAsia="ru-RU" w:bidi="ar-SA"/>
        </w:rPr>
      </w:pP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
          <w:i/>
          <w:kern w:val="0"/>
          <w:sz w:val="28"/>
          <w:szCs w:val="28"/>
          <w:lang w:eastAsia="ru-RU" w:bidi="ar-SA"/>
        </w:rPr>
        <w:t xml:space="preserve"> Классный руководитель</w:t>
      </w:r>
      <w:r w:rsidRPr="00032AD4">
        <w:rPr>
          <w:rFonts w:ascii="Times New Roman" w:eastAsia="Times New Roman" w:hAnsi="Times New Roman" w:cs="Times New Roman"/>
          <w:kern w:val="0"/>
          <w:sz w:val="28"/>
          <w:szCs w:val="28"/>
          <w:lang w:eastAsia="ru-RU" w:bidi="ar-SA"/>
        </w:rPr>
        <w:t xml:space="preserve"> является связующим звеном в комплексной группе специалистов по организации коррекционной работы с учащимися:</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-делает первичный запрос специалистам и дает первичную информацию о ребенке;</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-осуществляет индивидуальную коррекционную работу (педагогическое сопровождение);</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-консультативная помощь семье в вопросах коррекционно-развивающего воспитания и обучения;</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-изучает жизнедеятельность ребенка вне школы;</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-взаимодействие с семьями обучающихся воспитанников.</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 xml:space="preserve"> Психолог</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-изучает личность учащегося и коллектива класса;</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-анализирует адаптацию ребенка в среде;</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-выявляет  учащихся, не адаптированных к процессу обучения;</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-изучает взаимоотношения младших школьников с взрослыми и сверстниками;</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подбирает пакет диагностических методик для организации профилактической и коррекционной работы;</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-выявляет и развивает интересы, склонности и способности школьников;</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-осуществляет психологическую поддержку нуждающихся в ней подростков;</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-осуществляет консультативную помощь семье в вопросах коррекционно-развивающего воспитания и обучения;</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-осуществляет профилактическую и коррекционную работу с учащимися.</w:t>
      </w:r>
    </w:p>
    <w:p w:rsidR="009D387A" w:rsidRPr="00032AD4" w:rsidRDefault="009D387A" w:rsidP="003033E1">
      <w:pPr>
        <w:suppressAutoHyphens w:val="0"/>
        <w:autoSpaceDE w:val="0"/>
        <w:autoSpaceDN w:val="0"/>
        <w:adjustRightInd w:val="0"/>
        <w:ind w:firstLine="720"/>
        <w:jc w:val="both"/>
        <w:rPr>
          <w:rFonts w:ascii="Times New Roman" w:eastAsia="Times New Roman" w:hAnsi="Times New Roman" w:cs="Times New Roman"/>
          <w:b/>
          <w:i/>
          <w:kern w:val="0"/>
          <w:sz w:val="28"/>
          <w:szCs w:val="28"/>
          <w:lang w:eastAsia="ru-RU" w:bidi="ar-SA"/>
        </w:rPr>
      </w:pP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Учитель-логопед</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исследует речевое развитие учащихся;</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организует логопедическое сопровождение учащихся.</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 xml:space="preserve"> Воспитатель</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-изучает творческие возможности личности;</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-развивает интересы учащихся; </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-создает условия для их реализации;</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-решает проблемы рациональной организации свободного времени.</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b/>
          <w:i/>
          <w:kern w:val="0"/>
          <w:sz w:val="28"/>
          <w:szCs w:val="28"/>
          <w:lang w:eastAsia="ru-RU" w:bidi="ar-SA"/>
        </w:rPr>
      </w:pPr>
      <w:r w:rsidRPr="00032AD4">
        <w:rPr>
          <w:rFonts w:ascii="Times New Roman" w:eastAsia="Times New Roman" w:hAnsi="Times New Roman" w:cs="Times New Roman"/>
          <w:b/>
          <w:i/>
          <w:kern w:val="0"/>
          <w:sz w:val="28"/>
          <w:szCs w:val="28"/>
          <w:lang w:eastAsia="ru-RU" w:bidi="ar-SA"/>
        </w:rPr>
        <w:t xml:space="preserve"> Школьный врач</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-исследует физическое и психическое здоровье учащихся;</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-проводит систематический диспансерный осмотр учащихся;</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-организует помощь учащимся, имеющим проблемы со здоровьем;</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-разрабатывает рекомендации педагогам по организации работы с детьми, имеющими различные заболевания;</w:t>
      </w:r>
    </w:p>
    <w:p w:rsidR="003033E1" w:rsidRPr="00032AD4" w:rsidRDefault="003033E1" w:rsidP="003033E1">
      <w:pPr>
        <w:suppressAutoHyphens w:val="0"/>
        <w:autoSpaceDE w:val="0"/>
        <w:autoSpaceDN w:val="0"/>
        <w:adjustRightInd w:val="0"/>
        <w:ind w:firstLine="7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-взаимодействует с лечебными учреждениями.</w:t>
      </w:r>
    </w:p>
    <w:p w:rsidR="009D387A" w:rsidRPr="00032AD4" w:rsidRDefault="009D387A" w:rsidP="0085129A">
      <w:pPr>
        <w:shd w:val="clear" w:color="auto" w:fill="FFFFFF"/>
        <w:suppressAutoHyphens w:val="0"/>
        <w:autoSpaceDE w:val="0"/>
        <w:spacing w:before="326"/>
        <w:jc w:val="both"/>
        <w:rPr>
          <w:rFonts w:ascii="Times New Roman" w:eastAsia="Times New Roman" w:hAnsi="Times New Roman" w:cs="Times New Roman"/>
          <w:b/>
          <w:bCs/>
          <w:i/>
          <w:sz w:val="28"/>
          <w:szCs w:val="28"/>
          <w:lang w:eastAsia="ar-SA" w:bidi="ar-SA"/>
        </w:rPr>
      </w:pPr>
    </w:p>
    <w:p w:rsidR="009E3908" w:rsidRPr="00032AD4" w:rsidRDefault="009E3908" w:rsidP="0085129A">
      <w:pPr>
        <w:shd w:val="clear" w:color="auto" w:fill="FFFFFF"/>
        <w:suppressAutoHyphens w:val="0"/>
        <w:autoSpaceDE w:val="0"/>
        <w:spacing w:before="326"/>
        <w:jc w:val="both"/>
        <w:rPr>
          <w:rFonts w:ascii="Times New Roman" w:eastAsia="Times New Roman" w:hAnsi="Times New Roman" w:cs="Times New Roman"/>
          <w:b/>
          <w:bCs/>
          <w:i/>
          <w:sz w:val="28"/>
          <w:szCs w:val="28"/>
          <w:lang w:eastAsia="ar-SA" w:bidi="ar-SA"/>
        </w:rPr>
      </w:pPr>
    </w:p>
    <w:p w:rsidR="00FA6F39" w:rsidRPr="00032AD4" w:rsidRDefault="00E42486" w:rsidP="0085129A">
      <w:pPr>
        <w:shd w:val="clear" w:color="auto" w:fill="FFFFFF"/>
        <w:suppressAutoHyphens w:val="0"/>
        <w:autoSpaceDE w:val="0"/>
        <w:spacing w:before="326"/>
        <w:jc w:val="both"/>
        <w:rPr>
          <w:rFonts w:ascii="Times New Roman" w:eastAsia="Times New Roman" w:hAnsi="Times New Roman" w:cs="Times New Roman"/>
          <w:b/>
          <w:bCs/>
          <w:i/>
          <w:sz w:val="28"/>
          <w:szCs w:val="28"/>
          <w:lang w:eastAsia="ar-SA" w:bidi="ar-SA"/>
        </w:rPr>
      </w:pPr>
      <w:r w:rsidRPr="00032AD4">
        <w:rPr>
          <w:rFonts w:ascii="Times New Roman" w:eastAsia="Times New Roman" w:hAnsi="Times New Roman" w:cs="Times New Roman"/>
          <w:b/>
          <w:bCs/>
          <w:i/>
          <w:sz w:val="28"/>
          <w:szCs w:val="28"/>
          <w:lang w:eastAsia="ar-SA" w:bidi="ar-SA"/>
        </w:rPr>
        <w:t xml:space="preserve">Содержание деятельности </w:t>
      </w:r>
      <w:r w:rsidR="00FA6F39" w:rsidRPr="00032AD4">
        <w:rPr>
          <w:rFonts w:ascii="Times New Roman" w:hAnsi="Times New Roman" w:cs="Times New Roman"/>
          <w:b/>
          <w:i/>
          <w:sz w:val="28"/>
          <w:szCs w:val="28"/>
        </w:rPr>
        <w:t>специалистов образователь</w:t>
      </w:r>
      <w:r w:rsidRPr="00032AD4">
        <w:rPr>
          <w:rFonts w:ascii="Times New Roman" w:hAnsi="Times New Roman" w:cs="Times New Roman"/>
          <w:b/>
          <w:i/>
          <w:sz w:val="28"/>
          <w:szCs w:val="28"/>
        </w:rPr>
        <w:t>ного учреждения</w:t>
      </w:r>
      <w:r w:rsidR="00FA6F39" w:rsidRPr="00032AD4">
        <w:rPr>
          <w:rFonts w:ascii="Times New Roman" w:hAnsi="Times New Roman" w:cs="Times New Roman"/>
          <w:b/>
          <w:i/>
          <w:sz w:val="28"/>
          <w:szCs w:val="28"/>
        </w:rPr>
        <w:t xml:space="preserve">: </w:t>
      </w:r>
    </w:p>
    <w:tbl>
      <w:tblPr>
        <w:tblW w:w="0" w:type="auto"/>
        <w:jc w:val="center"/>
        <w:tblCellSpacing w:w="7" w:type="dxa"/>
        <w:tblBorders>
          <w:top w:val="single" w:sz="4" w:space="0" w:color="auto"/>
          <w:left w:val="single" w:sz="4" w:space="0" w:color="auto"/>
          <w:bottom w:val="single" w:sz="4" w:space="0" w:color="auto"/>
          <w:right w:val="single" w:sz="4" w:space="0" w:color="auto"/>
        </w:tblBorders>
        <w:tblCellMar>
          <w:top w:w="105" w:type="dxa"/>
          <w:left w:w="105" w:type="dxa"/>
          <w:bottom w:w="105" w:type="dxa"/>
          <w:right w:w="105" w:type="dxa"/>
        </w:tblCellMar>
        <w:tblLook w:val="04A0"/>
      </w:tblPr>
      <w:tblGrid>
        <w:gridCol w:w="2256"/>
        <w:gridCol w:w="7357"/>
      </w:tblGrid>
      <w:tr w:rsidR="00FA6F39" w:rsidRPr="00032AD4" w:rsidTr="009E3908">
        <w:trPr>
          <w:trHeight w:val="856"/>
          <w:tblCellSpacing w:w="7" w:type="dxa"/>
          <w:jc w:val="center"/>
        </w:trPr>
        <w:tc>
          <w:tcPr>
            <w:tcW w:w="2235" w:type="dxa"/>
            <w:tcBorders>
              <w:bottom w:val="single" w:sz="4" w:space="0" w:color="auto"/>
            </w:tcBorders>
          </w:tcPr>
          <w:p w:rsidR="00FA6F39" w:rsidRPr="00032AD4" w:rsidRDefault="00FA6F39" w:rsidP="00377D57">
            <w:pPr>
              <w:jc w:val="center"/>
              <w:rPr>
                <w:rFonts w:ascii="Times New Roman" w:hAnsi="Times New Roman" w:cs="Times New Roman"/>
                <w:b/>
                <w:i/>
                <w:sz w:val="28"/>
                <w:szCs w:val="28"/>
              </w:rPr>
            </w:pPr>
            <w:r w:rsidRPr="00032AD4">
              <w:rPr>
                <w:rFonts w:ascii="Times New Roman" w:hAnsi="Times New Roman" w:cs="Times New Roman"/>
                <w:b/>
                <w:bCs/>
                <w:i/>
                <w:sz w:val="28"/>
                <w:szCs w:val="28"/>
              </w:rPr>
              <w:t>Субъекты реализации коррекционной работы в школе</w:t>
            </w:r>
          </w:p>
        </w:tc>
        <w:tc>
          <w:tcPr>
            <w:tcW w:w="7336" w:type="dxa"/>
            <w:tcBorders>
              <w:left w:val="single" w:sz="4" w:space="0" w:color="auto"/>
              <w:bottom w:val="single" w:sz="4" w:space="0" w:color="auto"/>
            </w:tcBorders>
          </w:tcPr>
          <w:p w:rsidR="00FA6F39" w:rsidRPr="00032AD4" w:rsidRDefault="00FA6F39" w:rsidP="00377D57">
            <w:pPr>
              <w:jc w:val="center"/>
              <w:rPr>
                <w:rFonts w:ascii="Times New Roman" w:hAnsi="Times New Roman" w:cs="Times New Roman"/>
                <w:b/>
                <w:i/>
                <w:sz w:val="28"/>
                <w:szCs w:val="28"/>
              </w:rPr>
            </w:pPr>
            <w:r w:rsidRPr="00032AD4">
              <w:rPr>
                <w:rFonts w:ascii="Times New Roman" w:hAnsi="Times New Roman" w:cs="Times New Roman"/>
                <w:b/>
                <w:bCs/>
                <w:i/>
                <w:sz w:val="28"/>
                <w:szCs w:val="28"/>
              </w:rPr>
              <w:t>Содержание деятельности специалистов</w:t>
            </w:r>
          </w:p>
        </w:tc>
      </w:tr>
      <w:tr w:rsidR="00FA6F39" w:rsidRPr="00032AD4" w:rsidTr="009E3908">
        <w:trPr>
          <w:tblCellSpacing w:w="7" w:type="dxa"/>
          <w:jc w:val="center"/>
        </w:trPr>
        <w:tc>
          <w:tcPr>
            <w:tcW w:w="2235" w:type="dxa"/>
          </w:tcPr>
          <w:p w:rsidR="00FA6F39" w:rsidRPr="00032AD4" w:rsidRDefault="00E42486" w:rsidP="00E2446E">
            <w:pPr>
              <w:rPr>
                <w:rFonts w:ascii="Times New Roman" w:hAnsi="Times New Roman" w:cs="Times New Roman"/>
                <w:sz w:val="28"/>
                <w:szCs w:val="28"/>
              </w:rPr>
            </w:pPr>
            <w:r w:rsidRPr="00032AD4">
              <w:rPr>
                <w:rFonts w:ascii="Times New Roman" w:hAnsi="Times New Roman" w:cs="Times New Roman"/>
                <w:sz w:val="28"/>
                <w:szCs w:val="28"/>
              </w:rPr>
              <w:t>П</w:t>
            </w:r>
            <w:r w:rsidR="00FA6F39" w:rsidRPr="00032AD4">
              <w:rPr>
                <w:rFonts w:ascii="Times New Roman" w:hAnsi="Times New Roman" w:cs="Times New Roman"/>
                <w:sz w:val="28"/>
                <w:szCs w:val="28"/>
              </w:rPr>
              <w:t xml:space="preserve">редседатель </w:t>
            </w:r>
            <w:r w:rsidRPr="00032AD4">
              <w:rPr>
                <w:rFonts w:ascii="Times New Roman" w:hAnsi="Times New Roman" w:cs="Times New Roman"/>
                <w:sz w:val="28"/>
                <w:szCs w:val="28"/>
              </w:rPr>
              <w:t>Ш</w:t>
            </w:r>
            <w:r w:rsidR="00FA6F39" w:rsidRPr="00032AD4">
              <w:rPr>
                <w:rFonts w:ascii="Times New Roman" w:hAnsi="Times New Roman" w:cs="Times New Roman"/>
                <w:sz w:val="28"/>
                <w:szCs w:val="28"/>
              </w:rPr>
              <w:t>ПМПк</w:t>
            </w:r>
          </w:p>
        </w:tc>
        <w:tc>
          <w:tcPr>
            <w:tcW w:w="7336" w:type="dxa"/>
            <w:tcBorders>
              <w:left w:val="single" w:sz="4" w:space="0" w:color="auto"/>
            </w:tcBorders>
          </w:tcPr>
          <w:p w:rsidR="00FA6F39" w:rsidRPr="00032AD4" w:rsidRDefault="00FA6F39"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курирует работу по реализации программы;</w:t>
            </w:r>
          </w:p>
          <w:p w:rsidR="00FA6F39" w:rsidRPr="00032AD4" w:rsidRDefault="00FA6F39"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 xml:space="preserve">руководит работой </w:t>
            </w:r>
            <w:r w:rsidR="00E42486" w:rsidRPr="00032AD4">
              <w:rPr>
                <w:rFonts w:ascii="Times New Roman" w:hAnsi="Times New Roman" w:cs="Times New Roman"/>
                <w:sz w:val="28"/>
                <w:szCs w:val="28"/>
              </w:rPr>
              <w:t>Ш</w:t>
            </w:r>
            <w:r w:rsidRPr="00032AD4">
              <w:rPr>
                <w:rFonts w:ascii="Times New Roman" w:hAnsi="Times New Roman" w:cs="Times New Roman"/>
                <w:sz w:val="28"/>
                <w:szCs w:val="28"/>
              </w:rPr>
              <w:t>ПМПк;</w:t>
            </w:r>
          </w:p>
          <w:p w:rsidR="00FA6F39" w:rsidRPr="00032AD4" w:rsidRDefault="00E42486"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взаимодействует с ТПМПК;</w:t>
            </w:r>
          </w:p>
          <w:p w:rsidR="00FA6F39" w:rsidRPr="00032AD4" w:rsidRDefault="00FA6F39"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осуществляет просвети</w:t>
            </w:r>
            <w:r w:rsidR="00E42486" w:rsidRPr="00032AD4">
              <w:rPr>
                <w:rFonts w:ascii="Times New Roman" w:hAnsi="Times New Roman" w:cs="Times New Roman"/>
                <w:sz w:val="28"/>
                <w:szCs w:val="28"/>
              </w:rPr>
              <w:t>тельскую деятельность с родителями</w:t>
            </w:r>
          </w:p>
        </w:tc>
      </w:tr>
      <w:tr w:rsidR="00FA6F39" w:rsidRPr="00032AD4" w:rsidTr="009E3908">
        <w:trPr>
          <w:tblCellSpacing w:w="7" w:type="dxa"/>
          <w:jc w:val="center"/>
        </w:trPr>
        <w:tc>
          <w:tcPr>
            <w:tcW w:w="2235" w:type="dxa"/>
            <w:tcBorders>
              <w:top w:val="single" w:sz="4" w:space="0" w:color="auto"/>
              <w:bottom w:val="single" w:sz="4" w:space="0" w:color="auto"/>
            </w:tcBorders>
          </w:tcPr>
          <w:p w:rsidR="00FA6F39" w:rsidRPr="00032AD4" w:rsidRDefault="00E42486" w:rsidP="00E2446E">
            <w:pPr>
              <w:rPr>
                <w:rFonts w:ascii="Times New Roman" w:hAnsi="Times New Roman" w:cs="Times New Roman"/>
                <w:sz w:val="28"/>
                <w:szCs w:val="28"/>
              </w:rPr>
            </w:pPr>
            <w:r w:rsidRPr="00032AD4">
              <w:rPr>
                <w:rFonts w:ascii="Times New Roman" w:hAnsi="Times New Roman" w:cs="Times New Roman"/>
                <w:sz w:val="28"/>
                <w:szCs w:val="28"/>
              </w:rPr>
              <w:t>Учитель (классный руководитель)</w:t>
            </w:r>
          </w:p>
        </w:tc>
        <w:tc>
          <w:tcPr>
            <w:tcW w:w="7336" w:type="dxa"/>
            <w:tcBorders>
              <w:top w:val="single" w:sz="4" w:space="0" w:color="auto"/>
              <w:left w:val="single" w:sz="4" w:space="0" w:color="auto"/>
              <w:bottom w:val="single" w:sz="4" w:space="0" w:color="auto"/>
            </w:tcBorders>
          </w:tcPr>
          <w:p w:rsidR="00FA6F39" w:rsidRPr="00032AD4" w:rsidRDefault="00FA6F39" w:rsidP="00AA610A">
            <w:pPr>
              <w:widowControl/>
              <w:numPr>
                <w:ilvl w:val="0"/>
                <w:numId w:val="70"/>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является связующим звеном в комплексной группе специалистов по организации коррекционной работы с учащимися;</w:t>
            </w:r>
          </w:p>
          <w:p w:rsidR="00FA6F39" w:rsidRPr="00032AD4" w:rsidRDefault="00FA6F39" w:rsidP="00AA610A">
            <w:pPr>
              <w:widowControl/>
              <w:numPr>
                <w:ilvl w:val="0"/>
                <w:numId w:val="70"/>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делает первичный запрос специалистам и дает первичную информацию о ребенке;</w:t>
            </w:r>
          </w:p>
          <w:p w:rsidR="00FA6F39" w:rsidRPr="00032AD4" w:rsidRDefault="00FA6F39" w:rsidP="00AA610A">
            <w:pPr>
              <w:widowControl/>
              <w:numPr>
                <w:ilvl w:val="0"/>
                <w:numId w:val="70"/>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осуществляет индивидуальную коррекционную работу (педагогическое сопровождение);</w:t>
            </w:r>
          </w:p>
          <w:p w:rsidR="00FA6F39" w:rsidRPr="00032AD4" w:rsidRDefault="00FA6F39" w:rsidP="00AA610A">
            <w:pPr>
              <w:widowControl/>
              <w:numPr>
                <w:ilvl w:val="0"/>
                <w:numId w:val="70"/>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консультативная помощь семье в вопросах коррекционно-развивающего воспитания и обучения</w:t>
            </w:r>
          </w:p>
        </w:tc>
      </w:tr>
      <w:tr w:rsidR="00FA6F39" w:rsidRPr="00032AD4" w:rsidTr="009E3908">
        <w:trPr>
          <w:tblCellSpacing w:w="7" w:type="dxa"/>
          <w:jc w:val="center"/>
        </w:trPr>
        <w:tc>
          <w:tcPr>
            <w:tcW w:w="2235" w:type="dxa"/>
          </w:tcPr>
          <w:p w:rsidR="00FA6F39" w:rsidRPr="00032AD4" w:rsidRDefault="00FA6F39" w:rsidP="00E2446E">
            <w:pPr>
              <w:rPr>
                <w:rFonts w:ascii="Times New Roman" w:hAnsi="Times New Roman" w:cs="Times New Roman"/>
                <w:sz w:val="28"/>
                <w:szCs w:val="28"/>
              </w:rPr>
            </w:pPr>
            <w:r w:rsidRPr="00032AD4">
              <w:rPr>
                <w:rFonts w:ascii="Times New Roman" w:hAnsi="Times New Roman" w:cs="Times New Roman"/>
                <w:sz w:val="28"/>
                <w:szCs w:val="28"/>
              </w:rPr>
              <w:lastRenderedPageBreak/>
              <w:t>Социальный педагог</w:t>
            </w:r>
          </w:p>
        </w:tc>
        <w:tc>
          <w:tcPr>
            <w:tcW w:w="7336" w:type="dxa"/>
            <w:tcBorders>
              <w:left w:val="single" w:sz="4" w:space="0" w:color="auto"/>
            </w:tcBorders>
          </w:tcPr>
          <w:p w:rsidR="00FA6F39" w:rsidRPr="00032AD4" w:rsidRDefault="00FA6F39" w:rsidP="00AA610A">
            <w:pPr>
              <w:widowControl/>
              <w:numPr>
                <w:ilvl w:val="0"/>
                <w:numId w:val="71"/>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изучает жизнедеятельность ребенка вне школы;</w:t>
            </w:r>
          </w:p>
          <w:p w:rsidR="00FA6F39" w:rsidRPr="00032AD4" w:rsidRDefault="00FA6F39" w:rsidP="00AA610A">
            <w:pPr>
              <w:widowControl/>
              <w:numPr>
                <w:ilvl w:val="0"/>
                <w:numId w:val="71"/>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осуществляет профилактическую и коррекционную работу с учащимися;</w:t>
            </w:r>
          </w:p>
          <w:p w:rsidR="00FA6F39" w:rsidRPr="00032AD4" w:rsidRDefault="00FA6F39" w:rsidP="00AA610A">
            <w:pPr>
              <w:widowControl/>
              <w:numPr>
                <w:ilvl w:val="0"/>
                <w:numId w:val="71"/>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взаимодействие с семьей обучающихся, с лечебными учреждениями;</w:t>
            </w:r>
          </w:p>
        </w:tc>
      </w:tr>
      <w:tr w:rsidR="00FA6F39" w:rsidRPr="00032AD4" w:rsidTr="009E3908">
        <w:trPr>
          <w:trHeight w:val="3488"/>
          <w:tblCellSpacing w:w="7" w:type="dxa"/>
          <w:jc w:val="center"/>
        </w:trPr>
        <w:tc>
          <w:tcPr>
            <w:tcW w:w="2235" w:type="dxa"/>
          </w:tcPr>
          <w:p w:rsidR="00FA6F39" w:rsidRPr="00032AD4" w:rsidRDefault="00FA6F39" w:rsidP="00E2446E">
            <w:pPr>
              <w:rPr>
                <w:rFonts w:ascii="Times New Roman" w:hAnsi="Times New Roman" w:cs="Times New Roman"/>
                <w:sz w:val="28"/>
                <w:szCs w:val="28"/>
              </w:rPr>
            </w:pPr>
            <w:r w:rsidRPr="00032AD4">
              <w:rPr>
                <w:rFonts w:ascii="Times New Roman" w:hAnsi="Times New Roman" w:cs="Times New Roman"/>
                <w:sz w:val="28"/>
                <w:szCs w:val="28"/>
              </w:rPr>
              <w:t>Психолог</w:t>
            </w:r>
          </w:p>
        </w:tc>
        <w:tc>
          <w:tcPr>
            <w:tcW w:w="7336" w:type="dxa"/>
            <w:tcBorders>
              <w:left w:val="single" w:sz="4" w:space="0" w:color="auto"/>
            </w:tcBorders>
          </w:tcPr>
          <w:p w:rsidR="00FA6F39" w:rsidRPr="00032AD4" w:rsidRDefault="00FA6F39" w:rsidP="00AA610A">
            <w:pPr>
              <w:widowControl/>
              <w:numPr>
                <w:ilvl w:val="0"/>
                <w:numId w:val="72"/>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изучает личность учащегося и коллектива класса;</w:t>
            </w:r>
          </w:p>
          <w:p w:rsidR="00FA6F39" w:rsidRPr="00032AD4" w:rsidRDefault="00FA6F39" w:rsidP="00AA610A">
            <w:pPr>
              <w:widowControl/>
              <w:numPr>
                <w:ilvl w:val="0"/>
                <w:numId w:val="72"/>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анализирует адаптацию ребенка в образовательной среде;</w:t>
            </w:r>
          </w:p>
          <w:p w:rsidR="00FA6F39" w:rsidRPr="00032AD4" w:rsidRDefault="00FA6F39" w:rsidP="00AA610A">
            <w:pPr>
              <w:widowControl/>
              <w:numPr>
                <w:ilvl w:val="0"/>
                <w:numId w:val="72"/>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выявляет дезадаптированных учащихся;</w:t>
            </w:r>
          </w:p>
          <w:p w:rsidR="00FA6F39" w:rsidRPr="00032AD4" w:rsidRDefault="00FA6F39" w:rsidP="00AA610A">
            <w:pPr>
              <w:widowControl/>
              <w:numPr>
                <w:ilvl w:val="0"/>
                <w:numId w:val="72"/>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изучает взаимоотношения младших школьников со взрослыми и сверстниками;</w:t>
            </w:r>
          </w:p>
          <w:p w:rsidR="00FA6F39" w:rsidRPr="00032AD4" w:rsidRDefault="00FA6F39" w:rsidP="00AA610A">
            <w:pPr>
              <w:widowControl/>
              <w:numPr>
                <w:ilvl w:val="0"/>
                <w:numId w:val="72"/>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подбирает пакет диагностических методик для организации профилактической и коррекционной работы;</w:t>
            </w:r>
          </w:p>
          <w:p w:rsidR="00FA6F39" w:rsidRPr="00032AD4" w:rsidRDefault="00FA6F39" w:rsidP="00AA610A">
            <w:pPr>
              <w:widowControl/>
              <w:numPr>
                <w:ilvl w:val="0"/>
                <w:numId w:val="72"/>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выявляет и развивает интересы, склонности и способности школьников;</w:t>
            </w:r>
          </w:p>
          <w:p w:rsidR="00FA6F39" w:rsidRPr="00032AD4" w:rsidRDefault="00FA6F39" w:rsidP="00AA610A">
            <w:pPr>
              <w:widowControl/>
              <w:numPr>
                <w:ilvl w:val="0"/>
                <w:numId w:val="72"/>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осуществляет психологическую поддержку нуждающихся в ней подростков;</w:t>
            </w:r>
          </w:p>
          <w:p w:rsidR="00FA6F39" w:rsidRPr="00032AD4" w:rsidRDefault="00FA6F39" w:rsidP="00AA610A">
            <w:pPr>
              <w:widowControl/>
              <w:numPr>
                <w:ilvl w:val="0"/>
                <w:numId w:val="72"/>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консультативная помощь семье в вопросах коррекционно-развивающего воспитания и обучения</w:t>
            </w:r>
          </w:p>
        </w:tc>
      </w:tr>
      <w:tr w:rsidR="00FA6F39" w:rsidRPr="00032AD4" w:rsidTr="009E3908">
        <w:trPr>
          <w:tblCellSpacing w:w="7" w:type="dxa"/>
          <w:jc w:val="center"/>
        </w:trPr>
        <w:tc>
          <w:tcPr>
            <w:tcW w:w="2235" w:type="dxa"/>
            <w:tcBorders>
              <w:top w:val="single" w:sz="4" w:space="0" w:color="auto"/>
            </w:tcBorders>
          </w:tcPr>
          <w:p w:rsidR="00FA6F39" w:rsidRPr="00032AD4" w:rsidRDefault="00FA6F39" w:rsidP="00E2446E">
            <w:pPr>
              <w:rPr>
                <w:rFonts w:ascii="Times New Roman" w:hAnsi="Times New Roman" w:cs="Times New Roman"/>
                <w:sz w:val="28"/>
                <w:szCs w:val="28"/>
              </w:rPr>
            </w:pPr>
            <w:r w:rsidRPr="00032AD4">
              <w:rPr>
                <w:rFonts w:ascii="Times New Roman" w:hAnsi="Times New Roman" w:cs="Times New Roman"/>
                <w:sz w:val="28"/>
                <w:szCs w:val="28"/>
              </w:rPr>
              <w:t>Учитель-логопед</w:t>
            </w:r>
          </w:p>
        </w:tc>
        <w:tc>
          <w:tcPr>
            <w:tcW w:w="7336" w:type="dxa"/>
            <w:tcBorders>
              <w:top w:val="single" w:sz="4" w:space="0" w:color="auto"/>
              <w:left w:val="single" w:sz="4" w:space="0" w:color="auto"/>
            </w:tcBorders>
          </w:tcPr>
          <w:p w:rsidR="00FA6F39" w:rsidRPr="00032AD4" w:rsidRDefault="00FA6F39"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исследует речевое развитие учащихся;</w:t>
            </w:r>
          </w:p>
          <w:p w:rsidR="00FA6F39" w:rsidRPr="00032AD4" w:rsidRDefault="00FA6F39"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организует логопедическое сопровождение учащихся.</w:t>
            </w:r>
          </w:p>
        </w:tc>
      </w:tr>
      <w:tr w:rsidR="00FA6F39" w:rsidRPr="00032AD4" w:rsidTr="009E3908">
        <w:trPr>
          <w:trHeight w:val="33"/>
          <w:tblCellSpacing w:w="7" w:type="dxa"/>
          <w:jc w:val="center"/>
        </w:trPr>
        <w:tc>
          <w:tcPr>
            <w:tcW w:w="2235" w:type="dxa"/>
            <w:tcBorders>
              <w:top w:val="single" w:sz="4" w:space="0" w:color="auto"/>
            </w:tcBorders>
          </w:tcPr>
          <w:p w:rsidR="00FA6F39" w:rsidRPr="00032AD4" w:rsidRDefault="00FA6F39" w:rsidP="00E2446E">
            <w:pPr>
              <w:rPr>
                <w:rFonts w:ascii="Times New Roman" w:hAnsi="Times New Roman" w:cs="Times New Roman"/>
                <w:sz w:val="28"/>
                <w:szCs w:val="28"/>
              </w:rPr>
            </w:pPr>
            <w:r w:rsidRPr="00032AD4">
              <w:rPr>
                <w:rFonts w:ascii="Times New Roman" w:hAnsi="Times New Roman" w:cs="Times New Roman"/>
                <w:sz w:val="28"/>
                <w:szCs w:val="28"/>
              </w:rPr>
              <w:t xml:space="preserve">Медицинский работник </w:t>
            </w:r>
          </w:p>
        </w:tc>
        <w:tc>
          <w:tcPr>
            <w:tcW w:w="7336" w:type="dxa"/>
            <w:tcBorders>
              <w:top w:val="single" w:sz="4" w:space="0" w:color="auto"/>
              <w:left w:val="single" w:sz="4" w:space="0" w:color="auto"/>
            </w:tcBorders>
          </w:tcPr>
          <w:p w:rsidR="00FA6F39" w:rsidRPr="00032AD4" w:rsidRDefault="00FA6F39"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изучает медицинскую документацию обучающихся, историю развития ребенка;</w:t>
            </w:r>
          </w:p>
          <w:p w:rsidR="00FA6F39" w:rsidRPr="00032AD4" w:rsidRDefault="00FA6F39"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выявляет уровень физического и психического здоровья обучающихся;</w:t>
            </w:r>
          </w:p>
          <w:p w:rsidR="00E42486" w:rsidRPr="00032AD4" w:rsidRDefault="00E42486"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взаимодействует с лечебными учреждениями;</w:t>
            </w:r>
          </w:p>
          <w:p w:rsidR="00FA6F39" w:rsidRPr="00032AD4" w:rsidRDefault="00FA6F39"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 xml:space="preserve">участвует в заседаниях </w:t>
            </w:r>
            <w:r w:rsidR="00E42486" w:rsidRPr="00032AD4">
              <w:rPr>
                <w:rFonts w:ascii="Times New Roman" w:hAnsi="Times New Roman" w:cs="Times New Roman"/>
                <w:sz w:val="28"/>
                <w:szCs w:val="28"/>
              </w:rPr>
              <w:t>Ш</w:t>
            </w:r>
            <w:r w:rsidRPr="00032AD4">
              <w:rPr>
                <w:rFonts w:ascii="Times New Roman" w:hAnsi="Times New Roman" w:cs="Times New Roman"/>
                <w:sz w:val="28"/>
                <w:szCs w:val="28"/>
              </w:rPr>
              <w:t>ПМПк;</w:t>
            </w:r>
          </w:p>
          <w:p w:rsidR="00FA6F39" w:rsidRPr="00032AD4" w:rsidRDefault="00FA6F39"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консультирует родителей по вопросам профилактики заболеваний;</w:t>
            </w:r>
          </w:p>
          <w:p w:rsidR="00FA6F39" w:rsidRPr="00032AD4" w:rsidRDefault="00FA6F39" w:rsidP="00AA610A">
            <w:pPr>
              <w:widowControl/>
              <w:numPr>
                <w:ilvl w:val="0"/>
                <w:numId w:val="69"/>
              </w:numPr>
              <w:tabs>
                <w:tab w:val="clear" w:pos="720"/>
                <w:tab w:val="num" w:pos="16"/>
                <w:tab w:val="left" w:pos="158"/>
              </w:tabs>
              <w:suppressAutoHyphens w:val="0"/>
              <w:ind w:left="16" w:firstLine="0"/>
              <w:rPr>
                <w:rFonts w:ascii="Times New Roman" w:hAnsi="Times New Roman" w:cs="Times New Roman"/>
                <w:sz w:val="28"/>
                <w:szCs w:val="28"/>
              </w:rPr>
            </w:pPr>
            <w:r w:rsidRPr="00032AD4">
              <w:rPr>
                <w:rFonts w:ascii="Times New Roman" w:hAnsi="Times New Roman" w:cs="Times New Roman"/>
                <w:sz w:val="28"/>
                <w:szCs w:val="28"/>
              </w:rPr>
              <w:t>консультирует педагогов по вопросам организации режимных моментов с учетом индивидуальных особенностей обучающихся</w:t>
            </w:r>
          </w:p>
        </w:tc>
      </w:tr>
    </w:tbl>
    <w:p w:rsidR="00FA6F39" w:rsidRPr="00032AD4" w:rsidRDefault="00FA6F39" w:rsidP="00377D57">
      <w:pPr>
        <w:overflowPunct w:val="0"/>
        <w:autoSpaceDE w:val="0"/>
        <w:autoSpaceDN w:val="0"/>
        <w:adjustRightInd w:val="0"/>
        <w:ind w:firstLine="709"/>
        <w:jc w:val="both"/>
        <w:rPr>
          <w:rFonts w:ascii="Times New Roman" w:hAnsi="Times New Roman" w:cs="Times New Roman"/>
          <w:color w:val="00000A"/>
          <w:sz w:val="28"/>
          <w:szCs w:val="28"/>
        </w:rPr>
      </w:pPr>
      <w:r w:rsidRPr="00032AD4">
        <w:rPr>
          <w:rFonts w:ascii="Times New Roman" w:hAnsi="Times New Roman" w:cs="Times New Roman"/>
          <w:color w:val="00000A"/>
          <w:sz w:val="28"/>
          <w:szCs w:val="28"/>
        </w:rPr>
        <w:t>Основными механизмами реализации программы коррекционной работы являются оптимально выстроенное взаимодействие специалисто</w:t>
      </w:r>
      <w:r w:rsidR="00E42486" w:rsidRPr="00032AD4">
        <w:rPr>
          <w:rFonts w:ascii="Times New Roman" w:hAnsi="Times New Roman" w:cs="Times New Roman"/>
          <w:color w:val="00000A"/>
          <w:sz w:val="28"/>
          <w:szCs w:val="28"/>
        </w:rPr>
        <w:t xml:space="preserve">в </w:t>
      </w:r>
      <w:r w:rsidR="00A90747" w:rsidRPr="00032AD4">
        <w:rPr>
          <w:rFonts w:ascii="Times New Roman" w:hAnsi="Times New Roman" w:cs="Times New Roman"/>
          <w:color w:val="00000A"/>
          <w:sz w:val="28"/>
          <w:szCs w:val="28"/>
        </w:rPr>
        <w:t>МАОУ СОШ</w:t>
      </w:r>
      <w:r w:rsidR="00E42486" w:rsidRPr="00032AD4">
        <w:rPr>
          <w:rFonts w:ascii="Times New Roman" w:hAnsi="Times New Roman" w:cs="Times New Roman"/>
          <w:color w:val="00000A"/>
          <w:sz w:val="28"/>
          <w:szCs w:val="28"/>
        </w:rPr>
        <w:t xml:space="preserve"> №8,</w:t>
      </w:r>
    </w:p>
    <w:p w:rsidR="00FA6F39" w:rsidRPr="00032AD4" w:rsidRDefault="00FA6F39" w:rsidP="000F184C">
      <w:pPr>
        <w:overflowPunct w:val="0"/>
        <w:autoSpaceDE w:val="0"/>
        <w:autoSpaceDN w:val="0"/>
        <w:adjustRightInd w:val="0"/>
        <w:jc w:val="both"/>
        <w:rPr>
          <w:rFonts w:ascii="Times New Roman" w:hAnsi="Times New Roman" w:cs="Times New Roman"/>
          <w:sz w:val="28"/>
          <w:szCs w:val="28"/>
        </w:rPr>
      </w:pPr>
      <w:bookmarkStart w:id="15" w:name="page281"/>
      <w:bookmarkEnd w:id="15"/>
      <w:r w:rsidRPr="00032AD4">
        <w:rPr>
          <w:rFonts w:ascii="Times New Roman" w:hAnsi="Times New Roman" w:cs="Times New Roman"/>
          <w:color w:val="00000A"/>
          <w:sz w:val="28"/>
          <w:szCs w:val="28"/>
        </w:rPr>
        <w:t>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 (организациями различных ведомств, другими институтами общества).</w:t>
      </w:r>
    </w:p>
    <w:p w:rsidR="00FA6F39" w:rsidRPr="00032AD4" w:rsidRDefault="00FA6F39" w:rsidP="001D07AD">
      <w:pPr>
        <w:autoSpaceDE w:val="0"/>
        <w:autoSpaceDN w:val="0"/>
        <w:adjustRightInd w:val="0"/>
        <w:ind w:left="720"/>
        <w:rPr>
          <w:rFonts w:ascii="Times New Roman" w:hAnsi="Times New Roman" w:cs="Times New Roman"/>
          <w:sz w:val="28"/>
          <w:szCs w:val="28"/>
        </w:rPr>
      </w:pPr>
      <w:r w:rsidRPr="00032AD4">
        <w:rPr>
          <w:rFonts w:ascii="Times New Roman" w:hAnsi="Times New Roman" w:cs="Times New Roman"/>
          <w:color w:val="00000A"/>
          <w:sz w:val="28"/>
          <w:szCs w:val="28"/>
        </w:rPr>
        <w:t xml:space="preserve">Взаимодействие </w:t>
      </w:r>
      <w:r w:rsidR="000F184C" w:rsidRPr="00032AD4">
        <w:rPr>
          <w:rFonts w:ascii="Times New Roman" w:hAnsi="Times New Roman" w:cs="Times New Roman"/>
          <w:color w:val="00000A"/>
          <w:sz w:val="28"/>
          <w:szCs w:val="28"/>
        </w:rPr>
        <w:t>специалистов</w:t>
      </w:r>
      <w:r w:rsidR="00F7238A">
        <w:rPr>
          <w:rFonts w:ascii="Times New Roman" w:hAnsi="Times New Roman" w:cs="Times New Roman"/>
          <w:color w:val="00000A"/>
          <w:sz w:val="28"/>
          <w:szCs w:val="28"/>
        </w:rPr>
        <w:t xml:space="preserve"> МБОУ «СОШ№6»</w:t>
      </w:r>
      <w:r w:rsidRPr="00032AD4">
        <w:rPr>
          <w:rFonts w:ascii="Times New Roman" w:hAnsi="Times New Roman" w:cs="Times New Roman"/>
          <w:color w:val="00000A"/>
          <w:sz w:val="28"/>
          <w:szCs w:val="28"/>
        </w:rPr>
        <w:t xml:space="preserve"> предусматривает:</w:t>
      </w:r>
    </w:p>
    <w:p w:rsidR="00FA6F39" w:rsidRPr="00032AD4" w:rsidRDefault="00FA6F39" w:rsidP="00377D57">
      <w:pPr>
        <w:autoSpaceDE w:val="0"/>
        <w:autoSpaceDN w:val="0"/>
        <w:adjustRightInd w:val="0"/>
        <w:ind w:left="720"/>
        <w:rPr>
          <w:rFonts w:ascii="Times New Roman" w:hAnsi="Times New Roman" w:cs="Times New Roman"/>
          <w:sz w:val="28"/>
          <w:szCs w:val="28"/>
        </w:rPr>
      </w:pPr>
      <w:r w:rsidRPr="00032AD4">
        <w:rPr>
          <w:rFonts w:ascii="Times New Roman" w:hAnsi="Times New Roman" w:cs="Times New Roman"/>
          <w:color w:val="00000A"/>
          <w:sz w:val="28"/>
          <w:szCs w:val="28"/>
        </w:rPr>
        <w:t xml:space="preserve">- </w:t>
      </w:r>
      <w:r w:rsidR="0085129A" w:rsidRPr="00032AD4">
        <w:rPr>
          <w:rFonts w:ascii="Times New Roman" w:hAnsi="Times New Roman" w:cs="Times New Roman"/>
          <w:color w:val="00000A"/>
          <w:sz w:val="28"/>
          <w:szCs w:val="28"/>
        </w:rPr>
        <w:t xml:space="preserve">  </w:t>
      </w:r>
      <w:r w:rsidRPr="00032AD4">
        <w:rPr>
          <w:rFonts w:ascii="Times New Roman" w:hAnsi="Times New Roman" w:cs="Times New Roman"/>
          <w:color w:val="00000A"/>
          <w:sz w:val="28"/>
          <w:szCs w:val="28"/>
        </w:rPr>
        <w:t>многоаспектный анализ психофизического развития обучающего с ЗПР;</w:t>
      </w:r>
    </w:p>
    <w:p w:rsidR="00ED7CE2" w:rsidRPr="00032AD4" w:rsidRDefault="000F184C" w:rsidP="00025D35">
      <w:pPr>
        <w:overflowPunct w:val="0"/>
        <w:autoSpaceDE w:val="0"/>
        <w:autoSpaceDN w:val="0"/>
        <w:adjustRightInd w:val="0"/>
        <w:ind w:firstLine="709"/>
        <w:jc w:val="both"/>
        <w:rPr>
          <w:rFonts w:ascii="Times New Roman" w:hAnsi="Times New Roman" w:cs="Times New Roman"/>
          <w:sz w:val="28"/>
          <w:szCs w:val="28"/>
        </w:rPr>
      </w:pPr>
      <w:r w:rsidRPr="00032AD4">
        <w:rPr>
          <w:rFonts w:ascii="Times New Roman" w:hAnsi="Times New Roman" w:cs="Times New Roman"/>
          <w:color w:val="00000A"/>
          <w:sz w:val="28"/>
          <w:szCs w:val="28"/>
        </w:rPr>
        <w:lastRenderedPageBreak/>
        <w:t>-</w:t>
      </w:r>
      <w:r w:rsidR="0085129A" w:rsidRPr="00032AD4">
        <w:rPr>
          <w:rFonts w:ascii="Times New Roman" w:hAnsi="Times New Roman" w:cs="Times New Roman"/>
          <w:color w:val="00000A"/>
          <w:sz w:val="28"/>
          <w:szCs w:val="28"/>
        </w:rPr>
        <w:t xml:space="preserve"> </w:t>
      </w:r>
      <w:r w:rsidR="00FA6F39" w:rsidRPr="00032AD4">
        <w:rPr>
          <w:rFonts w:ascii="Times New Roman" w:hAnsi="Times New Roman" w:cs="Times New Roman"/>
          <w:color w:val="00000A"/>
          <w:sz w:val="28"/>
          <w:szCs w:val="28"/>
        </w:rPr>
        <w:t>комплексный подход к диагностике, определению и решению проблем обучающегося с ЗПР, к предоставлению ему квалифицированной помощи с учет</w:t>
      </w:r>
      <w:r w:rsidRPr="00032AD4">
        <w:rPr>
          <w:rFonts w:ascii="Times New Roman" w:hAnsi="Times New Roman" w:cs="Times New Roman"/>
          <w:color w:val="00000A"/>
          <w:sz w:val="28"/>
          <w:szCs w:val="28"/>
        </w:rPr>
        <w:t>ом уровня психического развития.</w:t>
      </w:r>
    </w:p>
    <w:p w:rsidR="0085129A" w:rsidRPr="00032AD4" w:rsidRDefault="00FA6F39" w:rsidP="00377D57">
      <w:pPr>
        <w:shd w:val="clear" w:color="auto" w:fill="FFFFFF"/>
        <w:suppressAutoHyphens w:val="0"/>
        <w:autoSpaceDE w:val="0"/>
        <w:jc w:val="both"/>
        <w:rPr>
          <w:rFonts w:ascii="Times New Roman" w:eastAsia="Times New Roman" w:hAnsi="Times New Roman" w:cs="Times New Roman"/>
          <w:b/>
          <w:spacing w:val="2"/>
          <w:sz w:val="28"/>
          <w:szCs w:val="28"/>
          <w:lang w:eastAsia="ar-SA" w:bidi="ar-SA"/>
        </w:rPr>
      </w:pPr>
      <w:r w:rsidRPr="00032AD4">
        <w:rPr>
          <w:rFonts w:ascii="Times New Roman" w:eastAsia="Times New Roman" w:hAnsi="Times New Roman" w:cs="Times New Roman"/>
          <w:b/>
          <w:spacing w:val="2"/>
          <w:sz w:val="28"/>
          <w:szCs w:val="28"/>
          <w:lang w:eastAsia="ar-SA" w:bidi="ar-SA"/>
        </w:rPr>
        <w:t xml:space="preserve">     </w:t>
      </w:r>
    </w:p>
    <w:p w:rsidR="00FA6F39" w:rsidRPr="00032AD4" w:rsidRDefault="00FA6F39" w:rsidP="00377D57">
      <w:pPr>
        <w:shd w:val="clear" w:color="auto" w:fill="FFFFFF"/>
        <w:suppressAutoHyphens w:val="0"/>
        <w:autoSpaceDE w:val="0"/>
        <w:jc w:val="both"/>
        <w:rPr>
          <w:rFonts w:ascii="Times New Roman" w:eastAsia="Times New Roman" w:hAnsi="Times New Roman" w:cs="Times New Roman"/>
          <w:b/>
          <w:i/>
          <w:spacing w:val="2"/>
          <w:sz w:val="28"/>
          <w:szCs w:val="28"/>
          <w:lang w:eastAsia="ar-SA" w:bidi="ar-SA"/>
        </w:rPr>
      </w:pPr>
      <w:r w:rsidRPr="00032AD4">
        <w:rPr>
          <w:rFonts w:ascii="Times New Roman" w:eastAsia="Times New Roman" w:hAnsi="Times New Roman" w:cs="Times New Roman"/>
          <w:b/>
          <w:spacing w:val="2"/>
          <w:sz w:val="28"/>
          <w:szCs w:val="28"/>
          <w:lang w:eastAsia="ar-SA" w:bidi="ar-SA"/>
        </w:rPr>
        <w:t xml:space="preserve"> </w:t>
      </w:r>
      <w:r w:rsidRPr="00032AD4">
        <w:rPr>
          <w:rFonts w:ascii="Times New Roman" w:eastAsia="Times New Roman" w:hAnsi="Times New Roman" w:cs="Times New Roman"/>
          <w:b/>
          <w:i/>
          <w:spacing w:val="2"/>
          <w:sz w:val="28"/>
          <w:szCs w:val="28"/>
          <w:lang w:eastAsia="ar-SA" w:bidi="ar-SA"/>
        </w:rPr>
        <w:t xml:space="preserve">Взаимодействие </w:t>
      </w:r>
      <w:r w:rsidR="000F184C" w:rsidRPr="00032AD4">
        <w:rPr>
          <w:rFonts w:ascii="Times New Roman" w:eastAsia="Times New Roman" w:hAnsi="Times New Roman" w:cs="Times New Roman"/>
          <w:b/>
          <w:i/>
          <w:spacing w:val="2"/>
          <w:sz w:val="28"/>
          <w:szCs w:val="28"/>
          <w:lang w:eastAsia="ar-SA" w:bidi="ar-SA"/>
        </w:rPr>
        <w:t xml:space="preserve">специалистов </w:t>
      </w:r>
      <w:r w:rsidR="00F7238A">
        <w:rPr>
          <w:rFonts w:ascii="Times New Roman" w:eastAsia="Times New Roman" w:hAnsi="Times New Roman" w:cs="Times New Roman"/>
          <w:b/>
          <w:i/>
          <w:spacing w:val="2"/>
          <w:sz w:val="28"/>
          <w:szCs w:val="28"/>
          <w:lang w:eastAsia="ar-SA" w:bidi="ar-SA"/>
        </w:rPr>
        <w:t>МБОУ «СОШ №6»</w:t>
      </w:r>
    </w:p>
    <w:p w:rsidR="00FA6F39" w:rsidRPr="00032AD4" w:rsidRDefault="00FA6F39" w:rsidP="00377D57">
      <w:pPr>
        <w:shd w:val="clear" w:color="auto" w:fill="FFFFFF"/>
        <w:suppressAutoHyphens w:val="0"/>
        <w:autoSpaceDE w:val="0"/>
        <w:jc w:val="both"/>
        <w:rPr>
          <w:rFonts w:ascii="Times New Roman" w:eastAsia="Times New Roman" w:hAnsi="Times New Roman" w:cs="Times New Roman"/>
          <w:spacing w:val="2"/>
          <w:sz w:val="28"/>
          <w:szCs w:val="28"/>
          <w:lang w:eastAsia="ar-SA"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2"/>
        <w:gridCol w:w="2346"/>
        <w:gridCol w:w="2330"/>
        <w:gridCol w:w="2483"/>
      </w:tblGrid>
      <w:tr w:rsidR="00FA6F39" w:rsidRPr="00032AD4" w:rsidTr="000F184C">
        <w:tc>
          <w:tcPr>
            <w:tcW w:w="2235" w:type="dxa"/>
          </w:tcPr>
          <w:p w:rsidR="00FA6F39" w:rsidRPr="00032AD4" w:rsidRDefault="00FA6F39" w:rsidP="00377D57">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Мероприятия</w:t>
            </w:r>
          </w:p>
        </w:tc>
        <w:tc>
          <w:tcPr>
            <w:tcW w:w="2550" w:type="dxa"/>
          </w:tcPr>
          <w:p w:rsidR="00FA6F39" w:rsidRPr="00032AD4" w:rsidRDefault="00FA6F39" w:rsidP="00377D57">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Специалисты</w:t>
            </w:r>
          </w:p>
        </w:tc>
        <w:tc>
          <w:tcPr>
            <w:tcW w:w="2393" w:type="dxa"/>
          </w:tcPr>
          <w:p w:rsidR="00FA6F39" w:rsidRPr="00032AD4" w:rsidRDefault="00FA6F39" w:rsidP="00377D57">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Форма работы</w:t>
            </w:r>
          </w:p>
        </w:tc>
        <w:tc>
          <w:tcPr>
            <w:tcW w:w="2393" w:type="dxa"/>
          </w:tcPr>
          <w:p w:rsidR="00FA6F39" w:rsidRPr="00032AD4" w:rsidRDefault="00FA6F39" w:rsidP="00377D57">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Планируемый           результат</w:t>
            </w:r>
          </w:p>
        </w:tc>
      </w:tr>
      <w:tr w:rsidR="00FA6F39" w:rsidRPr="00032AD4" w:rsidTr="00E2446E">
        <w:tc>
          <w:tcPr>
            <w:tcW w:w="9571" w:type="dxa"/>
            <w:gridSpan w:val="4"/>
          </w:tcPr>
          <w:p w:rsidR="00FA6F39" w:rsidRPr="00032AD4" w:rsidRDefault="00FA6F39" w:rsidP="00377D57">
            <w:pPr>
              <w:suppressAutoHyphens w:val="0"/>
              <w:autoSpaceDE w:val="0"/>
              <w:jc w:val="center"/>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Диагностическая работа</w:t>
            </w:r>
          </w:p>
        </w:tc>
      </w:tr>
      <w:tr w:rsidR="00FA6F39" w:rsidRPr="00032AD4" w:rsidTr="000F184C">
        <w:tc>
          <w:tcPr>
            <w:tcW w:w="2235"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Входящая психолого-медико-педагогическая диагностика</w:t>
            </w:r>
          </w:p>
        </w:tc>
        <w:tc>
          <w:tcPr>
            <w:tcW w:w="2550" w:type="dxa"/>
          </w:tcPr>
          <w:p w:rsidR="00FA6F39" w:rsidRPr="00032AD4" w:rsidRDefault="000F184C"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председатель ШПМПк</w:t>
            </w:r>
          </w:p>
          <w:p w:rsidR="000F184C" w:rsidRPr="00032AD4" w:rsidRDefault="000F184C"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МПК (малый пед.коллектив): учитель</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педагог-психолог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учитель-логопед</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мед. работник</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xml:space="preserve">- соц. </w:t>
            </w:r>
            <w:r w:rsidR="000F184C" w:rsidRPr="00032AD4">
              <w:rPr>
                <w:rFonts w:ascii="Times New Roman" w:eastAsia="Times New Roman" w:hAnsi="Times New Roman" w:cs="Times New Roman"/>
                <w:spacing w:val="2"/>
                <w:sz w:val="28"/>
                <w:szCs w:val="28"/>
                <w:lang w:eastAsia="ar-SA" w:bidi="ar-SA"/>
              </w:rPr>
              <w:t>п</w:t>
            </w:r>
            <w:r w:rsidRPr="00032AD4">
              <w:rPr>
                <w:rFonts w:ascii="Times New Roman" w:eastAsia="Times New Roman" w:hAnsi="Times New Roman" w:cs="Times New Roman"/>
                <w:spacing w:val="2"/>
                <w:sz w:val="28"/>
                <w:szCs w:val="28"/>
                <w:lang w:eastAsia="ar-SA" w:bidi="ar-SA"/>
              </w:rPr>
              <w:t>едагог</w:t>
            </w:r>
          </w:p>
          <w:p w:rsidR="000F184C" w:rsidRPr="00032AD4" w:rsidRDefault="000F184C" w:rsidP="001D07AD">
            <w:pPr>
              <w:suppressAutoHyphens w:val="0"/>
              <w:autoSpaceDE w:val="0"/>
              <w:rPr>
                <w:rFonts w:ascii="Times New Roman" w:eastAsia="Times New Roman" w:hAnsi="Times New Roman" w:cs="Times New Roman"/>
                <w:spacing w:val="2"/>
                <w:sz w:val="28"/>
                <w:szCs w:val="28"/>
                <w:lang w:eastAsia="ar-SA" w:bidi="ar-SA"/>
              </w:rPr>
            </w:pPr>
          </w:p>
        </w:tc>
        <w:tc>
          <w:tcPr>
            <w:tcW w:w="2393" w:type="dxa"/>
          </w:tcPr>
          <w:p w:rsidR="00FA6F39" w:rsidRPr="00032AD4" w:rsidRDefault="000F184C"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Анализ документов Т</w:t>
            </w:r>
            <w:r w:rsidR="00FA6F39" w:rsidRPr="00032AD4">
              <w:rPr>
                <w:rFonts w:ascii="Times New Roman" w:eastAsia="Times New Roman" w:hAnsi="Times New Roman" w:cs="Times New Roman"/>
                <w:spacing w:val="2"/>
                <w:sz w:val="28"/>
                <w:szCs w:val="28"/>
                <w:lang w:eastAsia="ar-SA" w:bidi="ar-SA"/>
              </w:rPr>
              <w:t>ПМПК и медицинских карт;</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Проведение  входных диагностик.</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Выявление причин и характера затруднений</w:t>
            </w:r>
            <w:r w:rsidR="00025D35" w:rsidRPr="00032AD4">
              <w:rPr>
                <w:rFonts w:ascii="Times New Roman" w:eastAsia="Times New Roman" w:hAnsi="Times New Roman" w:cs="Times New Roman"/>
                <w:spacing w:val="2"/>
                <w:sz w:val="28"/>
                <w:szCs w:val="28"/>
                <w:lang w:eastAsia="ar-SA" w:bidi="ar-SA"/>
              </w:rPr>
              <w:t xml:space="preserve"> в освоении учащимися АООП </w:t>
            </w:r>
            <w:r w:rsidRPr="00032AD4">
              <w:rPr>
                <w:rFonts w:ascii="Times New Roman" w:eastAsia="Times New Roman" w:hAnsi="Times New Roman" w:cs="Times New Roman"/>
                <w:spacing w:val="2"/>
                <w:sz w:val="28"/>
                <w:szCs w:val="28"/>
                <w:lang w:eastAsia="ar-SA" w:bidi="ar-SA"/>
              </w:rPr>
              <w:t>НОО для детей с</w:t>
            </w:r>
            <w:r w:rsidR="00025D35" w:rsidRPr="00032AD4">
              <w:rPr>
                <w:rFonts w:ascii="Times New Roman" w:eastAsia="Times New Roman" w:hAnsi="Times New Roman" w:cs="Times New Roman"/>
                <w:spacing w:val="2"/>
                <w:sz w:val="28"/>
                <w:szCs w:val="28"/>
                <w:lang w:eastAsia="ar-SA" w:bidi="ar-SA"/>
              </w:rPr>
              <w:t xml:space="preserve"> ОВЗ</w:t>
            </w:r>
            <w:r w:rsidRPr="00032AD4">
              <w:rPr>
                <w:rFonts w:ascii="Times New Roman" w:eastAsia="Times New Roman" w:hAnsi="Times New Roman" w:cs="Times New Roman"/>
                <w:spacing w:val="2"/>
                <w:sz w:val="28"/>
                <w:szCs w:val="28"/>
                <w:lang w:eastAsia="ar-SA" w:bidi="ar-SA"/>
              </w:rPr>
              <w:t xml:space="preserve"> </w:t>
            </w:r>
            <w:r w:rsidR="00025D35" w:rsidRPr="00032AD4">
              <w:rPr>
                <w:rFonts w:ascii="Times New Roman" w:eastAsia="Times New Roman" w:hAnsi="Times New Roman" w:cs="Times New Roman"/>
                <w:spacing w:val="2"/>
                <w:sz w:val="28"/>
                <w:szCs w:val="28"/>
                <w:lang w:eastAsia="ar-SA" w:bidi="ar-SA"/>
              </w:rPr>
              <w:t>(</w:t>
            </w:r>
            <w:r w:rsidRPr="00032AD4">
              <w:rPr>
                <w:rFonts w:ascii="Times New Roman" w:eastAsia="Times New Roman" w:hAnsi="Times New Roman" w:cs="Times New Roman"/>
                <w:spacing w:val="2"/>
                <w:sz w:val="28"/>
                <w:szCs w:val="28"/>
                <w:lang w:eastAsia="ar-SA" w:bidi="ar-SA"/>
              </w:rPr>
              <w:t>ЗПР</w:t>
            </w:r>
            <w:r w:rsidR="00025D35" w:rsidRPr="00032AD4">
              <w:rPr>
                <w:rFonts w:ascii="Times New Roman" w:eastAsia="Times New Roman" w:hAnsi="Times New Roman" w:cs="Times New Roman"/>
                <w:spacing w:val="2"/>
                <w:sz w:val="28"/>
                <w:szCs w:val="28"/>
                <w:lang w:eastAsia="ar-SA" w:bidi="ar-SA"/>
              </w:rPr>
              <w:t>)</w:t>
            </w:r>
            <w:r w:rsidRPr="00032AD4">
              <w:rPr>
                <w:rFonts w:ascii="Times New Roman" w:eastAsia="Times New Roman" w:hAnsi="Times New Roman" w:cs="Times New Roman"/>
                <w:spacing w:val="2"/>
                <w:sz w:val="28"/>
                <w:szCs w:val="28"/>
                <w:lang w:eastAsia="ar-SA" w:bidi="ar-SA"/>
              </w:rPr>
              <w:t>. Комплектование и групп. Планирование коррекционной работы.</w:t>
            </w:r>
          </w:p>
        </w:tc>
      </w:tr>
      <w:tr w:rsidR="00FA6F39" w:rsidRPr="00032AD4" w:rsidTr="00E2446E">
        <w:tc>
          <w:tcPr>
            <w:tcW w:w="9571" w:type="dxa"/>
            <w:gridSpan w:val="4"/>
          </w:tcPr>
          <w:p w:rsidR="00FA6F39" w:rsidRPr="00032AD4" w:rsidRDefault="00FA6F39" w:rsidP="001D07AD">
            <w:pPr>
              <w:suppressAutoHyphens w:val="0"/>
              <w:autoSpaceDE w:val="0"/>
              <w:jc w:val="center"/>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Коррекционно-развивающая деятельность</w:t>
            </w:r>
          </w:p>
        </w:tc>
      </w:tr>
      <w:tr w:rsidR="00FA6F39" w:rsidRPr="00032AD4" w:rsidTr="000F184C">
        <w:tc>
          <w:tcPr>
            <w:tcW w:w="2235"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z w:val="28"/>
                <w:szCs w:val="28"/>
                <w:lang w:eastAsia="ar-SA" w:bidi="ar-SA"/>
              </w:rPr>
              <w:t xml:space="preserve">Выбор оптимальных для развития ребёнка с ЗПР методик, </w:t>
            </w:r>
            <w:r w:rsidRPr="00032AD4">
              <w:rPr>
                <w:rFonts w:ascii="Times New Roman" w:eastAsia="Times New Roman" w:hAnsi="Times New Roman" w:cs="Times New Roman"/>
                <w:spacing w:val="-1"/>
                <w:sz w:val="28"/>
                <w:szCs w:val="28"/>
                <w:lang w:eastAsia="ar-SA" w:bidi="ar-SA"/>
              </w:rPr>
              <w:t>методов и приёмов коррекционно-развивающего обучения</w:t>
            </w:r>
          </w:p>
        </w:tc>
        <w:tc>
          <w:tcPr>
            <w:tcW w:w="2550" w:type="dxa"/>
          </w:tcPr>
          <w:p w:rsidR="000F184C" w:rsidRPr="00032AD4" w:rsidRDefault="00FA6F39" w:rsidP="000F184C">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xml:space="preserve">- </w:t>
            </w:r>
            <w:r w:rsidR="000F184C" w:rsidRPr="00032AD4">
              <w:rPr>
                <w:rFonts w:ascii="Times New Roman" w:eastAsia="Times New Roman" w:hAnsi="Times New Roman" w:cs="Times New Roman"/>
                <w:spacing w:val="2"/>
                <w:sz w:val="28"/>
                <w:szCs w:val="28"/>
                <w:lang w:eastAsia="ar-SA" w:bidi="ar-SA"/>
              </w:rPr>
              <w:t>- председатель ШПМПк</w:t>
            </w:r>
          </w:p>
          <w:p w:rsidR="00FA6F39" w:rsidRPr="00032AD4" w:rsidRDefault="000F184C" w:rsidP="000F184C">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МПК (уч.+восп.)</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педагог-психолог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учитель-логопед</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учитель ритмики</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соц. педагог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p>
        </w:tc>
        <w:tc>
          <w:tcPr>
            <w:tcW w:w="2393" w:type="dxa"/>
          </w:tcPr>
          <w:p w:rsidR="00FA6F39" w:rsidRPr="00032AD4" w:rsidRDefault="00025D35"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Приказы, протоколы Ш</w:t>
            </w:r>
            <w:r w:rsidR="00FA6F39" w:rsidRPr="00032AD4">
              <w:rPr>
                <w:rFonts w:ascii="Times New Roman" w:eastAsia="Times New Roman" w:hAnsi="Times New Roman" w:cs="Times New Roman"/>
                <w:spacing w:val="2"/>
                <w:sz w:val="28"/>
                <w:szCs w:val="28"/>
                <w:lang w:eastAsia="ar-SA" w:bidi="ar-SA"/>
              </w:rPr>
              <w:t>ПМПк, рабочие программы, планы коррекционных занятий</w:t>
            </w: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Фиксирование запланированных и проведенных мероприятий коррекционно-развивающей работы в индивидуальной папке сопрово</w:t>
            </w:r>
            <w:r w:rsidR="00025D35" w:rsidRPr="00032AD4">
              <w:rPr>
                <w:rFonts w:ascii="Times New Roman" w:eastAsia="Times New Roman" w:hAnsi="Times New Roman" w:cs="Times New Roman"/>
                <w:spacing w:val="2"/>
                <w:sz w:val="28"/>
                <w:szCs w:val="28"/>
                <w:lang w:eastAsia="ar-SA" w:bidi="ar-SA"/>
              </w:rPr>
              <w:t xml:space="preserve">ждения обучающего с ЗПР. </w:t>
            </w:r>
            <w:r w:rsidRPr="00032AD4">
              <w:rPr>
                <w:rFonts w:ascii="Times New Roman" w:eastAsia="Times New Roman" w:hAnsi="Times New Roman" w:cs="Times New Roman"/>
                <w:spacing w:val="2"/>
                <w:sz w:val="28"/>
                <w:szCs w:val="28"/>
                <w:lang w:eastAsia="ar-SA" w:bidi="ar-SA"/>
              </w:rPr>
              <w:t xml:space="preserve"> Организация системы комплексного психолого-медико-педагогического сопровождения учащ</w:t>
            </w:r>
            <w:r w:rsidR="00025D35" w:rsidRPr="00032AD4">
              <w:rPr>
                <w:rFonts w:ascii="Times New Roman" w:eastAsia="Times New Roman" w:hAnsi="Times New Roman" w:cs="Times New Roman"/>
                <w:spacing w:val="2"/>
                <w:sz w:val="28"/>
                <w:szCs w:val="28"/>
                <w:lang w:eastAsia="ar-SA" w:bidi="ar-SA"/>
              </w:rPr>
              <w:t>ихся с ЗПР в ГКОУ школе-интернате № 8</w:t>
            </w:r>
            <w:r w:rsidRPr="00032AD4">
              <w:rPr>
                <w:rFonts w:ascii="Times New Roman" w:eastAsia="Times New Roman" w:hAnsi="Times New Roman" w:cs="Times New Roman"/>
                <w:spacing w:val="2"/>
                <w:sz w:val="28"/>
                <w:szCs w:val="28"/>
                <w:lang w:eastAsia="ar-SA" w:bidi="ar-SA"/>
              </w:rPr>
              <w:t>.</w:t>
            </w:r>
          </w:p>
        </w:tc>
      </w:tr>
      <w:tr w:rsidR="00FA6F39" w:rsidRPr="00032AD4" w:rsidTr="000F184C">
        <w:tc>
          <w:tcPr>
            <w:tcW w:w="2235"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lastRenderedPageBreak/>
              <w:t>Организация и проведение специалистами групповых и индивидуальных коррекционно-развивающих занятий, направленных на преодоление пробелов в развитии и трудностей в обучении</w:t>
            </w:r>
          </w:p>
        </w:tc>
        <w:tc>
          <w:tcPr>
            <w:tcW w:w="2550"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-Педагог-психолог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-Учитель-логопед</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-Социальный педагог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-Учитель ритмики</w:t>
            </w: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xml:space="preserve">Заседания </w:t>
            </w:r>
            <w:r w:rsidR="00025D35" w:rsidRPr="00032AD4">
              <w:rPr>
                <w:rFonts w:ascii="Times New Roman" w:eastAsia="Times New Roman" w:hAnsi="Times New Roman" w:cs="Times New Roman"/>
                <w:spacing w:val="2"/>
                <w:sz w:val="28"/>
                <w:szCs w:val="28"/>
                <w:lang w:eastAsia="ar-SA" w:bidi="ar-SA"/>
              </w:rPr>
              <w:t>Ш</w:t>
            </w:r>
            <w:r w:rsidRPr="00032AD4">
              <w:rPr>
                <w:rFonts w:ascii="Times New Roman" w:eastAsia="Times New Roman" w:hAnsi="Times New Roman" w:cs="Times New Roman"/>
                <w:spacing w:val="2"/>
                <w:sz w:val="28"/>
                <w:szCs w:val="28"/>
                <w:lang w:eastAsia="ar-SA" w:bidi="ar-SA"/>
              </w:rPr>
              <w:t>ПМПк; индивидуальные и групповые корекционно-развивающие занятия</w:t>
            </w:r>
          </w:p>
        </w:tc>
        <w:tc>
          <w:tcPr>
            <w:tcW w:w="2393" w:type="dxa"/>
          </w:tcPr>
          <w:p w:rsidR="00FA6F39" w:rsidRPr="00032AD4" w:rsidRDefault="00025D35"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Выполнение рекомендаций Т</w:t>
            </w:r>
            <w:r w:rsidR="00FA6F39" w:rsidRPr="00032AD4">
              <w:rPr>
                <w:rFonts w:ascii="Times New Roman" w:eastAsia="Times New Roman" w:hAnsi="Times New Roman" w:cs="Times New Roman"/>
                <w:spacing w:val="2"/>
                <w:sz w:val="28"/>
                <w:szCs w:val="28"/>
                <w:lang w:eastAsia="ar-SA" w:bidi="ar-SA"/>
              </w:rPr>
              <w:t xml:space="preserve">ПМПК, </w:t>
            </w:r>
            <w:r w:rsidRPr="00032AD4">
              <w:rPr>
                <w:rFonts w:ascii="Times New Roman" w:eastAsia="Times New Roman" w:hAnsi="Times New Roman" w:cs="Times New Roman"/>
                <w:spacing w:val="2"/>
                <w:sz w:val="28"/>
                <w:szCs w:val="28"/>
                <w:lang w:eastAsia="ar-SA" w:bidi="ar-SA"/>
              </w:rPr>
              <w:t>Ш</w:t>
            </w:r>
            <w:r w:rsidR="00FA6F39" w:rsidRPr="00032AD4">
              <w:rPr>
                <w:rFonts w:ascii="Times New Roman" w:eastAsia="Times New Roman" w:hAnsi="Times New Roman" w:cs="Times New Roman"/>
                <w:spacing w:val="2"/>
                <w:sz w:val="28"/>
                <w:szCs w:val="28"/>
                <w:lang w:eastAsia="ar-SA" w:bidi="ar-SA"/>
              </w:rPr>
              <w:t>ПМПк;</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Реализация и корректировка рабочих программ, индивидуальных планов коррекционно-развивающей работы</w:t>
            </w:r>
          </w:p>
        </w:tc>
      </w:tr>
      <w:tr w:rsidR="00FA6F39" w:rsidRPr="00032AD4" w:rsidTr="000F184C">
        <w:tc>
          <w:tcPr>
            <w:tcW w:w="2235"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Системное воздействие на учебно-познавательную деятельность учащихся с ЗПР в ходе образовательного процесса</w:t>
            </w:r>
          </w:p>
        </w:tc>
        <w:tc>
          <w:tcPr>
            <w:tcW w:w="2550"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w:t>
            </w:r>
            <w:r w:rsidR="00025D35" w:rsidRPr="00032AD4">
              <w:rPr>
                <w:rFonts w:ascii="Times New Roman" w:eastAsia="Times New Roman" w:hAnsi="Times New Roman" w:cs="Times New Roman"/>
                <w:spacing w:val="2"/>
                <w:sz w:val="28"/>
                <w:szCs w:val="28"/>
                <w:lang w:eastAsia="ar-SA" w:bidi="ar-SA"/>
              </w:rPr>
              <w:t>Председатель ШПМПк</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-Педагог-психолог</w:t>
            </w:r>
          </w:p>
          <w:p w:rsidR="00FA6F39" w:rsidRPr="00032AD4" w:rsidRDefault="00025D35"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-Учитель-логопед</w:t>
            </w:r>
          </w:p>
          <w:p w:rsidR="00FA6F39" w:rsidRPr="00032AD4" w:rsidRDefault="00025D35"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-Соц.педагог</w:t>
            </w:r>
          </w:p>
          <w:p w:rsidR="00FA6F39" w:rsidRPr="00032AD4" w:rsidRDefault="00025D35"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-Учитель (классный руководитель)</w:t>
            </w:r>
          </w:p>
          <w:p w:rsidR="00FA6F39" w:rsidRPr="00032AD4" w:rsidRDefault="00FA6F39" w:rsidP="00A90747">
            <w:pPr>
              <w:suppressAutoHyphens w:val="0"/>
              <w:autoSpaceDE w:val="0"/>
              <w:rPr>
                <w:rFonts w:ascii="Times New Roman" w:eastAsia="Times New Roman" w:hAnsi="Times New Roman" w:cs="Times New Roman"/>
                <w:spacing w:val="2"/>
                <w:sz w:val="28"/>
                <w:szCs w:val="28"/>
                <w:lang w:eastAsia="ar-SA" w:bidi="ar-SA"/>
              </w:rPr>
            </w:pP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Мониторинг развития учащихся;</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План мероприятий по сохранению и укреплению здоровья обучающихся с ЗПР;</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xml:space="preserve">Реализация программы формирования культуры здорового и безопасного </w:t>
            </w:r>
            <w:r w:rsidR="00025D35" w:rsidRPr="00032AD4">
              <w:rPr>
                <w:rFonts w:ascii="Times New Roman" w:eastAsia="Times New Roman" w:hAnsi="Times New Roman" w:cs="Times New Roman"/>
                <w:spacing w:val="2"/>
                <w:sz w:val="28"/>
                <w:szCs w:val="28"/>
                <w:lang w:eastAsia="ar-SA" w:bidi="ar-SA"/>
              </w:rPr>
              <w:t>образа жизни как части АООП</w:t>
            </w:r>
            <w:r w:rsidRPr="00032AD4">
              <w:rPr>
                <w:rFonts w:ascii="Times New Roman" w:eastAsia="Times New Roman" w:hAnsi="Times New Roman" w:cs="Times New Roman"/>
                <w:spacing w:val="2"/>
                <w:sz w:val="28"/>
                <w:szCs w:val="28"/>
                <w:lang w:eastAsia="ar-SA" w:bidi="ar-SA"/>
              </w:rPr>
              <w:t xml:space="preserve"> НОО для детей с ЗПР</w:t>
            </w:r>
            <w:r w:rsidR="00025D35" w:rsidRPr="00032AD4">
              <w:rPr>
                <w:rFonts w:ascii="Times New Roman" w:eastAsia="Times New Roman" w:hAnsi="Times New Roman" w:cs="Times New Roman"/>
                <w:spacing w:val="2"/>
                <w:sz w:val="28"/>
                <w:szCs w:val="28"/>
                <w:lang w:eastAsia="ar-SA" w:bidi="ar-SA"/>
              </w:rPr>
              <w:t xml:space="preserve"> в соответствии с ФГОС </w:t>
            </w:r>
          </w:p>
        </w:tc>
        <w:tc>
          <w:tcPr>
            <w:tcW w:w="2393" w:type="dxa"/>
          </w:tcPr>
          <w:p w:rsidR="00FA6F39" w:rsidRPr="00032AD4" w:rsidRDefault="00FA6F39" w:rsidP="00025D35">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Целенаправленное воздействие педагогов и специалистов на формирование УУД и коррекцию отклонений в раз</w:t>
            </w:r>
            <w:r w:rsidR="00025D35" w:rsidRPr="00032AD4">
              <w:rPr>
                <w:rFonts w:ascii="Times New Roman" w:eastAsia="Times New Roman" w:hAnsi="Times New Roman" w:cs="Times New Roman"/>
                <w:spacing w:val="2"/>
                <w:sz w:val="28"/>
                <w:szCs w:val="28"/>
                <w:lang w:eastAsia="ar-SA" w:bidi="ar-SA"/>
              </w:rPr>
              <w:t>витии, использование</w:t>
            </w:r>
            <w:r w:rsidRPr="00032AD4">
              <w:rPr>
                <w:rFonts w:ascii="Times New Roman" w:eastAsia="Times New Roman" w:hAnsi="Times New Roman" w:cs="Times New Roman"/>
                <w:spacing w:val="2"/>
                <w:sz w:val="28"/>
                <w:szCs w:val="28"/>
                <w:lang w:eastAsia="ar-SA" w:bidi="ar-SA"/>
              </w:rPr>
              <w:t xml:space="preserve"> раб</w:t>
            </w:r>
            <w:r w:rsidR="00025D35" w:rsidRPr="00032AD4">
              <w:rPr>
                <w:rFonts w:ascii="Times New Roman" w:eastAsia="Times New Roman" w:hAnsi="Times New Roman" w:cs="Times New Roman"/>
                <w:spacing w:val="2"/>
                <w:sz w:val="28"/>
                <w:szCs w:val="28"/>
                <w:lang w:eastAsia="ar-SA" w:bidi="ar-SA"/>
              </w:rPr>
              <w:t xml:space="preserve">очих программ, специальных </w:t>
            </w:r>
            <w:r w:rsidRPr="00032AD4">
              <w:rPr>
                <w:rFonts w:ascii="Times New Roman" w:eastAsia="Times New Roman" w:hAnsi="Times New Roman" w:cs="Times New Roman"/>
                <w:spacing w:val="2"/>
                <w:sz w:val="28"/>
                <w:szCs w:val="28"/>
                <w:lang w:eastAsia="ar-SA" w:bidi="ar-SA"/>
              </w:rPr>
              <w:t>методов обучения и воспитания, дадактических материалов, технических средств обучения коллективного и индивидуального пользования</w:t>
            </w:r>
          </w:p>
        </w:tc>
      </w:tr>
      <w:tr w:rsidR="00FA6F39" w:rsidRPr="00032AD4" w:rsidTr="000F184C">
        <w:tc>
          <w:tcPr>
            <w:tcW w:w="2235"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Развитие эмоционально-волевой и личностной сферы ребенка и психокоррекция его поведения</w:t>
            </w:r>
          </w:p>
        </w:tc>
        <w:tc>
          <w:tcPr>
            <w:tcW w:w="2550"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Педагог-психолог;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Учитель-логопед;</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Социальный педагог;</w:t>
            </w:r>
          </w:p>
          <w:p w:rsidR="00A90747" w:rsidRPr="00032AD4" w:rsidRDefault="00FA6F39" w:rsidP="00A90747">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Классный руководитель</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lastRenderedPageBreak/>
              <w:t xml:space="preserve">Программа курсов внеурочной деятельности; </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План работы с родителями;</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xml:space="preserve">План индивидуальной </w:t>
            </w:r>
            <w:r w:rsidRPr="00032AD4">
              <w:rPr>
                <w:rFonts w:ascii="Times New Roman" w:eastAsia="Times New Roman" w:hAnsi="Times New Roman" w:cs="Times New Roman"/>
                <w:spacing w:val="2"/>
                <w:sz w:val="28"/>
                <w:szCs w:val="28"/>
                <w:lang w:eastAsia="ar-SA" w:bidi="ar-SA"/>
              </w:rPr>
              <w:lastRenderedPageBreak/>
              <w:t>воспитательной работы с учащимся</w:t>
            </w: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lastRenderedPageBreak/>
              <w:t>Выявление и анализ факторов, влияющих на состояние и обучение ребенка: взаимоотношения с окружающими, детско-</w:t>
            </w:r>
            <w:r w:rsidRPr="00032AD4">
              <w:rPr>
                <w:rFonts w:ascii="Times New Roman" w:eastAsia="Times New Roman" w:hAnsi="Times New Roman" w:cs="Times New Roman"/>
                <w:spacing w:val="2"/>
                <w:sz w:val="28"/>
                <w:szCs w:val="28"/>
                <w:lang w:eastAsia="ar-SA" w:bidi="ar-SA"/>
              </w:rPr>
              <w:lastRenderedPageBreak/>
              <w:t>родительские отношения, уровень учебной мотивации.</w:t>
            </w:r>
          </w:p>
        </w:tc>
      </w:tr>
      <w:tr w:rsidR="00FA6F39" w:rsidRPr="00032AD4" w:rsidTr="000F184C">
        <w:tc>
          <w:tcPr>
            <w:tcW w:w="2235"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lastRenderedPageBreak/>
              <w:t>Социальная защита ребенка в случаях неблагоприятных условий жизни</w:t>
            </w:r>
          </w:p>
        </w:tc>
        <w:tc>
          <w:tcPr>
            <w:tcW w:w="2550"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-соц.педагог;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-учитель</w:t>
            </w: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Рекомендации специалистов служб сопровождения. Индивидуальная работа с ребенком и семьей в соответствии с планом мероприятий. Организация взаимодействия школы  с внешними социальными партнерами по вопросам соц. защиты</w:t>
            </w: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Учет выявленных особенностей отклоняющегося развития ребенка и определение путей развития с помощью которых их можно скомпенсировать в специально созданных условиях обучения</w:t>
            </w:r>
          </w:p>
        </w:tc>
      </w:tr>
      <w:tr w:rsidR="00FA6F39" w:rsidRPr="00032AD4" w:rsidTr="00E2446E">
        <w:tc>
          <w:tcPr>
            <w:tcW w:w="9571" w:type="dxa"/>
            <w:gridSpan w:val="4"/>
          </w:tcPr>
          <w:p w:rsidR="00FA6F39" w:rsidRPr="00032AD4" w:rsidRDefault="00FA6F39" w:rsidP="001D07AD">
            <w:pPr>
              <w:suppressAutoHyphens w:val="0"/>
              <w:autoSpaceDE w:val="0"/>
              <w:jc w:val="center"/>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Консультативная деятельность</w:t>
            </w:r>
          </w:p>
        </w:tc>
      </w:tr>
      <w:tr w:rsidR="00FA6F39" w:rsidRPr="00032AD4" w:rsidTr="000F184C">
        <w:tc>
          <w:tcPr>
            <w:tcW w:w="2235"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Консультативная помощь учителям и воспитателям в организации коррекционно-развивающего процесса обучающихся с ЗПР</w:t>
            </w:r>
          </w:p>
        </w:tc>
        <w:tc>
          <w:tcPr>
            <w:tcW w:w="2550" w:type="dxa"/>
          </w:tcPr>
          <w:p w:rsidR="00FA6F39" w:rsidRPr="00032AD4" w:rsidRDefault="00025D35"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Председатель ШПМПк</w:t>
            </w:r>
          </w:p>
          <w:p w:rsidR="00FA6F39" w:rsidRPr="00032AD4" w:rsidRDefault="00025D35"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МПК</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педагог-психолог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учитель-логопед</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учитель</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соц. педагог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мед. работник</w:t>
            </w: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xml:space="preserve">- заседания </w:t>
            </w:r>
            <w:r w:rsidR="00025D35" w:rsidRPr="00032AD4">
              <w:rPr>
                <w:rFonts w:ascii="Times New Roman" w:eastAsia="Times New Roman" w:hAnsi="Times New Roman" w:cs="Times New Roman"/>
                <w:spacing w:val="2"/>
                <w:sz w:val="28"/>
                <w:szCs w:val="28"/>
                <w:lang w:eastAsia="ar-SA" w:bidi="ar-SA"/>
              </w:rPr>
              <w:t>Ш</w:t>
            </w:r>
            <w:r w:rsidRPr="00032AD4">
              <w:rPr>
                <w:rFonts w:ascii="Times New Roman" w:eastAsia="Times New Roman" w:hAnsi="Times New Roman" w:cs="Times New Roman"/>
                <w:spacing w:val="2"/>
                <w:sz w:val="28"/>
                <w:szCs w:val="28"/>
                <w:lang w:eastAsia="ar-SA" w:bidi="ar-SA"/>
              </w:rPr>
              <w:t>ПМПк</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педагогические советы</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семинары</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индивидуальные и групповые консультации специалистов для педагогов</w:t>
            </w: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Выработка совместных рекомендаций по направлениям работы с обучающимися с ЗПР. Создание условий для освоения АООП НОО</w:t>
            </w:r>
            <w:r w:rsidR="00025D35" w:rsidRPr="00032AD4">
              <w:rPr>
                <w:rFonts w:ascii="Times New Roman" w:eastAsia="Times New Roman" w:hAnsi="Times New Roman" w:cs="Times New Roman"/>
                <w:spacing w:val="2"/>
                <w:sz w:val="28"/>
                <w:szCs w:val="28"/>
                <w:lang w:eastAsia="ar-SA" w:bidi="ar-SA"/>
              </w:rPr>
              <w:t xml:space="preserve"> ОВЗ</w:t>
            </w:r>
            <w:r w:rsidRPr="00032AD4">
              <w:rPr>
                <w:rFonts w:ascii="Times New Roman" w:eastAsia="Times New Roman" w:hAnsi="Times New Roman" w:cs="Times New Roman"/>
                <w:spacing w:val="2"/>
                <w:sz w:val="28"/>
                <w:szCs w:val="28"/>
                <w:lang w:eastAsia="ar-SA" w:bidi="ar-SA"/>
              </w:rPr>
              <w:t>.</w:t>
            </w:r>
          </w:p>
        </w:tc>
      </w:tr>
      <w:tr w:rsidR="00FA6F39" w:rsidRPr="00032AD4" w:rsidTr="000F184C">
        <w:tc>
          <w:tcPr>
            <w:tcW w:w="2235"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Консультативная помощь семье в вопросах воспитания и обучения ребенка с ЗПР</w:t>
            </w:r>
          </w:p>
        </w:tc>
        <w:tc>
          <w:tcPr>
            <w:tcW w:w="2550" w:type="dxa"/>
          </w:tcPr>
          <w:p w:rsidR="00FA6F39" w:rsidRPr="00032AD4" w:rsidRDefault="00A162D5"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председатель ШПМПк</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педагог-психолог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учитель-логопед</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соц. педагог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-классный руководитель</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lastRenderedPageBreak/>
              <w:t>- врач</w:t>
            </w:r>
            <w:r w:rsidR="00025D35" w:rsidRPr="00032AD4">
              <w:rPr>
                <w:rFonts w:ascii="Times New Roman" w:eastAsia="Times New Roman" w:hAnsi="Times New Roman" w:cs="Times New Roman"/>
                <w:spacing w:val="2"/>
                <w:sz w:val="28"/>
                <w:szCs w:val="28"/>
                <w:lang w:eastAsia="ar-SA" w:bidi="ar-SA"/>
              </w:rPr>
              <w:t>-</w:t>
            </w:r>
            <w:r w:rsidRPr="00032AD4">
              <w:rPr>
                <w:rFonts w:ascii="Times New Roman" w:eastAsia="Times New Roman" w:hAnsi="Times New Roman" w:cs="Times New Roman"/>
                <w:spacing w:val="2"/>
                <w:sz w:val="28"/>
                <w:szCs w:val="28"/>
                <w:lang w:eastAsia="ar-SA" w:bidi="ar-SA"/>
              </w:rPr>
              <w:t>психиатр</w:t>
            </w: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lastRenderedPageBreak/>
              <w:t>- собрания</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консультации</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индивидуальная работа</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круглые столы</w:t>
            </w: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xml:space="preserve">Выработка совместных рекомендаций по направлениям работы с обучающимися с ЗПР. Создание условий для освоения АООП </w:t>
            </w:r>
            <w:r w:rsidRPr="00032AD4">
              <w:rPr>
                <w:rFonts w:ascii="Times New Roman" w:eastAsia="Times New Roman" w:hAnsi="Times New Roman" w:cs="Times New Roman"/>
                <w:spacing w:val="2"/>
                <w:sz w:val="28"/>
                <w:szCs w:val="28"/>
                <w:lang w:eastAsia="ar-SA" w:bidi="ar-SA"/>
              </w:rPr>
              <w:lastRenderedPageBreak/>
              <w:t>НОО</w:t>
            </w:r>
            <w:r w:rsidR="00A162D5" w:rsidRPr="00032AD4">
              <w:rPr>
                <w:rFonts w:ascii="Times New Roman" w:eastAsia="Times New Roman" w:hAnsi="Times New Roman" w:cs="Times New Roman"/>
                <w:spacing w:val="2"/>
                <w:sz w:val="28"/>
                <w:szCs w:val="28"/>
                <w:lang w:eastAsia="ar-SA" w:bidi="ar-SA"/>
              </w:rPr>
              <w:t xml:space="preserve"> ОВЗ</w:t>
            </w:r>
            <w:r w:rsidRPr="00032AD4">
              <w:rPr>
                <w:rFonts w:ascii="Times New Roman" w:eastAsia="Times New Roman" w:hAnsi="Times New Roman" w:cs="Times New Roman"/>
                <w:spacing w:val="2"/>
                <w:sz w:val="28"/>
                <w:szCs w:val="28"/>
                <w:lang w:eastAsia="ar-SA" w:bidi="ar-SA"/>
              </w:rPr>
              <w:t>.</w:t>
            </w:r>
          </w:p>
        </w:tc>
      </w:tr>
      <w:tr w:rsidR="00FA6F39" w:rsidRPr="00032AD4" w:rsidTr="00E2446E">
        <w:tc>
          <w:tcPr>
            <w:tcW w:w="9571" w:type="dxa"/>
            <w:gridSpan w:val="4"/>
          </w:tcPr>
          <w:p w:rsidR="00FA6F39" w:rsidRPr="00032AD4" w:rsidRDefault="00FA6F39" w:rsidP="001D07AD">
            <w:pPr>
              <w:suppressAutoHyphens w:val="0"/>
              <w:autoSpaceDE w:val="0"/>
              <w:jc w:val="center"/>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lastRenderedPageBreak/>
              <w:t>Информационно-просветительская деятельность</w:t>
            </w:r>
          </w:p>
        </w:tc>
      </w:tr>
      <w:tr w:rsidR="00FA6F39" w:rsidRPr="00032AD4" w:rsidTr="000F184C">
        <w:tc>
          <w:tcPr>
            <w:tcW w:w="2235"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Просветительская деятельность по разъяснению индивидуальных особенностей детей с ЗПР</w:t>
            </w:r>
          </w:p>
        </w:tc>
        <w:tc>
          <w:tcPr>
            <w:tcW w:w="2550" w:type="dxa"/>
          </w:tcPr>
          <w:p w:rsidR="00FA6F39" w:rsidRPr="00032AD4" w:rsidRDefault="00A162D5"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председатель ШПМПк</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педагог-психолог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учитель-логопед</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учитель</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соц. педагог</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врач</w:t>
            </w: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лекции</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беседы</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круглые столы</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тренинги</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памятки, буклеты</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 сайт школы</w:t>
            </w:r>
          </w:p>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p>
        </w:tc>
        <w:tc>
          <w:tcPr>
            <w:tcW w:w="2393" w:type="dxa"/>
          </w:tcPr>
          <w:p w:rsidR="00FA6F39" w:rsidRPr="00032AD4" w:rsidRDefault="00FA6F39" w:rsidP="001D07AD">
            <w:pPr>
              <w:suppressAutoHyphens w:val="0"/>
              <w:autoSpaceDE w:val="0"/>
              <w:rPr>
                <w:rFonts w:ascii="Times New Roman" w:eastAsia="Times New Roman" w:hAnsi="Times New Roman" w:cs="Times New Roman"/>
                <w:spacing w:val="2"/>
                <w:sz w:val="28"/>
                <w:szCs w:val="28"/>
                <w:lang w:eastAsia="ar-SA" w:bidi="ar-SA"/>
              </w:rPr>
            </w:pPr>
            <w:r w:rsidRPr="00032AD4">
              <w:rPr>
                <w:rFonts w:ascii="Times New Roman" w:eastAsia="Times New Roman" w:hAnsi="Times New Roman" w:cs="Times New Roman"/>
                <w:spacing w:val="2"/>
                <w:sz w:val="28"/>
                <w:szCs w:val="28"/>
                <w:lang w:eastAsia="ar-SA" w:bidi="ar-SA"/>
              </w:rPr>
              <w:t>Целенаправленная разъяснительная работа со всеми участниками образовательного процесса с целью повышения компетенции в вопросах коррекции и развития детей с ЗПР.</w:t>
            </w:r>
          </w:p>
        </w:tc>
      </w:tr>
    </w:tbl>
    <w:p w:rsidR="00A90747" w:rsidRPr="00032AD4" w:rsidRDefault="00A90747" w:rsidP="003C3A78">
      <w:pPr>
        <w:widowControl/>
        <w:suppressAutoHyphens w:val="0"/>
        <w:ind w:firstLine="720"/>
        <w:jc w:val="both"/>
        <w:rPr>
          <w:rFonts w:ascii="Times New Roman" w:eastAsia="Times New Roman" w:hAnsi="Times New Roman" w:cs="Times New Roman"/>
          <w:i/>
          <w:color w:val="000000"/>
          <w:kern w:val="0"/>
          <w:sz w:val="28"/>
          <w:szCs w:val="28"/>
          <w:lang w:eastAsia="ru-RU" w:bidi="ar-SA"/>
        </w:rPr>
      </w:pPr>
    </w:p>
    <w:p w:rsidR="003C3A78" w:rsidRPr="00032AD4" w:rsidRDefault="003C3A78" w:rsidP="003C3A78">
      <w:pPr>
        <w:widowControl/>
        <w:suppressAutoHyphens w:val="0"/>
        <w:ind w:firstLine="720"/>
        <w:jc w:val="both"/>
        <w:rPr>
          <w:rFonts w:ascii="Times New Roman" w:eastAsia="Times New Roman" w:hAnsi="Times New Roman" w:cs="Times New Roman"/>
          <w:i/>
          <w:color w:val="000000"/>
          <w:kern w:val="0"/>
          <w:sz w:val="28"/>
          <w:szCs w:val="28"/>
          <w:lang w:eastAsia="ru-RU" w:bidi="ar-SA"/>
        </w:rPr>
      </w:pPr>
      <w:r w:rsidRPr="00032AD4">
        <w:rPr>
          <w:rFonts w:ascii="Times New Roman" w:eastAsia="Times New Roman" w:hAnsi="Times New Roman" w:cs="Times New Roman"/>
          <w:i/>
          <w:color w:val="000000"/>
          <w:kern w:val="0"/>
          <w:sz w:val="28"/>
          <w:szCs w:val="28"/>
          <w:lang w:eastAsia="ru-RU" w:bidi="ar-SA"/>
        </w:rPr>
        <w:t>Совместная деятельность:</w:t>
      </w:r>
    </w:p>
    <w:p w:rsidR="003C3A78" w:rsidRPr="00032AD4" w:rsidRDefault="003C3A78" w:rsidP="003C3A78">
      <w:pPr>
        <w:widowControl/>
        <w:suppressAutoHyphens w:val="0"/>
        <w:ind w:firstLine="720"/>
        <w:jc w:val="both"/>
        <w:rPr>
          <w:rFonts w:ascii="Times New Roman" w:eastAsia="Times New Roman" w:hAnsi="Times New Roman" w:cs="Times New Roman"/>
          <w:i/>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Отслеживание динамики развития каждого ребенка.</w:t>
      </w:r>
    </w:p>
    <w:p w:rsidR="00FA6F39" w:rsidRPr="00032AD4" w:rsidRDefault="003C3A78" w:rsidP="003C3A78">
      <w:pPr>
        <w:widowControl/>
        <w:suppressAutoHyphens w:val="0"/>
        <w:ind w:firstLine="709"/>
        <w:jc w:val="both"/>
        <w:rPr>
          <w:rFonts w:ascii="Times New Roman" w:eastAsia="Times New Roman" w:hAnsi="Times New Roman" w:cs="Times New Roman"/>
          <w:color w:val="000000"/>
          <w:kern w:val="0"/>
          <w:sz w:val="28"/>
          <w:szCs w:val="28"/>
          <w:lang w:eastAsia="ru-RU" w:bidi="ar-SA"/>
        </w:rPr>
      </w:pPr>
      <w:r w:rsidRPr="00032AD4">
        <w:rPr>
          <w:rFonts w:ascii="Times New Roman" w:eastAsia="Times New Roman" w:hAnsi="Times New Roman" w:cs="Times New Roman"/>
          <w:color w:val="000000"/>
          <w:kern w:val="0"/>
          <w:sz w:val="28"/>
          <w:szCs w:val="28"/>
          <w:lang w:eastAsia="ru-RU" w:bidi="ar-SA"/>
        </w:rPr>
        <w:t xml:space="preserve"> -  Ведение «Дневника психолого-педагогических  наблюдений».</w:t>
      </w:r>
    </w:p>
    <w:p w:rsidR="003C3A78" w:rsidRPr="00032AD4" w:rsidRDefault="003C3A78" w:rsidP="003C3A78">
      <w:pPr>
        <w:suppressAutoHyphens w:val="0"/>
        <w:autoSpaceDE w:val="0"/>
        <w:spacing w:after="120"/>
        <w:jc w:val="both"/>
        <w:rPr>
          <w:rFonts w:ascii="Times New Roman" w:eastAsia="Times New Roman" w:hAnsi="Times New Roman" w:cs="Times New Roman"/>
          <w:kern w:val="28"/>
          <w:sz w:val="28"/>
          <w:szCs w:val="28"/>
          <w:lang w:eastAsia="ar-SA" w:bidi="ar-SA"/>
        </w:rPr>
      </w:pPr>
    </w:p>
    <w:p w:rsidR="003C3A78" w:rsidRPr="00032AD4" w:rsidRDefault="003C3A78" w:rsidP="003C3A78">
      <w:pPr>
        <w:suppressAutoHyphens w:val="0"/>
        <w:autoSpaceDE w:val="0"/>
        <w:spacing w:after="12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28"/>
          <w:sz w:val="28"/>
          <w:szCs w:val="28"/>
          <w:lang w:eastAsia="ar-SA" w:bidi="ar-SA"/>
        </w:rPr>
        <w:t>Д</w:t>
      </w:r>
      <w:r w:rsidRPr="00032AD4">
        <w:rPr>
          <w:rFonts w:ascii="Times New Roman" w:eastAsia="Times New Roman" w:hAnsi="Times New Roman" w:cs="Times New Roman"/>
          <w:kern w:val="0"/>
          <w:sz w:val="28"/>
          <w:szCs w:val="28"/>
          <w:lang w:eastAsia="ru-RU" w:bidi="ar-SA"/>
        </w:rPr>
        <w:t xml:space="preserve">инамика развития учащихся </w:t>
      </w:r>
      <w:r w:rsidR="00F7238A">
        <w:rPr>
          <w:rFonts w:ascii="Times New Roman" w:eastAsia="Times New Roman" w:hAnsi="Times New Roman" w:cs="Times New Roman"/>
          <w:kern w:val="0"/>
          <w:sz w:val="28"/>
          <w:szCs w:val="28"/>
          <w:lang w:eastAsia="ru-RU" w:bidi="ar-SA"/>
        </w:rPr>
        <w:t>МБОУ «СОШ№6»</w:t>
      </w:r>
      <w:r w:rsidRPr="00032AD4">
        <w:rPr>
          <w:rFonts w:ascii="Times New Roman" w:eastAsia="Times New Roman" w:hAnsi="Times New Roman" w:cs="Times New Roman"/>
          <w:kern w:val="0"/>
          <w:sz w:val="28"/>
          <w:szCs w:val="28"/>
          <w:lang w:eastAsia="ru-RU" w:bidi="ar-SA"/>
        </w:rPr>
        <w:t xml:space="preserve">  по годам обучения отслеживается с  помощью</w:t>
      </w:r>
      <w:r w:rsidR="00BE6CE2" w:rsidRPr="00032AD4">
        <w:rPr>
          <w:rFonts w:ascii="Times New Roman" w:eastAsia="Times New Roman" w:hAnsi="Times New Roman" w:cs="Times New Roman"/>
          <w:kern w:val="0"/>
          <w:sz w:val="28"/>
          <w:szCs w:val="28"/>
          <w:lang w:eastAsia="ru-RU" w:bidi="ar-SA"/>
        </w:rPr>
        <w:t xml:space="preserve"> таблиц, представленных</w:t>
      </w:r>
      <w:r w:rsidRPr="00032AD4">
        <w:rPr>
          <w:rFonts w:ascii="Times New Roman" w:eastAsia="Times New Roman" w:hAnsi="Times New Roman" w:cs="Times New Roman"/>
          <w:kern w:val="0"/>
          <w:sz w:val="28"/>
          <w:szCs w:val="28"/>
          <w:lang w:eastAsia="ru-RU" w:bidi="ar-SA"/>
        </w:rPr>
        <w:t xml:space="preserve"> ниже</w:t>
      </w:r>
      <w:r w:rsidR="00BE6CE2" w:rsidRPr="00032AD4">
        <w:rPr>
          <w:rFonts w:ascii="Times New Roman" w:eastAsia="Times New Roman" w:hAnsi="Times New Roman" w:cs="Times New Roman"/>
          <w:kern w:val="0"/>
          <w:sz w:val="28"/>
          <w:szCs w:val="28"/>
          <w:lang w:eastAsia="ru-RU" w:bidi="ar-SA"/>
        </w:rPr>
        <w:t xml:space="preserve"> (см. Приложения 1и2)</w:t>
      </w:r>
      <w:r w:rsidRPr="00032AD4">
        <w:rPr>
          <w:rFonts w:ascii="Times New Roman" w:eastAsia="Times New Roman" w:hAnsi="Times New Roman" w:cs="Times New Roman"/>
          <w:kern w:val="0"/>
          <w:sz w:val="28"/>
          <w:szCs w:val="28"/>
          <w:lang w:eastAsia="ru-RU" w:bidi="ar-SA"/>
        </w:rPr>
        <w:t>.</w:t>
      </w:r>
    </w:p>
    <w:p w:rsidR="009D387A" w:rsidRPr="00032AD4" w:rsidRDefault="009D387A"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A90747" w:rsidRPr="00032AD4" w:rsidRDefault="00A90747"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A90747" w:rsidRDefault="00A90747"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032AD4" w:rsidRDefault="00032AD4"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032AD4" w:rsidRDefault="00032AD4"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032AD4" w:rsidRDefault="00032AD4"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F7238A" w:rsidRDefault="00F7238A"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032AD4" w:rsidRDefault="00032AD4"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032AD4" w:rsidRDefault="00032AD4"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032AD4" w:rsidRDefault="00032AD4"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032AD4" w:rsidRDefault="00032AD4"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032AD4" w:rsidRPr="00032AD4" w:rsidRDefault="00032AD4" w:rsidP="00BE6CE2">
      <w:pPr>
        <w:widowControl/>
        <w:suppressAutoHyphens w:val="0"/>
        <w:spacing w:after="200" w:line="276" w:lineRule="auto"/>
        <w:rPr>
          <w:rFonts w:ascii="Times New Roman" w:eastAsia="Calibri" w:hAnsi="Times New Roman" w:cs="Times New Roman"/>
          <w:b/>
          <w:kern w:val="0"/>
          <w:sz w:val="28"/>
          <w:szCs w:val="28"/>
          <w:lang w:eastAsia="en-US" w:bidi="ar-SA"/>
        </w:rPr>
      </w:pPr>
    </w:p>
    <w:p w:rsidR="00BE6CE2" w:rsidRPr="00032AD4" w:rsidRDefault="00BE6CE2" w:rsidP="00032AD4">
      <w:pPr>
        <w:widowControl/>
        <w:suppressAutoHyphens w:val="0"/>
        <w:rPr>
          <w:rFonts w:ascii="Times New Roman" w:eastAsia="Calibri" w:hAnsi="Times New Roman" w:cs="Times New Roman"/>
          <w:b/>
          <w:kern w:val="0"/>
          <w:sz w:val="28"/>
          <w:szCs w:val="28"/>
          <w:lang w:eastAsia="en-US" w:bidi="ar-SA"/>
        </w:rPr>
      </w:pPr>
      <w:r w:rsidRPr="00032AD4">
        <w:rPr>
          <w:rFonts w:ascii="Times New Roman" w:eastAsia="Calibri" w:hAnsi="Times New Roman" w:cs="Times New Roman"/>
          <w:b/>
          <w:kern w:val="0"/>
          <w:sz w:val="28"/>
          <w:szCs w:val="28"/>
          <w:lang w:eastAsia="en-US" w:bidi="ar-SA"/>
        </w:rPr>
        <w:lastRenderedPageBreak/>
        <w:t>Педагогическое представление на учащегося</w:t>
      </w:r>
      <w:r w:rsidRPr="00032AD4">
        <w:rPr>
          <w:rFonts w:ascii="Times New Roman" w:eastAsia="Calibri" w:hAnsi="Times New Roman" w:cs="Times New Roman"/>
          <w:b/>
          <w:kern w:val="0"/>
          <w:sz w:val="28"/>
          <w:szCs w:val="28"/>
          <w:lang w:eastAsia="en-US" w:bidi="ar-SA"/>
        </w:rPr>
        <w:tab/>
      </w:r>
      <w:r w:rsidRPr="00032AD4">
        <w:rPr>
          <w:rFonts w:ascii="Times New Roman" w:eastAsia="Calibri" w:hAnsi="Times New Roman" w:cs="Times New Roman"/>
          <w:b/>
          <w:kern w:val="0"/>
          <w:sz w:val="28"/>
          <w:szCs w:val="28"/>
          <w:lang w:eastAsia="en-US" w:bidi="ar-SA"/>
        </w:rPr>
        <w:tab/>
      </w:r>
      <w:r w:rsidRPr="00032AD4">
        <w:rPr>
          <w:rFonts w:ascii="Times New Roman" w:eastAsia="Calibri" w:hAnsi="Times New Roman" w:cs="Times New Roman"/>
          <w:b/>
          <w:kern w:val="0"/>
          <w:sz w:val="28"/>
          <w:szCs w:val="28"/>
          <w:lang w:eastAsia="en-US" w:bidi="ar-SA"/>
        </w:rPr>
        <w:tab/>
      </w:r>
      <w:r w:rsidRPr="00032AD4">
        <w:rPr>
          <w:rFonts w:ascii="Times New Roman" w:eastAsia="Calibri" w:hAnsi="Times New Roman" w:cs="Times New Roman"/>
          <w:b/>
          <w:kern w:val="0"/>
          <w:sz w:val="28"/>
          <w:szCs w:val="28"/>
          <w:lang w:eastAsia="en-US" w:bidi="ar-SA"/>
        </w:rPr>
        <w:tab/>
        <w:t>Приложение 1.</w:t>
      </w:r>
    </w:p>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20____ – 20_____ уч. год</w:t>
      </w:r>
    </w:p>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ФИО учащегося _______________________________________________________________</w:t>
      </w:r>
    </w:p>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Возраст __________________________          класс 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8"/>
        <w:gridCol w:w="4686"/>
        <w:gridCol w:w="1265"/>
        <w:gridCol w:w="1457"/>
        <w:gridCol w:w="1225"/>
      </w:tblGrid>
      <w:tr w:rsidR="00BE6CE2" w:rsidRPr="00032AD4" w:rsidTr="003E75E8">
        <w:tc>
          <w:tcPr>
            <w:tcW w:w="958"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п/п</w:t>
            </w: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127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Начало года</w:t>
            </w:r>
          </w:p>
        </w:tc>
        <w:tc>
          <w:tcPr>
            <w:tcW w:w="1280"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1 полугодие</w:t>
            </w:r>
          </w:p>
        </w:tc>
        <w:tc>
          <w:tcPr>
            <w:tcW w:w="1241"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Конец года</w:t>
            </w:r>
          </w:p>
        </w:tc>
      </w:tr>
      <w:tr w:rsidR="00BE6CE2" w:rsidRPr="00032AD4" w:rsidTr="003E75E8">
        <w:tc>
          <w:tcPr>
            <w:tcW w:w="958" w:type="dxa"/>
            <w:vMerge w:val="restart"/>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1.</w:t>
            </w:r>
          </w:p>
        </w:tc>
        <w:tc>
          <w:tcPr>
            <w:tcW w:w="4816" w:type="dxa"/>
          </w:tcPr>
          <w:p w:rsidR="00BE6CE2" w:rsidRPr="00032AD4" w:rsidRDefault="00BE6CE2" w:rsidP="00032AD4">
            <w:pPr>
              <w:widowControl/>
              <w:suppressAutoHyphens w:val="0"/>
              <w:rPr>
                <w:rFonts w:ascii="Times New Roman" w:eastAsia="Calibri" w:hAnsi="Times New Roman" w:cs="Times New Roman"/>
                <w:b/>
                <w:kern w:val="0"/>
                <w:sz w:val="28"/>
                <w:szCs w:val="28"/>
                <w:lang w:eastAsia="en-US" w:bidi="ar-SA"/>
              </w:rPr>
            </w:pPr>
            <w:r w:rsidRPr="00032AD4">
              <w:rPr>
                <w:rFonts w:ascii="Times New Roman" w:eastAsia="Calibri" w:hAnsi="Times New Roman" w:cs="Times New Roman"/>
                <w:b/>
                <w:kern w:val="0"/>
                <w:sz w:val="28"/>
                <w:szCs w:val="28"/>
                <w:lang w:eastAsia="en-US" w:bidi="ar-SA"/>
              </w:rPr>
              <w:t>Общее развитие ребёнка:</w:t>
            </w:r>
          </w:p>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знание об ОМ, кругозор</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-общее развитие речи</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развитие макро- и микро- моторики</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xml:space="preserve">- наличие сформированности санитарно– гигиенических навыков </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работоспособность и самостоятельность</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2.</w:t>
            </w: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Наличие  социально-значимых мотивов учебной деятельности</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val="restart"/>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3.</w:t>
            </w:r>
          </w:p>
        </w:tc>
        <w:tc>
          <w:tcPr>
            <w:tcW w:w="4816" w:type="dxa"/>
          </w:tcPr>
          <w:p w:rsidR="00BE6CE2" w:rsidRPr="00032AD4" w:rsidRDefault="00BE6CE2" w:rsidP="00032AD4">
            <w:pPr>
              <w:widowControl/>
              <w:suppressAutoHyphens w:val="0"/>
              <w:rPr>
                <w:rFonts w:ascii="Times New Roman" w:eastAsia="Calibri" w:hAnsi="Times New Roman" w:cs="Times New Roman"/>
                <w:b/>
                <w:kern w:val="0"/>
                <w:sz w:val="28"/>
                <w:szCs w:val="28"/>
                <w:lang w:eastAsia="en-US" w:bidi="ar-SA"/>
              </w:rPr>
            </w:pPr>
            <w:r w:rsidRPr="00032AD4">
              <w:rPr>
                <w:rFonts w:ascii="Times New Roman" w:eastAsia="Calibri" w:hAnsi="Times New Roman" w:cs="Times New Roman"/>
                <w:b/>
                <w:kern w:val="0"/>
                <w:sz w:val="28"/>
                <w:szCs w:val="28"/>
                <w:lang w:eastAsia="en-US" w:bidi="ar-SA"/>
              </w:rPr>
              <w:t>Уровень развития психических функций:</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val="en-US" w:eastAsia="en-US" w:bidi="ar-SA"/>
              </w:rPr>
            </w:pPr>
            <w:r w:rsidRPr="00032AD4">
              <w:rPr>
                <w:rFonts w:ascii="Times New Roman" w:eastAsia="Calibri" w:hAnsi="Times New Roman" w:cs="Times New Roman"/>
                <w:kern w:val="0"/>
                <w:sz w:val="28"/>
                <w:szCs w:val="28"/>
                <w:lang w:eastAsia="en-US" w:bidi="ar-SA"/>
              </w:rPr>
              <w:t>- словесно – логическое мышление</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особенности внимания</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особенности памяти</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val="restart"/>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4.</w:t>
            </w:r>
          </w:p>
        </w:tc>
        <w:tc>
          <w:tcPr>
            <w:tcW w:w="4816" w:type="dxa"/>
          </w:tcPr>
          <w:p w:rsidR="00BE6CE2" w:rsidRPr="00032AD4" w:rsidRDefault="00BE6CE2" w:rsidP="00032AD4">
            <w:pPr>
              <w:widowControl/>
              <w:suppressAutoHyphens w:val="0"/>
              <w:rPr>
                <w:rFonts w:ascii="Times New Roman" w:eastAsia="Calibri" w:hAnsi="Times New Roman" w:cs="Times New Roman"/>
                <w:b/>
                <w:kern w:val="0"/>
                <w:sz w:val="28"/>
                <w:szCs w:val="28"/>
                <w:lang w:eastAsia="en-US" w:bidi="ar-SA"/>
              </w:rPr>
            </w:pPr>
            <w:r w:rsidRPr="00032AD4">
              <w:rPr>
                <w:rFonts w:ascii="Times New Roman" w:eastAsia="Calibri" w:hAnsi="Times New Roman" w:cs="Times New Roman"/>
                <w:b/>
                <w:kern w:val="0"/>
                <w:sz w:val="28"/>
                <w:szCs w:val="28"/>
                <w:lang w:eastAsia="en-US" w:bidi="ar-SA"/>
              </w:rPr>
              <w:t>Уровень овладения учебными навыками:</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овладение вычислительными навыками</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умение решать арифметические задачи</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процесс чтения</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r w:rsidR="00BE6CE2" w:rsidRPr="00032AD4" w:rsidTr="003E75E8">
        <w:tc>
          <w:tcPr>
            <w:tcW w:w="958" w:type="dxa"/>
            <w:vMerge/>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p>
        </w:tc>
        <w:tc>
          <w:tcPr>
            <w:tcW w:w="4816" w:type="dxa"/>
          </w:tcPr>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овладение орфографическими навыками</w:t>
            </w:r>
          </w:p>
        </w:tc>
        <w:tc>
          <w:tcPr>
            <w:tcW w:w="1276"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80"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c>
          <w:tcPr>
            <w:tcW w:w="1241" w:type="dxa"/>
          </w:tcPr>
          <w:p w:rsidR="00BE6CE2" w:rsidRPr="00032AD4" w:rsidRDefault="00BE6CE2" w:rsidP="00032AD4">
            <w:pPr>
              <w:widowControl/>
              <w:suppressAutoHyphens w:val="0"/>
              <w:jc w:val="center"/>
              <w:rPr>
                <w:rFonts w:ascii="Times New Roman" w:eastAsia="Calibri" w:hAnsi="Times New Roman" w:cs="Times New Roman"/>
                <w:kern w:val="0"/>
                <w:sz w:val="28"/>
                <w:szCs w:val="28"/>
                <w:lang w:eastAsia="en-US" w:bidi="ar-SA"/>
              </w:rPr>
            </w:pPr>
          </w:p>
        </w:tc>
      </w:tr>
    </w:tbl>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xml:space="preserve">Рекомендации по коррекционно-развивающему обучению </w:t>
      </w:r>
    </w:p>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1.</w:t>
      </w:r>
    </w:p>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2.</w:t>
      </w:r>
    </w:p>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3</w:t>
      </w:r>
    </w:p>
    <w:p w:rsidR="00BE6CE2" w:rsidRPr="00032AD4" w:rsidRDefault="00BE6CE2" w:rsidP="00032AD4">
      <w:pPr>
        <w:widowControl/>
        <w:suppressAutoHyphens w:val="0"/>
        <w:rPr>
          <w:rFonts w:ascii="Times New Roman" w:eastAsia="Calibri" w:hAnsi="Times New Roman" w:cs="Times New Roman"/>
          <w:kern w:val="0"/>
          <w:sz w:val="28"/>
          <w:szCs w:val="28"/>
          <w:lang w:eastAsia="en-US" w:bidi="ar-SA"/>
        </w:rPr>
        <w:sectPr w:rsidR="00BE6CE2" w:rsidRPr="00032AD4" w:rsidSect="00FA6F39">
          <w:type w:val="continuous"/>
          <w:pgSz w:w="11906" w:h="16838"/>
          <w:pgMar w:top="1134" w:right="850" w:bottom="1134" w:left="1701" w:header="708" w:footer="708" w:gutter="0"/>
          <w:cols w:space="708"/>
          <w:docGrid w:linePitch="360"/>
        </w:sectPr>
      </w:pPr>
      <w:r w:rsidRPr="00032AD4">
        <w:rPr>
          <w:rFonts w:ascii="Times New Roman" w:eastAsia="Calibri" w:hAnsi="Times New Roman" w:cs="Times New Roman"/>
          <w:kern w:val="0"/>
          <w:sz w:val="28"/>
          <w:szCs w:val="28"/>
          <w:lang w:eastAsia="en-US" w:bidi="ar-SA"/>
        </w:rPr>
        <w:t>Результат коррекционной работы на конец учебного года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79DC" w:rsidRPr="00032AD4" w:rsidRDefault="00EE79DC" w:rsidP="00EB61F3">
      <w:pPr>
        <w:rPr>
          <w:rFonts w:ascii="Times New Roman" w:eastAsia="Times New Roman" w:hAnsi="Times New Roman" w:cs="Times New Roman"/>
          <w:b/>
          <w:kern w:val="0"/>
          <w:sz w:val="28"/>
          <w:szCs w:val="28"/>
          <w:lang w:eastAsia="ru-RU" w:bidi="ar-SA"/>
        </w:rPr>
      </w:pPr>
      <w:r w:rsidRPr="00032AD4">
        <w:rPr>
          <w:rFonts w:ascii="Times New Roman" w:eastAsia="Times New Roman" w:hAnsi="Times New Roman" w:cs="Times New Roman"/>
          <w:b/>
          <w:kern w:val="0"/>
          <w:sz w:val="28"/>
          <w:szCs w:val="28"/>
          <w:lang w:eastAsia="ru-RU" w:bidi="ar-SA"/>
        </w:rPr>
        <w:lastRenderedPageBreak/>
        <w:t xml:space="preserve">Таблица динамики развития учащихся </w:t>
      </w:r>
      <w:r w:rsidR="00F7238A">
        <w:rPr>
          <w:rFonts w:ascii="Times New Roman" w:eastAsia="Times New Roman" w:hAnsi="Times New Roman" w:cs="Times New Roman"/>
          <w:b/>
          <w:kern w:val="0"/>
          <w:sz w:val="28"/>
          <w:szCs w:val="28"/>
          <w:lang w:eastAsia="ru-RU" w:bidi="ar-SA"/>
        </w:rPr>
        <w:t>МБОУ «СОШ №6»</w:t>
      </w:r>
      <w:r w:rsidR="00BE6CE2" w:rsidRPr="00032AD4">
        <w:rPr>
          <w:rFonts w:ascii="Times New Roman" w:eastAsia="Times New Roman" w:hAnsi="Times New Roman" w:cs="Times New Roman"/>
          <w:b/>
          <w:kern w:val="0"/>
          <w:sz w:val="28"/>
          <w:szCs w:val="28"/>
          <w:lang w:eastAsia="ru-RU" w:bidi="ar-SA"/>
        </w:rPr>
        <w:tab/>
      </w:r>
      <w:r w:rsidR="00BE6CE2" w:rsidRPr="00032AD4">
        <w:rPr>
          <w:rFonts w:ascii="Times New Roman" w:eastAsia="Times New Roman" w:hAnsi="Times New Roman" w:cs="Times New Roman"/>
          <w:b/>
          <w:kern w:val="0"/>
          <w:sz w:val="28"/>
          <w:szCs w:val="28"/>
          <w:lang w:eastAsia="ru-RU" w:bidi="ar-SA"/>
        </w:rPr>
        <w:tab/>
      </w:r>
      <w:r w:rsidR="00BE6CE2" w:rsidRPr="00032AD4">
        <w:rPr>
          <w:rFonts w:ascii="Times New Roman" w:eastAsia="Times New Roman" w:hAnsi="Times New Roman" w:cs="Times New Roman"/>
          <w:b/>
          <w:kern w:val="0"/>
          <w:sz w:val="28"/>
          <w:szCs w:val="28"/>
          <w:lang w:eastAsia="ru-RU" w:bidi="ar-SA"/>
        </w:rPr>
        <w:tab/>
      </w:r>
      <w:r w:rsidR="00BE6CE2" w:rsidRPr="00032AD4">
        <w:rPr>
          <w:rFonts w:ascii="Times New Roman" w:eastAsia="Times New Roman" w:hAnsi="Times New Roman" w:cs="Times New Roman"/>
          <w:b/>
          <w:kern w:val="0"/>
          <w:sz w:val="28"/>
          <w:szCs w:val="28"/>
          <w:lang w:eastAsia="ru-RU" w:bidi="ar-SA"/>
        </w:rPr>
        <w:tab/>
      </w:r>
      <w:r w:rsidR="00BE6CE2" w:rsidRPr="00032AD4">
        <w:rPr>
          <w:rFonts w:ascii="Times New Roman" w:eastAsia="Times New Roman" w:hAnsi="Times New Roman" w:cs="Times New Roman"/>
          <w:b/>
          <w:kern w:val="0"/>
          <w:sz w:val="28"/>
          <w:szCs w:val="28"/>
          <w:lang w:eastAsia="ru-RU" w:bidi="ar-SA"/>
        </w:rPr>
        <w:tab/>
      </w:r>
      <w:r w:rsidR="00BE6CE2" w:rsidRPr="00032AD4">
        <w:rPr>
          <w:rFonts w:ascii="Times New Roman" w:eastAsia="Times New Roman" w:hAnsi="Times New Roman" w:cs="Times New Roman"/>
          <w:b/>
          <w:kern w:val="0"/>
          <w:sz w:val="28"/>
          <w:szCs w:val="28"/>
          <w:lang w:eastAsia="ru-RU" w:bidi="ar-SA"/>
        </w:rPr>
        <w:tab/>
      </w:r>
      <w:r w:rsidR="00BE6CE2" w:rsidRPr="00032AD4">
        <w:rPr>
          <w:rFonts w:ascii="Times New Roman" w:eastAsia="Calibri" w:hAnsi="Times New Roman" w:cs="Times New Roman"/>
          <w:b/>
          <w:kern w:val="0"/>
          <w:sz w:val="28"/>
          <w:szCs w:val="28"/>
          <w:lang w:eastAsia="en-US" w:bidi="ar-SA"/>
        </w:rPr>
        <w:t>Приложение 2.</w:t>
      </w:r>
      <w:r w:rsidRPr="00032AD4">
        <w:rPr>
          <w:rFonts w:ascii="Times New Roman" w:eastAsia="Times New Roman" w:hAnsi="Times New Roman" w:cs="Times New Roman"/>
          <w:b/>
          <w:kern w:val="0"/>
          <w:sz w:val="28"/>
          <w:szCs w:val="28"/>
          <w:lang w:eastAsia="ru-RU" w:bidi="ar-SA"/>
        </w:rPr>
        <w:tab/>
      </w:r>
      <w:r w:rsidRPr="00032AD4">
        <w:rPr>
          <w:rFonts w:ascii="Times New Roman" w:eastAsia="Times New Roman" w:hAnsi="Times New Roman" w:cs="Times New Roman"/>
          <w:b/>
          <w:kern w:val="0"/>
          <w:sz w:val="28"/>
          <w:szCs w:val="28"/>
          <w:lang w:eastAsia="ru-RU" w:bidi="ar-SA"/>
        </w:rPr>
        <w:tab/>
      </w:r>
      <w:r w:rsidRPr="00032AD4">
        <w:rPr>
          <w:rFonts w:ascii="Times New Roman" w:eastAsia="Times New Roman" w:hAnsi="Times New Roman" w:cs="Times New Roman"/>
          <w:b/>
          <w:kern w:val="0"/>
          <w:sz w:val="28"/>
          <w:szCs w:val="28"/>
          <w:lang w:eastAsia="ru-RU" w:bidi="ar-SA"/>
        </w:rPr>
        <w:tab/>
      </w:r>
      <w:r w:rsidRPr="00032AD4">
        <w:rPr>
          <w:rFonts w:ascii="Times New Roman" w:eastAsia="Times New Roman" w:hAnsi="Times New Roman" w:cs="Times New Roman"/>
          <w:b/>
          <w:kern w:val="0"/>
          <w:sz w:val="28"/>
          <w:szCs w:val="28"/>
          <w:lang w:eastAsia="ru-RU" w:bidi="ar-SA"/>
        </w:rPr>
        <w:tab/>
      </w:r>
      <w:r w:rsidRPr="00032AD4">
        <w:rPr>
          <w:rFonts w:ascii="Times New Roman" w:eastAsia="Times New Roman" w:hAnsi="Times New Roman" w:cs="Times New Roman"/>
          <w:b/>
          <w:kern w:val="0"/>
          <w:sz w:val="28"/>
          <w:szCs w:val="28"/>
          <w:lang w:eastAsia="ru-RU" w:bidi="ar-SA"/>
        </w:rPr>
        <w:tab/>
      </w:r>
      <w:r w:rsidRPr="00032AD4">
        <w:rPr>
          <w:rFonts w:ascii="Times New Roman" w:eastAsia="Times New Roman" w:hAnsi="Times New Roman" w:cs="Times New Roman"/>
          <w:b/>
          <w:kern w:val="0"/>
          <w:sz w:val="28"/>
          <w:szCs w:val="28"/>
          <w:lang w:eastAsia="ru-RU" w:bidi="ar-SA"/>
        </w:rPr>
        <w:tab/>
      </w:r>
      <w:r w:rsidRPr="00032AD4">
        <w:rPr>
          <w:rFonts w:ascii="Times New Roman" w:eastAsia="Times New Roman" w:hAnsi="Times New Roman" w:cs="Times New Roman"/>
          <w:b/>
          <w:kern w:val="0"/>
          <w:sz w:val="28"/>
          <w:szCs w:val="28"/>
          <w:lang w:eastAsia="ru-RU" w:bidi="ar-SA"/>
        </w:rPr>
        <w:tab/>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7"/>
        <w:gridCol w:w="1728"/>
        <w:gridCol w:w="655"/>
        <w:gridCol w:w="655"/>
        <w:gridCol w:w="655"/>
        <w:gridCol w:w="655"/>
        <w:gridCol w:w="656"/>
        <w:gridCol w:w="656"/>
        <w:gridCol w:w="791"/>
        <w:gridCol w:w="720"/>
        <w:gridCol w:w="689"/>
        <w:gridCol w:w="573"/>
        <w:gridCol w:w="656"/>
        <w:gridCol w:w="656"/>
        <w:gridCol w:w="689"/>
        <w:gridCol w:w="656"/>
        <w:gridCol w:w="656"/>
        <w:gridCol w:w="656"/>
      </w:tblGrid>
      <w:tr w:rsidR="00EE79DC" w:rsidRPr="00032AD4" w:rsidTr="00EB61F3">
        <w:trPr>
          <w:cantSplit/>
          <w:trHeight w:val="3747"/>
        </w:trPr>
        <w:tc>
          <w:tcPr>
            <w:tcW w:w="2477"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ФИО</w:t>
            </w:r>
            <w:r w:rsidR="0085129A" w:rsidRPr="00EB61F3">
              <w:rPr>
                <w:rFonts w:ascii="Times New Roman" w:eastAsia="Times New Roman" w:hAnsi="Times New Roman" w:cs="Times New Roman"/>
                <w:kern w:val="0"/>
                <w:sz w:val="24"/>
                <w:lang w:eastAsia="ru-RU" w:bidi="ar-SA"/>
              </w:rPr>
              <w:t xml:space="preserve"> учащихся</w:t>
            </w: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Учебный год</w:t>
            </w:r>
          </w:p>
        </w:tc>
        <w:tc>
          <w:tcPr>
            <w:tcW w:w="655"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b/>
                <w:kern w:val="0"/>
                <w:sz w:val="24"/>
                <w:lang w:eastAsia="ru-RU" w:bidi="ar-SA"/>
              </w:rPr>
            </w:pPr>
            <w:r w:rsidRPr="00EB61F3">
              <w:rPr>
                <w:rFonts w:ascii="Times New Roman" w:eastAsia="Times New Roman" w:hAnsi="Times New Roman" w:cs="Times New Roman"/>
                <w:b/>
                <w:kern w:val="0"/>
                <w:sz w:val="24"/>
                <w:lang w:eastAsia="ru-RU" w:bidi="ar-SA"/>
              </w:rPr>
              <w:t>Общее развитие ребёнка</w:t>
            </w:r>
          </w:p>
        </w:tc>
        <w:tc>
          <w:tcPr>
            <w:tcW w:w="655"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Знания об окружающем мире, кругозор</w:t>
            </w:r>
          </w:p>
        </w:tc>
        <w:tc>
          <w:tcPr>
            <w:tcW w:w="655"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Общее развитие речи</w:t>
            </w:r>
          </w:p>
        </w:tc>
        <w:tc>
          <w:tcPr>
            <w:tcW w:w="655"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Развитие макро- и микро- моторики</w:t>
            </w:r>
          </w:p>
        </w:tc>
        <w:tc>
          <w:tcPr>
            <w:tcW w:w="656" w:type="dxa"/>
            <w:shd w:val="clear" w:color="auto" w:fill="auto"/>
            <w:textDirection w:val="btLr"/>
          </w:tcPr>
          <w:p w:rsidR="00EE79DC" w:rsidRPr="00EB61F3" w:rsidRDefault="00EE79DC" w:rsidP="00EB61F3">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Наличие сформированности сан.-гиг. навыков</w:t>
            </w:r>
          </w:p>
        </w:tc>
        <w:tc>
          <w:tcPr>
            <w:tcW w:w="656"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Работоспособность и самостоятельность</w:t>
            </w:r>
          </w:p>
        </w:tc>
        <w:tc>
          <w:tcPr>
            <w:tcW w:w="791"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b/>
                <w:kern w:val="0"/>
                <w:sz w:val="24"/>
                <w:lang w:eastAsia="ru-RU" w:bidi="ar-SA"/>
              </w:rPr>
            </w:pPr>
            <w:r w:rsidRPr="00EB61F3">
              <w:rPr>
                <w:rFonts w:ascii="Times New Roman" w:eastAsia="Times New Roman" w:hAnsi="Times New Roman" w:cs="Times New Roman"/>
                <w:b/>
                <w:kern w:val="0"/>
                <w:sz w:val="24"/>
                <w:lang w:eastAsia="ru-RU" w:bidi="ar-SA"/>
              </w:rPr>
              <w:t>Наличие социально-значимых мотивов учебной деятельности</w:t>
            </w:r>
          </w:p>
        </w:tc>
        <w:tc>
          <w:tcPr>
            <w:tcW w:w="720"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b/>
                <w:kern w:val="0"/>
                <w:sz w:val="24"/>
                <w:lang w:eastAsia="ru-RU" w:bidi="ar-SA"/>
              </w:rPr>
            </w:pPr>
            <w:r w:rsidRPr="00EB61F3">
              <w:rPr>
                <w:rFonts w:ascii="Times New Roman" w:eastAsia="Times New Roman" w:hAnsi="Times New Roman" w:cs="Times New Roman"/>
                <w:b/>
                <w:kern w:val="0"/>
                <w:sz w:val="24"/>
                <w:lang w:eastAsia="ru-RU" w:bidi="ar-SA"/>
              </w:rPr>
              <w:t>Уровень развития психических функций</w:t>
            </w:r>
          </w:p>
        </w:tc>
        <w:tc>
          <w:tcPr>
            <w:tcW w:w="689"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Словесно-логическое мышление</w:t>
            </w:r>
          </w:p>
        </w:tc>
        <w:tc>
          <w:tcPr>
            <w:tcW w:w="573"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Особенности внимания</w:t>
            </w:r>
          </w:p>
        </w:tc>
        <w:tc>
          <w:tcPr>
            <w:tcW w:w="656"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Особенности памяти</w:t>
            </w:r>
          </w:p>
        </w:tc>
        <w:tc>
          <w:tcPr>
            <w:tcW w:w="656"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b/>
                <w:kern w:val="0"/>
                <w:sz w:val="24"/>
                <w:lang w:eastAsia="ru-RU" w:bidi="ar-SA"/>
              </w:rPr>
            </w:pPr>
            <w:r w:rsidRPr="00EB61F3">
              <w:rPr>
                <w:rFonts w:ascii="Times New Roman" w:eastAsia="Times New Roman" w:hAnsi="Times New Roman" w:cs="Times New Roman"/>
                <w:b/>
                <w:kern w:val="0"/>
                <w:sz w:val="24"/>
                <w:lang w:eastAsia="ru-RU" w:bidi="ar-SA"/>
              </w:rPr>
              <w:t>Уровень овладения учебными навыками</w:t>
            </w:r>
          </w:p>
        </w:tc>
        <w:tc>
          <w:tcPr>
            <w:tcW w:w="689"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Овладение вычисли-тельными навыками</w:t>
            </w:r>
          </w:p>
        </w:tc>
        <w:tc>
          <w:tcPr>
            <w:tcW w:w="656"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Умение решать арифметические задачи</w:t>
            </w:r>
          </w:p>
        </w:tc>
        <w:tc>
          <w:tcPr>
            <w:tcW w:w="656" w:type="dxa"/>
            <w:shd w:val="clear" w:color="auto" w:fill="auto"/>
            <w:textDirection w:val="btLr"/>
          </w:tcPr>
          <w:p w:rsidR="00EE79DC" w:rsidRPr="00EB61F3" w:rsidRDefault="00EE79DC" w:rsidP="00330E62">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Процесс чтения</w:t>
            </w:r>
          </w:p>
        </w:tc>
        <w:tc>
          <w:tcPr>
            <w:tcW w:w="656" w:type="dxa"/>
            <w:shd w:val="clear" w:color="auto" w:fill="auto"/>
            <w:textDirection w:val="btLr"/>
          </w:tcPr>
          <w:p w:rsidR="00EE79DC" w:rsidRPr="00EB61F3" w:rsidRDefault="00EE79DC" w:rsidP="00EB61F3">
            <w:pPr>
              <w:widowControl/>
              <w:suppressAutoHyphens w:val="0"/>
              <w:ind w:left="113" w:right="113"/>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Овладение орфографическими  навыками</w:t>
            </w:r>
          </w:p>
        </w:tc>
      </w:tr>
      <w:tr w:rsidR="00EE79DC" w:rsidRPr="00032AD4" w:rsidTr="0085129A">
        <w:trPr>
          <w:trHeight w:val="284"/>
        </w:trPr>
        <w:tc>
          <w:tcPr>
            <w:tcW w:w="2477" w:type="dxa"/>
            <w:vMerge w:val="restart"/>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val="restart"/>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val="restart"/>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r w:rsidR="00EE79DC" w:rsidRPr="00032AD4" w:rsidTr="0085129A">
        <w:trPr>
          <w:trHeight w:val="284"/>
        </w:trPr>
        <w:tc>
          <w:tcPr>
            <w:tcW w:w="2477" w:type="dxa"/>
            <w:vMerge/>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1728"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r w:rsidRPr="00EB61F3">
              <w:rPr>
                <w:rFonts w:ascii="Times New Roman" w:eastAsia="Times New Roman" w:hAnsi="Times New Roman" w:cs="Times New Roman"/>
                <w:kern w:val="0"/>
                <w:sz w:val="24"/>
                <w:lang w:eastAsia="ru-RU" w:bidi="ar-SA"/>
              </w:rPr>
              <w:t>20    -  20</w:t>
            </w: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5"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91"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720"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573"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89"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c>
          <w:tcPr>
            <w:tcW w:w="656" w:type="dxa"/>
            <w:shd w:val="clear" w:color="auto" w:fill="auto"/>
          </w:tcPr>
          <w:p w:rsidR="00EE79DC" w:rsidRPr="00EB61F3" w:rsidRDefault="00EE79DC" w:rsidP="00330E62">
            <w:pPr>
              <w:widowControl/>
              <w:suppressAutoHyphens w:val="0"/>
              <w:rPr>
                <w:rFonts w:ascii="Times New Roman" w:eastAsia="Times New Roman" w:hAnsi="Times New Roman" w:cs="Times New Roman"/>
                <w:kern w:val="0"/>
                <w:sz w:val="24"/>
                <w:lang w:eastAsia="ru-RU" w:bidi="ar-SA"/>
              </w:rPr>
            </w:pPr>
          </w:p>
        </w:tc>
      </w:tr>
    </w:tbl>
    <w:p w:rsidR="00FA6F39" w:rsidRPr="00032AD4" w:rsidRDefault="00FA6F39" w:rsidP="0085129A">
      <w:pPr>
        <w:widowControl/>
        <w:suppressAutoHyphens w:val="0"/>
        <w:autoSpaceDE w:val="0"/>
        <w:autoSpaceDN w:val="0"/>
        <w:adjustRightInd w:val="0"/>
        <w:rPr>
          <w:rFonts w:ascii="Times New Roman" w:eastAsia="Times New Roman" w:hAnsi="Times New Roman" w:cs="Times New Roman"/>
          <w:i/>
          <w:kern w:val="0"/>
          <w:sz w:val="28"/>
          <w:szCs w:val="28"/>
          <w:lang w:eastAsia="ru-RU" w:bidi="ar-SA"/>
        </w:rPr>
        <w:sectPr w:rsidR="00FA6F39" w:rsidRPr="00032AD4" w:rsidSect="00E2446E">
          <w:pgSz w:w="16838" w:h="11906" w:orient="landscape"/>
          <w:pgMar w:top="1701" w:right="1134" w:bottom="851" w:left="1134" w:header="709" w:footer="709" w:gutter="0"/>
          <w:cols w:space="708"/>
          <w:docGrid w:linePitch="360"/>
        </w:sectPr>
      </w:pPr>
    </w:p>
    <w:p w:rsidR="00FA6F39" w:rsidRPr="00032AD4" w:rsidRDefault="00FA6F39" w:rsidP="0085129A">
      <w:pPr>
        <w:shd w:val="clear" w:color="auto" w:fill="FFFFFF"/>
        <w:suppressAutoHyphens w:val="0"/>
        <w:autoSpaceDE w:val="0"/>
        <w:spacing w:before="326"/>
        <w:jc w:val="both"/>
        <w:rPr>
          <w:rFonts w:ascii="Times New Roman" w:eastAsia="Times New Roman" w:hAnsi="Times New Roman" w:cs="Times New Roman"/>
          <w:b/>
          <w:bCs/>
          <w:color w:val="000000"/>
          <w:spacing w:val="-1"/>
          <w:kern w:val="28"/>
          <w:sz w:val="28"/>
          <w:szCs w:val="28"/>
          <w:lang w:eastAsia="ar-SA" w:bidi="ar-SA"/>
        </w:rPr>
      </w:pPr>
      <w:r w:rsidRPr="00032AD4">
        <w:rPr>
          <w:rFonts w:ascii="Times New Roman" w:eastAsia="Times New Roman" w:hAnsi="Times New Roman" w:cs="Times New Roman"/>
          <w:b/>
          <w:bCs/>
          <w:color w:val="000000"/>
          <w:spacing w:val="-1"/>
          <w:kern w:val="28"/>
          <w:sz w:val="28"/>
          <w:szCs w:val="28"/>
          <w:lang w:eastAsia="ar-SA" w:bidi="ar-SA"/>
        </w:rPr>
        <w:lastRenderedPageBreak/>
        <w:t>Комплекс условий коррекционной работы включает:</w:t>
      </w:r>
    </w:p>
    <w:p w:rsidR="00FA6F39" w:rsidRPr="00032AD4" w:rsidRDefault="00FA6F39" w:rsidP="00FA6F39">
      <w:pPr>
        <w:shd w:val="clear" w:color="auto" w:fill="FFFFFF"/>
        <w:suppressAutoHyphens w:val="0"/>
        <w:autoSpaceDE w:val="0"/>
        <w:spacing w:before="322"/>
        <w:ind w:firstLine="709"/>
        <w:jc w:val="both"/>
        <w:rPr>
          <w:rFonts w:ascii="Times New Roman" w:eastAsia="Times New Roman" w:hAnsi="Times New Roman" w:cs="Times New Roman"/>
          <w:i/>
          <w:iCs/>
          <w:color w:val="000000"/>
          <w:spacing w:val="4"/>
          <w:kern w:val="28"/>
          <w:sz w:val="28"/>
          <w:szCs w:val="28"/>
          <w:lang w:eastAsia="ar-SA" w:bidi="ar-SA"/>
        </w:rPr>
      </w:pPr>
      <w:r w:rsidRPr="00032AD4">
        <w:rPr>
          <w:rFonts w:ascii="Times New Roman" w:eastAsia="Times New Roman" w:hAnsi="Times New Roman" w:cs="Times New Roman"/>
          <w:i/>
          <w:iCs/>
          <w:color w:val="000000"/>
          <w:spacing w:val="4"/>
          <w:kern w:val="28"/>
          <w:sz w:val="28"/>
          <w:szCs w:val="28"/>
          <w:lang w:eastAsia="ar-SA" w:bidi="ar-SA"/>
        </w:rPr>
        <w:t xml:space="preserve">1) Психолого-педагогическое обеспечение: </w:t>
      </w:r>
    </w:p>
    <w:p w:rsidR="00FA6F39" w:rsidRPr="00032AD4" w:rsidRDefault="00FA6F39" w:rsidP="007F731F">
      <w:pPr>
        <w:numPr>
          <w:ilvl w:val="0"/>
          <w:numId w:val="42"/>
        </w:numPr>
        <w:shd w:val="clear" w:color="auto" w:fill="FFFFFF"/>
        <w:tabs>
          <w:tab w:val="clear" w:pos="720"/>
          <w:tab w:val="num" w:pos="0"/>
        </w:tabs>
        <w:suppressAutoHyphens w:val="0"/>
        <w:autoSpaceDE w:val="0"/>
        <w:ind w:left="0"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spacing w:val="7"/>
          <w:kern w:val="28"/>
          <w:sz w:val="28"/>
          <w:szCs w:val="28"/>
          <w:lang w:eastAsia="ar-SA" w:bidi="ar-SA"/>
        </w:rPr>
        <w:t xml:space="preserve">обеспечение дифференцированных условий в </w:t>
      </w:r>
      <w:r w:rsidR="00A162D5" w:rsidRPr="00032AD4">
        <w:rPr>
          <w:rFonts w:ascii="Times New Roman" w:eastAsia="Times New Roman" w:hAnsi="Times New Roman" w:cs="Times New Roman"/>
          <w:color w:val="000000"/>
          <w:spacing w:val="7"/>
          <w:kern w:val="28"/>
          <w:sz w:val="28"/>
          <w:szCs w:val="28"/>
          <w:lang w:eastAsia="ar-SA" w:bidi="ar-SA"/>
        </w:rPr>
        <w:t>соответствии с рекомендациями Т</w:t>
      </w:r>
      <w:r w:rsidRPr="00032AD4">
        <w:rPr>
          <w:rFonts w:ascii="Times New Roman" w:eastAsia="Times New Roman" w:hAnsi="Times New Roman" w:cs="Times New Roman"/>
          <w:color w:val="000000"/>
          <w:spacing w:val="7"/>
          <w:kern w:val="28"/>
          <w:sz w:val="28"/>
          <w:szCs w:val="28"/>
          <w:lang w:eastAsia="ar-SA" w:bidi="ar-SA"/>
        </w:rPr>
        <w:t xml:space="preserve">ПМПК. Школа функционирует в режиме полного рабочего дня. Учебные </w:t>
      </w:r>
      <w:r w:rsidRPr="00032AD4">
        <w:rPr>
          <w:rFonts w:ascii="Times New Roman" w:eastAsia="Times New Roman" w:hAnsi="Times New Roman" w:cs="Times New Roman"/>
          <w:color w:val="000000"/>
          <w:spacing w:val="8"/>
          <w:kern w:val="28"/>
          <w:sz w:val="28"/>
          <w:szCs w:val="28"/>
          <w:lang w:eastAsia="ar-SA" w:bidi="ar-SA"/>
        </w:rPr>
        <w:t xml:space="preserve">занятия проходят в одну смену. Основной формой организации учебного </w:t>
      </w:r>
      <w:r w:rsidRPr="00032AD4">
        <w:rPr>
          <w:rFonts w:ascii="Times New Roman" w:eastAsia="Times New Roman" w:hAnsi="Times New Roman" w:cs="Times New Roman"/>
          <w:color w:val="000000"/>
          <w:kern w:val="28"/>
          <w:sz w:val="28"/>
          <w:szCs w:val="28"/>
          <w:lang w:eastAsia="ar-SA" w:bidi="ar-SA"/>
        </w:rPr>
        <w:t>процесса является классно-урочная система. Расписание уроков составляетс</w:t>
      </w:r>
      <w:r w:rsidRPr="00032AD4">
        <w:rPr>
          <w:rFonts w:ascii="Times New Roman" w:eastAsia="Times New Roman" w:hAnsi="Times New Roman" w:cs="Times New Roman"/>
          <w:color w:val="000000"/>
          <w:spacing w:val="6"/>
          <w:kern w:val="28"/>
          <w:sz w:val="28"/>
          <w:szCs w:val="28"/>
          <w:lang w:eastAsia="ar-SA" w:bidi="ar-SA"/>
        </w:rPr>
        <w:t>я учетом требований СанПиН. Все учащ</w:t>
      </w:r>
      <w:r w:rsidR="00A876E6" w:rsidRPr="00032AD4">
        <w:rPr>
          <w:rFonts w:ascii="Times New Roman" w:eastAsia="Times New Roman" w:hAnsi="Times New Roman" w:cs="Times New Roman"/>
          <w:color w:val="000000"/>
          <w:spacing w:val="6"/>
          <w:kern w:val="28"/>
          <w:sz w:val="28"/>
          <w:szCs w:val="28"/>
          <w:lang w:eastAsia="ar-SA" w:bidi="ar-SA"/>
        </w:rPr>
        <w:t xml:space="preserve">иеся обеспечиваются </w:t>
      </w:r>
      <w:r w:rsidRPr="00032AD4">
        <w:rPr>
          <w:rFonts w:ascii="Times New Roman" w:eastAsia="Times New Roman" w:hAnsi="Times New Roman" w:cs="Times New Roman"/>
          <w:color w:val="000000"/>
          <w:spacing w:val="1"/>
          <w:kern w:val="28"/>
          <w:sz w:val="28"/>
          <w:szCs w:val="28"/>
          <w:lang w:eastAsia="ar-SA" w:bidi="ar-SA"/>
        </w:rPr>
        <w:t>сбалансированным бесплатным горячим питанием</w:t>
      </w:r>
      <w:r w:rsidR="00A876E6" w:rsidRPr="00032AD4">
        <w:rPr>
          <w:rFonts w:ascii="Times New Roman" w:eastAsia="Times New Roman" w:hAnsi="Times New Roman" w:cs="Times New Roman"/>
          <w:color w:val="000000"/>
          <w:spacing w:val="1"/>
          <w:kern w:val="28"/>
          <w:sz w:val="28"/>
          <w:szCs w:val="28"/>
          <w:lang w:eastAsia="ar-SA" w:bidi="ar-SA"/>
        </w:rPr>
        <w:t xml:space="preserve"> (для воспитанников</w:t>
      </w:r>
      <w:r w:rsidRPr="00032AD4">
        <w:rPr>
          <w:rFonts w:ascii="Times New Roman" w:eastAsia="Times New Roman" w:hAnsi="Times New Roman" w:cs="Times New Roman"/>
          <w:color w:val="000000"/>
          <w:spacing w:val="1"/>
          <w:kern w:val="28"/>
          <w:sz w:val="28"/>
          <w:szCs w:val="28"/>
          <w:lang w:eastAsia="ar-SA" w:bidi="ar-SA"/>
        </w:rPr>
        <w:t xml:space="preserve"> – 5-разовое питание). Во второй половине дня</w:t>
      </w:r>
      <w:r w:rsidR="00A876E6" w:rsidRPr="00032AD4">
        <w:rPr>
          <w:rFonts w:ascii="Times New Roman" w:eastAsia="Times New Roman" w:hAnsi="Times New Roman" w:cs="Times New Roman"/>
          <w:color w:val="000000"/>
          <w:spacing w:val="1"/>
          <w:kern w:val="28"/>
          <w:sz w:val="28"/>
          <w:szCs w:val="28"/>
          <w:lang w:eastAsia="ar-SA" w:bidi="ar-SA"/>
        </w:rPr>
        <w:t xml:space="preserve"> для учащихся 1-9 классов п</w:t>
      </w:r>
      <w:r w:rsidRPr="00032AD4">
        <w:rPr>
          <w:rFonts w:ascii="Times New Roman" w:eastAsia="Times New Roman" w:hAnsi="Times New Roman" w:cs="Times New Roman"/>
          <w:color w:val="000000"/>
          <w:spacing w:val="1"/>
          <w:kern w:val="28"/>
          <w:sz w:val="28"/>
          <w:szCs w:val="28"/>
          <w:lang w:eastAsia="ar-SA" w:bidi="ar-SA"/>
        </w:rPr>
        <w:t xml:space="preserve">роводятся: самоподготовка, </w:t>
      </w:r>
      <w:r w:rsidRPr="00032AD4">
        <w:rPr>
          <w:rFonts w:ascii="Times New Roman" w:eastAsia="Times New Roman" w:hAnsi="Times New Roman" w:cs="Times New Roman"/>
          <w:color w:val="000000"/>
          <w:spacing w:val="2"/>
          <w:kern w:val="28"/>
          <w:sz w:val="28"/>
          <w:szCs w:val="28"/>
          <w:lang w:eastAsia="ar-SA" w:bidi="ar-SA"/>
        </w:rPr>
        <w:t>занятия в кру</w:t>
      </w:r>
      <w:r w:rsidR="00A876E6" w:rsidRPr="00032AD4">
        <w:rPr>
          <w:rFonts w:ascii="Times New Roman" w:eastAsia="Times New Roman" w:hAnsi="Times New Roman" w:cs="Times New Roman"/>
          <w:color w:val="000000"/>
          <w:spacing w:val="2"/>
          <w:kern w:val="28"/>
          <w:sz w:val="28"/>
          <w:szCs w:val="28"/>
          <w:lang w:eastAsia="ar-SA" w:bidi="ar-SA"/>
        </w:rPr>
        <w:t>жках и секциях</w:t>
      </w:r>
      <w:r w:rsidRPr="00032AD4">
        <w:rPr>
          <w:rFonts w:ascii="Times New Roman" w:eastAsia="Times New Roman" w:hAnsi="Times New Roman" w:cs="Times New Roman"/>
          <w:color w:val="000000"/>
          <w:spacing w:val="2"/>
          <w:kern w:val="28"/>
          <w:sz w:val="28"/>
          <w:szCs w:val="28"/>
          <w:lang w:eastAsia="ar-SA" w:bidi="ar-SA"/>
        </w:rPr>
        <w:t xml:space="preserve">, индивидуальные и </w:t>
      </w:r>
      <w:r w:rsidRPr="00032AD4">
        <w:rPr>
          <w:rFonts w:ascii="Times New Roman" w:eastAsia="Times New Roman" w:hAnsi="Times New Roman" w:cs="Times New Roman"/>
          <w:color w:val="000000"/>
          <w:spacing w:val="3"/>
          <w:kern w:val="28"/>
          <w:sz w:val="28"/>
          <w:szCs w:val="28"/>
          <w:lang w:eastAsia="ar-SA" w:bidi="ar-SA"/>
        </w:rPr>
        <w:t>групповые коррекционно-развивающие занятия, осуществляемые учителями, воспитателями, учителями-логопедами, педагогом-психологом,  внеклассные мероприятия</w:t>
      </w:r>
      <w:r w:rsidR="00A876E6" w:rsidRPr="00032AD4">
        <w:rPr>
          <w:rFonts w:ascii="Times New Roman" w:eastAsia="Times New Roman" w:hAnsi="Times New Roman" w:cs="Times New Roman"/>
          <w:color w:val="000000"/>
          <w:spacing w:val="3"/>
          <w:kern w:val="28"/>
          <w:sz w:val="28"/>
          <w:szCs w:val="28"/>
          <w:lang w:eastAsia="ar-SA" w:bidi="ar-SA"/>
        </w:rPr>
        <w:t>, занятия по внеурочной деятельности</w:t>
      </w:r>
      <w:r w:rsidR="00A876E6" w:rsidRPr="00032AD4">
        <w:rPr>
          <w:rFonts w:ascii="Times New Roman" w:eastAsia="Times New Roman" w:hAnsi="Times New Roman" w:cs="Times New Roman"/>
          <w:color w:val="000000"/>
          <w:spacing w:val="-1"/>
          <w:kern w:val="28"/>
          <w:sz w:val="28"/>
          <w:szCs w:val="28"/>
          <w:lang w:eastAsia="ar-SA" w:bidi="ar-SA"/>
        </w:rPr>
        <w:t>;</w:t>
      </w:r>
    </w:p>
    <w:p w:rsidR="00FA6F39" w:rsidRPr="00032AD4" w:rsidRDefault="00FA6F39" w:rsidP="007F731F">
      <w:pPr>
        <w:numPr>
          <w:ilvl w:val="0"/>
          <w:numId w:val="42"/>
        </w:numPr>
        <w:shd w:val="clear" w:color="auto" w:fill="FFFFFF"/>
        <w:tabs>
          <w:tab w:val="clear" w:pos="720"/>
          <w:tab w:val="num" w:pos="0"/>
        </w:tabs>
        <w:suppressAutoHyphens w:val="0"/>
        <w:autoSpaceDE w:val="0"/>
        <w:ind w:left="0" w:firstLine="709"/>
        <w:jc w:val="both"/>
        <w:rPr>
          <w:rFonts w:ascii="Times New Roman" w:eastAsia="Times New Roman" w:hAnsi="Times New Roman" w:cs="Times New Roman"/>
          <w:color w:val="000000"/>
          <w:spacing w:val="6"/>
          <w:kern w:val="28"/>
          <w:sz w:val="28"/>
          <w:szCs w:val="28"/>
          <w:lang w:eastAsia="ar-SA" w:bidi="ar-SA"/>
        </w:rPr>
      </w:pPr>
      <w:r w:rsidRPr="00032AD4">
        <w:rPr>
          <w:rFonts w:ascii="Times New Roman" w:eastAsia="Times New Roman" w:hAnsi="Times New Roman" w:cs="Times New Roman"/>
          <w:color w:val="000000"/>
          <w:spacing w:val="2"/>
          <w:kern w:val="28"/>
          <w:sz w:val="28"/>
          <w:szCs w:val="28"/>
          <w:lang w:eastAsia="ar-SA" w:bidi="ar-SA"/>
        </w:rPr>
        <w:t xml:space="preserve">коррекционно-развивающая направленность образования  учащихся с задержкой психического развития достигается </w:t>
      </w:r>
      <w:r w:rsidRPr="00032AD4">
        <w:rPr>
          <w:rFonts w:ascii="Times New Roman" w:eastAsia="Times New Roman" w:hAnsi="Times New Roman" w:cs="Times New Roman"/>
          <w:color w:val="000000"/>
          <w:spacing w:val="6"/>
          <w:kern w:val="28"/>
          <w:sz w:val="28"/>
          <w:szCs w:val="28"/>
          <w:lang w:eastAsia="ar-SA" w:bidi="ar-SA"/>
        </w:rPr>
        <w:t>благодаря использованию на уроках и во внеурочной деятельности различных педагогических технологий: коррекционно-развивающих, информационно-коммуникационных, проблемного обучения, проектной деятельности, помогающих учащимся в получении начального общего образования;</w:t>
      </w:r>
    </w:p>
    <w:p w:rsidR="00FA6F39" w:rsidRPr="00032AD4" w:rsidRDefault="00FA6F39" w:rsidP="007F731F">
      <w:pPr>
        <w:numPr>
          <w:ilvl w:val="0"/>
          <w:numId w:val="42"/>
        </w:numPr>
        <w:shd w:val="clear" w:color="auto" w:fill="FFFFFF"/>
        <w:tabs>
          <w:tab w:val="clear" w:pos="720"/>
          <w:tab w:val="num" w:pos="0"/>
        </w:tabs>
        <w:suppressAutoHyphens w:val="0"/>
        <w:autoSpaceDE w:val="0"/>
        <w:ind w:left="0" w:firstLine="709"/>
        <w:jc w:val="both"/>
        <w:rPr>
          <w:rFonts w:ascii="Times New Roman" w:eastAsia="Times New Roman" w:hAnsi="Times New Roman" w:cs="Times New Roman"/>
          <w:color w:val="000000"/>
          <w:spacing w:val="-3"/>
          <w:kern w:val="28"/>
          <w:sz w:val="28"/>
          <w:szCs w:val="28"/>
          <w:lang w:eastAsia="ar-SA" w:bidi="ar-SA"/>
        </w:rPr>
      </w:pPr>
      <w:r w:rsidRPr="00032AD4">
        <w:rPr>
          <w:rFonts w:ascii="Times New Roman" w:eastAsia="Times New Roman" w:hAnsi="Times New Roman" w:cs="Times New Roman"/>
          <w:color w:val="000000"/>
          <w:kern w:val="28"/>
          <w:sz w:val="28"/>
          <w:szCs w:val="28"/>
          <w:lang w:eastAsia="ar-SA" w:bidi="ar-SA"/>
        </w:rPr>
        <w:t>школа обеспечивает индивидуальное обучение на дому с учащимися по</w:t>
      </w:r>
      <w:r w:rsidRPr="00032AD4">
        <w:rPr>
          <w:rFonts w:ascii="Times New Roman" w:eastAsia="Times New Roman" w:hAnsi="Times New Roman" w:cs="Times New Roman"/>
          <w:color w:val="000000"/>
          <w:spacing w:val="5"/>
          <w:kern w:val="28"/>
          <w:sz w:val="28"/>
          <w:szCs w:val="28"/>
          <w:lang w:eastAsia="ar-SA" w:bidi="ar-SA"/>
        </w:rPr>
        <w:t xml:space="preserve"> заключению </w:t>
      </w:r>
      <w:r w:rsidR="004358D4" w:rsidRPr="00032AD4">
        <w:rPr>
          <w:rFonts w:ascii="Times New Roman" w:eastAsia="Times New Roman" w:hAnsi="Times New Roman" w:cs="Times New Roman"/>
          <w:color w:val="000000"/>
          <w:spacing w:val="5"/>
          <w:kern w:val="28"/>
          <w:sz w:val="28"/>
          <w:szCs w:val="28"/>
          <w:lang w:eastAsia="ar-SA" w:bidi="ar-SA"/>
        </w:rPr>
        <w:t>врачебной комиссии (В</w:t>
      </w:r>
      <w:r w:rsidRPr="00032AD4">
        <w:rPr>
          <w:rFonts w:ascii="Times New Roman" w:eastAsia="Times New Roman" w:hAnsi="Times New Roman" w:cs="Times New Roman"/>
          <w:color w:val="000000"/>
          <w:spacing w:val="5"/>
          <w:kern w:val="28"/>
          <w:sz w:val="28"/>
          <w:szCs w:val="28"/>
          <w:lang w:eastAsia="ar-SA" w:bidi="ar-SA"/>
        </w:rPr>
        <w:t xml:space="preserve">К). Содержание образования определяется </w:t>
      </w:r>
      <w:r w:rsidRPr="00032AD4">
        <w:rPr>
          <w:rFonts w:ascii="Times New Roman" w:eastAsia="Times New Roman" w:hAnsi="Times New Roman" w:cs="Times New Roman"/>
          <w:color w:val="000000"/>
          <w:spacing w:val="-1"/>
          <w:kern w:val="28"/>
          <w:sz w:val="28"/>
          <w:szCs w:val="28"/>
          <w:lang w:eastAsia="ar-SA" w:bidi="ar-SA"/>
        </w:rPr>
        <w:t xml:space="preserve">для  детей с задержкой психического развития исходя из особенностей психофизического развития и </w:t>
      </w:r>
      <w:r w:rsidRPr="00032AD4">
        <w:rPr>
          <w:rFonts w:ascii="Times New Roman" w:eastAsia="Times New Roman" w:hAnsi="Times New Roman" w:cs="Times New Roman"/>
          <w:color w:val="000000"/>
          <w:spacing w:val="4"/>
          <w:kern w:val="28"/>
          <w:sz w:val="28"/>
          <w:szCs w:val="28"/>
          <w:lang w:eastAsia="ar-SA" w:bidi="ar-SA"/>
        </w:rPr>
        <w:t xml:space="preserve">индивидуальных возможностей учащихся. Социализация обучающихся </w:t>
      </w:r>
      <w:r w:rsidRPr="00032AD4">
        <w:rPr>
          <w:rFonts w:ascii="Times New Roman" w:eastAsia="Times New Roman" w:hAnsi="Times New Roman" w:cs="Times New Roman"/>
          <w:color w:val="000000"/>
          <w:kern w:val="28"/>
          <w:sz w:val="28"/>
          <w:szCs w:val="28"/>
          <w:lang w:eastAsia="ar-SA" w:bidi="ar-SA"/>
        </w:rPr>
        <w:t xml:space="preserve">обеспечивается через участие во внеклассных мероприятиях, </w:t>
      </w:r>
      <w:r w:rsidRPr="00032AD4">
        <w:rPr>
          <w:rFonts w:ascii="Times New Roman" w:eastAsia="Times New Roman" w:hAnsi="Times New Roman" w:cs="Times New Roman"/>
          <w:color w:val="000000"/>
          <w:spacing w:val="-1"/>
          <w:kern w:val="28"/>
          <w:sz w:val="28"/>
          <w:szCs w:val="28"/>
          <w:lang w:eastAsia="ar-SA" w:bidi="ar-SA"/>
        </w:rPr>
        <w:t xml:space="preserve">систему индивидуальных   коррекционных </w:t>
      </w:r>
      <w:r w:rsidRPr="00032AD4">
        <w:rPr>
          <w:rFonts w:ascii="Times New Roman" w:eastAsia="Times New Roman" w:hAnsi="Times New Roman" w:cs="Times New Roman"/>
          <w:color w:val="000000"/>
          <w:spacing w:val="-3"/>
          <w:kern w:val="28"/>
          <w:sz w:val="28"/>
          <w:szCs w:val="28"/>
          <w:lang w:eastAsia="ar-SA" w:bidi="ar-SA"/>
        </w:rPr>
        <w:t>занятий.</w:t>
      </w:r>
    </w:p>
    <w:p w:rsidR="00FA6F39" w:rsidRPr="00032AD4" w:rsidRDefault="00FA6F39" w:rsidP="007F731F">
      <w:pPr>
        <w:numPr>
          <w:ilvl w:val="0"/>
          <w:numId w:val="42"/>
        </w:numPr>
        <w:shd w:val="clear" w:color="auto" w:fill="FFFFFF"/>
        <w:tabs>
          <w:tab w:val="clear" w:pos="720"/>
          <w:tab w:val="num" w:pos="0"/>
        </w:tabs>
        <w:suppressAutoHyphens w:val="0"/>
        <w:autoSpaceDE w:val="0"/>
        <w:spacing w:before="14"/>
        <w:ind w:left="0" w:firstLine="709"/>
        <w:jc w:val="both"/>
        <w:rPr>
          <w:rFonts w:ascii="Times New Roman" w:eastAsia="Times New Roman" w:hAnsi="Times New Roman" w:cs="Times New Roman"/>
          <w:color w:val="000000"/>
          <w:spacing w:val="3"/>
          <w:kern w:val="28"/>
          <w:sz w:val="28"/>
          <w:szCs w:val="28"/>
          <w:lang w:eastAsia="ar-SA" w:bidi="ar-SA"/>
        </w:rPr>
      </w:pPr>
      <w:r w:rsidRPr="00032AD4">
        <w:rPr>
          <w:rFonts w:ascii="Times New Roman" w:eastAsia="Times New Roman" w:hAnsi="Times New Roman" w:cs="Times New Roman"/>
          <w:color w:val="000000"/>
          <w:spacing w:val="6"/>
          <w:kern w:val="28"/>
          <w:sz w:val="28"/>
          <w:szCs w:val="28"/>
          <w:lang w:eastAsia="ar-SA" w:bidi="ar-SA"/>
        </w:rPr>
        <w:t xml:space="preserve">здоровьесберегающие условия в образовательном учреждении </w:t>
      </w:r>
      <w:r w:rsidRPr="00032AD4">
        <w:rPr>
          <w:rFonts w:ascii="Times New Roman" w:eastAsia="Times New Roman" w:hAnsi="Times New Roman" w:cs="Times New Roman"/>
          <w:color w:val="000000"/>
          <w:spacing w:val="-1"/>
          <w:kern w:val="28"/>
          <w:sz w:val="28"/>
          <w:szCs w:val="28"/>
          <w:lang w:eastAsia="ar-SA" w:bidi="ar-SA"/>
        </w:rPr>
        <w:t>обеспечены соблюдением охранительного режима в образовательно-в</w:t>
      </w:r>
      <w:r w:rsidRPr="00032AD4">
        <w:rPr>
          <w:rFonts w:ascii="Times New Roman" w:eastAsia="Times New Roman" w:hAnsi="Times New Roman" w:cs="Times New Roman"/>
          <w:color w:val="000000"/>
          <w:spacing w:val="3"/>
          <w:kern w:val="28"/>
          <w:sz w:val="28"/>
          <w:szCs w:val="28"/>
          <w:lang w:eastAsia="ar-SA" w:bidi="ar-SA"/>
        </w:rPr>
        <w:t>оспитательном процессе:</w:t>
      </w:r>
    </w:p>
    <w:p w:rsidR="00FA6F39" w:rsidRPr="00032AD4" w:rsidRDefault="00FA6F39" w:rsidP="007F731F">
      <w:pPr>
        <w:numPr>
          <w:ilvl w:val="0"/>
          <w:numId w:val="43"/>
        </w:numPr>
        <w:shd w:val="clear" w:color="auto" w:fill="FFFFFF"/>
        <w:tabs>
          <w:tab w:val="clear" w:pos="720"/>
          <w:tab w:val="num" w:pos="1440"/>
        </w:tabs>
        <w:suppressAutoHyphens w:val="0"/>
        <w:autoSpaceDE w:val="0"/>
        <w:spacing w:before="14"/>
        <w:ind w:left="0" w:firstLine="709"/>
        <w:jc w:val="both"/>
        <w:rPr>
          <w:rFonts w:ascii="Times New Roman" w:eastAsia="Times New Roman" w:hAnsi="Times New Roman" w:cs="Times New Roman"/>
          <w:color w:val="000000"/>
          <w:kern w:val="28"/>
          <w:sz w:val="28"/>
          <w:szCs w:val="28"/>
          <w:lang w:eastAsia="ar-SA" w:bidi="ar-SA"/>
        </w:rPr>
      </w:pPr>
      <w:r w:rsidRPr="00032AD4">
        <w:rPr>
          <w:rFonts w:ascii="Times New Roman" w:eastAsia="Times New Roman" w:hAnsi="Times New Roman" w:cs="Times New Roman"/>
          <w:color w:val="000000"/>
          <w:spacing w:val="3"/>
          <w:kern w:val="28"/>
          <w:sz w:val="28"/>
          <w:szCs w:val="28"/>
          <w:lang w:eastAsia="ar-SA" w:bidi="ar-SA"/>
        </w:rPr>
        <w:t xml:space="preserve">составление расписания с учетом </w:t>
      </w:r>
      <w:r w:rsidR="00A876E6" w:rsidRPr="00032AD4">
        <w:rPr>
          <w:rFonts w:ascii="Times New Roman" w:eastAsia="Times New Roman" w:hAnsi="Times New Roman" w:cs="Times New Roman"/>
          <w:color w:val="000000"/>
          <w:kern w:val="28"/>
          <w:sz w:val="28"/>
          <w:szCs w:val="28"/>
          <w:lang w:eastAsia="ar-SA" w:bidi="ar-SA"/>
        </w:rPr>
        <w:t>уровня</w:t>
      </w:r>
      <w:r w:rsidRPr="00032AD4">
        <w:rPr>
          <w:rFonts w:ascii="Times New Roman" w:eastAsia="Times New Roman" w:hAnsi="Times New Roman" w:cs="Times New Roman"/>
          <w:color w:val="000000"/>
          <w:kern w:val="28"/>
          <w:sz w:val="28"/>
          <w:szCs w:val="28"/>
          <w:lang w:eastAsia="ar-SA" w:bidi="ar-SA"/>
        </w:rPr>
        <w:t xml:space="preserve"> работоспособности обучающихся, </w:t>
      </w:r>
    </w:p>
    <w:p w:rsidR="00FA6F39" w:rsidRPr="00032AD4" w:rsidRDefault="00FA6F39" w:rsidP="007F731F">
      <w:pPr>
        <w:numPr>
          <w:ilvl w:val="0"/>
          <w:numId w:val="43"/>
        </w:numPr>
        <w:shd w:val="clear" w:color="auto" w:fill="FFFFFF"/>
        <w:tabs>
          <w:tab w:val="clear" w:pos="720"/>
          <w:tab w:val="num" w:pos="1440"/>
        </w:tabs>
        <w:suppressAutoHyphens w:val="0"/>
        <w:autoSpaceDE w:val="0"/>
        <w:spacing w:before="14"/>
        <w:ind w:left="0" w:firstLine="709"/>
        <w:jc w:val="both"/>
        <w:rPr>
          <w:rFonts w:ascii="Times New Roman" w:eastAsia="Times New Roman" w:hAnsi="Times New Roman" w:cs="Times New Roman"/>
          <w:color w:val="000000"/>
          <w:spacing w:val="2"/>
          <w:kern w:val="28"/>
          <w:sz w:val="28"/>
          <w:szCs w:val="28"/>
          <w:lang w:eastAsia="ar-SA" w:bidi="ar-SA"/>
        </w:rPr>
      </w:pPr>
      <w:r w:rsidRPr="00032AD4">
        <w:rPr>
          <w:rFonts w:ascii="Times New Roman" w:eastAsia="Times New Roman" w:hAnsi="Times New Roman" w:cs="Times New Roman"/>
          <w:color w:val="000000"/>
          <w:kern w:val="28"/>
          <w:sz w:val="28"/>
          <w:szCs w:val="28"/>
          <w:lang w:eastAsia="ar-SA" w:bidi="ar-SA"/>
        </w:rPr>
        <w:t xml:space="preserve">организация </w:t>
      </w:r>
      <w:r w:rsidR="00A876E6" w:rsidRPr="00032AD4">
        <w:rPr>
          <w:rFonts w:ascii="Times New Roman" w:eastAsia="Times New Roman" w:hAnsi="Times New Roman" w:cs="Times New Roman"/>
          <w:color w:val="000000"/>
          <w:spacing w:val="2"/>
          <w:kern w:val="28"/>
          <w:sz w:val="28"/>
          <w:szCs w:val="28"/>
          <w:lang w:eastAsia="ar-SA" w:bidi="ar-SA"/>
        </w:rPr>
        <w:t>дневного сна</w:t>
      </w:r>
      <w:r w:rsidRPr="00032AD4">
        <w:rPr>
          <w:rFonts w:ascii="Times New Roman" w:eastAsia="Times New Roman" w:hAnsi="Times New Roman" w:cs="Times New Roman"/>
          <w:color w:val="000000"/>
          <w:spacing w:val="2"/>
          <w:kern w:val="28"/>
          <w:sz w:val="28"/>
          <w:szCs w:val="28"/>
          <w:lang w:eastAsia="ar-SA" w:bidi="ar-SA"/>
        </w:rPr>
        <w:t xml:space="preserve">, </w:t>
      </w:r>
    </w:p>
    <w:p w:rsidR="00FA6F39" w:rsidRPr="00032AD4" w:rsidRDefault="00FA6F39" w:rsidP="007F731F">
      <w:pPr>
        <w:numPr>
          <w:ilvl w:val="0"/>
          <w:numId w:val="43"/>
        </w:numPr>
        <w:shd w:val="clear" w:color="auto" w:fill="FFFFFF"/>
        <w:tabs>
          <w:tab w:val="clear" w:pos="720"/>
          <w:tab w:val="num" w:pos="1440"/>
        </w:tabs>
        <w:suppressAutoHyphens w:val="0"/>
        <w:autoSpaceDE w:val="0"/>
        <w:spacing w:before="14"/>
        <w:ind w:left="0"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spacing w:val="2"/>
          <w:kern w:val="28"/>
          <w:sz w:val="28"/>
          <w:szCs w:val="28"/>
          <w:lang w:eastAsia="ar-SA" w:bidi="ar-SA"/>
        </w:rPr>
        <w:t xml:space="preserve">организация динамических </w:t>
      </w:r>
      <w:r w:rsidRPr="00032AD4">
        <w:rPr>
          <w:rFonts w:ascii="Times New Roman" w:eastAsia="Times New Roman" w:hAnsi="Times New Roman" w:cs="Times New Roman"/>
          <w:color w:val="000000"/>
          <w:spacing w:val="1"/>
          <w:kern w:val="28"/>
          <w:sz w:val="28"/>
          <w:szCs w:val="28"/>
          <w:lang w:eastAsia="ar-SA" w:bidi="ar-SA"/>
        </w:rPr>
        <w:t xml:space="preserve">пауз во время образовательного процесса, соблюдение режимных моментов, </w:t>
      </w:r>
    </w:p>
    <w:p w:rsidR="00FA6F39" w:rsidRPr="00032AD4" w:rsidRDefault="00FA6F39" w:rsidP="007F731F">
      <w:pPr>
        <w:numPr>
          <w:ilvl w:val="0"/>
          <w:numId w:val="43"/>
        </w:numPr>
        <w:shd w:val="clear" w:color="auto" w:fill="FFFFFF"/>
        <w:tabs>
          <w:tab w:val="clear" w:pos="720"/>
          <w:tab w:val="num" w:pos="1440"/>
        </w:tabs>
        <w:suppressAutoHyphens w:val="0"/>
        <w:autoSpaceDE w:val="0"/>
        <w:spacing w:before="14"/>
        <w:ind w:left="0" w:firstLine="709"/>
        <w:jc w:val="both"/>
        <w:rPr>
          <w:rFonts w:ascii="Times New Roman" w:eastAsia="Times New Roman" w:hAnsi="Times New Roman" w:cs="Times New Roman"/>
          <w:color w:val="000000"/>
          <w:kern w:val="28"/>
          <w:sz w:val="28"/>
          <w:szCs w:val="28"/>
          <w:lang w:eastAsia="ar-SA" w:bidi="ar-SA"/>
        </w:rPr>
      </w:pPr>
      <w:r w:rsidRPr="00032AD4">
        <w:rPr>
          <w:rFonts w:ascii="Times New Roman" w:eastAsia="Times New Roman" w:hAnsi="Times New Roman" w:cs="Times New Roman"/>
          <w:color w:val="000000"/>
          <w:kern w:val="28"/>
          <w:sz w:val="28"/>
          <w:szCs w:val="28"/>
          <w:lang w:eastAsia="ar-SA" w:bidi="ar-SA"/>
        </w:rPr>
        <w:t>организаци</w:t>
      </w:r>
      <w:r w:rsidR="00A876E6" w:rsidRPr="00032AD4">
        <w:rPr>
          <w:rFonts w:ascii="Times New Roman" w:eastAsia="Times New Roman" w:hAnsi="Times New Roman" w:cs="Times New Roman"/>
          <w:color w:val="000000"/>
          <w:kern w:val="28"/>
          <w:sz w:val="28"/>
          <w:szCs w:val="28"/>
          <w:lang w:eastAsia="ar-SA" w:bidi="ar-SA"/>
        </w:rPr>
        <w:t>я прогулок для учащихся во время дополнительной большой перемены</w:t>
      </w:r>
      <w:r w:rsidRPr="00032AD4">
        <w:rPr>
          <w:rFonts w:ascii="Times New Roman" w:eastAsia="Times New Roman" w:hAnsi="Times New Roman" w:cs="Times New Roman"/>
          <w:color w:val="000000"/>
          <w:kern w:val="28"/>
          <w:sz w:val="28"/>
          <w:szCs w:val="28"/>
          <w:lang w:eastAsia="ar-SA" w:bidi="ar-SA"/>
        </w:rPr>
        <w:t>,</w:t>
      </w:r>
      <w:r w:rsidR="00A876E6" w:rsidRPr="00032AD4">
        <w:rPr>
          <w:rFonts w:ascii="Times New Roman" w:eastAsia="Times New Roman" w:hAnsi="Times New Roman" w:cs="Times New Roman"/>
          <w:color w:val="000000"/>
          <w:kern w:val="28"/>
          <w:sz w:val="28"/>
          <w:szCs w:val="28"/>
          <w:lang w:eastAsia="ar-SA" w:bidi="ar-SA"/>
        </w:rPr>
        <w:t xml:space="preserve"> после уроков и во второй половине дня,</w:t>
      </w:r>
    </w:p>
    <w:p w:rsidR="00FA6F39" w:rsidRPr="00032AD4" w:rsidRDefault="00FA6F39" w:rsidP="007F731F">
      <w:pPr>
        <w:numPr>
          <w:ilvl w:val="0"/>
          <w:numId w:val="43"/>
        </w:numPr>
        <w:shd w:val="clear" w:color="auto" w:fill="FFFFFF"/>
        <w:tabs>
          <w:tab w:val="clear" w:pos="720"/>
          <w:tab w:val="num" w:pos="1440"/>
        </w:tabs>
        <w:suppressAutoHyphens w:val="0"/>
        <w:autoSpaceDE w:val="0"/>
        <w:spacing w:before="14"/>
        <w:ind w:left="0"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kern w:val="28"/>
          <w:sz w:val="28"/>
          <w:szCs w:val="28"/>
          <w:lang w:eastAsia="ar-SA" w:bidi="ar-SA"/>
        </w:rPr>
        <w:t>проведение индивиду</w:t>
      </w:r>
      <w:r w:rsidR="00A876E6" w:rsidRPr="00032AD4">
        <w:rPr>
          <w:rFonts w:ascii="Times New Roman" w:eastAsia="Times New Roman" w:hAnsi="Times New Roman" w:cs="Times New Roman"/>
          <w:color w:val="000000"/>
          <w:kern w:val="28"/>
          <w:sz w:val="28"/>
          <w:szCs w:val="28"/>
          <w:lang w:eastAsia="ar-SA" w:bidi="ar-SA"/>
        </w:rPr>
        <w:t xml:space="preserve">альных коррекционных занятий </w:t>
      </w:r>
      <w:r w:rsidRPr="00032AD4">
        <w:rPr>
          <w:rFonts w:ascii="Times New Roman" w:eastAsia="Times New Roman" w:hAnsi="Times New Roman" w:cs="Times New Roman"/>
          <w:color w:val="000000"/>
          <w:kern w:val="28"/>
          <w:sz w:val="28"/>
          <w:szCs w:val="28"/>
          <w:lang w:eastAsia="ar-SA" w:bidi="ar-SA"/>
        </w:rPr>
        <w:t xml:space="preserve">во </w:t>
      </w:r>
      <w:r w:rsidR="00A876E6" w:rsidRPr="00032AD4">
        <w:rPr>
          <w:rFonts w:ascii="Times New Roman" w:eastAsia="Times New Roman" w:hAnsi="Times New Roman" w:cs="Times New Roman"/>
          <w:color w:val="000000"/>
          <w:spacing w:val="1"/>
          <w:kern w:val="28"/>
          <w:sz w:val="28"/>
          <w:szCs w:val="28"/>
          <w:lang w:eastAsia="ar-SA" w:bidi="ar-SA"/>
        </w:rPr>
        <w:t>второй половине учебного дня;</w:t>
      </w:r>
    </w:p>
    <w:p w:rsidR="00FA6F39" w:rsidRPr="00032AD4" w:rsidRDefault="00FA6F39" w:rsidP="007F731F">
      <w:pPr>
        <w:pStyle w:val="afe"/>
        <w:numPr>
          <w:ilvl w:val="0"/>
          <w:numId w:val="39"/>
        </w:numPr>
        <w:shd w:val="clear" w:color="auto" w:fill="FFFFFF"/>
        <w:tabs>
          <w:tab w:val="clear" w:pos="720"/>
          <w:tab w:val="num" w:pos="0"/>
        </w:tabs>
        <w:suppressAutoHyphens w:val="0"/>
        <w:autoSpaceDE w:val="0"/>
        <w:spacing w:before="14"/>
        <w:ind w:left="0"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spacing w:val="5"/>
          <w:kern w:val="28"/>
          <w:sz w:val="28"/>
          <w:szCs w:val="28"/>
          <w:lang w:eastAsia="ar-SA" w:bidi="ar-SA"/>
        </w:rPr>
        <w:t xml:space="preserve">спортивные </w:t>
      </w:r>
      <w:r w:rsidRPr="00032AD4">
        <w:rPr>
          <w:rFonts w:ascii="Times New Roman" w:eastAsia="Times New Roman" w:hAnsi="Times New Roman" w:cs="Times New Roman"/>
          <w:color w:val="000000"/>
          <w:spacing w:val="-1"/>
          <w:kern w:val="28"/>
          <w:sz w:val="28"/>
          <w:szCs w:val="28"/>
          <w:lang w:eastAsia="ar-SA" w:bidi="ar-SA"/>
        </w:rPr>
        <w:t>мероприятия, работа кружков</w:t>
      </w:r>
      <w:r w:rsidR="00A876E6" w:rsidRPr="00032AD4">
        <w:rPr>
          <w:rFonts w:ascii="Times New Roman" w:eastAsia="Times New Roman" w:hAnsi="Times New Roman" w:cs="Times New Roman"/>
          <w:color w:val="000000"/>
          <w:spacing w:val="-1"/>
          <w:kern w:val="28"/>
          <w:sz w:val="28"/>
          <w:szCs w:val="28"/>
          <w:lang w:eastAsia="ar-SA" w:bidi="ar-SA"/>
        </w:rPr>
        <w:t xml:space="preserve"> и секций</w:t>
      </w:r>
      <w:r w:rsidRPr="00032AD4">
        <w:rPr>
          <w:rFonts w:ascii="Times New Roman" w:eastAsia="Times New Roman" w:hAnsi="Times New Roman" w:cs="Times New Roman"/>
          <w:color w:val="000000"/>
          <w:spacing w:val="-1"/>
          <w:kern w:val="28"/>
          <w:sz w:val="28"/>
          <w:szCs w:val="28"/>
          <w:lang w:eastAsia="ar-SA" w:bidi="ar-SA"/>
        </w:rPr>
        <w:t xml:space="preserve"> спортивно-оздоровительного направления.</w:t>
      </w:r>
    </w:p>
    <w:p w:rsidR="00EB61F3" w:rsidRDefault="00EB61F3" w:rsidP="00FA6F39">
      <w:pPr>
        <w:shd w:val="clear" w:color="auto" w:fill="FFFFFF"/>
        <w:suppressAutoHyphens w:val="0"/>
        <w:autoSpaceDE w:val="0"/>
        <w:ind w:firstLine="709"/>
        <w:jc w:val="both"/>
        <w:rPr>
          <w:rFonts w:ascii="Times New Roman" w:eastAsia="Times New Roman" w:hAnsi="Times New Roman" w:cs="Times New Roman"/>
          <w:i/>
          <w:iCs/>
          <w:color w:val="000000"/>
          <w:spacing w:val="5"/>
          <w:kern w:val="28"/>
          <w:sz w:val="28"/>
          <w:szCs w:val="28"/>
          <w:lang w:eastAsia="ar-SA" w:bidi="ar-SA"/>
        </w:rPr>
      </w:pPr>
    </w:p>
    <w:p w:rsidR="00EB61F3" w:rsidRDefault="00EB61F3" w:rsidP="00FA6F39">
      <w:pPr>
        <w:shd w:val="clear" w:color="auto" w:fill="FFFFFF"/>
        <w:suppressAutoHyphens w:val="0"/>
        <w:autoSpaceDE w:val="0"/>
        <w:ind w:firstLine="709"/>
        <w:jc w:val="both"/>
        <w:rPr>
          <w:rFonts w:ascii="Times New Roman" w:eastAsia="Times New Roman" w:hAnsi="Times New Roman" w:cs="Times New Roman"/>
          <w:i/>
          <w:iCs/>
          <w:color w:val="000000"/>
          <w:spacing w:val="5"/>
          <w:kern w:val="28"/>
          <w:sz w:val="28"/>
          <w:szCs w:val="28"/>
          <w:lang w:eastAsia="ar-SA" w:bidi="ar-SA"/>
        </w:rPr>
      </w:pPr>
    </w:p>
    <w:p w:rsidR="00FA6F39" w:rsidRPr="00032AD4" w:rsidRDefault="00FA6F39" w:rsidP="00FA6F39">
      <w:pPr>
        <w:shd w:val="clear" w:color="auto" w:fill="FFFFFF"/>
        <w:suppressAutoHyphens w:val="0"/>
        <w:autoSpaceDE w:val="0"/>
        <w:ind w:firstLine="709"/>
        <w:jc w:val="both"/>
        <w:rPr>
          <w:rFonts w:ascii="Times New Roman" w:eastAsia="Times New Roman" w:hAnsi="Times New Roman" w:cs="Times New Roman"/>
          <w:i/>
          <w:iCs/>
          <w:color w:val="000000"/>
          <w:spacing w:val="5"/>
          <w:kern w:val="28"/>
          <w:sz w:val="28"/>
          <w:szCs w:val="28"/>
          <w:lang w:eastAsia="ar-SA" w:bidi="ar-SA"/>
        </w:rPr>
      </w:pPr>
      <w:r w:rsidRPr="00032AD4">
        <w:rPr>
          <w:rFonts w:ascii="Times New Roman" w:eastAsia="Times New Roman" w:hAnsi="Times New Roman" w:cs="Times New Roman"/>
          <w:i/>
          <w:iCs/>
          <w:color w:val="000000"/>
          <w:spacing w:val="5"/>
          <w:kern w:val="28"/>
          <w:sz w:val="28"/>
          <w:szCs w:val="28"/>
          <w:lang w:eastAsia="ar-SA" w:bidi="ar-SA"/>
        </w:rPr>
        <w:lastRenderedPageBreak/>
        <w:t>2) Программно-методическое обеспечение</w:t>
      </w:r>
    </w:p>
    <w:p w:rsidR="00FA6F39" w:rsidRPr="00032AD4" w:rsidRDefault="00FA6F39" w:rsidP="00FA6F39">
      <w:pPr>
        <w:shd w:val="clear" w:color="auto" w:fill="FFFFFF"/>
        <w:suppressAutoHyphens w:val="0"/>
        <w:autoSpaceDE w:val="0"/>
        <w:ind w:right="5"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spacing w:val="15"/>
          <w:kern w:val="28"/>
          <w:sz w:val="28"/>
          <w:szCs w:val="28"/>
          <w:lang w:eastAsia="ar-SA" w:bidi="ar-SA"/>
        </w:rPr>
        <w:t xml:space="preserve">В процессе реализации программы коррекционной работы </w:t>
      </w:r>
      <w:r w:rsidRPr="00032AD4">
        <w:rPr>
          <w:rFonts w:ascii="Times New Roman" w:eastAsia="Times New Roman" w:hAnsi="Times New Roman" w:cs="Times New Roman"/>
          <w:color w:val="000000"/>
          <w:spacing w:val="3"/>
          <w:kern w:val="28"/>
          <w:sz w:val="28"/>
          <w:szCs w:val="28"/>
          <w:lang w:eastAsia="ar-SA" w:bidi="ar-SA"/>
        </w:rPr>
        <w:t>используются, компьютерные коррекционно-развивающие программы</w:t>
      </w:r>
      <w:r w:rsidRPr="00032AD4">
        <w:rPr>
          <w:rFonts w:ascii="Times New Roman" w:eastAsia="Times New Roman" w:hAnsi="Times New Roman" w:cs="Times New Roman"/>
          <w:color w:val="000000"/>
          <w:kern w:val="28"/>
          <w:sz w:val="28"/>
          <w:szCs w:val="28"/>
          <w:lang w:eastAsia="ar-SA" w:bidi="ar-SA"/>
        </w:rPr>
        <w:t xml:space="preserve">, диагностический и </w:t>
      </w:r>
      <w:r w:rsidRPr="00032AD4">
        <w:rPr>
          <w:rFonts w:ascii="Times New Roman" w:eastAsia="Times New Roman" w:hAnsi="Times New Roman" w:cs="Times New Roman"/>
          <w:color w:val="000000"/>
          <w:spacing w:val="13"/>
          <w:kern w:val="28"/>
          <w:sz w:val="28"/>
          <w:szCs w:val="28"/>
          <w:lang w:eastAsia="ar-SA" w:bidi="ar-SA"/>
        </w:rPr>
        <w:t xml:space="preserve">коррекционно-развивающий инструментарий, необходимый для </w:t>
      </w:r>
      <w:r w:rsidRPr="00032AD4">
        <w:rPr>
          <w:rFonts w:ascii="Times New Roman" w:eastAsia="Times New Roman" w:hAnsi="Times New Roman" w:cs="Times New Roman"/>
          <w:color w:val="000000"/>
          <w:spacing w:val="8"/>
          <w:kern w:val="28"/>
          <w:sz w:val="28"/>
          <w:szCs w:val="28"/>
          <w:lang w:eastAsia="ar-SA" w:bidi="ar-SA"/>
        </w:rPr>
        <w:t>осуществления профессиональной деятельности учителя, педагога-</w:t>
      </w:r>
      <w:r w:rsidRPr="00032AD4">
        <w:rPr>
          <w:rFonts w:ascii="Times New Roman" w:eastAsia="Times New Roman" w:hAnsi="Times New Roman" w:cs="Times New Roman"/>
          <w:color w:val="000000"/>
          <w:spacing w:val="-1"/>
          <w:kern w:val="28"/>
          <w:sz w:val="28"/>
          <w:szCs w:val="28"/>
          <w:lang w:eastAsia="ar-SA" w:bidi="ar-SA"/>
        </w:rPr>
        <w:t>психолога, социального педагога, учителя-логопеда, учителя-дефектолога.</w:t>
      </w:r>
    </w:p>
    <w:p w:rsidR="00FA6F39" w:rsidRPr="00032AD4" w:rsidRDefault="00FA6F39" w:rsidP="00FA6F39">
      <w:pPr>
        <w:shd w:val="clear" w:color="auto" w:fill="FFFFFF"/>
        <w:suppressAutoHyphens w:val="0"/>
        <w:autoSpaceDE w:val="0"/>
        <w:spacing w:before="283"/>
        <w:ind w:firstLine="709"/>
        <w:jc w:val="both"/>
        <w:rPr>
          <w:rFonts w:ascii="Times New Roman" w:eastAsia="Times New Roman" w:hAnsi="Times New Roman" w:cs="Times New Roman"/>
          <w:i/>
          <w:iCs/>
          <w:color w:val="000000"/>
          <w:spacing w:val="4"/>
          <w:kern w:val="28"/>
          <w:sz w:val="28"/>
          <w:szCs w:val="28"/>
          <w:lang w:eastAsia="ar-SA" w:bidi="ar-SA"/>
        </w:rPr>
      </w:pPr>
      <w:r w:rsidRPr="00032AD4">
        <w:rPr>
          <w:rFonts w:ascii="Times New Roman" w:eastAsia="Times New Roman" w:hAnsi="Times New Roman" w:cs="Times New Roman"/>
          <w:i/>
          <w:iCs/>
          <w:color w:val="000000"/>
          <w:spacing w:val="4"/>
          <w:kern w:val="28"/>
          <w:sz w:val="28"/>
          <w:szCs w:val="28"/>
          <w:lang w:eastAsia="ar-SA" w:bidi="ar-SA"/>
        </w:rPr>
        <w:t>3) Кадровое обеспечение</w:t>
      </w:r>
    </w:p>
    <w:p w:rsidR="00965BED" w:rsidRPr="00032AD4" w:rsidRDefault="00FA6F39" w:rsidP="00965BED">
      <w:pPr>
        <w:shd w:val="clear" w:color="auto" w:fill="FFFFFF"/>
        <w:suppressAutoHyphens w:val="0"/>
        <w:autoSpaceDE w:val="0"/>
        <w:ind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spacing w:val="3"/>
          <w:kern w:val="28"/>
          <w:sz w:val="28"/>
          <w:szCs w:val="28"/>
          <w:lang w:eastAsia="ar-SA" w:bidi="ar-SA"/>
        </w:rPr>
        <w:t>Образовательное учреждение обеспечено специалистами</w:t>
      </w:r>
      <w:r w:rsidR="000445D1" w:rsidRPr="00032AD4">
        <w:rPr>
          <w:rFonts w:ascii="Times New Roman" w:eastAsia="Times New Roman" w:hAnsi="Times New Roman" w:cs="Times New Roman"/>
          <w:color w:val="000000"/>
          <w:kern w:val="28"/>
          <w:sz w:val="28"/>
          <w:szCs w:val="28"/>
          <w:lang w:eastAsia="ar-SA" w:bidi="ar-SA"/>
        </w:rPr>
        <w:t>: учител</w:t>
      </w:r>
      <w:r w:rsidR="00A90747" w:rsidRPr="00032AD4">
        <w:rPr>
          <w:rFonts w:ascii="Times New Roman" w:eastAsia="Times New Roman" w:hAnsi="Times New Roman" w:cs="Times New Roman"/>
          <w:color w:val="000000"/>
          <w:kern w:val="28"/>
          <w:sz w:val="28"/>
          <w:szCs w:val="28"/>
          <w:lang w:eastAsia="ar-SA" w:bidi="ar-SA"/>
        </w:rPr>
        <w:t>ь</w:t>
      </w:r>
      <w:r w:rsidR="00F0286D" w:rsidRPr="00032AD4">
        <w:rPr>
          <w:rFonts w:ascii="Times New Roman" w:eastAsia="Times New Roman" w:hAnsi="Times New Roman" w:cs="Times New Roman"/>
          <w:color w:val="000000"/>
          <w:kern w:val="28"/>
          <w:sz w:val="28"/>
          <w:szCs w:val="28"/>
          <w:lang w:eastAsia="ar-SA" w:bidi="ar-SA"/>
        </w:rPr>
        <w:t xml:space="preserve">-логопед — </w:t>
      </w:r>
      <w:r w:rsidR="00A90747" w:rsidRPr="00032AD4">
        <w:rPr>
          <w:rFonts w:ascii="Times New Roman" w:eastAsia="Times New Roman" w:hAnsi="Times New Roman" w:cs="Times New Roman"/>
          <w:color w:val="000000"/>
          <w:kern w:val="28"/>
          <w:sz w:val="28"/>
          <w:szCs w:val="28"/>
          <w:lang w:eastAsia="ar-SA" w:bidi="ar-SA"/>
        </w:rPr>
        <w:t>1</w:t>
      </w:r>
      <w:r w:rsidRPr="00032AD4">
        <w:rPr>
          <w:rFonts w:ascii="Times New Roman" w:eastAsia="Times New Roman" w:hAnsi="Times New Roman" w:cs="Times New Roman"/>
          <w:color w:val="000000"/>
          <w:kern w:val="28"/>
          <w:sz w:val="28"/>
          <w:szCs w:val="28"/>
          <w:lang w:eastAsia="ar-SA" w:bidi="ar-SA"/>
        </w:rPr>
        <w:t xml:space="preserve"> человек, </w:t>
      </w:r>
      <w:r w:rsidR="00F0286D" w:rsidRPr="00032AD4">
        <w:rPr>
          <w:rFonts w:ascii="Times New Roman" w:eastAsia="Times New Roman" w:hAnsi="Times New Roman" w:cs="Times New Roman"/>
          <w:color w:val="000000"/>
          <w:spacing w:val="7"/>
          <w:kern w:val="28"/>
          <w:sz w:val="28"/>
          <w:szCs w:val="28"/>
          <w:lang w:eastAsia="ar-SA" w:bidi="ar-SA"/>
        </w:rPr>
        <w:t xml:space="preserve">педагог-психолог - </w:t>
      </w:r>
      <w:r w:rsidR="00A90747" w:rsidRPr="00032AD4">
        <w:rPr>
          <w:rFonts w:ascii="Times New Roman" w:eastAsia="Times New Roman" w:hAnsi="Times New Roman" w:cs="Times New Roman"/>
          <w:color w:val="000000"/>
          <w:spacing w:val="7"/>
          <w:kern w:val="28"/>
          <w:sz w:val="28"/>
          <w:szCs w:val="28"/>
          <w:lang w:eastAsia="ar-SA" w:bidi="ar-SA"/>
        </w:rPr>
        <w:t>1</w:t>
      </w:r>
      <w:r w:rsidRPr="00032AD4">
        <w:rPr>
          <w:rFonts w:ascii="Times New Roman" w:eastAsia="Times New Roman" w:hAnsi="Times New Roman" w:cs="Times New Roman"/>
          <w:color w:val="000000"/>
          <w:spacing w:val="7"/>
          <w:kern w:val="28"/>
          <w:sz w:val="28"/>
          <w:szCs w:val="28"/>
          <w:lang w:eastAsia="ar-SA" w:bidi="ar-SA"/>
        </w:rPr>
        <w:t xml:space="preserve"> человек, социальный педагог — 1 человек</w:t>
      </w:r>
      <w:r w:rsidR="000445D1" w:rsidRPr="00032AD4">
        <w:rPr>
          <w:rFonts w:ascii="Times New Roman" w:eastAsia="Times New Roman" w:hAnsi="Times New Roman" w:cs="Times New Roman"/>
          <w:color w:val="000000"/>
          <w:spacing w:val="7"/>
          <w:kern w:val="28"/>
          <w:sz w:val="28"/>
          <w:szCs w:val="28"/>
          <w:lang w:eastAsia="ar-SA" w:bidi="ar-SA"/>
        </w:rPr>
        <w:t xml:space="preserve">. В рамках </w:t>
      </w:r>
      <w:r w:rsidR="000445D1" w:rsidRPr="00032AD4">
        <w:rPr>
          <w:rFonts w:ascii="Times New Roman" w:eastAsia="Times New Roman" w:hAnsi="Times New Roman" w:cs="Times New Roman"/>
          <w:color w:val="000000"/>
          <w:kern w:val="28"/>
          <w:sz w:val="28"/>
          <w:szCs w:val="28"/>
          <w:lang w:eastAsia="ar-SA" w:bidi="ar-SA"/>
        </w:rPr>
        <w:t>сетевого</w:t>
      </w:r>
      <w:r w:rsidR="00965BED" w:rsidRPr="00032AD4">
        <w:rPr>
          <w:rFonts w:ascii="Times New Roman" w:eastAsia="Times New Roman" w:hAnsi="Times New Roman" w:cs="Times New Roman"/>
          <w:color w:val="000000"/>
          <w:kern w:val="28"/>
          <w:sz w:val="28"/>
          <w:szCs w:val="28"/>
          <w:lang w:eastAsia="ar-SA" w:bidi="ar-SA"/>
        </w:rPr>
        <w:t xml:space="preserve"> взаимодействи</w:t>
      </w:r>
      <w:r w:rsidR="000445D1" w:rsidRPr="00032AD4">
        <w:rPr>
          <w:rFonts w:ascii="Times New Roman" w:eastAsia="Times New Roman" w:hAnsi="Times New Roman" w:cs="Times New Roman"/>
          <w:color w:val="000000"/>
          <w:kern w:val="28"/>
          <w:sz w:val="28"/>
          <w:szCs w:val="28"/>
          <w:lang w:eastAsia="ar-SA" w:bidi="ar-SA"/>
        </w:rPr>
        <w:t>я -</w:t>
      </w:r>
      <w:r w:rsidR="00965BED" w:rsidRPr="00032AD4">
        <w:rPr>
          <w:rFonts w:ascii="Times New Roman" w:eastAsia="Times New Roman" w:hAnsi="Times New Roman" w:cs="Times New Roman"/>
          <w:color w:val="000000"/>
          <w:spacing w:val="7"/>
          <w:kern w:val="28"/>
          <w:sz w:val="28"/>
          <w:szCs w:val="28"/>
          <w:lang w:eastAsia="ar-SA" w:bidi="ar-SA"/>
        </w:rPr>
        <w:t xml:space="preserve"> </w:t>
      </w:r>
      <w:r w:rsidR="00965BED" w:rsidRPr="00032AD4">
        <w:rPr>
          <w:rFonts w:ascii="Times New Roman" w:eastAsia="Times New Roman" w:hAnsi="Times New Roman" w:cs="Times New Roman"/>
          <w:color w:val="000000"/>
          <w:kern w:val="28"/>
          <w:sz w:val="28"/>
          <w:szCs w:val="28"/>
          <w:lang w:eastAsia="ar-SA" w:bidi="ar-SA"/>
        </w:rPr>
        <w:t>врач-педиатр — 1 человек,  школьная медсестра — 1 человек</w:t>
      </w:r>
      <w:r w:rsidR="00965BED" w:rsidRPr="00032AD4">
        <w:rPr>
          <w:rFonts w:ascii="Times New Roman" w:eastAsia="Times New Roman" w:hAnsi="Times New Roman" w:cs="Times New Roman"/>
          <w:color w:val="000000"/>
          <w:spacing w:val="-1"/>
          <w:kern w:val="28"/>
          <w:sz w:val="28"/>
          <w:szCs w:val="28"/>
          <w:lang w:eastAsia="ar-SA" w:bidi="ar-SA"/>
        </w:rPr>
        <w:t xml:space="preserve">. </w:t>
      </w:r>
    </w:p>
    <w:p w:rsidR="00FA6F39" w:rsidRPr="00032AD4" w:rsidRDefault="00FA6F39" w:rsidP="00FA6F39">
      <w:pPr>
        <w:shd w:val="clear" w:color="auto" w:fill="FFFFFF"/>
        <w:suppressAutoHyphens w:val="0"/>
        <w:autoSpaceDE w:val="0"/>
        <w:ind w:firstLine="709"/>
        <w:jc w:val="both"/>
        <w:rPr>
          <w:rFonts w:ascii="Times New Roman" w:eastAsia="Times New Roman" w:hAnsi="Times New Roman" w:cs="Times New Roman"/>
          <w:color w:val="000000"/>
          <w:kern w:val="28"/>
          <w:sz w:val="28"/>
          <w:szCs w:val="28"/>
          <w:lang w:eastAsia="ar-SA" w:bidi="ar-SA"/>
        </w:rPr>
      </w:pPr>
    </w:p>
    <w:p w:rsidR="00FA6F39" w:rsidRPr="00032AD4" w:rsidRDefault="00FA6F39" w:rsidP="00FA6F39">
      <w:pPr>
        <w:shd w:val="clear" w:color="auto" w:fill="FFFFFF"/>
        <w:suppressAutoHyphens w:val="0"/>
        <w:autoSpaceDE w:val="0"/>
        <w:spacing w:before="5"/>
        <w:ind w:firstLine="709"/>
        <w:jc w:val="both"/>
        <w:rPr>
          <w:rFonts w:ascii="Times New Roman" w:eastAsia="Times New Roman" w:hAnsi="Times New Roman" w:cs="Times New Roman"/>
          <w:i/>
          <w:iCs/>
          <w:color w:val="000000"/>
          <w:spacing w:val="6"/>
          <w:kern w:val="28"/>
          <w:sz w:val="28"/>
          <w:szCs w:val="28"/>
          <w:lang w:eastAsia="ar-SA" w:bidi="ar-SA"/>
        </w:rPr>
      </w:pPr>
      <w:r w:rsidRPr="00032AD4">
        <w:rPr>
          <w:rFonts w:ascii="Times New Roman" w:eastAsia="Times New Roman" w:hAnsi="Times New Roman" w:cs="Times New Roman"/>
          <w:i/>
          <w:iCs/>
          <w:color w:val="000000"/>
          <w:spacing w:val="6"/>
          <w:kern w:val="28"/>
          <w:sz w:val="28"/>
          <w:szCs w:val="28"/>
          <w:lang w:eastAsia="ar-SA" w:bidi="ar-SA"/>
        </w:rPr>
        <w:t>4) Материально-техническое обеспечение</w:t>
      </w:r>
    </w:p>
    <w:p w:rsidR="00FA6F39" w:rsidRPr="00032AD4" w:rsidRDefault="00FA6F39" w:rsidP="001D07AD">
      <w:pPr>
        <w:shd w:val="clear" w:color="auto" w:fill="FFFFFF"/>
        <w:suppressAutoHyphens w:val="0"/>
        <w:autoSpaceDE w:val="0"/>
        <w:ind w:right="14"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kern w:val="28"/>
          <w:sz w:val="28"/>
          <w:szCs w:val="28"/>
          <w:lang w:eastAsia="ar-SA" w:bidi="ar-SA"/>
        </w:rPr>
        <w:t xml:space="preserve">Создана материально-техническая база, позволяющая обеспечить </w:t>
      </w:r>
      <w:r w:rsidRPr="00032AD4">
        <w:rPr>
          <w:rFonts w:ascii="Times New Roman" w:eastAsia="Times New Roman" w:hAnsi="Times New Roman" w:cs="Times New Roman"/>
          <w:color w:val="000000"/>
          <w:spacing w:val="7"/>
          <w:kern w:val="28"/>
          <w:sz w:val="28"/>
          <w:szCs w:val="28"/>
          <w:lang w:eastAsia="ar-SA" w:bidi="ar-SA"/>
        </w:rPr>
        <w:t xml:space="preserve">адаптивную коррекционно-развивающую среду образовательного </w:t>
      </w:r>
      <w:r w:rsidRPr="00032AD4">
        <w:rPr>
          <w:rFonts w:ascii="Times New Roman" w:eastAsia="Times New Roman" w:hAnsi="Times New Roman" w:cs="Times New Roman"/>
          <w:color w:val="000000"/>
          <w:spacing w:val="-1"/>
          <w:kern w:val="28"/>
          <w:sz w:val="28"/>
          <w:szCs w:val="28"/>
          <w:lang w:eastAsia="ar-SA" w:bidi="ar-SA"/>
        </w:rPr>
        <w:t>учреждения:</w:t>
      </w:r>
    </w:p>
    <w:p w:rsidR="00FA6F39" w:rsidRPr="00032AD4" w:rsidRDefault="00FA6F39" w:rsidP="007F731F">
      <w:pPr>
        <w:numPr>
          <w:ilvl w:val="0"/>
          <w:numId w:val="45"/>
        </w:numPr>
        <w:shd w:val="clear" w:color="auto" w:fill="FFFFFF"/>
        <w:tabs>
          <w:tab w:val="clear" w:pos="720"/>
          <w:tab w:val="num" w:pos="0"/>
        </w:tabs>
        <w:suppressAutoHyphens w:val="0"/>
        <w:autoSpaceDE w:val="0"/>
        <w:ind w:left="0"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spacing w:val="-1"/>
          <w:kern w:val="28"/>
          <w:sz w:val="28"/>
          <w:szCs w:val="28"/>
          <w:lang w:eastAsia="ar-SA" w:bidi="ar-SA"/>
        </w:rPr>
        <w:t>кабинет педагога-психолога;</w:t>
      </w:r>
    </w:p>
    <w:p w:rsidR="00FA6F39" w:rsidRPr="00032AD4" w:rsidRDefault="00FA6F39" w:rsidP="007F731F">
      <w:pPr>
        <w:numPr>
          <w:ilvl w:val="0"/>
          <w:numId w:val="45"/>
        </w:numPr>
        <w:shd w:val="clear" w:color="auto" w:fill="FFFFFF"/>
        <w:tabs>
          <w:tab w:val="clear" w:pos="720"/>
          <w:tab w:val="num" w:pos="0"/>
        </w:tabs>
        <w:suppressAutoHyphens w:val="0"/>
        <w:autoSpaceDE w:val="0"/>
        <w:ind w:left="0"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spacing w:val="-1"/>
          <w:kern w:val="28"/>
          <w:sz w:val="28"/>
          <w:szCs w:val="28"/>
          <w:lang w:eastAsia="ar-SA" w:bidi="ar-SA"/>
        </w:rPr>
        <w:t>логопедически</w:t>
      </w:r>
      <w:r w:rsidR="00A90747" w:rsidRPr="00032AD4">
        <w:rPr>
          <w:rFonts w:ascii="Times New Roman" w:eastAsia="Times New Roman" w:hAnsi="Times New Roman" w:cs="Times New Roman"/>
          <w:color w:val="000000"/>
          <w:spacing w:val="-1"/>
          <w:kern w:val="28"/>
          <w:sz w:val="28"/>
          <w:szCs w:val="28"/>
          <w:lang w:eastAsia="ar-SA" w:bidi="ar-SA"/>
        </w:rPr>
        <w:t>й</w:t>
      </w:r>
      <w:r w:rsidRPr="00032AD4">
        <w:rPr>
          <w:rFonts w:ascii="Times New Roman" w:eastAsia="Times New Roman" w:hAnsi="Times New Roman" w:cs="Times New Roman"/>
          <w:color w:val="000000"/>
          <w:spacing w:val="-1"/>
          <w:kern w:val="28"/>
          <w:sz w:val="28"/>
          <w:szCs w:val="28"/>
          <w:lang w:eastAsia="ar-SA" w:bidi="ar-SA"/>
        </w:rPr>
        <w:t xml:space="preserve"> кабинет;</w:t>
      </w:r>
    </w:p>
    <w:p w:rsidR="00FA6F39" w:rsidRPr="00032AD4" w:rsidRDefault="00A90747" w:rsidP="00F0286D">
      <w:pPr>
        <w:numPr>
          <w:ilvl w:val="0"/>
          <w:numId w:val="45"/>
        </w:numPr>
        <w:shd w:val="clear" w:color="auto" w:fill="FFFFFF"/>
        <w:tabs>
          <w:tab w:val="clear" w:pos="720"/>
          <w:tab w:val="num" w:pos="0"/>
        </w:tabs>
        <w:suppressAutoHyphens w:val="0"/>
        <w:autoSpaceDE w:val="0"/>
        <w:ind w:left="0" w:right="5" w:firstLine="709"/>
        <w:jc w:val="both"/>
        <w:rPr>
          <w:rFonts w:ascii="Times New Roman" w:eastAsia="Times New Roman" w:hAnsi="Times New Roman" w:cs="Times New Roman"/>
          <w:color w:val="000000"/>
          <w:spacing w:val="5"/>
          <w:kern w:val="28"/>
          <w:sz w:val="28"/>
          <w:szCs w:val="28"/>
          <w:lang w:eastAsia="ar-SA" w:bidi="ar-SA"/>
        </w:rPr>
      </w:pPr>
      <w:r w:rsidRPr="00032AD4">
        <w:rPr>
          <w:rFonts w:ascii="Times New Roman" w:eastAsia="Times New Roman" w:hAnsi="Times New Roman" w:cs="Times New Roman"/>
          <w:color w:val="000000"/>
          <w:spacing w:val="5"/>
          <w:kern w:val="28"/>
          <w:sz w:val="28"/>
          <w:szCs w:val="28"/>
          <w:lang w:eastAsia="ar-SA" w:bidi="ar-SA"/>
        </w:rPr>
        <w:t xml:space="preserve">медицинский </w:t>
      </w:r>
      <w:r w:rsidR="00FA6F39" w:rsidRPr="00032AD4">
        <w:rPr>
          <w:rFonts w:ascii="Times New Roman" w:eastAsia="Times New Roman" w:hAnsi="Times New Roman" w:cs="Times New Roman"/>
          <w:color w:val="000000"/>
          <w:spacing w:val="5"/>
          <w:kern w:val="28"/>
          <w:sz w:val="28"/>
          <w:szCs w:val="28"/>
          <w:lang w:eastAsia="ar-SA" w:bidi="ar-SA"/>
        </w:rPr>
        <w:t xml:space="preserve"> </w:t>
      </w:r>
      <w:r w:rsidRPr="00032AD4">
        <w:rPr>
          <w:rFonts w:ascii="Times New Roman" w:eastAsia="Times New Roman" w:hAnsi="Times New Roman" w:cs="Times New Roman"/>
          <w:color w:val="000000"/>
          <w:spacing w:val="5"/>
          <w:kern w:val="28"/>
          <w:sz w:val="28"/>
          <w:szCs w:val="28"/>
          <w:lang w:eastAsia="ar-SA" w:bidi="ar-SA"/>
        </w:rPr>
        <w:t>кабинет</w:t>
      </w:r>
      <w:r w:rsidR="00FA6F39" w:rsidRPr="00032AD4">
        <w:rPr>
          <w:rFonts w:ascii="Times New Roman" w:eastAsia="Times New Roman" w:hAnsi="Times New Roman" w:cs="Times New Roman"/>
          <w:color w:val="000000"/>
          <w:spacing w:val="5"/>
          <w:kern w:val="28"/>
          <w:sz w:val="28"/>
          <w:szCs w:val="28"/>
          <w:lang w:eastAsia="ar-SA" w:bidi="ar-SA"/>
        </w:rPr>
        <w:t>;</w:t>
      </w:r>
    </w:p>
    <w:p w:rsidR="00FA6F39" w:rsidRPr="00032AD4" w:rsidRDefault="00F0286D" w:rsidP="007F731F">
      <w:pPr>
        <w:numPr>
          <w:ilvl w:val="0"/>
          <w:numId w:val="45"/>
        </w:numPr>
        <w:shd w:val="clear" w:color="auto" w:fill="FFFFFF"/>
        <w:tabs>
          <w:tab w:val="clear" w:pos="720"/>
          <w:tab w:val="num" w:pos="0"/>
        </w:tabs>
        <w:suppressAutoHyphens w:val="0"/>
        <w:autoSpaceDE w:val="0"/>
        <w:spacing w:before="5"/>
        <w:ind w:left="0" w:right="20"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spacing w:val="-1"/>
          <w:kern w:val="28"/>
          <w:sz w:val="28"/>
          <w:szCs w:val="28"/>
          <w:lang w:eastAsia="ar-SA" w:bidi="ar-SA"/>
        </w:rPr>
        <w:t>столовая</w:t>
      </w:r>
      <w:r w:rsidR="00FA6F39" w:rsidRPr="00032AD4">
        <w:rPr>
          <w:rFonts w:ascii="Times New Roman" w:eastAsia="Times New Roman" w:hAnsi="Times New Roman" w:cs="Times New Roman"/>
          <w:color w:val="000000"/>
          <w:spacing w:val="-1"/>
          <w:kern w:val="28"/>
          <w:sz w:val="28"/>
          <w:szCs w:val="28"/>
          <w:lang w:eastAsia="ar-SA" w:bidi="ar-SA"/>
        </w:rPr>
        <w:t>;</w:t>
      </w:r>
    </w:p>
    <w:p w:rsidR="00FA6F39" w:rsidRPr="00032AD4" w:rsidRDefault="00FA6F39" w:rsidP="007F731F">
      <w:pPr>
        <w:numPr>
          <w:ilvl w:val="0"/>
          <w:numId w:val="45"/>
        </w:numPr>
        <w:shd w:val="clear" w:color="auto" w:fill="FFFFFF"/>
        <w:tabs>
          <w:tab w:val="clear" w:pos="720"/>
          <w:tab w:val="num" w:pos="0"/>
        </w:tabs>
        <w:suppressAutoHyphens w:val="0"/>
        <w:autoSpaceDE w:val="0"/>
        <w:spacing w:before="5"/>
        <w:ind w:left="0" w:right="20" w:firstLine="709"/>
        <w:jc w:val="both"/>
        <w:rPr>
          <w:rFonts w:ascii="Times New Roman" w:eastAsia="Times New Roman" w:hAnsi="Times New Roman" w:cs="Times New Roman"/>
          <w:color w:val="000000"/>
          <w:kern w:val="28"/>
          <w:sz w:val="28"/>
          <w:szCs w:val="28"/>
          <w:lang w:eastAsia="ar-SA" w:bidi="ar-SA"/>
        </w:rPr>
      </w:pPr>
      <w:r w:rsidRPr="00032AD4">
        <w:rPr>
          <w:rFonts w:ascii="Times New Roman" w:eastAsia="Times New Roman" w:hAnsi="Times New Roman" w:cs="Times New Roman"/>
          <w:color w:val="000000"/>
          <w:kern w:val="28"/>
          <w:sz w:val="28"/>
          <w:szCs w:val="28"/>
          <w:lang w:eastAsia="ar-SA" w:bidi="ar-SA"/>
        </w:rPr>
        <w:t>спортивный зал, спортивн</w:t>
      </w:r>
      <w:r w:rsidR="00A90747" w:rsidRPr="00032AD4">
        <w:rPr>
          <w:rFonts w:ascii="Times New Roman" w:eastAsia="Times New Roman" w:hAnsi="Times New Roman" w:cs="Times New Roman"/>
          <w:color w:val="000000"/>
          <w:kern w:val="28"/>
          <w:sz w:val="28"/>
          <w:szCs w:val="28"/>
          <w:lang w:eastAsia="ar-SA" w:bidi="ar-SA"/>
        </w:rPr>
        <w:t>ая</w:t>
      </w:r>
      <w:r w:rsidRPr="00032AD4">
        <w:rPr>
          <w:rFonts w:ascii="Times New Roman" w:eastAsia="Times New Roman" w:hAnsi="Times New Roman" w:cs="Times New Roman"/>
          <w:color w:val="000000"/>
          <w:kern w:val="28"/>
          <w:sz w:val="28"/>
          <w:szCs w:val="28"/>
          <w:lang w:eastAsia="ar-SA" w:bidi="ar-SA"/>
        </w:rPr>
        <w:t xml:space="preserve"> площадк</w:t>
      </w:r>
      <w:r w:rsidR="00A90747" w:rsidRPr="00032AD4">
        <w:rPr>
          <w:rFonts w:ascii="Times New Roman" w:eastAsia="Times New Roman" w:hAnsi="Times New Roman" w:cs="Times New Roman"/>
          <w:color w:val="000000"/>
          <w:kern w:val="28"/>
          <w:sz w:val="28"/>
          <w:szCs w:val="28"/>
          <w:lang w:eastAsia="ar-SA" w:bidi="ar-SA"/>
        </w:rPr>
        <w:t>а</w:t>
      </w:r>
      <w:r w:rsidRPr="00032AD4">
        <w:rPr>
          <w:rFonts w:ascii="Times New Roman" w:eastAsia="Times New Roman" w:hAnsi="Times New Roman" w:cs="Times New Roman"/>
          <w:color w:val="000000"/>
          <w:kern w:val="28"/>
          <w:sz w:val="28"/>
          <w:szCs w:val="28"/>
          <w:lang w:eastAsia="ar-SA" w:bidi="ar-SA"/>
        </w:rPr>
        <w:t>.</w:t>
      </w:r>
    </w:p>
    <w:p w:rsidR="00FA6F39" w:rsidRPr="00032AD4" w:rsidRDefault="00FA6F39" w:rsidP="001D07AD">
      <w:pPr>
        <w:shd w:val="clear" w:color="auto" w:fill="FFFFFF"/>
        <w:suppressAutoHyphens w:val="0"/>
        <w:autoSpaceDE w:val="0"/>
        <w:spacing w:before="5"/>
        <w:ind w:left="709" w:right="20"/>
        <w:jc w:val="both"/>
        <w:rPr>
          <w:rFonts w:ascii="Times New Roman" w:eastAsia="Times New Roman" w:hAnsi="Times New Roman" w:cs="Times New Roman"/>
          <w:i/>
          <w:iCs/>
          <w:color w:val="000000"/>
          <w:spacing w:val="5"/>
          <w:kern w:val="28"/>
          <w:sz w:val="28"/>
          <w:szCs w:val="28"/>
          <w:lang w:eastAsia="ar-SA" w:bidi="ar-SA"/>
        </w:rPr>
      </w:pPr>
      <w:r w:rsidRPr="00032AD4">
        <w:rPr>
          <w:rFonts w:ascii="Times New Roman" w:eastAsia="Times New Roman" w:hAnsi="Times New Roman" w:cs="Times New Roman"/>
          <w:i/>
          <w:iCs/>
          <w:color w:val="000000"/>
          <w:spacing w:val="5"/>
          <w:kern w:val="28"/>
          <w:sz w:val="28"/>
          <w:szCs w:val="28"/>
          <w:lang w:eastAsia="ar-SA" w:bidi="ar-SA"/>
        </w:rPr>
        <w:t>5) Информационное обеспечение</w:t>
      </w:r>
    </w:p>
    <w:p w:rsidR="00FA6F39" w:rsidRPr="00032AD4" w:rsidRDefault="00FA6F39" w:rsidP="001D07AD">
      <w:pPr>
        <w:shd w:val="clear" w:color="auto" w:fill="FFFFFF"/>
        <w:suppressAutoHyphens w:val="0"/>
        <w:autoSpaceDE w:val="0"/>
        <w:ind w:right="20" w:firstLine="709"/>
        <w:jc w:val="both"/>
        <w:rPr>
          <w:rFonts w:ascii="Times New Roman" w:eastAsia="Times New Roman" w:hAnsi="Times New Roman" w:cs="Times New Roman"/>
          <w:color w:val="000000"/>
          <w:kern w:val="28"/>
          <w:sz w:val="28"/>
          <w:szCs w:val="28"/>
          <w:lang w:eastAsia="ar-SA" w:bidi="ar-SA"/>
        </w:rPr>
      </w:pPr>
      <w:r w:rsidRPr="00032AD4">
        <w:rPr>
          <w:rFonts w:ascii="Times New Roman" w:eastAsia="Times New Roman" w:hAnsi="Times New Roman" w:cs="Times New Roman"/>
          <w:color w:val="000000"/>
          <w:spacing w:val="2"/>
          <w:kern w:val="28"/>
          <w:sz w:val="28"/>
          <w:szCs w:val="28"/>
          <w:lang w:eastAsia="ar-SA" w:bidi="ar-SA"/>
        </w:rPr>
        <w:tab/>
        <w:t xml:space="preserve">Информационное обеспечение субъектов образовательного процесса </w:t>
      </w:r>
      <w:r w:rsidRPr="00032AD4">
        <w:rPr>
          <w:rFonts w:ascii="Times New Roman" w:eastAsia="Times New Roman" w:hAnsi="Times New Roman" w:cs="Times New Roman"/>
          <w:color w:val="000000"/>
          <w:spacing w:val="-1"/>
          <w:kern w:val="28"/>
          <w:sz w:val="28"/>
          <w:szCs w:val="28"/>
          <w:lang w:eastAsia="ar-SA" w:bidi="ar-SA"/>
        </w:rPr>
        <w:t xml:space="preserve">дает возможность для доступа каждого субъекта образовательного процесса к </w:t>
      </w:r>
      <w:r w:rsidRPr="00032AD4">
        <w:rPr>
          <w:rFonts w:ascii="Times New Roman" w:eastAsia="Times New Roman" w:hAnsi="Times New Roman" w:cs="Times New Roman"/>
          <w:color w:val="000000"/>
          <w:spacing w:val="6"/>
          <w:kern w:val="28"/>
          <w:sz w:val="28"/>
          <w:szCs w:val="28"/>
          <w:lang w:eastAsia="ar-SA" w:bidi="ar-SA"/>
        </w:rPr>
        <w:t xml:space="preserve">информационно - методическим фондам и базам данных, системным </w:t>
      </w:r>
      <w:r w:rsidRPr="00032AD4">
        <w:rPr>
          <w:rFonts w:ascii="Times New Roman" w:eastAsia="Times New Roman" w:hAnsi="Times New Roman" w:cs="Times New Roman"/>
          <w:color w:val="000000"/>
          <w:spacing w:val="-1"/>
          <w:kern w:val="28"/>
          <w:sz w:val="28"/>
          <w:szCs w:val="28"/>
          <w:lang w:eastAsia="ar-SA" w:bidi="ar-SA"/>
        </w:rPr>
        <w:t xml:space="preserve">источникам информации, наличие методических пособий и рекомендаций по </w:t>
      </w:r>
      <w:r w:rsidR="00F0286D" w:rsidRPr="00032AD4">
        <w:rPr>
          <w:rFonts w:ascii="Times New Roman" w:eastAsia="Times New Roman" w:hAnsi="Times New Roman" w:cs="Times New Roman"/>
          <w:color w:val="000000"/>
          <w:kern w:val="28"/>
          <w:sz w:val="28"/>
          <w:szCs w:val="28"/>
          <w:lang w:eastAsia="ar-SA" w:bidi="ar-SA"/>
        </w:rPr>
        <w:t>всем видам деятельности, а так</w:t>
      </w:r>
      <w:r w:rsidRPr="00032AD4">
        <w:rPr>
          <w:rFonts w:ascii="Times New Roman" w:eastAsia="Times New Roman" w:hAnsi="Times New Roman" w:cs="Times New Roman"/>
          <w:color w:val="000000"/>
          <w:kern w:val="28"/>
          <w:sz w:val="28"/>
          <w:szCs w:val="28"/>
          <w:lang w:eastAsia="ar-SA" w:bidi="ar-SA"/>
        </w:rPr>
        <w:t>же учебно-наглядных пособий и т.д.</w:t>
      </w:r>
    </w:p>
    <w:p w:rsidR="00FA6F39" w:rsidRPr="00032AD4" w:rsidRDefault="00FA6F39" w:rsidP="00FA6F39">
      <w:pPr>
        <w:suppressAutoHyphens w:val="0"/>
        <w:autoSpaceDE w:val="0"/>
        <w:ind w:firstLine="709"/>
        <w:jc w:val="both"/>
        <w:rPr>
          <w:rFonts w:ascii="Times New Roman" w:eastAsia="Times New Roman" w:hAnsi="Times New Roman" w:cs="Times New Roman"/>
          <w:color w:val="000000"/>
          <w:spacing w:val="1"/>
          <w:kern w:val="28"/>
          <w:sz w:val="28"/>
          <w:szCs w:val="28"/>
          <w:lang w:eastAsia="ar-SA" w:bidi="ar-SA"/>
        </w:rPr>
      </w:pPr>
      <w:r w:rsidRPr="00032AD4">
        <w:rPr>
          <w:rFonts w:ascii="Times New Roman" w:eastAsia="Times New Roman" w:hAnsi="Times New Roman" w:cs="Times New Roman"/>
          <w:color w:val="000000"/>
          <w:kern w:val="28"/>
          <w:sz w:val="28"/>
          <w:szCs w:val="28"/>
          <w:lang w:eastAsia="ar-SA" w:bidi="ar-SA"/>
        </w:rPr>
        <w:t xml:space="preserve">У </w:t>
      </w:r>
      <w:r w:rsidRPr="00032AD4">
        <w:rPr>
          <w:rFonts w:ascii="Times New Roman" w:eastAsia="Times New Roman" w:hAnsi="Times New Roman" w:cs="Times New Roman"/>
          <w:color w:val="000000"/>
          <w:spacing w:val="4"/>
          <w:kern w:val="28"/>
          <w:sz w:val="28"/>
          <w:szCs w:val="28"/>
          <w:lang w:eastAsia="ar-SA" w:bidi="ar-SA"/>
        </w:rPr>
        <w:t xml:space="preserve">школы есть внешний ресурс - официальный сайт </w:t>
      </w:r>
      <w:r w:rsidR="00541001" w:rsidRPr="00032AD4">
        <w:rPr>
          <w:rFonts w:ascii="Times New Roman" w:eastAsia="Times New Roman" w:hAnsi="Times New Roman" w:cs="Times New Roman"/>
          <w:color w:val="000000"/>
          <w:spacing w:val="4"/>
          <w:kern w:val="28"/>
          <w:sz w:val="28"/>
          <w:szCs w:val="28"/>
          <w:lang w:eastAsia="ar-SA" w:bidi="ar-SA"/>
        </w:rPr>
        <w:t>–</w:t>
      </w:r>
      <w:r w:rsidR="00A90747" w:rsidRPr="00032AD4">
        <w:rPr>
          <w:rFonts w:ascii="Times New Roman" w:eastAsia="Times New Roman" w:hAnsi="Times New Roman" w:cs="Times New Roman"/>
          <w:spacing w:val="4"/>
          <w:kern w:val="28"/>
          <w:sz w:val="28"/>
          <w:szCs w:val="28"/>
          <w:lang w:eastAsia="ar-SA" w:bidi="ar-SA"/>
        </w:rPr>
        <w:t xml:space="preserve"> </w:t>
      </w:r>
      <w:hyperlink r:id="rId10" w:history="1">
        <w:r w:rsidR="00A90747" w:rsidRPr="00032AD4">
          <w:rPr>
            <w:rStyle w:val="af5"/>
            <w:rFonts w:ascii="Times New Roman" w:eastAsia="Times New Roman" w:hAnsi="Times New Roman" w:cs="Times New Roman"/>
            <w:color w:val="auto"/>
            <w:spacing w:val="4"/>
            <w:kern w:val="28"/>
            <w:sz w:val="28"/>
            <w:szCs w:val="28"/>
            <w:lang w:val="en-US" w:eastAsia="ar-SA" w:bidi="ar-SA"/>
          </w:rPr>
          <w:t>http</w:t>
        </w:r>
        <w:r w:rsidR="00A90747" w:rsidRPr="00032AD4">
          <w:rPr>
            <w:rStyle w:val="af5"/>
            <w:rFonts w:ascii="Times New Roman" w:eastAsia="Times New Roman" w:hAnsi="Times New Roman" w:cs="Times New Roman"/>
            <w:color w:val="auto"/>
            <w:spacing w:val="4"/>
            <w:kern w:val="28"/>
            <w:sz w:val="28"/>
            <w:szCs w:val="28"/>
            <w:lang w:eastAsia="ar-SA" w:bidi="ar-SA"/>
          </w:rPr>
          <w:t>://</w:t>
        </w:r>
        <w:r w:rsidR="00A90747" w:rsidRPr="00032AD4">
          <w:rPr>
            <w:rStyle w:val="af5"/>
            <w:rFonts w:ascii="Times New Roman" w:eastAsia="Times New Roman" w:hAnsi="Times New Roman" w:cs="Times New Roman"/>
            <w:color w:val="auto"/>
            <w:spacing w:val="4"/>
            <w:kern w:val="28"/>
            <w:sz w:val="28"/>
            <w:szCs w:val="28"/>
            <w:lang w:val="en-US" w:eastAsia="ar-SA" w:bidi="ar-SA"/>
          </w:rPr>
          <w:t>schoolkr</w:t>
        </w:r>
        <w:r w:rsidR="00A90747" w:rsidRPr="00032AD4">
          <w:rPr>
            <w:rStyle w:val="af5"/>
            <w:rFonts w:ascii="Times New Roman" w:eastAsia="Times New Roman" w:hAnsi="Times New Roman" w:cs="Times New Roman"/>
            <w:color w:val="auto"/>
            <w:spacing w:val="4"/>
            <w:kern w:val="28"/>
            <w:sz w:val="28"/>
            <w:szCs w:val="28"/>
            <w:lang w:eastAsia="ar-SA" w:bidi="ar-SA"/>
          </w:rPr>
          <w:t>8.</w:t>
        </w:r>
        <w:r w:rsidR="00A90747" w:rsidRPr="00032AD4">
          <w:rPr>
            <w:rStyle w:val="af5"/>
            <w:rFonts w:ascii="Times New Roman" w:eastAsia="Times New Roman" w:hAnsi="Times New Roman" w:cs="Times New Roman"/>
            <w:color w:val="auto"/>
            <w:spacing w:val="4"/>
            <w:kern w:val="28"/>
            <w:sz w:val="28"/>
            <w:szCs w:val="28"/>
            <w:lang w:val="en-US" w:eastAsia="ar-SA" w:bidi="ar-SA"/>
          </w:rPr>
          <w:t>ru</w:t>
        </w:r>
      </w:hyperlink>
      <w:r w:rsidR="00A90747" w:rsidRPr="00032AD4">
        <w:rPr>
          <w:rFonts w:ascii="Times New Roman" w:eastAsia="Times New Roman" w:hAnsi="Times New Roman" w:cs="Times New Roman"/>
          <w:color w:val="000000"/>
          <w:spacing w:val="4"/>
          <w:kern w:val="28"/>
          <w:sz w:val="28"/>
          <w:szCs w:val="28"/>
          <w:lang w:eastAsia="ar-SA" w:bidi="ar-SA"/>
        </w:rPr>
        <w:t xml:space="preserve">. </w:t>
      </w:r>
      <w:r w:rsidRPr="00032AD4">
        <w:rPr>
          <w:rFonts w:ascii="Times New Roman" w:eastAsia="Times New Roman" w:hAnsi="Times New Roman" w:cs="Times New Roman"/>
          <w:color w:val="000000"/>
          <w:spacing w:val="4"/>
          <w:kern w:val="28"/>
          <w:sz w:val="28"/>
          <w:szCs w:val="28"/>
          <w:lang w:eastAsia="ar-SA" w:bidi="ar-SA"/>
        </w:rPr>
        <w:t xml:space="preserve">Сайт </w:t>
      </w:r>
      <w:r w:rsidRPr="00032AD4">
        <w:rPr>
          <w:rFonts w:ascii="Times New Roman" w:eastAsia="Times New Roman" w:hAnsi="Times New Roman" w:cs="Times New Roman"/>
          <w:color w:val="000000"/>
          <w:kern w:val="28"/>
          <w:sz w:val="28"/>
          <w:szCs w:val="28"/>
          <w:lang w:eastAsia="ar-SA" w:bidi="ar-SA"/>
        </w:rPr>
        <w:t xml:space="preserve">активно используется для привлечения родителей к </w:t>
      </w:r>
      <w:r w:rsidRPr="00032AD4">
        <w:rPr>
          <w:rFonts w:ascii="Times New Roman" w:eastAsia="Times New Roman" w:hAnsi="Times New Roman" w:cs="Times New Roman"/>
          <w:color w:val="000000"/>
          <w:spacing w:val="1"/>
          <w:kern w:val="28"/>
          <w:sz w:val="28"/>
          <w:szCs w:val="28"/>
          <w:lang w:eastAsia="ar-SA" w:bidi="ar-SA"/>
        </w:rPr>
        <w:t>интересам детей, школы, общей организации образовательного процесса.</w:t>
      </w:r>
    </w:p>
    <w:p w:rsidR="009F280F" w:rsidRPr="00032AD4" w:rsidRDefault="009F280F" w:rsidP="00F0286D">
      <w:pPr>
        <w:rPr>
          <w:rFonts w:ascii="Times New Roman" w:hAnsi="Times New Roman" w:cs="Times New Roman"/>
          <w:b/>
          <w:sz w:val="28"/>
          <w:szCs w:val="28"/>
        </w:rPr>
      </w:pPr>
    </w:p>
    <w:p w:rsidR="00FA6F39" w:rsidRPr="00032AD4" w:rsidRDefault="00FA6F39" w:rsidP="001D07AD">
      <w:pPr>
        <w:ind w:firstLine="709"/>
        <w:jc w:val="center"/>
        <w:rPr>
          <w:rFonts w:ascii="Times New Roman" w:hAnsi="Times New Roman" w:cs="Times New Roman"/>
          <w:b/>
          <w:sz w:val="28"/>
          <w:szCs w:val="28"/>
        </w:rPr>
      </w:pPr>
      <w:r w:rsidRPr="00032AD4">
        <w:rPr>
          <w:rFonts w:ascii="Times New Roman" w:hAnsi="Times New Roman" w:cs="Times New Roman"/>
          <w:b/>
          <w:sz w:val="28"/>
          <w:szCs w:val="28"/>
        </w:rPr>
        <w:t>Планируемые результаты коррекционной работы с обучающимися с задержкой психического развития на ступен</w:t>
      </w:r>
      <w:r w:rsidR="001D07AD" w:rsidRPr="00032AD4">
        <w:rPr>
          <w:rFonts w:ascii="Times New Roman" w:hAnsi="Times New Roman" w:cs="Times New Roman"/>
          <w:b/>
          <w:sz w:val="28"/>
          <w:szCs w:val="28"/>
        </w:rPr>
        <w:t>и начального общего образования</w:t>
      </w:r>
    </w:p>
    <w:p w:rsidR="00FA6F39" w:rsidRPr="00032AD4" w:rsidRDefault="00FA6F39" w:rsidP="00FA6F39">
      <w:pPr>
        <w:ind w:firstLine="709"/>
        <w:jc w:val="both"/>
        <w:rPr>
          <w:rFonts w:ascii="Times New Roman" w:hAnsi="Times New Roman" w:cs="Times New Roman"/>
          <w:b/>
          <w:sz w:val="28"/>
          <w:szCs w:val="28"/>
        </w:rPr>
      </w:pPr>
    </w:p>
    <w:p w:rsidR="00FA6F39" w:rsidRPr="00032AD4" w:rsidRDefault="00FA6F39" w:rsidP="00FA6F39">
      <w:pPr>
        <w:ind w:firstLine="709"/>
        <w:jc w:val="both"/>
        <w:rPr>
          <w:rFonts w:ascii="Times New Roman" w:hAnsi="Times New Roman" w:cs="Times New Roman"/>
          <w:b/>
          <w:sz w:val="28"/>
          <w:szCs w:val="28"/>
        </w:rPr>
      </w:pPr>
      <w:r w:rsidRPr="00032AD4">
        <w:rPr>
          <w:rFonts w:ascii="Times New Roman" w:hAnsi="Times New Roman" w:cs="Times New Roman"/>
          <w:b/>
          <w:sz w:val="28"/>
          <w:szCs w:val="28"/>
        </w:rPr>
        <w:t xml:space="preserve">Удовлетворение специальных образовательных потребностей детей с задержкой психического развития: </w:t>
      </w:r>
    </w:p>
    <w:p w:rsidR="00FA6F39" w:rsidRPr="00032AD4" w:rsidRDefault="00FA6F39" w:rsidP="00FA6F39">
      <w:pPr>
        <w:widowControl/>
        <w:numPr>
          <w:ilvl w:val="0"/>
          <w:numId w:val="2"/>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успешно  адаптируется  в образовательном учреждении;</w:t>
      </w:r>
    </w:p>
    <w:p w:rsidR="00FA6F39" w:rsidRPr="00032AD4" w:rsidRDefault="00FA6F39" w:rsidP="00FA6F39">
      <w:pPr>
        <w:widowControl/>
        <w:numPr>
          <w:ilvl w:val="0"/>
          <w:numId w:val="2"/>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проявляет познавательную активность; </w:t>
      </w:r>
    </w:p>
    <w:p w:rsidR="00FA6F39" w:rsidRPr="00032AD4" w:rsidRDefault="00FA6F39" w:rsidP="00FA6F39">
      <w:pPr>
        <w:widowControl/>
        <w:numPr>
          <w:ilvl w:val="0"/>
          <w:numId w:val="2"/>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умеет выражать свое эмоциональное состояние, прилагать волевые усилия к решению поставленных задач; </w:t>
      </w:r>
    </w:p>
    <w:p w:rsidR="00FA6F39" w:rsidRPr="00032AD4" w:rsidRDefault="00FA6F39" w:rsidP="00FA6F39">
      <w:pPr>
        <w:widowControl/>
        <w:numPr>
          <w:ilvl w:val="0"/>
          <w:numId w:val="2"/>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имеет сформированную учебную мотивацию; </w:t>
      </w:r>
    </w:p>
    <w:p w:rsidR="00FA6F39" w:rsidRPr="00032AD4" w:rsidRDefault="00FA6F39" w:rsidP="00FA6F39">
      <w:pPr>
        <w:widowControl/>
        <w:numPr>
          <w:ilvl w:val="0"/>
          <w:numId w:val="2"/>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lastRenderedPageBreak/>
        <w:t xml:space="preserve">ориентируется на моральные нормы и их выполнение; </w:t>
      </w:r>
    </w:p>
    <w:p w:rsidR="00FA6F39" w:rsidRPr="00032AD4" w:rsidRDefault="00FA6F39" w:rsidP="00FA6F39">
      <w:pPr>
        <w:widowControl/>
        <w:numPr>
          <w:ilvl w:val="0"/>
          <w:numId w:val="2"/>
        </w:numPr>
        <w:tabs>
          <w:tab w:val="left" w:pos="1440"/>
        </w:tabs>
        <w:ind w:left="0" w:firstLine="709"/>
        <w:jc w:val="both"/>
        <w:rPr>
          <w:rFonts w:ascii="Times New Roman" w:hAnsi="Times New Roman" w:cs="Times New Roman"/>
          <w:b/>
          <w:sz w:val="28"/>
          <w:szCs w:val="28"/>
        </w:rPr>
      </w:pPr>
      <w:r w:rsidRPr="00032AD4">
        <w:rPr>
          <w:rFonts w:ascii="Times New Roman" w:hAnsi="Times New Roman" w:cs="Times New Roman"/>
          <w:sz w:val="28"/>
          <w:szCs w:val="28"/>
        </w:rPr>
        <w:t xml:space="preserve">организует и осуществляет сотрудничество с участниками образовательного процесса. </w:t>
      </w:r>
    </w:p>
    <w:p w:rsidR="00FA6F39" w:rsidRPr="00032AD4" w:rsidRDefault="00FA6F39" w:rsidP="00FA6F39">
      <w:pPr>
        <w:widowControl/>
        <w:tabs>
          <w:tab w:val="left" w:pos="1440"/>
        </w:tabs>
        <w:jc w:val="both"/>
        <w:rPr>
          <w:rFonts w:ascii="Times New Roman" w:hAnsi="Times New Roman" w:cs="Times New Roman"/>
          <w:b/>
          <w:sz w:val="28"/>
          <w:szCs w:val="28"/>
        </w:rPr>
      </w:pPr>
      <w:r w:rsidRPr="00032AD4">
        <w:rPr>
          <w:rFonts w:ascii="Times New Roman" w:hAnsi="Times New Roman" w:cs="Times New Roman"/>
          <w:b/>
          <w:sz w:val="28"/>
          <w:szCs w:val="28"/>
        </w:rPr>
        <w:t xml:space="preserve">            Коррекция негативных тенденций развития учащихся:</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дифференцирует информацию различной модальности;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соотносит  предметы в соответствии с их свойствами;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ориентируется в пространственных и временных представлениях;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владеет приемами запоминания, сохранения и воспроизведения информации;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 выполняет основные мыслительные операции (анализ, синтез, обобщение, сравнение, классификация);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адекватно относится к учебно-воспитательному процессу;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 работает по алгоритму, в соответствии с установленными правилами;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контролирует  свою деятельность;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адекватно принимает оценку взрослого и сверстника;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понимает собственные эмоции и чувства, а также эмоции и чувства других людей;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контролирует свои эмоции, владеет навыками саморегуляции и самоконтроля;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владеет навыками партнерского и группового сотрудничества;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строит монологическое высказывание, владеет диалогической формой речи;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использует навыки невербального взаимодействия;</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выражает свои мысли и чувства в зависимости от ситуации, пользуется формами речевого этикета; </w:t>
      </w:r>
    </w:p>
    <w:p w:rsidR="00FA6F39" w:rsidRPr="00032AD4" w:rsidRDefault="00FA6F39" w:rsidP="00FA6F39">
      <w:pPr>
        <w:widowControl/>
        <w:numPr>
          <w:ilvl w:val="0"/>
          <w:numId w:val="4"/>
        </w:numPr>
        <w:tabs>
          <w:tab w:val="left" w:pos="1440"/>
        </w:tabs>
        <w:ind w:left="0"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использует речевые средства для эффективного решения разнообразных коммуникативных задач. </w:t>
      </w:r>
    </w:p>
    <w:p w:rsidR="00FA6F39" w:rsidRPr="00032AD4" w:rsidRDefault="00FA6F39" w:rsidP="00FA6F39">
      <w:pPr>
        <w:ind w:firstLine="709"/>
        <w:jc w:val="both"/>
        <w:rPr>
          <w:rFonts w:ascii="Times New Roman" w:hAnsi="Times New Roman" w:cs="Times New Roman"/>
          <w:b/>
          <w:sz w:val="28"/>
          <w:szCs w:val="28"/>
        </w:rPr>
      </w:pPr>
      <w:r w:rsidRPr="00032AD4">
        <w:rPr>
          <w:rFonts w:ascii="Times New Roman" w:hAnsi="Times New Roman" w:cs="Times New Roman"/>
          <w:b/>
          <w:sz w:val="28"/>
          <w:szCs w:val="28"/>
        </w:rPr>
        <w:t xml:space="preserve">Развитие речи, коррекция нарушений речи: </w:t>
      </w:r>
    </w:p>
    <w:p w:rsidR="00FA6F39" w:rsidRPr="00032AD4" w:rsidRDefault="00FA6F39" w:rsidP="00FA6F39">
      <w:pPr>
        <w:widowControl/>
        <w:numPr>
          <w:ilvl w:val="0"/>
          <w:numId w:val="5"/>
        </w:numPr>
        <w:tabs>
          <w:tab w:val="left" w:pos="1440"/>
        </w:tabs>
        <w:ind w:left="0" w:firstLine="709"/>
        <w:rPr>
          <w:rFonts w:ascii="Times New Roman" w:hAnsi="Times New Roman" w:cs="Times New Roman"/>
          <w:sz w:val="28"/>
          <w:szCs w:val="28"/>
        </w:rPr>
      </w:pPr>
      <w:r w:rsidRPr="00032AD4">
        <w:rPr>
          <w:rFonts w:ascii="Times New Roman" w:hAnsi="Times New Roman" w:cs="Times New Roman"/>
          <w:sz w:val="28"/>
          <w:szCs w:val="28"/>
        </w:rPr>
        <w:t xml:space="preserve">правильно произносит и умеет дифференцировать все звуки речи;  </w:t>
      </w:r>
    </w:p>
    <w:p w:rsidR="00FA6F39" w:rsidRPr="00032AD4" w:rsidRDefault="00FA6F39" w:rsidP="00FA6F39">
      <w:pPr>
        <w:widowControl/>
        <w:numPr>
          <w:ilvl w:val="0"/>
          <w:numId w:val="5"/>
        </w:numPr>
        <w:tabs>
          <w:tab w:val="left" w:pos="1440"/>
        </w:tabs>
        <w:ind w:left="0" w:firstLine="709"/>
        <w:rPr>
          <w:rFonts w:ascii="Times New Roman" w:hAnsi="Times New Roman" w:cs="Times New Roman"/>
          <w:sz w:val="28"/>
          <w:szCs w:val="28"/>
        </w:rPr>
      </w:pPr>
      <w:r w:rsidRPr="00032AD4">
        <w:rPr>
          <w:rFonts w:ascii="Times New Roman" w:hAnsi="Times New Roman" w:cs="Times New Roman"/>
          <w:sz w:val="28"/>
          <w:szCs w:val="28"/>
        </w:rPr>
        <w:t xml:space="preserve">владеет представлениями о звуковом составе слова и выполняет все виды языкового анализа; </w:t>
      </w:r>
    </w:p>
    <w:p w:rsidR="00FA6F39" w:rsidRPr="00032AD4" w:rsidRDefault="00FA6F39" w:rsidP="00FA6F39">
      <w:pPr>
        <w:widowControl/>
        <w:numPr>
          <w:ilvl w:val="0"/>
          <w:numId w:val="5"/>
        </w:numPr>
        <w:tabs>
          <w:tab w:val="left" w:pos="1440"/>
        </w:tabs>
        <w:ind w:left="0" w:firstLine="709"/>
        <w:rPr>
          <w:rFonts w:ascii="Times New Roman" w:hAnsi="Times New Roman" w:cs="Times New Roman"/>
          <w:sz w:val="28"/>
          <w:szCs w:val="28"/>
        </w:rPr>
      </w:pPr>
      <w:r w:rsidRPr="00032AD4">
        <w:rPr>
          <w:rFonts w:ascii="Times New Roman" w:hAnsi="Times New Roman" w:cs="Times New Roman"/>
          <w:sz w:val="28"/>
          <w:szCs w:val="28"/>
        </w:rPr>
        <w:t xml:space="preserve">имеет достаточный словарный запас по изученным лексическим темам, подбирает синонимы и антонимы, использует все части речи в процессе общения; </w:t>
      </w:r>
    </w:p>
    <w:p w:rsidR="00FA6F39" w:rsidRPr="00032AD4" w:rsidRDefault="00FA6F39" w:rsidP="00FA6F39">
      <w:pPr>
        <w:widowControl/>
        <w:numPr>
          <w:ilvl w:val="0"/>
          <w:numId w:val="5"/>
        </w:numPr>
        <w:tabs>
          <w:tab w:val="left" w:pos="1440"/>
        </w:tabs>
        <w:ind w:left="0" w:firstLine="709"/>
        <w:rPr>
          <w:rFonts w:ascii="Times New Roman" w:hAnsi="Times New Roman" w:cs="Times New Roman"/>
          <w:sz w:val="28"/>
          <w:szCs w:val="28"/>
        </w:rPr>
      </w:pPr>
      <w:r w:rsidRPr="00032AD4">
        <w:rPr>
          <w:rFonts w:ascii="Times New Roman" w:hAnsi="Times New Roman" w:cs="Times New Roman"/>
          <w:sz w:val="28"/>
          <w:szCs w:val="28"/>
        </w:rPr>
        <w:t xml:space="preserve">правильно пользуется грамматическими категориями; </w:t>
      </w:r>
    </w:p>
    <w:p w:rsidR="00FA6F39" w:rsidRPr="00032AD4" w:rsidRDefault="00FA6F39" w:rsidP="00FA6F39">
      <w:pPr>
        <w:widowControl/>
        <w:numPr>
          <w:ilvl w:val="0"/>
          <w:numId w:val="5"/>
        </w:numPr>
        <w:tabs>
          <w:tab w:val="left" w:pos="1440"/>
        </w:tabs>
        <w:ind w:left="0" w:firstLine="709"/>
        <w:rPr>
          <w:rFonts w:ascii="Times New Roman" w:hAnsi="Times New Roman" w:cs="Times New Roman"/>
          <w:sz w:val="28"/>
          <w:szCs w:val="28"/>
        </w:rPr>
      </w:pPr>
      <w:r w:rsidRPr="00032AD4">
        <w:rPr>
          <w:rFonts w:ascii="Times New Roman" w:hAnsi="Times New Roman" w:cs="Times New Roman"/>
          <w:sz w:val="28"/>
          <w:szCs w:val="28"/>
        </w:rPr>
        <w:t>правильно пишет текст по слуху без дисграфических ошибок, соблюдает пунктуацию;</w:t>
      </w:r>
    </w:p>
    <w:p w:rsidR="00FA6F39" w:rsidRPr="00032AD4" w:rsidRDefault="00FA6F39" w:rsidP="00FA6F39">
      <w:pPr>
        <w:widowControl/>
        <w:numPr>
          <w:ilvl w:val="0"/>
          <w:numId w:val="5"/>
        </w:numPr>
        <w:tabs>
          <w:tab w:val="left" w:pos="1440"/>
        </w:tabs>
        <w:ind w:left="0" w:firstLine="709"/>
        <w:rPr>
          <w:rFonts w:ascii="Times New Roman" w:hAnsi="Times New Roman" w:cs="Times New Roman"/>
          <w:sz w:val="28"/>
          <w:szCs w:val="28"/>
        </w:rPr>
      </w:pPr>
      <w:r w:rsidRPr="00032AD4">
        <w:rPr>
          <w:rFonts w:ascii="Times New Roman" w:hAnsi="Times New Roman" w:cs="Times New Roman"/>
          <w:sz w:val="28"/>
          <w:szCs w:val="28"/>
        </w:rPr>
        <w:t>правильно читает текст целыми словами, пересказывает его и делает выводы по тексту;</w:t>
      </w:r>
    </w:p>
    <w:p w:rsidR="00FA6F39" w:rsidRPr="00032AD4" w:rsidRDefault="00FA6F39" w:rsidP="00FA6F39">
      <w:pPr>
        <w:widowControl/>
        <w:numPr>
          <w:ilvl w:val="0"/>
          <w:numId w:val="5"/>
        </w:numPr>
        <w:tabs>
          <w:tab w:val="left" w:pos="1440"/>
        </w:tabs>
        <w:ind w:left="0" w:firstLine="709"/>
        <w:rPr>
          <w:rFonts w:ascii="Times New Roman" w:hAnsi="Times New Roman" w:cs="Times New Roman"/>
          <w:sz w:val="28"/>
          <w:szCs w:val="28"/>
        </w:rPr>
      </w:pPr>
      <w:r w:rsidRPr="00032AD4">
        <w:rPr>
          <w:rFonts w:ascii="Times New Roman" w:hAnsi="Times New Roman" w:cs="Times New Roman"/>
          <w:sz w:val="28"/>
          <w:szCs w:val="28"/>
        </w:rPr>
        <w:t>активно пользуется речью в процессе общения с окружающими, использует речь для передачи информации собеседнику, задает вопросы, владеет диалогической и монологической речью.</w:t>
      </w:r>
    </w:p>
    <w:p w:rsidR="00DE02BF" w:rsidRPr="00032AD4" w:rsidRDefault="00DE02BF" w:rsidP="00374930">
      <w:pPr>
        <w:widowControl/>
        <w:suppressAutoHyphens w:val="0"/>
        <w:jc w:val="both"/>
        <w:rPr>
          <w:rFonts w:ascii="Times New Roman" w:eastAsia="Times New Roman" w:hAnsi="Times New Roman" w:cs="Times New Roman"/>
          <w:sz w:val="28"/>
          <w:szCs w:val="28"/>
          <w:lang w:eastAsia="ar-SA" w:bidi="ar-SA"/>
        </w:rPr>
        <w:sectPr w:rsidR="00DE02BF" w:rsidRPr="00032AD4">
          <w:type w:val="continuous"/>
          <w:pgSz w:w="11906" w:h="16838"/>
          <w:pgMar w:top="851" w:right="851" w:bottom="851" w:left="1418" w:header="720" w:footer="720" w:gutter="0"/>
          <w:cols w:space="720"/>
          <w:docGrid w:linePitch="360"/>
        </w:sectPr>
      </w:pPr>
    </w:p>
    <w:p w:rsidR="00DE02BF" w:rsidRPr="00032AD4" w:rsidRDefault="00DE02BF" w:rsidP="00374930">
      <w:pPr>
        <w:pStyle w:val="afe"/>
        <w:widowControl/>
        <w:shd w:val="clear" w:color="auto" w:fill="FFFFFF"/>
        <w:tabs>
          <w:tab w:val="right" w:pos="9355"/>
        </w:tabs>
        <w:suppressAutoHyphens w:val="0"/>
        <w:ind w:left="0"/>
        <w:jc w:val="both"/>
        <w:rPr>
          <w:rFonts w:ascii="Times New Roman" w:hAnsi="Times New Roman" w:cs="Times New Roman"/>
          <w:b/>
          <w:sz w:val="28"/>
          <w:szCs w:val="28"/>
        </w:rPr>
      </w:pPr>
    </w:p>
    <w:p w:rsidR="00374930" w:rsidRPr="00032AD4" w:rsidRDefault="00374930" w:rsidP="00374930">
      <w:pPr>
        <w:pStyle w:val="afe"/>
        <w:widowControl/>
        <w:shd w:val="clear" w:color="auto" w:fill="FFFFFF"/>
        <w:tabs>
          <w:tab w:val="right" w:pos="9355"/>
        </w:tabs>
        <w:suppressAutoHyphens w:val="0"/>
        <w:ind w:left="0"/>
        <w:jc w:val="both"/>
        <w:rPr>
          <w:rFonts w:ascii="Times New Roman" w:hAnsi="Times New Roman" w:cs="Times New Roman"/>
          <w:b/>
          <w:sz w:val="28"/>
          <w:szCs w:val="28"/>
        </w:rPr>
      </w:pPr>
    </w:p>
    <w:p w:rsidR="00DE02BF" w:rsidRPr="00032AD4" w:rsidRDefault="00A90747">
      <w:pPr>
        <w:jc w:val="center"/>
        <w:rPr>
          <w:rFonts w:ascii="Times New Roman" w:hAnsi="Times New Roman" w:cs="Times New Roman"/>
          <w:b/>
          <w:sz w:val="28"/>
          <w:szCs w:val="28"/>
        </w:rPr>
      </w:pPr>
      <w:r w:rsidRPr="00032AD4">
        <w:rPr>
          <w:rFonts w:ascii="Times New Roman" w:hAnsi="Times New Roman" w:cs="Times New Roman"/>
          <w:b/>
          <w:sz w:val="28"/>
          <w:szCs w:val="28"/>
        </w:rPr>
        <w:lastRenderedPageBreak/>
        <w:t>3.6</w:t>
      </w:r>
      <w:r w:rsidR="00DE02BF" w:rsidRPr="00032AD4">
        <w:rPr>
          <w:rFonts w:ascii="Times New Roman" w:hAnsi="Times New Roman" w:cs="Times New Roman"/>
          <w:b/>
          <w:sz w:val="28"/>
          <w:szCs w:val="28"/>
        </w:rPr>
        <w:t xml:space="preserve">. </w:t>
      </w:r>
      <w:r w:rsidRPr="00032AD4">
        <w:rPr>
          <w:rFonts w:ascii="Times New Roman" w:hAnsi="Times New Roman" w:cs="Times New Roman"/>
          <w:b/>
          <w:sz w:val="28"/>
          <w:szCs w:val="28"/>
        </w:rPr>
        <w:t>Программа внеурочной деятельности</w:t>
      </w:r>
    </w:p>
    <w:p w:rsidR="00DE02BF" w:rsidRPr="00032AD4" w:rsidRDefault="00DE02BF">
      <w:pPr>
        <w:jc w:val="both"/>
        <w:rPr>
          <w:rFonts w:ascii="Times New Roman" w:hAnsi="Times New Roman" w:cs="Times New Roman"/>
          <w:b/>
          <w:sz w:val="28"/>
          <w:szCs w:val="28"/>
        </w:rPr>
      </w:pP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Частью   федерального государственного образовательного стандарта НОО</w:t>
      </w:r>
      <w:r w:rsidR="00687854" w:rsidRPr="00032AD4">
        <w:rPr>
          <w:rFonts w:ascii="Times New Roman" w:eastAsia="Times New Roman" w:hAnsi="Times New Roman" w:cs="Times New Roman"/>
          <w:sz w:val="28"/>
          <w:szCs w:val="28"/>
          <w:lang w:eastAsia="ar-SA" w:bidi="ar-SA"/>
        </w:rPr>
        <w:t xml:space="preserve"> для</w:t>
      </w:r>
      <w:r w:rsidRPr="00032AD4">
        <w:rPr>
          <w:rFonts w:ascii="Times New Roman" w:eastAsia="Times New Roman" w:hAnsi="Times New Roman" w:cs="Times New Roman"/>
          <w:sz w:val="28"/>
          <w:szCs w:val="28"/>
          <w:lang w:eastAsia="ar-SA" w:bidi="ar-SA"/>
        </w:rPr>
        <w:t xml:space="preserve">  обучающихся с ОВЗ является внеурочная деятельность. Внеурочная деятельность школьников – понятие, объединяющее все виды деятельности школьников (кроме учебной), в которых возможно и целесообразно решение задач их воспитания и социализации.</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Процесс воспитания в школьном пространстве непрерывен, но следует различать потенциал урочной и внеурочной деятельности. Основой формирования гражданской позиции и социальной активности может явиться внеурочная деятельность школьников. Она имеет большее, чем урок временное пространство, большее количество субъектов – участников того или иного вида деятельности и несёт в себе приоритет воспитания в человеке тех или иных умений, навыков, личностных качеств. Внеурочная деятельность – это форма творческого целенаправленного взаимодействия ученика, учителя и других субъектов воспитательного процесса по созданию условий для освоения обучающимися социально-культурных ценностей общества через включение в общественно-полезную деятельность, неформальную организацию досуга, имеющая целью самореализацию личности во внеурочное время. Внеурочная деятельность не должна быть догматической или насильственной (приказной) и формальной. При организации внеурочной деятельности необходимо максимально опираться на позитивный опыт ребёнка.</w:t>
      </w:r>
    </w:p>
    <w:p w:rsidR="00DE02BF" w:rsidRPr="00032AD4" w:rsidRDefault="00687854">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Основной </w:t>
      </w:r>
      <w:r w:rsidRPr="00032AD4">
        <w:rPr>
          <w:rFonts w:ascii="Times New Roman" w:hAnsi="Times New Roman" w:cs="Times New Roman"/>
          <w:b/>
          <w:sz w:val="28"/>
          <w:szCs w:val="28"/>
        </w:rPr>
        <w:t>целью</w:t>
      </w:r>
      <w:r w:rsidRPr="00032AD4">
        <w:rPr>
          <w:rFonts w:ascii="Times New Roman" w:hAnsi="Times New Roman" w:cs="Times New Roman"/>
          <w:sz w:val="28"/>
          <w:szCs w:val="28"/>
        </w:rPr>
        <w:t xml:space="preserve"> внеурочной деятельности являе</w:t>
      </w:r>
      <w:r w:rsidR="00DE02BF" w:rsidRPr="00032AD4">
        <w:rPr>
          <w:rFonts w:ascii="Times New Roman" w:hAnsi="Times New Roman" w:cs="Times New Roman"/>
          <w:sz w:val="28"/>
          <w:szCs w:val="28"/>
        </w:rPr>
        <w:t>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rsidR="00DE02BF" w:rsidRPr="00032AD4" w:rsidRDefault="00DE02BF">
      <w:pPr>
        <w:ind w:firstLine="708"/>
        <w:rPr>
          <w:rFonts w:ascii="Times New Roman" w:hAnsi="Times New Roman" w:cs="Times New Roman"/>
          <w:b/>
          <w:sz w:val="28"/>
          <w:szCs w:val="28"/>
        </w:rPr>
      </w:pPr>
      <w:r w:rsidRPr="00032AD4">
        <w:rPr>
          <w:rFonts w:ascii="Times New Roman" w:hAnsi="Times New Roman" w:cs="Times New Roman"/>
          <w:b/>
          <w:sz w:val="28"/>
          <w:szCs w:val="28"/>
        </w:rPr>
        <w:t>Основные задачи:</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развитие активности, самостоятельности и независимости в повседневной жизни;</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развитие возможных избирательных способностей и интересов обучающегося в разных видах деятельности;</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формирование основ нравственного самосознания личности, умения правильно оценивать окружающее и самих себя,</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 формирование эстетических потребностей, ценностей и чувств; </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развитие трудолюбия, способности к прео</w:t>
      </w:r>
      <w:r w:rsidR="006173C8" w:rsidRPr="00032AD4">
        <w:rPr>
          <w:rFonts w:ascii="Times New Roman" w:hAnsi="Times New Roman" w:cs="Times New Roman"/>
          <w:sz w:val="28"/>
          <w:szCs w:val="28"/>
        </w:rPr>
        <w:t>долению трудностей, целеустремлё</w:t>
      </w:r>
      <w:r w:rsidRPr="00032AD4">
        <w:rPr>
          <w:rFonts w:ascii="Times New Roman" w:hAnsi="Times New Roman" w:cs="Times New Roman"/>
          <w:sz w:val="28"/>
          <w:szCs w:val="28"/>
        </w:rPr>
        <w:t>нности и настойчивости в достижении результата;</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расширение представлений обучающегося о мире и о себе, его социального опыта;</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 формирование положительного отношения к базовым общественным </w:t>
      </w:r>
      <w:r w:rsidRPr="00032AD4">
        <w:rPr>
          <w:rFonts w:ascii="Times New Roman" w:hAnsi="Times New Roman" w:cs="Times New Roman"/>
          <w:sz w:val="28"/>
          <w:szCs w:val="28"/>
        </w:rPr>
        <w:lastRenderedPageBreak/>
        <w:t>ценностям;</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формирование умений, навыков социального общения людей;</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расширение круга общения, выход обучающегося за пределы семьи и образовательной организации;</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 развитие навыков осуществления сотрудничества с педагогами, сверстниками, </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 родителями, старшими детьми в решении общих проблем; </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 укрепление доверия к другим людям; </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развитие доброжелательности и эмоциональной отзывчивости, понимания других людей и сопереживания им.</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i/>
          <w:color w:val="FF0000"/>
          <w:sz w:val="28"/>
          <w:szCs w:val="28"/>
          <w:lang w:eastAsia="ar-SA" w:bidi="ar-SA"/>
        </w:rPr>
        <w:t xml:space="preserve">       </w:t>
      </w:r>
      <w:r w:rsidRPr="00032AD4">
        <w:rPr>
          <w:rFonts w:ascii="Times New Roman" w:eastAsia="Times New Roman" w:hAnsi="Times New Roman" w:cs="Times New Roman"/>
          <w:sz w:val="28"/>
          <w:szCs w:val="28"/>
          <w:lang w:eastAsia="ar-SA" w:bidi="ar-SA"/>
        </w:rPr>
        <w:t>Для реализации внеурочной деятельности на ступени начального общего образования отводи</w:t>
      </w:r>
      <w:r w:rsidR="006173C8" w:rsidRPr="00032AD4">
        <w:rPr>
          <w:rFonts w:ascii="Times New Roman" w:eastAsia="Times New Roman" w:hAnsi="Times New Roman" w:cs="Times New Roman"/>
          <w:sz w:val="28"/>
          <w:szCs w:val="28"/>
          <w:lang w:eastAsia="ar-SA" w:bidi="ar-SA"/>
        </w:rPr>
        <w:t>тся 10 часов в неделю, предназначенные для реализации направлений внеурочной деятельности (не более 5 часов в неделю), и часы на коррекционно-развивающую область (не менее 5 часов в неделю)</w:t>
      </w:r>
      <w:r w:rsidRPr="00032AD4">
        <w:rPr>
          <w:rFonts w:ascii="Times New Roman" w:eastAsia="Times New Roman" w:hAnsi="Times New Roman" w:cs="Times New Roman"/>
          <w:sz w:val="28"/>
          <w:szCs w:val="28"/>
          <w:lang w:eastAsia="ar-SA" w:bidi="ar-SA"/>
        </w:rPr>
        <w:t>.  Эти часы распределены по 6 направлениям образовательно-воспитательной деятельности:</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коррекционно-развивающее;</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спортивно-оздоровительное; </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общеинтеллектуальное;</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общекультурное;</w:t>
      </w:r>
    </w:p>
    <w:p w:rsidR="00DE02BF" w:rsidRPr="00032AD4" w:rsidRDefault="00DE02BF">
      <w:pPr>
        <w:widowControl/>
        <w:suppressAutoHyphens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духовно- нравственное;</w:t>
      </w:r>
    </w:p>
    <w:p w:rsidR="00DE02BF" w:rsidRPr="00032AD4" w:rsidRDefault="00DE02BF">
      <w:pPr>
        <w:widowControl/>
        <w:suppressAutoHyphens w:val="0"/>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color w:val="000000"/>
          <w:sz w:val="28"/>
          <w:szCs w:val="28"/>
          <w:lang w:eastAsia="ar-SA" w:bidi="ar-SA"/>
        </w:rPr>
        <w:t>-       социальное.</w:t>
      </w:r>
    </w:p>
    <w:p w:rsidR="00426840" w:rsidRPr="00032AD4" w:rsidRDefault="00426840">
      <w:pPr>
        <w:widowControl/>
        <w:suppressAutoHyphens w:val="0"/>
        <w:jc w:val="both"/>
        <w:rPr>
          <w:rFonts w:ascii="Times New Roman" w:eastAsia="Times New Roman" w:hAnsi="Times New Roman" w:cs="Times New Roman"/>
          <w:sz w:val="28"/>
          <w:szCs w:val="28"/>
          <w:lang w:eastAsia="ar-SA" w:bidi="ar-SA"/>
        </w:rPr>
      </w:pP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Следует учитывать, что внеурочная деятельность:</w:t>
      </w:r>
    </w:p>
    <w:p w:rsidR="00DE02BF" w:rsidRPr="00032AD4" w:rsidRDefault="00DE02BF" w:rsidP="007F731F">
      <w:pPr>
        <w:widowControl/>
        <w:numPr>
          <w:ilvl w:val="0"/>
          <w:numId w:val="40"/>
        </w:numPr>
        <w:suppressAutoHyphens w:val="0"/>
        <w:spacing w:before="28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является неотъемлемой частью образовательного процесса в школе;</w:t>
      </w:r>
    </w:p>
    <w:p w:rsidR="00DE02BF" w:rsidRPr="00032AD4" w:rsidRDefault="00DE02BF" w:rsidP="007F731F">
      <w:pPr>
        <w:widowControl/>
        <w:numPr>
          <w:ilvl w:val="0"/>
          <w:numId w:val="40"/>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способствует в полной мере реализации требований федерального государственного образовательного стандарта начального общего образования для детей с ЗПР;</w:t>
      </w:r>
    </w:p>
    <w:p w:rsidR="006173C8" w:rsidRPr="00032AD4" w:rsidRDefault="006173C8" w:rsidP="007F731F">
      <w:pPr>
        <w:widowControl/>
        <w:numPr>
          <w:ilvl w:val="0"/>
          <w:numId w:val="40"/>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не является дополнительным образованием обучающи</w:t>
      </w:r>
      <w:r w:rsidR="00E00F7C" w:rsidRPr="00032AD4">
        <w:rPr>
          <w:rFonts w:ascii="Times New Roman" w:eastAsia="Times New Roman" w:hAnsi="Times New Roman" w:cs="Times New Roman"/>
          <w:sz w:val="28"/>
          <w:szCs w:val="28"/>
          <w:lang w:eastAsia="ar-SA" w:bidi="ar-SA"/>
        </w:rPr>
        <w:t>хся и может происходить не толь</w:t>
      </w:r>
      <w:r w:rsidRPr="00032AD4">
        <w:rPr>
          <w:rFonts w:ascii="Times New Roman" w:eastAsia="Times New Roman" w:hAnsi="Times New Roman" w:cs="Times New Roman"/>
          <w:sz w:val="28"/>
          <w:szCs w:val="28"/>
          <w:lang w:eastAsia="ar-SA" w:bidi="ar-SA"/>
        </w:rPr>
        <w:t>ко</w:t>
      </w:r>
      <w:r w:rsidR="00E00F7C" w:rsidRPr="00032AD4">
        <w:rPr>
          <w:rFonts w:ascii="Times New Roman" w:eastAsia="Times New Roman" w:hAnsi="Times New Roman" w:cs="Times New Roman"/>
          <w:sz w:val="28"/>
          <w:szCs w:val="28"/>
          <w:lang w:eastAsia="ar-SA" w:bidi="ar-SA"/>
        </w:rPr>
        <w:t xml:space="preserve"> во второй половине дня, но и в другое время, включая каникулярные, выходные и праздничные дни (например, экскурсионные поездки в другие города, лагеря, походы и др.);</w:t>
      </w:r>
    </w:p>
    <w:p w:rsidR="00DE02BF" w:rsidRPr="00032AD4" w:rsidRDefault="00DE02BF" w:rsidP="007F731F">
      <w:pPr>
        <w:widowControl/>
        <w:numPr>
          <w:ilvl w:val="0"/>
          <w:numId w:val="40"/>
        </w:numPr>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преимуществами данного компонента образовательного процесса является: предоставление учащимся возможность широкого спектра занятий, направленных на развитие школьника;</w:t>
      </w:r>
    </w:p>
    <w:p w:rsidR="0015458B" w:rsidRPr="00032AD4" w:rsidRDefault="00DE02BF" w:rsidP="00A90747">
      <w:pPr>
        <w:widowControl/>
        <w:numPr>
          <w:ilvl w:val="0"/>
          <w:numId w:val="40"/>
        </w:numPr>
        <w:suppressAutoHyphens w:val="0"/>
        <w:spacing w:after="28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наполнение конкретным содержанием данного компонента находится в компетенции образовательной организации</w:t>
      </w:r>
    </w:p>
    <w:p w:rsidR="009E5321" w:rsidRPr="00032AD4" w:rsidRDefault="009E5321" w:rsidP="009E5321">
      <w:pPr>
        <w:ind w:left="720"/>
        <w:jc w:val="center"/>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Любая образовательная деятельность должна давать результаты. </w:t>
      </w:r>
    </w:p>
    <w:p w:rsidR="00DE02BF" w:rsidRPr="00032AD4" w:rsidRDefault="00DE02BF" w:rsidP="009E5321">
      <w:pPr>
        <w:ind w:firstLine="720"/>
        <w:rPr>
          <w:rFonts w:ascii="Times New Roman" w:eastAsia="Times New Roman" w:hAnsi="Times New Roman" w:cs="Times New Roman"/>
          <w:b/>
          <w:i/>
          <w:sz w:val="28"/>
          <w:szCs w:val="28"/>
          <w:lang w:eastAsia="ar-SA" w:bidi="ar-SA"/>
        </w:rPr>
      </w:pPr>
      <w:r w:rsidRPr="00032AD4">
        <w:rPr>
          <w:rFonts w:ascii="Times New Roman" w:eastAsia="Times New Roman" w:hAnsi="Times New Roman" w:cs="Times New Roman"/>
          <w:b/>
          <w:i/>
          <w:sz w:val="28"/>
          <w:szCs w:val="28"/>
          <w:lang w:eastAsia="ar-SA" w:bidi="ar-SA"/>
        </w:rPr>
        <w:t>Образовательные результаты внеурочн</w:t>
      </w:r>
      <w:r w:rsidR="00374930" w:rsidRPr="00032AD4">
        <w:rPr>
          <w:rFonts w:ascii="Times New Roman" w:eastAsia="Times New Roman" w:hAnsi="Times New Roman" w:cs="Times New Roman"/>
          <w:b/>
          <w:i/>
          <w:sz w:val="28"/>
          <w:szCs w:val="28"/>
          <w:lang w:eastAsia="ar-SA" w:bidi="ar-SA"/>
        </w:rPr>
        <w:t xml:space="preserve">ой деятельности могут быть трёх </w:t>
      </w:r>
      <w:r w:rsidRPr="00032AD4">
        <w:rPr>
          <w:rFonts w:ascii="Times New Roman" w:eastAsia="Times New Roman" w:hAnsi="Times New Roman" w:cs="Times New Roman"/>
          <w:b/>
          <w:i/>
          <w:sz w:val="28"/>
          <w:szCs w:val="28"/>
          <w:lang w:eastAsia="ar-SA" w:bidi="ar-SA"/>
        </w:rPr>
        <w:t>уровней.</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i/>
          <w:iCs/>
          <w:sz w:val="28"/>
          <w:szCs w:val="28"/>
          <w:lang w:eastAsia="ar-SA" w:bidi="ar-SA"/>
        </w:rPr>
        <w:t xml:space="preserve">     Первый уровень результатов</w:t>
      </w:r>
      <w:r w:rsidRPr="00032AD4">
        <w:rPr>
          <w:rFonts w:ascii="Times New Roman" w:eastAsia="Times New Roman" w:hAnsi="Times New Roman" w:cs="Times New Roman"/>
          <w:sz w:val="28"/>
          <w:szCs w:val="28"/>
          <w:lang w:eastAsia="ar-SA" w:bidi="ar-SA"/>
        </w:rPr>
        <w:t xml:space="preserve"> –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понимания </w:t>
      </w:r>
      <w:r w:rsidRPr="00032AD4">
        <w:rPr>
          <w:rFonts w:ascii="Times New Roman" w:eastAsia="Times New Roman" w:hAnsi="Times New Roman" w:cs="Times New Roman"/>
          <w:sz w:val="28"/>
          <w:szCs w:val="28"/>
          <w:lang w:eastAsia="ar-SA" w:bidi="ar-SA"/>
        </w:rPr>
        <w:lastRenderedPageBreak/>
        <w:t>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социального знания и повседневного опыта.</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i/>
          <w:iCs/>
          <w:sz w:val="28"/>
          <w:szCs w:val="28"/>
          <w:lang w:eastAsia="ar-SA" w:bidi="ar-SA"/>
        </w:rPr>
        <w:t xml:space="preserve">    Второй уровень результатов</w:t>
      </w:r>
      <w:r w:rsidRPr="00032AD4">
        <w:rPr>
          <w:rFonts w:ascii="Times New Roman" w:eastAsia="Times New Roman" w:hAnsi="Times New Roman" w:cs="Times New Roman"/>
          <w:sz w:val="28"/>
          <w:szCs w:val="28"/>
          <w:lang w:eastAsia="ar-SA" w:bidi="ar-SA"/>
        </w:rPr>
        <w:t xml:space="preserve"> – формирование позитивных отношений    школьника      к ба</w:t>
      </w:r>
      <w:r w:rsidR="00426840" w:rsidRPr="00032AD4">
        <w:rPr>
          <w:rFonts w:ascii="Times New Roman" w:eastAsia="Times New Roman" w:hAnsi="Times New Roman" w:cs="Times New Roman"/>
          <w:sz w:val="28"/>
          <w:szCs w:val="28"/>
          <w:lang w:eastAsia="ar-SA" w:bidi="ar-SA"/>
        </w:rPr>
        <w:t>зовым    ценностям   общества  </w:t>
      </w:r>
      <w:r w:rsidRPr="00032AD4">
        <w:rPr>
          <w:rFonts w:ascii="Times New Roman" w:eastAsia="Times New Roman" w:hAnsi="Times New Roman" w:cs="Times New Roman"/>
          <w:sz w:val="28"/>
          <w:szCs w:val="28"/>
          <w:lang w:eastAsia="ar-SA" w:bidi="ar-SA"/>
        </w:rPr>
        <w:t>(человек,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равноправное взаимодействие школьника с другими школьниками на уровне класса, школы, то есть в защищенной, дружественной ему социальной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i/>
          <w:iCs/>
          <w:sz w:val="28"/>
          <w:szCs w:val="28"/>
          <w:lang w:eastAsia="ar-SA" w:bidi="ar-SA"/>
        </w:rPr>
        <w:t xml:space="preserve">    Третий уровень результатов</w:t>
      </w:r>
      <w:r w:rsidRPr="00032AD4">
        <w:rPr>
          <w:rFonts w:ascii="Times New Roman" w:eastAsia="Times New Roman" w:hAnsi="Times New Roman" w:cs="Times New Roman"/>
          <w:sz w:val="28"/>
          <w:szCs w:val="28"/>
          <w:lang w:eastAsia="ar-SA" w:bidi="ar-SA"/>
        </w:rPr>
        <w:t xml:space="preserve"> – получение школьником опыта самостоятельного социального действия.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Внеурочная деятельность школы во многом зависит от имеющихся кадровых и материальных возможностей, поэтому в нашей школе внеу</w:t>
      </w:r>
      <w:r w:rsidR="0015458B" w:rsidRPr="00032AD4">
        <w:rPr>
          <w:rFonts w:ascii="Times New Roman" w:eastAsia="Times New Roman" w:hAnsi="Times New Roman" w:cs="Times New Roman"/>
          <w:sz w:val="28"/>
          <w:szCs w:val="28"/>
          <w:lang w:eastAsia="ar-SA" w:bidi="ar-SA"/>
        </w:rPr>
        <w:t>рочная деятельность учащихся 1-4</w:t>
      </w:r>
      <w:r w:rsidRPr="00032AD4">
        <w:rPr>
          <w:rFonts w:ascii="Times New Roman" w:eastAsia="Times New Roman" w:hAnsi="Times New Roman" w:cs="Times New Roman"/>
          <w:sz w:val="28"/>
          <w:szCs w:val="28"/>
          <w:lang w:eastAsia="ar-SA" w:bidi="ar-SA"/>
        </w:rPr>
        <w:t xml:space="preserve"> х классов строится следующим образом. Для организации внеурочной деятельности обучающихся   в работу вовлечены не только учителя н</w:t>
      </w:r>
      <w:r w:rsidR="0015458B" w:rsidRPr="00032AD4">
        <w:rPr>
          <w:rFonts w:ascii="Times New Roman" w:eastAsia="Times New Roman" w:hAnsi="Times New Roman" w:cs="Times New Roman"/>
          <w:sz w:val="28"/>
          <w:szCs w:val="28"/>
          <w:lang w:eastAsia="ar-SA" w:bidi="ar-SA"/>
        </w:rPr>
        <w:t>ачальных классов, а так же воспитатели</w:t>
      </w:r>
      <w:r w:rsidRPr="00032AD4">
        <w:rPr>
          <w:rFonts w:ascii="Times New Roman" w:eastAsia="Times New Roman" w:hAnsi="Times New Roman" w:cs="Times New Roman"/>
          <w:sz w:val="28"/>
          <w:szCs w:val="28"/>
          <w:lang w:eastAsia="ar-SA" w:bidi="ar-SA"/>
        </w:rPr>
        <w:t xml:space="preserve">, </w:t>
      </w:r>
      <w:r w:rsidR="00E00F7C" w:rsidRPr="00032AD4">
        <w:rPr>
          <w:rFonts w:ascii="Times New Roman" w:eastAsia="Times New Roman" w:hAnsi="Times New Roman" w:cs="Times New Roman"/>
          <w:sz w:val="28"/>
          <w:szCs w:val="28"/>
          <w:lang w:eastAsia="ar-SA" w:bidi="ar-SA"/>
        </w:rPr>
        <w:t xml:space="preserve">учителя физической культуры и ритмики, </w:t>
      </w:r>
      <w:r w:rsidRPr="00032AD4">
        <w:rPr>
          <w:rFonts w:ascii="Times New Roman" w:eastAsia="Times New Roman" w:hAnsi="Times New Roman" w:cs="Times New Roman"/>
          <w:sz w:val="28"/>
          <w:szCs w:val="28"/>
          <w:lang w:eastAsia="ar-SA" w:bidi="ar-SA"/>
        </w:rPr>
        <w:t>педагог</w:t>
      </w:r>
      <w:r w:rsidR="0015458B" w:rsidRPr="00032AD4">
        <w:rPr>
          <w:rFonts w:ascii="Times New Roman" w:eastAsia="Times New Roman" w:hAnsi="Times New Roman" w:cs="Times New Roman"/>
          <w:sz w:val="28"/>
          <w:szCs w:val="28"/>
          <w:lang w:eastAsia="ar-SA" w:bidi="ar-SA"/>
        </w:rPr>
        <w:t>и</w:t>
      </w:r>
      <w:r w:rsidRPr="00032AD4">
        <w:rPr>
          <w:rFonts w:ascii="Times New Roman" w:eastAsia="Times New Roman" w:hAnsi="Times New Roman" w:cs="Times New Roman"/>
          <w:sz w:val="28"/>
          <w:szCs w:val="28"/>
          <w:lang w:eastAsia="ar-SA" w:bidi="ar-SA"/>
        </w:rPr>
        <w:t xml:space="preserve"> - психолог</w:t>
      </w:r>
      <w:r w:rsidR="00E00F7C" w:rsidRPr="00032AD4">
        <w:rPr>
          <w:rFonts w:ascii="Times New Roman" w:eastAsia="Times New Roman" w:hAnsi="Times New Roman" w:cs="Times New Roman"/>
          <w:sz w:val="28"/>
          <w:szCs w:val="28"/>
          <w:lang w:eastAsia="ar-SA" w:bidi="ar-SA"/>
        </w:rPr>
        <w:t>и</w:t>
      </w:r>
      <w:r w:rsidRPr="00032AD4">
        <w:rPr>
          <w:rFonts w:ascii="Times New Roman" w:eastAsia="Times New Roman" w:hAnsi="Times New Roman" w:cs="Times New Roman"/>
          <w:sz w:val="28"/>
          <w:szCs w:val="28"/>
          <w:lang w:eastAsia="ar-SA" w:bidi="ar-SA"/>
        </w:rPr>
        <w:t>.</w:t>
      </w:r>
    </w:p>
    <w:p w:rsidR="00DE02BF" w:rsidRPr="00032AD4" w:rsidRDefault="00DE02BF" w:rsidP="0015458B">
      <w:pPr>
        <w:widowControl/>
        <w:suppressAutoHyphens w:val="0"/>
        <w:ind w:firstLine="709"/>
        <w:jc w:val="both"/>
        <w:rPr>
          <w:rFonts w:ascii="Times New Roman" w:eastAsia="Times New Roman" w:hAnsi="Times New Roman" w:cs="Times New Roman"/>
          <w:color w:val="000000"/>
          <w:sz w:val="28"/>
          <w:szCs w:val="28"/>
          <w:lang w:eastAsia="ar-SA" w:bidi="ar-SA"/>
        </w:rPr>
      </w:pPr>
      <w:r w:rsidRPr="00032AD4">
        <w:rPr>
          <w:rFonts w:ascii="Times New Roman" w:eastAsia="Times New Roman" w:hAnsi="Times New Roman" w:cs="Times New Roman"/>
          <w:sz w:val="28"/>
          <w:szCs w:val="28"/>
          <w:lang w:eastAsia="ar-SA" w:bidi="ar-SA"/>
        </w:rPr>
        <w:t xml:space="preserve">Запись обучающихся по выбору занятий осуществляется с учетом запросов родителей </w:t>
      </w:r>
      <w:r w:rsidRPr="00032AD4">
        <w:rPr>
          <w:rFonts w:ascii="Times New Roman" w:eastAsia="Times New Roman" w:hAnsi="Times New Roman" w:cs="Times New Roman"/>
          <w:color w:val="000000"/>
          <w:sz w:val="28"/>
          <w:szCs w:val="28"/>
          <w:lang w:eastAsia="ar-SA" w:bidi="ar-SA"/>
        </w:rPr>
        <w:t>(законных представителей) и детей.</w:t>
      </w:r>
    </w:p>
    <w:p w:rsidR="00DE02BF" w:rsidRPr="00032AD4" w:rsidRDefault="00DE02BF">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Жизнь ребёнка, пронизанная многообразными видами деятельности и включенная в систему позитивных отношений с окружающей действительностью, способствует созданию материальных и духовных ценностей, постепенно содействуя переходу из позиции потребителя в позицию производителя материальных и духовных благ, а это стержень социализации личности, показатель развития и взросления человека. В этом плане внеурочная деятельность обладает огромным воспитательным потенциалом, так как ребёнку предоставляется выбор сфер деятельности, где можно быть успешным, где можно «с</w:t>
      </w:r>
      <w:r w:rsidR="00E00F7C" w:rsidRPr="00032AD4">
        <w:rPr>
          <w:rFonts w:ascii="Times New Roman" w:eastAsia="Times New Roman" w:hAnsi="Times New Roman" w:cs="Times New Roman"/>
          <w:sz w:val="28"/>
          <w:szCs w:val="28"/>
          <w:lang w:eastAsia="ar-SA" w:bidi="ar-SA"/>
        </w:rPr>
        <w:t>амовоспитываться» в соответствии</w:t>
      </w:r>
      <w:r w:rsidRPr="00032AD4">
        <w:rPr>
          <w:rFonts w:ascii="Times New Roman" w:eastAsia="Times New Roman" w:hAnsi="Times New Roman" w:cs="Times New Roman"/>
          <w:sz w:val="28"/>
          <w:szCs w:val="28"/>
          <w:lang w:eastAsia="ar-SA" w:bidi="ar-SA"/>
        </w:rPr>
        <w:t xml:space="preserve"> со своей шкалой ценностей.</w:t>
      </w:r>
    </w:p>
    <w:p w:rsidR="0020676D" w:rsidRPr="00032AD4" w:rsidRDefault="00DE02BF" w:rsidP="0020676D">
      <w:pPr>
        <w:widowControl/>
        <w:suppressAutoHyphens w:val="0"/>
        <w:jc w:val="both"/>
        <w:rPr>
          <w:rFonts w:ascii="Times New Roman" w:eastAsia="Times New Roman" w:hAnsi="Times New Roman" w:cs="Times New Roman"/>
          <w:sz w:val="28"/>
          <w:szCs w:val="28"/>
          <w:lang w:eastAsia="ar-SA" w:bidi="ar-SA"/>
        </w:rPr>
      </w:pPr>
      <w:r w:rsidRPr="00032AD4">
        <w:rPr>
          <w:rFonts w:ascii="Times New Roman" w:eastAsia="Times New Roman" w:hAnsi="Times New Roman" w:cs="Times New Roman"/>
          <w:sz w:val="28"/>
          <w:szCs w:val="28"/>
          <w:lang w:eastAsia="ar-SA" w:bidi="ar-SA"/>
        </w:rPr>
        <w:t xml:space="preserve">        </w:t>
      </w:r>
      <w:r w:rsidR="0020676D" w:rsidRPr="00032AD4">
        <w:rPr>
          <w:rFonts w:ascii="Times New Roman" w:eastAsia="Times New Roman" w:hAnsi="Times New Roman" w:cs="Times New Roman"/>
          <w:kern w:val="0"/>
          <w:sz w:val="28"/>
          <w:szCs w:val="28"/>
          <w:lang w:eastAsia="ru-RU" w:bidi="ar-SA"/>
        </w:rPr>
        <w:t>Образовательная организация самостоятельно разрабатывает и утверждает план внеурочной деятельности. Время, отведенное на внеурочную деятельность, не учитывается при определении максимально допустимой недельной нагрузки обучающихся.</w:t>
      </w:r>
    </w:p>
    <w:p w:rsidR="009F280F" w:rsidRPr="00032AD4" w:rsidRDefault="009F280F">
      <w:pPr>
        <w:widowControl/>
        <w:suppressAutoHyphens w:val="0"/>
        <w:jc w:val="center"/>
        <w:rPr>
          <w:rFonts w:ascii="Times New Roman" w:eastAsia="Times New Roman" w:hAnsi="Times New Roman" w:cs="Times New Roman"/>
          <w:b/>
          <w:bCs/>
          <w:sz w:val="28"/>
          <w:szCs w:val="28"/>
          <w:lang w:eastAsia="ar-SA" w:bidi="ar-SA"/>
        </w:rPr>
      </w:pPr>
    </w:p>
    <w:p w:rsidR="00A90747" w:rsidRPr="00032AD4" w:rsidRDefault="00A90747">
      <w:pPr>
        <w:widowControl/>
        <w:suppressAutoHyphens w:val="0"/>
        <w:jc w:val="center"/>
        <w:rPr>
          <w:rFonts w:ascii="Times New Roman" w:eastAsia="Times New Roman" w:hAnsi="Times New Roman" w:cs="Times New Roman"/>
          <w:b/>
          <w:bCs/>
          <w:sz w:val="28"/>
          <w:szCs w:val="28"/>
          <w:lang w:eastAsia="ar-SA" w:bidi="ar-SA"/>
        </w:rPr>
      </w:pPr>
    </w:p>
    <w:p w:rsidR="00A90747" w:rsidRPr="00032AD4" w:rsidRDefault="00A90747">
      <w:pPr>
        <w:widowControl/>
        <w:suppressAutoHyphens w:val="0"/>
        <w:jc w:val="center"/>
        <w:rPr>
          <w:rFonts w:ascii="Times New Roman" w:eastAsia="Times New Roman" w:hAnsi="Times New Roman" w:cs="Times New Roman"/>
          <w:b/>
          <w:bCs/>
          <w:sz w:val="28"/>
          <w:szCs w:val="28"/>
          <w:lang w:eastAsia="ar-SA" w:bidi="ar-SA"/>
        </w:rPr>
      </w:pPr>
    </w:p>
    <w:p w:rsidR="00A90747" w:rsidRPr="00032AD4" w:rsidRDefault="00A90747">
      <w:pPr>
        <w:widowControl/>
        <w:suppressAutoHyphens w:val="0"/>
        <w:jc w:val="center"/>
        <w:rPr>
          <w:rFonts w:ascii="Times New Roman" w:eastAsia="Times New Roman" w:hAnsi="Times New Roman" w:cs="Times New Roman"/>
          <w:b/>
          <w:bCs/>
          <w:sz w:val="28"/>
          <w:szCs w:val="28"/>
          <w:lang w:eastAsia="ar-SA" w:bidi="ar-SA"/>
        </w:rPr>
      </w:pPr>
    </w:p>
    <w:p w:rsidR="00A90747" w:rsidRPr="00032AD4" w:rsidRDefault="00A90747">
      <w:pPr>
        <w:widowControl/>
        <w:suppressAutoHyphens w:val="0"/>
        <w:jc w:val="center"/>
        <w:rPr>
          <w:rFonts w:ascii="Times New Roman" w:eastAsia="Times New Roman" w:hAnsi="Times New Roman" w:cs="Times New Roman"/>
          <w:b/>
          <w:bCs/>
          <w:sz w:val="28"/>
          <w:szCs w:val="28"/>
          <w:lang w:eastAsia="ar-SA" w:bidi="ar-SA"/>
        </w:rPr>
      </w:pPr>
    </w:p>
    <w:p w:rsidR="00A90747" w:rsidRPr="00032AD4" w:rsidRDefault="00A90747">
      <w:pPr>
        <w:widowControl/>
        <w:suppressAutoHyphens w:val="0"/>
        <w:jc w:val="center"/>
        <w:rPr>
          <w:rFonts w:ascii="Times New Roman" w:eastAsia="Times New Roman" w:hAnsi="Times New Roman" w:cs="Times New Roman"/>
          <w:b/>
          <w:bCs/>
          <w:sz w:val="28"/>
          <w:szCs w:val="28"/>
          <w:lang w:eastAsia="ar-SA" w:bidi="ar-SA"/>
        </w:rPr>
      </w:pPr>
    </w:p>
    <w:p w:rsidR="00A90747" w:rsidRPr="00032AD4" w:rsidRDefault="00A90747">
      <w:pPr>
        <w:widowControl/>
        <w:suppressAutoHyphens w:val="0"/>
        <w:jc w:val="center"/>
        <w:rPr>
          <w:rFonts w:ascii="Times New Roman" w:eastAsia="Times New Roman" w:hAnsi="Times New Roman" w:cs="Times New Roman"/>
          <w:b/>
          <w:bCs/>
          <w:sz w:val="28"/>
          <w:szCs w:val="28"/>
          <w:lang w:eastAsia="ar-SA" w:bidi="ar-SA"/>
        </w:rPr>
      </w:pPr>
    </w:p>
    <w:p w:rsidR="00DE02BF" w:rsidRPr="00032AD4" w:rsidRDefault="00A90747">
      <w:pPr>
        <w:widowControl/>
        <w:suppressAutoHyphens w:val="0"/>
        <w:jc w:val="center"/>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z w:val="28"/>
          <w:szCs w:val="28"/>
          <w:lang w:eastAsia="ar-SA" w:bidi="ar-SA"/>
        </w:rPr>
        <w:lastRenderedPageBreak/>
        <w:t>4</w:t>
      </w:r>
      <w:r w:rsidR="00DE02BF" w:rsidRPr="00032AD4">
        <w:rPr>
          <w:rFonts w:ascii="Times New Roman" w:eastAsia="Times New Roman" w:hAnsi="Times New Roman" w:cs="Times New Roman"/>
          <w:b/>
          <w:bCs/>
          <w:sz w:val="28"/>
          <w:szCs w:val="28"/>
          <w:lang w:eastAsia="ar-SA" w:bidi="ar-SA"/>
        </w:rPr>
        <w:t>.</w:t>
      </w:r>
      <w:r w:rsidR="009F280F" w:rsidRPr="00032AD4">
        <w:rPr>
          <w:rFonts w:ascii="Times New Roman" w:eastAsia="Times New Roman" w:hAnsi="Times New Roman" w:cs="Times New Roman"/>
          <w:b/>
          <w:bCs/>
          <w:sz w:val="28"/>
          <w:szCs w:val="28"/>
          <w:lang w:eastAsia="ar-SA" w:bidi="ar-SA"/>
        </w:rPr>
        <w:t xml:space="preserve"> </w:t>
      </w:r>
      <w:r w:rsidR="00DE02BF" w:rsidRPr="00032AD4">
        <w:rPr>
          <w:rFonts w:ascii="Times New Roman" w:eastAsia="Times New Roman" w:hAnsi="Times New Roman" w:cs="Times New Roman"/>
          <w:b/>
          <w:bCs/>
          <w:sz w:val="28"/>
          <w:szCs w:val="28"/>
          <w:lang w:eastAsia="ar-SA" w:bidi="ar-SA"/>
        </w:rPr>
        <w:t>ОРГАНИЗАЦИОННЫЙ РАЗДЕЛ</w:t>
      </w:r>
    </w:p>
    <w:p w:rsidR="00DE02BF" w:rsidRPr="00032AD4" w:rsidRDefault="00DE02BF">
      <w:pPr>
        <w:widowControl/>
        <w:suppressAutoHyphens w:val="0"/>
        <w:jc w:val="center"/>
        <w:rPr>
          <w:rFonts w:ascii="Times New Roman" w:eastAsia="Times New Roman" w:hAnsi="Times New Roman" w:cs="Times New Roman"/>
          <w:b/>
          <w:bCs/>
          <w:sz w:val="28"/>
          <w:szCs w:val="28"/>
          <w:lang w:eastAsia="ar-SA" w:bidi="ar-SA"/>
        </w:rPr>
      </w:pPr>
      <w:r w:rsidRPr="00032AD4">
        <w:rPr>
          <w:rFonts w:ascii="Times New Roman" w:eastAsia="Times New Roman" w:hAnsi="Times New Roman" w:cs="Times New Roman"/>
          <w:b/>
          <w:bCs/>
          <w:sz w:val="28"/>
          <w:szCs w:val="28"/>
          <w:lang w:eastAsia="ar-SA" w:bidi="ar-SA"/>
        </w:rPr>
        <w:t xml:space="preserve">   </w:t>
      </w:r>
    </w:p>
    <w:p w:rsidR="00DE02BF" w:rsidRPr="00032AD4" w:rsidRDefault="00A90747">
      <w:pPr>
        <w:widowControl/>
        <w:suppressAutoHyphens w:val="0"/>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4</w:t>
      </w:r>
      <w:r w:rsidR="00DE02BF" w:rsidRPr="00032AD4">
        <w:rPr>
          <w:rFonts w:ascii="Times New Roman" w:eastAsia="Times New Roman" w:hAnsi="Times New Roman" w:cs="Times New Roman"/>
          <w:b/>
          <w:sz w:val="28"/>
          <w:szCs w:val="28"/>
          <w:lang w:eastAsia="ar-SA" w:bidi="ar-SA"/>
        </w:rPr>
        <w:t>.1.Учебный план начального общего образования обучающихся</w:t>
      </w:r>
    </w:p>
    <w:p w:rsidR="00DE02BF" w:rsidRPr="00032AD4" w:rsidRDefault="00DE02BF">
      <w:pPr>
        <w:widowControl/>
        <w:jc w:val="center"/>
        <w:rPr>
          <w:rFonts w:ascii="Times New Roman" w:eastAsia="Times New Roman" w:hAnsi="Times New Roman" w:cs="Times New Roman"/>
          <w:b/>
          <w:sz w:val="28"/>
          <w:szCs w:val="28"/>
          <w:lang w:eastAsia="ar-SA" w:bidi="ar-SA"/>
        </w:rPr>
      </w:pPr>
      <w:r w:rsidRPr="00032AD4">
        <w:rPr>
          <w:rFonts w:ascii="Times New Roman" w:eastAsia="Times New Roman" w:hAnsi="Times New Roman" w:cs="Times New Roman"/>
          <w:b/>
          <w:sz w:val="28"/>
          <w:szCs w:val="28"/>
          <w:lang w:eastAsia="ar-SA" w:bidi="ar-SA"/>
        </w:rPr>
        <w:t>с задержкой психического развития</w:t>
      </w:r>
    </w:p>
    <w:p w:rsidR="00DE02BF" w:rsidRPr="00032AD4" w:rsidRDefault="00DE02BF">
      <w:pPr>
        <w:widowControl/>
        <w:jc w:val="center"/>
        <w:rPr>
          <w:rFonts w:ascii="Times New Roman" w:eastAsia="Times New Roman" w:hAnsi="Times New Roman" w:cs="Times New Roman"/>
          <w:b/>
          <w:sz w:val="28"/>
          <w:szCs w:val="28"/>
          <w:lang w:eastAsia="ar-SA" w:bidi="ar-SA"/>
        </w:rPr>
      </w:pPr>
    </w:p>
    <w:p w:rsidR="00DE02BF" w:rsidRPr="00032AD4" w:rsidRDefault="00DE02BF" w:rsidP="00A90747">
      <w:pPr>
        <w:rPr>
          <w:rFonts w:ascii="Times New Roman" w:hAnsi="Times New Roman" w:cs="Times New Roman"/>
          <w:sz w:val="28"/>
          <w:szCs w:val="28"/>
        </w:rPr>
      </w:pPr>
      <w:r w:rsidRPr="00032AD4">
        <w:rPr>
          <w:rFonts w:ascii="Times New Roman" w:hAnsi="Times New Roman" w:cs="Times New Roman"/>
          <w:b/>
          <w:i/>
          <w:sz w:val="28"/>
          <w:szCs w:val="28"/>
        </w:rPr>
        <w:t xml:space="preserve"> </w:t>
      </w:r>
      <w:r w:rsidRPr="00032AD4">
        <w:rPr>
          <w:rFonts w:ascii="Times New Roman" w:hAnsi="Times New Roman" w:cs="Times New Roman"/>
          <w:b/>
          <w:i/>
          <w:sz w:val="28"/>
          <w:szCs w:val="28"/>
        </w:rPr>
        <w:tab/>
      </w:r>
      <w:r w:rsidRPr="00032AD4">
        <w:rPr>
          <w:rFonts w:ascii="Times New Roman" w:hAnsi="Times New Roman" w:cs="Times New Roman"/>
          <w:sz w:val="28"/>
          <w:szCs w:val="28"/>
        </w:rPr>
        <w:t>Учебный план начального общего образо</w:t>
      </w:r>
      <w:r w:rsidR="00AE0447" w:rsidRPr="00032AD4">
        <w:rPr>
          <w:rFonts w:ascii="Times New Roman" w:hAnsi="Times New Roman" w:cs="Times New Roman"/>
          <w:sz w:val="28"/>
          <w:szCs w:val="28"/>
        </w:rPr>
        <w:t xml:space="preserve">вания </w:t>
      </w:r>
      <w:r w:rsidR="00F7238A">
        <w:rPr>
          <w:rFonts w:ascii="Times New Roman" w:hAnsi="Times New Roman" w:cs="Times New Roman"/>
          <w:bCs/>
          <w:sz w:val="28"/>
          <w:szCs w:val="28"/>
        </w:rPr>
        <w:t>МБОУ «СОШ №6»</w:t>
      </w:r>
      <w:r w:rsidRPr="00032AD4">
        <w:rPr>
          <w:rFonts w:ascii="Times New Roman" w:hAnsi="Times New Roman" w:cs="Times New Roman"/>
          <w:sz w:val="28"/>
          <w:szCs w:val="28"/>
        </w:rPr>
        <w:t xml:space="preserve"> </w:t>
      </w:r>
      <w:r w:rsidRPr="00032AD4">
        <w:rPr>
          <w:rFonts w:ascii="Times New Roman" w:hAnsi="Times New Roman" w:cs="Times New Roman"/>
          <w:color w:val="993366"/>
          <w:sz w:val="28"/>
          <w:szCs w:val="28"/>
        </w:rPr>
        <w:t xml:space="preserve"> </w:t>
      </w:r>
      <w:r w:rsidRPr="00032AD4">
        <w:rPr>
          <w:rFonts w:ascii="Times New Roman" w:hAnsi="Times New Roman" w:cs="Times New Roman"/>
          <w:sz w:val="28"/>
          <w:szCs w:val="28"/>
        </w:rPr>
        <w:t>разработан на основании  ФГОС для детей с ОВЗ и    следующих нормативных документов:</w:t>
      </w:r>
    </w:p>
    <w:p w:rsidR="00DE02BF" w:rsidRPr="00032AD4" w:rsidRDefault="00DE02BF">
      <w:pPr>
        <w:pStyle w:val="affb"/>
        <w:spacing w:before="0" w:after="0"/>
        <w:jc w:val="both"/>
        <w:rPr>
          <w:sz w:val="28"/>
          <w:szCs w:val="28"/>
        </w:rPr>
      </w:pPr>
      <w:r w:rsidRPr="00032AD4">
        <w:rPr>
          <w:sz w:val="28"/>
          <w:szCs w:val="28"/>
        </w:rPr>
        <w:t xml:space="preserve">         -  федеральный закон «Об образовании в Россий</w:t>
      </w:r>
      <w:r w:rsidR="00BB6734" w:rsidRPr="00032AD4">
        <w:rPr>
          <w:sz w:val="28"/>
          <w:szCs w:val="28"/>
        </w:rPr>
        <w:t xml:space="preserve">ской Федерации» от 29декабря </w:t>
      </w:r>
      <w:r w:rsidRPr="00032AD4">
        <w:rPr>
          <w:sz w:val="28"/>
          <w:szCs w:val="28"/>
        </w:rPr>
        <w:t>2012 г. № 273-ФЗ (с изменениями);</w:t>
      </w:r>
    </w:p>
    <w:p w:rsidR="00DE02BF" w:rsidRPr="00032AD4" w:rsidRDefault="00DE02BF">
      <w:pPr>
        <w:pStyle w:val="affb"/>
        <w:spacing w:before="0" w:after="0"/>
        <w:jc w:val="both"/>
        <w:rPr>
          <w:sz w:val="28"/>
          <w:szCs w:val="28"/>
        </w:rPr>
      </w:pPr>
      <w:r w:rsidRPr="00032AD4">
        <w:rPr>
          <w:sz w:val="28"/>
          <w:szCs w:val="28"/>
        </w:rPr>
        <w:t xml:space="preserve">       - приказ Министерства образования и науки Российской Федерации от 30 августа 2013г. № 1015 «Об утверждении Порядка организации и осуществления образовательной деятельности по основным </w:t>
      </w:r>
      <w:r w:rsidR="00E40166" w:rsidRPr="00032AD4">
        <w:rPr>
          <w:sz w:val="28"/>
          <w:szCs w:val="28"/>
        </w:rPr>
        <w:t>общеобразовательным программам</w:t>
      </w:r>
      <w:r w:rsidRPr="00032AD4">
        <w:rPr>
          <w:sz w:val="28"/>
          <w:szCs w:val="28"/>
        </w:rPr>
        <w:t xml:space="preserve"> начального общего, основного общего и  среднего общего образования»;</w:t>
      </w:r>
    </w:p>
    <w:p w:rsidR="00DE02BF" w:rsidRPr="00032AD4" w:rsidRDefault="00DE02BF" w:rsidP="00FE2658">
      <w:pPr>
        <w:pStyle w:val="affb"/>
        <w:spacing w:before="0" w:after="0"/>
        <w:jc w:val="both"/>
        <w:rPr>
          <w:color w:val="000000"/>
          <w:sz w:val="28"/>
          <w:szCs w:val="28"/>
        </w:rPr>
      </w:pPr>
      <w:r w:rsidRPr="00032AD4">
        <w:rPr>
          <w:sz w:val="28"/>
          <w:szCs w:val="28"/>
        </w:rPr>
        <w:t xml:space="preserve">      - федеральные перечни учебников, рекомендованные (допущенные)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w:t>
      </w:r>
      <w:r w:rsidR="005E6F40" w:rsidRPr="00032AD4">
        <w:rPr>
          <w:color w:val="000000"/>
          <w:sz w:val="28"/>
          <w:szCs w:val="28"/>
        </w:rPr>
        <w:t>на 2016/2017</w:t>
      </w:r>
      <w:r w:rsidRPr="00032AD4">
        <w:rPr>
          <w:color w:val="000000"/>
          <w:sz w:val="28"/>
          <w:szCs w:val="28"/>
        </w:rPr>
        <w:t xml:space="preserve"> учебный год (утверждены приказом Министерства образования и науки Российской Феде</w:t>
      </w:r>
      <w:r w:rsidR="005E6F40" w:rsidRPr="00032AD4">
        <w:rPr>
          <w:color w:val="000000"/>
          <w:sz w:val="28"/>
          <w:szCs w:val="28"/>
        </w:rPr>
        <w:t>рации от 31 марта 2014 г. № 253</w:t>
      </w:r>
      <w:r w:rsidRPr="00032AD4">
        <w:rPr>
          <w:color w:val="000000"/>
          <w:sz w:val="28"/>
          <w:szCs w:val="28"/>
        </w:rPr>
        <w:t>);</w:t>
      </w:r>
    </w:p>
    <w:p w:rsidR="00FE2658" w:rsidRPr="00032AD4" w:rsidRDefault="00FE2658" w:rsidP="00FE2658">
      <w:pPr>
        <w:jc w:val="both"/>
        <w:rPr>
          <w:rFonts w:ascii="Times New Roman" w:hAnsi="Times New Roman" w:cs="Times New Roman"/>
          <w:sz w:val="28"/>
          <w:szCs w:val="28"/>
        </w:rPr>
      </w:pPr>
      <w:r w:rsidRPr="00032AD4">
        <w:rPr>
          <w:rFonts w:ascii="Times New Roman" w:hAnsi="Times New Roman" w:cs="Times New Roman"/>
          <w:color w:val="000000"/>
          <w:sz w:val="28"/>
          <w:szCs w:val="28"/>
        </w:rPr>
        <w:t xml:space="preserve">       -  Приказ</w:t>
      </w:r>
      <w:r w:rsidR="003F4E92" w:rsidRPr="00032AD4">
        <w:rPr>
          <w:rFonts w:ascii="Times New Roman" w:hAnsi="Times New Roman" w:cs="Times New Roman"/>
          <w:color w:val="000000"/>
          <w:sz w:val="28"/>
          <w:szCs w:val="28"/>
        </w:rPr>
        <w:t xml:space="preserve"> Министерства образования и науки Российской Федерации</w:t>
      </w:r>
      <w:r w:rsidRPr="00032AD4">
        <w:rPr>
          <w:rFonts w:ascii="Times New Roman" w:hAnsi="Times New Roman" w:cs="Times New Roman"/>
          <w:color w:val="000000"/>
          <w:sz w:val="28"/>
          <w:szCs w:val="28"/>
        </w:rPr>
        <w:t xml:space="preserve"> № </w:t>
      </w:r>
      <w:r w:rsidR="00AF204A" w:rsidRPr="00032AD4">
        <w:rPr>
          <w:rFonts w:ascii="Times New Roman" w:hAnsi="Times New Roman" w:cs="Times New Roman"/>
          <w:color w:val="000000"/>
          <w:sz w:val="28"/>
          <w:szCs w:val="28"/>
        </w:rPr>
        <w:t>38</w:t>
      </w:r>
      <w:r w:rsidR="00AF204A" w:rsidRPr="00032AD4">
        <w:rPr>
          <w:rFonts w:ascii="Times New Roman" w:hAnsi="Times New Roman" w:cs="Times New Roman"/>
          <w:sz w:val="28"/>
          <w:szCs w:val="28"/>
        </w:rPr>
        <w:t xml:space="preserve"> от 26 января 2016</w:t>
      </w:r>
      <w:r w:rsidRPr="00032AD4">
        <w:rPr>
          <w:rFonts w:ascii="Times New Roman" w:hAnsi="Times New Roman" w:cs="Times New Roman"/>
          <w:sz w:val="28"/>
          <w:szCs w:val="28"/>
        </w:rPr>
        <w:t xml:space="preserve"> г.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 253";</w:t>
      </w:r>
    </w:p>
    <w:p w:rsidR="00DE02BF" w:rsidRPr="00032AD4" w:rsidRDefault="003F4E92" w:rsidP="005E6F40">
      <w:pPr>
        <w:textAlignment w:val="baseline"/>
        <w:outlineLvl w:val="0"/>
        <w:rPr>
          <w:rFonts w:ascii="Times New Roman" w:eastAsia="Calibri" w:hAnsi="Times New Roman" w:cs="Times New Roman"/>
          <w:bCs/>
          <w:color w:val="2D2D2D"/>
          <w:kern w:val="36"/>
          <w:sz w:val="28"/>
          <w:szCs w:val="28"/>
          <w:lang w:eastAsia="ru-RU" w:bidi="ar-SA"/>
        </w:rPr>
      </w:pPr>
      <w:r w:rsidRPr="00032AD4">
        <w:rPr>
          <w:rFonts w:ascii="Times New Roman" w:hAnsi="Times New Roman" w:cs="Times New Roman"/>
          <w:color w:val="FF0000"/>
          <w:sz w:val="28"/>
          <w:szCs w:val="28"/>
        </w:rPr>
        <w:t xml:space="preserve">        </w:t>
      </w:r>
      <w:r w:rsidR="005E6F40" w:rsidRPr="00032AD4">
        <w:rPr>
          <w:rFonts w:ascii="Times New Roman" w:hAnsi="Times New Roman" w:cs="Times New Roman"/>
          <w:sz w:val="28"/>
          <w:szCs w:val="28"/>
        </w:rPr>
        <w:t xml:space="preserve">- </w:t>
      </w:r>
      <w:r w:rsidR="005E6F40" w:rsidRPr="00032AD4">
        <w:rPr>
          <w:rFonts w:ascii="Times New Roman" w:eastAsia="Calibri" w:hAnsi="Times New Roman" w:cs="Times New Roman"/>
          <w:bCs/>
          <w:color w:val="000000"/>
          <w:kern w:val="36"/>
          <w:sz w:val="28"/>
          <w:szCs w:val="28"/>
          <w:lang w:eastAsia="ru-RU" w:bidi="ar-SA"/>
        </w:rPr>
        <w:t>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r w:rsidR="005E6F40" w:rsidRPr="00032AD4">
        <w:rPr>
          <w:rFonts w:ascii="Times New Roman" w:eastAsia="Calibri" w:hAnsi="Times New Roman" w:cs="Times New Roman"/>
          <w:bCs/>
          <w:color w:val="2D2D2D"/>
          <w:kern w:val="36"/>
          <w:sz w:val="28"/>
          <w:szCs w:val="28"/>
          <w:lang w:eastAsia="ru-RU" w:bidi="ar-SA"/>
        </w:rPr>
        <w:t xml:space="preserve"> </w:t>
      </w:r>
      <w:r w:rsidR="00DE02BF" w:rsidRPr="00032AD4">
        <w:rPr>
          <w:rFonts w:ascii="Times New Roman" w:hAnsi="Times New Roman" w:cs="Times New Roman"/>
          <w:sz w:val="28"/>
          <w:szCs w:val="28"/>
        </w:rPr>
        <w:t xml:space="preserve">(утверждены постановлением Главного государственного санитарного </w:t>
      </w:r>
      <w:r w:rsidR="005E6F40" w:rsidRPr="00032AD4">
        <w:rPr>
          <w:rFonts w:ascii="Times New Roman" w:hAnsi="Times New Roman" w:cs="Times New Roman"/>
          <w:sz w:val="28"/>
          <w:szCs w:val="28"/>
        </w:rPr>
        <w:t>врача Российской Федерации от 10 июля 2015 г. № 26</w:t>
      </w:r>
      <w:r w:rsidR="00DE02BF" w:rsidRPr="00032AD4">
        <w:rPr>
          <w:rFonts w:ascii="Times New Roman" w:hAnsi="Times New Roman" w:cs="Times New Roman"/>
          <w:sz w:val="28"/>
          <w:szCs w:val="28"/>
        </w:rPr>
        <w:t>);</w:t>
      </w:r>
    </w:p>
    <w:p w:rsidR="00DE02BF" w:rsidRPr="00032AD4" w:rsidRDefault="00DE02BF">
      <w:pPr>
        <w:pStyle w:val="affb"/>
        <w:spacing w:before="0" w:after="0"/>
        <w:jc w:val="both"/>
        <w:rPr>
          <w:sz w:val="28"/>
          <w:szCs w:val="28"/>
        </w:rPr>
      </w:pPr>
      <w:r w:rsidRPr="00032AD4">
        <w:rPr>
          <w:sz w:val="28"/>
          <w:szCs w:val="28"/>
        </w:rPr>
        <w:t xml:space="preserve">       </w:t>
      </w:r>
      <w:r w:rsidR="00805ADA" w:rsidRPr="00032AD4">
        <w:rPr>
          <w:sz w:val="28"/>
          <w:szCs w:val="28"/>
        </w:rPr>
        <w:t>-  школьные локальные акты.</w:t>
      </w:r>
    </w:p>
    <w:p w:rsidR="00DE02BF" w:rsidRPr="00032AD4" w:rsidRDefault="00DE02BF">
      <w:pPr>
        <w:shd w:val="clear" w:color="auto" w:fill="FFFFFF"/>
        <w:ind w:right="29" w:firstLine="709"/>
        <w:jc w:val="both"/>
        <w:rPr>
          <w:rFonts w:ascii="Times New Roman" w:eastAsia="Times New Roman" w:hAnsi="Times New Roman" w:cs="Times New Roman"/>
          <w:spacing w:val="1"/>
          <w:sz w:val="28"/>
          <w:szCs w:val="28"/>
        </w:rPr>
      </w:pPr>
      <w:r w:rsidRPr="00032AD4">
        <w:rPr>
          <w:rFonts w:ascii="Times New Roman" w:eastAsia="Times New Roman" w:hAnsi="Times New Roman" w:cs="Times New Roman"/>
          <w:spacing w:val="1"/>
          <w:sz w:val="28"/>
          <w:szCs w:val="28"/>
        </w:rPr>
        <w:t>Учебный план является основным механизмом реализации АООП НОО обучающихся  с ЗПР.</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kern w:val="0"/>
          <w:sz w:val="28"/>
          <w:szCs w:val="28"/>
          <w:lang w:bidi="ar-SA"/>
        </w:rPr>
      </w:pPr>
      <w:r w:rsidRPr="00032AD4">
        <w:rPr>
          <w:rFonts w:ascii="Times New Roman" w:eastAsia="Times New Roman" w:hAnsi="Times New Roman" w:cs="Times New Roman"/>
          <w:kern w:val="0"/>
          <w:sz w:val="28"/>
          <w:szCs w:val="28"/>
          <w:lang w:bidi="ar-SA"/>
        </w:rPr>
        <w:t xml:space="preserve">В учебном плане представлены семь предметных областей и коррекционно-развивающая область. </w:t>
      </w:r>
      <w:r w:rsidRPr="00032AD4">
        <w:rPr>
          <w:rFonts w:ascii="Times New Roman" w:eastAsia="Times New Roman" w:hAnsi="Times New Roman" w:cs="Times New Roman"/>
          <w:spacing w:val="-4"/>
          <w:kern w:val="0"/>
          <w:sz w:val="28"/>
          <w:szCs w:val="28"/>
          <w:lang w:bidi="ar-SA"/>
        </w:rPr>
        <w:t xml:space="preserve">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w:t>
      </w:r>
      <w:r w:rsidRPr="00032AD4">
        <w:rPr>
          <w:rFonts w:ascii="Times New Roman" w:eastAsia="Times New Roman" w:hAnsi="Times New Roman" w:cs="Times New Roman"/>
          <w:kern w:val="0"/>
          <w:sz w:val="28"/>
          <w:szCs w:val="28"/>
          <w:lang w:bidi="ar-SA"/>
        </w:rPr>
        <w:t>с целью коррекции недостатков психофизического развития обучающихся</w:t>
      </w:r>
      <w:r w:rsidRPr="00032AD4">
        <w:rPr>
          <w:rFonts w:ascii="Times New Roman" w:eastAsia="Times New Roman" w:hAnsi="Times New Roman" w:cs="Times New Roman"/>
          <w:spacing w:val="-4"/>
          <w:kern w:val="0"/>
          <w:sz w:val="28"/>
          <w:szCs w:val="28"/>
          <w:lang w:bidi="ar-SA"/>
        </w:rPr>
        <w:t>.</w:t>
      </w:r>
    </w:p>
    <w:p w:rsidR="006F6CD3" w:rsidRPr="00032AD4" w:rsidRDefault="006F6CD3" w:rsidP="006F6CD3">
      <w:pPr>
        <w:ind w:firstLine="708"/>
        <w:jc w:val="both"/>
        <w:rPr>
          <w:rFonts w:ascii="Times New Roman" w:eastAsia="Times New Roman" w:hAnsi="Times New Roman" w:cs="Times New Roman"/>
          <w:sz w:val="28"/>
          <w:szCs w:val="28"/>
        </w:rPr>
      </w:pPr>
      <w:r w:rsidRPr="00032AD4">
        <w:rPr>
          <w:rFonts w:ascii="Times New Roman" w:eastAsia="Times New Roman" w:hAnsi="Times New Roman" w:cs="Times New Roman"/>
          <w:spacing w:val="-1"/>
          <w:sz w:val="28"/>
          <w:szCs w:val="28"/>
        </w:rPr>
        <w:t xml:space="preserve">Учебный план состоит из двух частей – обязательной части (80%) и части, формируемой участниками образовательного процесса (20%). В обязательной </w:t>
      </w:r>
      <w:r w:rsidRPr="00032AD4">
        <w:rPr>
          <w:rFonts w:ascii="Times New Roman" w:eastAsia="Times New Roman" w:hAnsi="Times New Roman" w:cs="Times New Roman"/>
          <w:spacing w:val="-1"/>
          <w:sz w:val="28"/>
          <w:szCs w:val="28"/>
        </w:rPr>
        <w:lastRenderedPageBreak/>
        <w:t xml:space="preserve">части учебного плана  полностью реализуется федеральный компонент </w:t>
      </w:r>
      <w:r w:rsidRPr="00032AD4">
        <w:rPr>
          <w:rFonts w:ascii="Times New Roman" w:eastAsia="Times New Roman" w:hAnsi="Times New Roman" w:cs="Times New Roman"/>
          <w:sz w:val="28"/>
          <w:szCs w:val="28"/>
        </w:rPr>
        <w:t xml:space="preserve">государственного образовательного стандарта для детей с ОВЗ (ЗПР). </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color w:val="000000"/>
          <w:kern w:val="0"/>
          <w:sz w:val="28"/>
          <w:szCs w:val="28"/>
          <w:lang w:bidi="ar-SA"/>
        </w:rPr>
      </w:pPr>
      <w:r w:rsidRPr="00032AD4">
        <w:rPr>
          <w:rFonts w:ascii="Times New Roman" w:eastAsia="Times New Roman" w:hAnsi="Times New Roman" w:cs="Times New Roman"/>
          <w:color w:val="000000"/>
          <w:kern w:val="0"/>
          <w:sz w:val="28"/>
          <w:szCs w:val="28"/>
          <w:lang w:bidi="ar-SA"/>
        </w:rPr>
        <w:t xml:space="preserve">Обязательная часть учебного плана определяет </w:t>
      </w:r>
      <w:r w:rsidRPr="00032AD4">
        <w:rPr>
          <w:rFonts w:ascii="Times New Roman" w:eastAsia="Times New Roman" w:hAnsi="Times New Roman" w:cs="Times New Roman"/>
          <w:color w:val="000000"/>
          <w:spacing w:val="2"/>
          <w:kern w:val="0"/>
          <w:sz w:val="28"/>
          <w:szCs w:val="28"/>
          <w:lang w:bidi="ar-SA"/>
        </w:rPr>
        <w:t>состав учебных предметов обязательных предметных обла</w:t>
      </w:r>
      <w:r w:rsidRPr="00032AD4">
        <w:rPr>
          <w:rFonts w:ascii="Times New Roman" w:eastAsia="Times New Roman" w:hAnsi="Times New Roman" w:cs="Times New Roman"/>
          <w:color w:val="000000"/>
          <w:kern w:val="0"/>
          <w:sz w:val="28"/>
          <w:szCs w:val="28"/>
          <w:lang w:bidi="ar-SA"/>
        </w:rPr>
        <w:t>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color w:val="000000"/>
          <w:kern w:val="0"/>
          <w:sz w:val="28"/>
          <w:szCs w:val="28"/>
          <w:lang w:bidi="ar-SA"/>
        </w:rPr>
      </w:pPr>
      <w:r w:rsidRPr="00032AD4">
        <w:rPr>
          <w:rFonts w:ascii="Times New Roman" w:eastAsia="Times New Roman" w:hAnsi="Times New Roman" w:cs="Times New Roman"/>
          <w:color w:val="000000"/>
          <w:spacing w:val="2"/>
          <w:kern w:val="0"/>
          <w:sz w:val="28"/>
          <w:szCs w:val="28"/>
          <w:lang w:bidi="ar-SA"/>
        </w:rPr>
        <w:t>Обязательная часть учебного плана отражает содержание образования, которое обеспечивает достижение</w:t>
      </w:r>
      <w:r w:rsidRPr="00032AD4">
        <w:rPr>
          <w:rFonts w:ascii="Times New Roman" w:eastAsia="Times New Roman" w:hAnsi="Times New Roman" w:cs="Times New Roman"/>
          <w:color w:val="000000"/>
          <w:kern w:val="0"/>
          <w:sz w:val="28"/>
          <w:szCs w:val="28"/>
          <w:lang w:bidi="ar-SA"/>
        </w:rPr>
        <w:t xml:space="preserve"> важнейших целей современного образования обучающихся с ЗПР:</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color w:val="000000"/>
          <w:kern w:val="0"/>
          <w:sz w:val="28"/>
          <w:szCs w:val="28"/>
          <w:lang w:bidi="ar-SA"/>
        </w:rPr>
      </w:pPr>
      <w:r w:rsidRPr="00032AD4">
        <w:rPr>
          <w:rFonts w:ascii="Times New Roman" w:eastAsia="Times New Roman" w:hAnsi="Times New Roman" w:cs="Times New Roman"/>
          <w:kern w:val="0"/>
          <w:sz w:val="28"/>
          <w:szCs w:val="28"/>
          <w:lang w:bidi="ar-SA"/>
        </w:rPr>
        <w:t>- 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color w:val="000000"/>
          <w:kern w:val="0"/>
          <w:sz w:val="28"/>
          <w:szCs w:val="28"/>
          <w:lang w:bidi="ar-SA"/>
        </w:rPr>
      </w:pPr>
      <w:r w:rsidRPr="00032AD4">
        <w:rPr>
          <w:rFonts w:ascii="Times New Roman" w:eastAsia="Times New Roman" w:hAnsi="Times New Roman" w:cs="Times New Roman"/>
          <w:color w:val="000000"/>
          <w:kern w:val="0"/>
          <w:sz w:val="28"/>
          <w:szCs w:val="28"/>
          <w:lang w:bidi="ar-SA"/>
        </w:rPr>
        <w:t xml:space="preserve">- готовность обучающихся к продолжению образования на </w:t>
      </w:r>
      <w:r w:rsidRPr="00032AD4">
        <w:rPr>
          <w:rFonts w:ascii="Times New Roman" w:eastAsia="Times New Roman" w:hAnsi="Times New Roman" w:cs="Times New Roman"/>
          <w:color w:val="000000"/>
          <w:spacing w:val="2"/>
          <w:kern w:val="0"/>
          <w:sz w:val="28"/>
          <w:szCs w:val="28"/>
          <w:lang w:bidi="ar-SA"/>
        </w:rPr>
        <w:t>последующей ступени основного общего образования</w:t>
      </w:r>
      <w:r w:rsidRPr="00032AD4">
        <w:rPr>
          <w:rFonts w:ascii="Times New Roman" w:eastAsia="Times New Roman" w:hAnsi="Times New Roman" w:cs="Times New Roman"/>
          <w:color w:val="000000"/>
          <w:kern w:val="0"/>
          <w:sz w:val="28"/>
          <w:szCs w:val="28"/>
          <w:lang w:bidi="ar-SA"/>
        </w:rPr>
        <w:t>;</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kern w:val="0"/>
          <w:sz w:val="28"/>
          <w:szCs w:val="28"/>
          <w:lang w:bidi="ar-SA"/>
        </w:rPr>
      </w:pPr>
      <w:r w:rsidRPr="00032AD4">
        <w:rPr>
          <w:rFonts w:ascii="Times New Roman" w:eastAsia="Times New Roman" w:hAnsi="Times New Roman" w:cs="Times New Roman"/>
          <w:kern w:val="0"/>
          <w:sz w:val="28"/>
          <w:szCs w:val="28"/>
          <w:lang w:bidi="ar-SA"/>
        </w:rPr>
        <w:t>- формирование основ нравственного развития обучающихся, приобщение их к общекультурным, национальным и этнокультурным ценностям;</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color w:val="000000"/>
          <w:kern w:val="0"/>
          <w:sz w:val="28"/>
          <w:szCs w:val="28"/>
          <w:lang w:bidi="ar-SA"/>
        </w:rPr>
      </w:pPr>
      <w:r w:rsidRPr="00032AD4">
        <w:rPr>
          <w:rFonts w:ascii="Times New Roman" w:eastAsia="Times New Roman" w:hAnsi="Times New Roman" w:cs="Times New Roman"/>
          <w:color w:val="000000"/>
          <w:spacing w:val="2"/>
          <w:kern w:val="0"/>
          <w:sz w:val="28"/>
          <w:szCs w:val="28"/>
          <w:lang w:bidi="ar-SA"/>
        </w:rPr>
        <w:t xml:space="preserve">- формирование здорового образа жизни, элементарных </w:t>
      </w:r>
      <w:r w:rsidRPr="00032AD4">
        <w:rPr>
          <w:rFonts w:ascii="Times New Roman" w:eastAsia="Times New Roman" w:hAnsi="Times New Roman" w:cs="Times New Roman"/>
          <w:color w:val="000000"/>
          <w:kern w:val="0"/>
          <w:sz w:val="28"/>
          <w:szCs w:val="28"/>
          <w:lang w:bidi="ar-SA"/>
        </w:rPr>
        <w:t>правил поведения в экстремальных ситуациях;</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color w:val="000000"/>
          <w:kern w:val="0"/>
          <w:sz w:val="28"/>
          <w:szCs w:val="28"/>
          <w:lang w:bidi="ar-SA"/>
        </w:rPr>
      </w:pPr>
      <w:r w:rsidRPr="00032AD4">
        <w:rPr>
          <w:rFonts w:ascii="Times New Roman" w:eastAsia="Times New Roman" w:hAnsi="Times New Roman" w:cs="Times New Roman"/>
          <w:color w:val="000000"/>
          <w:kern w:val="0"/>
          <w:sz w:val="28"/>
          <w:szCs w:val="28"/>
          <w:lang w:bidi="ar-SA"/>
        </w:rPr>
        <w:t>- личностное развитие обучающегося в соответствии с его индивидуальностью.</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color w:val="000000"/>
          <w:kern w:val="0"/>
          <w:sz w:val="28"/>
          <w:szCs w:val="28"/>
          <w:lang w:bidi="ar-SA"/>
        </w:rPr>
      </w:pPr>
      <w:r w:rsidRPr="00032AD4">
        <w:rPr>
          <w:rFonts w:ascii="Times New Roman" w:eastAsia="Times New Roman" w:hAnsi="Times New Roman" w:cs="Times New Roman"/>
          <w:color w:val="000000"/>
          <w:kern w:val="0"/>
          <w:sz w:val="28"/>
          <w:szCs w:val="28"/>
          <w:lang w:bidi="ar-SA"/>
        </w:rPr>
        <w:t>Организация самостоятельно в осуществлении образовательного процесса, в выборе видов деятельности по каждому предмету (</w:t>
      </w:r>
      <w:r w:rsidRPr="00032AD4">
        <w:rPr>
          <w:rFonts w:ascii="Times New Roman" w:eastAsia="Times New Roman" w:hAnsi="Times New Roman" w:cs="Times New Roman"/>
          <w:kern w:val="0"/>
          <w:sz w:val="28"/>
          <w:szCs w:val="28"/>
          <w:lang w:bidi="ar-SA"/>
        </w:rPr>
        <w:t>предметно-практическая деятельность, экскурсии и т.</w:t>
      </w:r>
      <w:r w:rsidRPr="00032AD4">
        <w:rPr>
          <w:rFonts w:ascii="Times New Roman" w:eastAsia="Times New Roman" w:hAnsi="Times New Roman" w:cs="Times New Roman"/>
          <w:kern w:val="0"/>
          <w:sz w:val="28"/>
          <w:szCs w:val="28"/>
          <w:lang w:bidi="ar-SA"/>
        </w:rPr>
        <w:t> </w:t>
      </w:r>
      <w:r w:rsidRPr="00032AD4">
        <w:rPr>
          <w:rFonts w:ascii="Times New Roman" w:eastAsia="Times New Roman" w:hAnsi="Times New Roman" w:cs="Times New Roman"/>
          <w:kern w:val="0"/>
          <w:sz w:val="28"/>
          <w:szCs w:val="28"/>
          <w:lang w:bidi="ar-SA"/>
        </w:rPr>
        <w:t>д.</w:t>
      </w:r>
      <w:r w:rsidRPr="00032AD4">
        <w:rPr>
          <w:rFonts w:ascii="Times New Roman" w:eastAsia="Times New Roman" w:hAnsi="Times New Roman" w:cs="Times New Roman"/>
          <w:color w:val="000000"/>
          <w:kern w:val="0"/>
          <w:sz w:val="28"/>
          <w:szCs w:val="28"/>
          <w:lang w:bidi="ar-SA"/>
        </w:rPr>
        <w:t>).</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kern w:val="0"/>
          <w:sz w:val="28"/>
          <w:szCs w:val="28"/>
          <w:lang w:bidi="ar-SA"/>
        </w:rPr>
      </w:pPr>
      <w:r w:rsidRPr="00032AD4">
        <w:rPr>
          <w:rFonts w:ascii="Times New Roman" w:eastAsia="Times New Roman" w:hAnsi="Times New Roman" w:cs="Times New Roman"/>
          <w:i/>
          <w:kern w:val="0"/>
          <w:sz w:val="28"/>
          <w:szCs w:val="28"/>
          <w:lang w:bidi="ar-SA"/>
        </w:rPr>
        <w:t>Часть учебного плана, формируемая участниками образовательных отношений</w:t>
      </w:r>
      <w:r w:rsidRPr="00032AD4">
        <w:rPr>
          <w:rFonts w:ascii="Times New Roman" w:eastAsia="Times New Roman" w:hAnsi="Times New Roman" w:cs="Times New Roman"/>
          <w:kern w:val="0"/>
          <w:sz w:val="28"/>
          <w:szCs w:val="28"/>
          <w:lang w:bidi="ar-SA"/>
        </w:rPr>
        <w:t>,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В</w:t>
      </w:r>
      <w:r w:rsidRPr="00032AD4">
        <w:rPr>
          <w:rFonts w:ascii="Times New Roman" w:eastAsia="Times New Roman" w:hAnsi="Times New Roman" w:cs="Times New Roman"/>
          <w:spacing w:val="2"/>
          <w:kern w:val="0"/>
          <w:sz w:val="28"/>
          <w:szCs w:val="28"/>
          <w:lang w:bidi="ar-SA"/>
        </w:rPr>
        <w:t xml:space="preserve"> 1 и 1дополнительном классах </w:t>
      </w:r>
      <w:r w:rsidRPr="00032AD4">
        <w:rPr>
          <w:rFonts w:ascii="Times New Roman" w:eastAsia="Times New Roman" w:hAnsi="Times New Roman" w:cs="Times New Roman"/>
          <w:kern w:val="0"/>
          <w:sz w:val="28"/>
          <w:szCs w:val="28"/>
          <w:lang w:bidi="ar-SA"/>
        </w:rPr>
        <w:t>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6F6CD3" w:rsidRPr="00032AD4" w:rsidRDefault="006F6CD3" w:rsidP="006F6CD3">
      <w:pPr>
        <w:widowControl/>
        <w:suppressAutoHyphens w:val="0"/>
        <w:autoSpaceDE w:val="0"/>
        <w:autoSpaceDN w:val="0"/>
        <w:adjustRightInd w:val="0"/>
        <w:ind w:firstLine="709"/>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 xml:space="preserve">на увеличение учебных часов, отводимых на изучение отдельных учебных предметов обязательной части; </w:t>
      </w:r>
    </w:p>
    <w:p w:rsidR="006F6CD3" w:rsidRPr="00032AD4" w:rsidRDefault="006F6CD3" w:rsidP="006F6CD3">
      <w:pPr>
        <w:widowControl/>
        <w:tabs>
          <w:tab w:val="left" w:pos="1260"/>
        </w:tabs>
        <w:suppressAutoHyphens w:val="0"/>
        <w:adjustRightInd w:val="0"/>
        <w:ind w:firstLine="709"/>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xml:space="preserve">на </w:t>
      </w:r>
      <w:r w:rsidRPr="00032AD4">
        <w:rPr>
          <w:rFonts w:ascii="Times New Roman" w:eastAsia="Times New Roman" w:hAnsi="Times New Roman" w:cs="Times New Roman"/>
          <w:kern w:val="0"/>
          <w:sz w:val="28"/>
          <w:szCs w:val="28"/>
          <w:lang w:eastAsia="ru-RU" w:bidi="ar-SA"/>
        </w:rPr>
        <w:t>введение учебных курсов</w:t>
      </w:r>
      <w:r w:rsidRPr="00032AD4">
        <w:rPr>
          <w:rFonts w:ascii="Times New Roman" w:eastAsia="Calibri" w:hAnsi="Times New Roman" w:cs="Times New Roman"/>
          <w:kern w:val="0"/>
          <w:sz w:val="28"/>
          <w:szCs w:val="28"/>
          <w:lang w:eastAsia="en-US" w:bidi="ar-SA"/>
        </w:rPr>
        <w:t xml:space="preserve">,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  </w:t>
      </w:r>
    </w:p>
    <w:p w:rsidR="006F6CD3" w:rsidRPr="00032AD4" w:rsidRDefault="006F6CD3" w:rsidP="006F6CD3">
      <w:pPr>
        <w:widowControl/>
        <w:tabs>
          <w:tab w:val="left" w:pos="1260"/>
        </w:tabs>
        <w:suppressAutoHyphens w:val="0"/>
        <w:adjustRightInd w:val="0"/>
        <w:ind w:firstLine="709"/>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xml:space="preserve">на </w:t>
      </w:r>
      <w:r w:rsidRPr="00032AD4">
        <w:rPr>
          <w:rFonts w:ascii="Times New Roman" w:eastAsia="Times New Roman" w:hAnsi="Times New Roman" w:cs="Times New Roman"/>
          <w:kern w:val="0"/>
          <w:sz w:val="28"/>
          <w:szCs w:val="28"/>
          <w:lang w:eastAsia="ru-RU" w:bidi="ar-SA"/>
        </w:rPr>
        <w:t>введение учебных курсов</w:t>
      </w:r>
      <w:r w:rsidRPr="00032AD4">
        <w:rPr>
          <w:rFonts w:ascii="Times New Roman" w:eastAsia="Calibri" w:hAnsi="Times New Roman" w:cs="Times New Roman"/>
          <w:kern w:val="0"/>
          <w:sz w:val="28"/>
          <w:szCs w:val="28"/>
          <w:lang w:eastAsia="en-US" w:bidi="ar-SA"/>
        </w:rPr>
        <w:t xml:space="preserve"> для факультативного изучения отдельных учебных предметов (например: элементарная компьютерная грамотность и др.);</w:t>
      </w:r>
    </w:p>
    <w:p w:rsidR="006F6CD3" w:rsidRPr="00032AD4" w:rsidRDefault="006F6CD3" w:rsidP="006F6CD3">
      <w:pPr>
        <w:widowControl/>
        <w:suppressAutoHyphens w:val="0"/>
        <w:adjustRightInd w:val="0"/>
        <w:ind w:firstLine="709"/>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xml:space="preserve">на </w:t>
      </w:r>
      <w:r w:rsidRPr="00032AD4">
        <w:rPr>
          <w:rFonts w:ascii="Times New Roman" w:eastAsia="Times New Roman" w:hAnsi="Times New Roman" w:cs="Times New Roman"/>
          <w:kern w:val="0"/>
          <w:sz w:val="28"/>
          <w:szCs w:val="28"/>
          <w:lang w:eastAsia="ru-RU" w:bidi="ar-SA"/>
        </w:rPr>
        <w:t>введение учебных курсов</w:t>
      </w:r>
      <w:r w:rsidRPr="00032AD4">
        <w:rPr>
          <w:rFonts w:ascii="Times New Roman" w:eastAsia="Calibri" w:hAnsi="Times New Roman" w:cs="Times New Roman"/>
          <w:kern w:val="0"/>
          <w:sz w:val="28"/>
          <w:szCs w:val="28"/>
          <w:lang w:eastAsia="en-US" w:bidi="ar-SA"/>
        </w:rPr>
        <w:t>, обеспечивающих различные интересы обучающихся, в том числе этнокультурные (например: история и культура родного края и др.).</w:t>
      </w:r>
    </w:p>
    <w:p w:rsidR="006F6CD3" w:rsidRPr="00032AD4" w:rsidRDefault="006F6CD3" w:rsidP="006F6CD3">
      <w:pPr>
        <w:widowControl/>
        <w:suppressAutoHyphens w:val="0"/>
        <w:ind w:firstLine="709"/>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w:t>
      </w:r>
      <w:r w:rsidRPr="00032AD4">
        <w:rPr>
          <w:rFonts w:ascii="Times New Roman" w:eastAsia="Calibri" w:hAnsi="Times New Roman" w:cs="Times New Roman"/>
          <w:kern w:val="0"/>
          <w:sz w:val="28"/>
          <w:szCs w:val="28"/>
          <w:lang w:eastAsia="en-US" w:bidi="ar-SA"/>
        </w:rPr>
        <w:lastRenderedPageBreak/>
        <w:t xml:space="preserve">величину максимально допустимой недельной образовательной нагрузки </w:t>
      </w:r>
      <w:r w:rsidRPr="00032AD4">
        <w:rPr>
          <w:rFonts w:ascii="Times New Roman" w:eastAsia="Calibri" w:hAnsi="Times New Roman" w:cs="Times New Roman"/>
          <w:spacing w:val="2"/>
          <w:kern w:val="0"/>
          <w:sz w:val="28"/>
          <w:szCs w:val="28"/>
          <w:lang w:eastAsia="en-US" w:bidi="ar-SA"/>
        </w:rPr>
        <w:t>обучающихся в соответствии с сани</w:t>
      </w:r>
      <w:r w:rsidRPr="00032AD4">
        <w:rPr>
          <w:rFonts w:ascii="Times New Roman" w:eastAsia="Calibri" w:hAnsi="Times New Roman" w:cs="Times New Roman"/>
          <w:kern w:val="0"/>
          <w:sz w:val="28"/>
          <w:szCs w:val="28"/>
          <w:lang w:eastAsia="en-US" w:bidi="ar-SA"/>
        </w:rPr>
        <w:t>тарно­гигиеническими требованиями.</w:t>
      </w:r>
    </w:p>
    <w:p w:rsidR="006F6CD3" w:rsidRPr="00032AD4" w:rsidRDefault="006F6CD3" w:rsidP="006F6CD3">
      <w:pPr>
        <w:widowControl/>
        <w:tabs>
          <w:tab w:val="left" w:pos="1260"/>
        </w:tabs>
        <w:suppressAutoHyphens w:val="0"/>
        <w:autoSpaceDE w:val="0"/>
        <w:autoSpaceDN w:val="0"/>
        <w:adjustRightInd w:val="0"/>
        <w:ind w:firstLine="709"/>
        <w:jc w:val="both"/>
        <w:rPr>
          <w:rFonts w:ascii="Times New Roman" w:eastAsia="Calibri" w:hAnsi="Times New Roman" w:cs="Times New Roman"/>
          <w:spacing w:val="2"/>
          <w:kern w:val="0"/>
          <w:sz w:val="28"/>
          <w:szCs w:val="28"/>
          <w:lang w:eastAsia="en-US" w:bidi="ar-SA"/>
        </w:rPr>
      </w:pPr>
      <w:r w:rsidRPr="00032AD4">
        <w:rPr>
          <w:rFonts w:ascii="Times New Roman" w:eastAsia="Calibri" w:hAnsi="Times New Roman" w:cs="Times New Roman"/>
          <w:kern w:val="0"/>
          <w:sz w:val="28"/>
          <w:szCs w:val="28"/>
          <w:lang w:eastAsia="en-US" w:bidi="ar-SA"/>
        </w:rPr>
        <w:t>Обязательным компонентом учебного плана является внеурочная деятельность. В соответствии с требованиями ФГОС НОО обучающихся с ОВЗ</w:t>
      </w:r>
      <w:r w:rsidRPr="00032AD4">
        <w:rPr>
          <w:rFonts w:ascii="Times New Roman" w:eastAsia="Calibri" w:hAnsi="Times New Roman" w:cs="Times New Roman"/>
          <w:b/>
          <w:bCs/>
          <w:kern w:val="0"/>
          <w:sz w:val="28"/>
          <w:szCs w:val="28"/>
          <w:lang w:eastAsia="en-US" w:bidi="ar-SA"/>
        </w:rPr>
        <w:t xml:space="preserve"> </w:t>
      </w:r>
      <w:r w:rsidRPr="00032AD4">
        <w:rPr>
          <w:rFonts w:ascii="Times New Roman" w:eastAsia="Calibri" w:hAnsi="Times New Roman" w:cs="Times New Roman"/>
          <w:bCs/>
          <w:kern w:val="0"/>
          <w:sz w:val="28"/>
          <w:szCs w:val="28"/>
          <w:lang w:eastAsia="en-US" w:bidi="ar-SA"/>
        </w:rPr>
        <w:t>внеурочная деятельность</w:t>
      </w:r>
      <w:r w:rsidRPr="00032AD4">
        <w:rPr>
          <w:rFonts w:ascii="Times New Roman" w:eastAsia="Calibri" w:hAnsi="Times New Roman" w:cs="Times New Roman"/>
          <w:b/>
          <w:bCs/>
          <w:kern w:val="0"/>
          <w:sz w:val="28"/>
          <w:szCs w:val="28"/>
          <w:lang w:eastAsia="en-US" w:bidi="ar-SA"/>
        </w:rPr>
        <w:t xml:space="preserve"> </w:t>
      </w:r>
      <w:r w:rsidRPr="00032AD4">
        <w:rPr>
          <w:rFonts w:ascii="Times New Roman" w:eastAsia="Calibri" w:hAnsi="Times New Roman" w:cs="Times New Roman"/>
          <w:kern w:val="0"/>
          <w:sz w:val="28"/>
          <w:szCs w:val="28"/>
          <w:lang w:eastAsia="en-US" w:bidi="ar-SA"/>
        </w:rPr>
        <w:t>организ</w:t>
      </w:r>
      <w:r w:rsidRPr="00032AD4">
        <w:rPr>
          <w:rFonts w:ascii="Times New Roman" w:eastAsia="Calibri" w:hAnsi="Times New Roman" w:cs="Times New Roman"/>
          <w:spacing w:val="2"/>
          <w:kern w:val="0"/>
          <w:sz w:val="28"/>
          <w:szCs w:val="28"/>
          <w:lang w:eastAsia="en-US" w:bidi="ar-SA"/>
        </w:rPr>
        <w:t>уется по направлениям развития личности (духовно­нравственное, социальное, общеинтеллектуальное, общекультур</w:t>
      </w:r>
      <w:r w:rsidRPr="00032AD4">
        <w:rPr>
          <w:rFonts w:ascii="Times New Roman" w:eastAsia="Calibri" w:hAnsi="Times New Roman" w:cs="Times New Roman"/>
          <w:kern w:val="0"/>
          <w:sz w:val="28"/>
          <w:szCs w:val="28"/>
          <w:lang w:eastAsia="en-US" w:bidi="ar-SA"/>
        </w:rPr>
        <w:t xml:space="preserve">ное, спортивно­оздоровительное). </w:t>
      </w:r>
      <w:r w:rsidRPr="00032AD4">
        <w:rPr>
          <w:rFonts w:ascii="Times New Roman" w:eastAsia="Calibri" w:hAnsi="Times New Roman" w:cs="Times New Roman"/>
          <w:spacing w:val="2"/>
          <w:kern w:val="0"/>
          <w:sz w:val="28"/>
          <w:szCs w:val="28"/>
          <w:lang w:eastAsia="en-US" w:bidi="ar-SA"/>
        </w:rPr>
        <w:t>Организация занятий по направлениям внеурочной деятельности является неотъемлемой частью образовательного процесса в образовательной организации.</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kern w:val="0"/>
          <w:sz w:val="28"/>
          <w:szCs w:val="28"/>
          <w:lang w:bidi="ar-SA"/>
        </w:rPr>
      </w:pPr>
      <w:r w:rsidRPr="00032AD4">
        <w:rPr>
          <w:rFonts w:ascii="Times New Roman" w:eastAsia="Times New Roman" w:hAnsi="Times New Roman" w:cs="Times New Roman"/>
          <w:kern w:val="0"/>
          <w:sz w:val="28"/>
          <w:szCs w:val="28"/>
          <w:lang w:bidi="ar-SA"/>
        </w:rPr>
        <w:t>Выбор направлений внеурочной деятельности определяется Организацией.</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color w:val="000000"/>
          <w:spacing w:val="1"/>
          <w:kern w:val="0"/>
          <w:sz w:val="28"/>
          <w:szCs w:val="28"/>
          <w:lang w:bidi="ar-SA"/>
        </w:rPr>
      </w:pPr>
      <w:r w:rsidRPr="00032AD4">
        <w:rPr>
          <w:rFonts w:ascii="Times New Roman" w:eastAsia="Times New Roman" w:hAnsi="Times New Roman" w:cs="Times New Roman"/>
          <w:color w:val="000000"/>
          <w:kern w:val="0"/>
          <w:sz w:val="28"/>
          <w:szCs w:val="28"/>
          <w:lang w:bidi="ar-SA"/>
        </w:rPr>
        <w:t xml:space="preserve">Коррекционно-развивающая область, согласно требованиям Стандарта, является обязательной частью внеурочной деятельности и представлено </w:t>
      </w:r>
      <w:r w:rsidRPr="00032AD4">
        <w:rPr>
          <w:rFonts w:ascii="Times New Roman" w:eastAsia="Times New Roman" w:hAnsi="Times New Roman" w:cs="Times New Roman"/>
          <w:color w:val="000000"/>
          <w:spacing w:val="1"/>
          <w:kern w:val="0"/>
          <w:sz w:val="28"/>
          <w:szCs w:val="28"/>
          <w:lang w:bidi="ar-SA"/>
        </w:rPr>
        <w:t xml:space="preserve">фронтальными и индивидуальными </w:t>
      </w:r>
      <w:r w:rsidRPr="00032AD4">
        <w:rPr>
          <w:rFonts w:ascii="Times New Roman" w:eastAsia="Times New Roman" w:hAnsi="Times New Roman" w:cs="Times New Roman"/>
          <w:color w:val="000000"/>
          <w:kern w:val="0"/>
          <w:sz w:val="28"/>
          <w:szCs w:val="28"/>
          <w:lang w:bidi="ar-SA"/>
        </w:rPr>
        <w:t xml:space="preserve">коррекционно-развивающими занятиями (логопедическими и психокоррекционными) и ритмикой, </w:t>
      </w:r>
      <w:r w:rsidRPr="00032AD4">
        <w:rPr>
          <w:rFonts w:ascii="Times New Roman" w:eastAsia="Times New Roman" w:hAnsi="Times New Roman" w:cs="Times New Roman"/>
          <w:color w:val="000000"/>
          <w:spacing w:val="1"/>
          <w:kern w:val="0"/>
          <w:sz w:val="28"/>
          <w:szCs w:val="28"/>
          <w:lang w:bidi="ar-SA"/>
        </w:rPr>
        <w:t xml:space="preserve">направленными на </w:t>
      </w:r>
      <w:r w:rsidRPr="00032AD4">
        <w:rPr>
          <w:rFonts w:ascii="Times New Roman" w:eastAsia="Times New Roman" w:hAnsi="Times New Roman" w:cs="Times New Roman"/>
          <w:color w:val="000000"/>
          <w:kern w:val="0"/>
          <w:sz w:val="28"/>
          <w:szCs w:val="28"/>
          <w:lang w:bidi="ar-SA"/>
        </w:rPr>
        <w:t>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Организацией 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 К</w:t>
      </w:r>
      <w:r w:rsidRPr="00032AD4">
        <w:rPr>
          <w:rFonts w:ascii="Times New Roman" w:eastAsia="Times New Roman" w:hAnsi="Times New Roman" w:cs="Times New Roman"/>
          <w:color w:val="000000"/>
          <w:kern w:val="2"/>
          <w:sz w:val="28"/>
          <w:szCs w:val="28"/>
          <w:lang w:bidi="ar-SA"/>
        </w:rPr>
        <w:t>оррекционно-развивающие занятия могут проводиться в индивидуальной и групповой форме.</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color w:val="000000"/>
          <w:kern w:val="0"/>
          <w:sz w:val="28"/>
          <w:szCs w:val="28"/>
          <w:lang w:bidi="ar-SA"/>
        </w:rPr>
      </w:pPr>
      <w:r w:rsidRPr="00032AD4">
        <w:rPr>
          <w:rFonts w:ascii="Times New Roman" w:eastAsia="Times New Roman" w:hAnsi="Times New Roman" w:cs="Times New Roman"/>
          <w:color w:val="000000"/>
          <w:kern w:val="0"/>
          <w:sz w:val="28"/>
          <w:szCs w:val="28"/>
          <w:lang w:bidi="ar-SA"/>
        </w:rPr>
        <w:t>Организация внеурочной деятельности предполагает, что в этой работе принимают участие все педагогические работники Организации (учителя-дефектологи, 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медицинские работники.</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kern w:val="0"/>
          <w:sz w:val="28"/>
          <w:szCs w:val="28"/>
          <w:lang w:bidi="ar-SA"/>
        </w:rPr>
      </w:pPr>
      <w:r w:rsidRPr="00032AD4">
        <w:rPr>
          <w:rFonts w:ascii="Times New Roman" w:eastAsia="Times New Roman" w:hAnsi="Times New Roman" w:cs="Times New Roman"/>
          <w:kern w:val="0"/>
          <w:sz w:val="28"/>
          <w:szCs w:val="28"/>
          <w:lang w:bidi="ar-SA"/>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w:t>
      </w:r>
      <w:r w:rsidRPr="00032AD4">
        <w:rPr>
          <w:rFonts w:ascii="Times New Roman" w:eastAsia="Times New Roman" w:hAnsi="Times New Roman" w:cs="Times New Roman"/>
          <w:color w:val="000000"/>
          <w:kern w:val="0"/>
          <w:sz w:val="28"/>
          <w:szCs w:val="28"/>
          <w:lang w:bidi="ar-SA"/>
        </w:rPr>
        <w:t xml:space="preserve"> Распределение часов, предусмотренных на внеурочную деятельность, осуществляется следующим образом: недельная нагрузка ― 10 ч, из них 7 ч отводится на проведение коррекционных занятий.</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kern w:val="0"/>
          <w:sz w:val="28"/>
          <w:szCs w:val="28"/>
          <w:lang w:bidi="ar-SA"/>
        </w:rPr>
      </w:pPr>
      <w:r w:rsidRPr="00032AD4">
        <w:rPr>
          <w:rFonts w:ascii="Times New Roman" w:eastAsia="Times New Roman" w:hAnsi="Times New Roman" w:cs="Times New Roman"/>
          <w:kern w:val="0"/>
          <w:sz w:val="28"/>
          <w:szCs w:val="28"/>
          <w:lang w:bidi="ar-SA"/>
        </w:rPr>
        <w:t>Чередование учебной и внеурочной деятельности в рамках реализации АООП НОО определяет Организация.</w:t>
      </w:r>
    </w:p>
    <w:p w:rsidR="006F6CD3" w:rsidRPr="00032AD4" w:rsidRDefault="006F6CD3" w:rsidP="006F6CD3">
      <w:pPr>
        <w:widowControl/>
        <w:suppressAutoHyphens w:val="0"/>
        <w:autoSpaceDE w:val="0"/>
        <w:autoSpaceDN w:val="0"/>
        <w:adjustRightInd w:val="0"/>
        <w:ind w:firstLine="709"/>
        <w:jc w:val="both"/>
        <w:textAlignment w:val="center"/>
        <w:rPr>
          <w:rFonts w:ascii="Times New Roman" w:eastAsia="Times New Roman" w:hAnsi="Times New Roman" w:cs="Times New Roman"/>
          <w:spacing w:val="2"/>
          <w:kern w:val="0"/>
          <w:sz w:val="28"/>
          <w:szCs w:val="28"/>
          <w:lang w:bidi="ar-SA"/>
        </w:rPr>
      </w:pPr>
      <w:r w:rsidRPr="00032AD4">
        <w:rPr>
          <w:rFonts w:ascii="Times New Roman" w:eastAsia="Times New Roman" w:hAnsi="Times New Roman" w:cs="Times New Roman"/>
          <w:kern w:val="0"/>
          <w:sz w:val="28"/>
          <w:szCs w:val="28"/>
          <w:lang w:bidi="ar-SA"/>
        </w:rPr>
        <w:t xml:space="preserve">Сроки освоения АООП НОО (вариант 7.2) обучающимися с ЗПР составляют </w:t>
      </w:r>
      <w:r w:rsidR="003F5F5B" w:rsidRPr="00032AD4">
        <w:rPr>
          <w:rFonts w:ascii="Times New Roman" w:eastAsia="Times New Roman" w:hAnsi="Times New Roman" w:cs="Times New Roman"/>
          <w:kern w:val="0"/>
          <w:sz w:val="28"/>
          <w:szCs w:val="28"/>
          <w:lang w:bidi="ar-SA"/>
        </w:rPr>
        <w:t>4</w:t>
      </w:r>
      <w:r w:rsidRPr="00032AD4">
        <w:rPr>
          <w:rFonts w:ascii="Times New Roman" w:eastAsia="Times New Roman" w:hAnsi="Times New Roman" w:cs="Times New Roman"/>
          <w:kern w:val="0"/>
          <w:sz w:val="28"/>
          <w:szCs w:val="28"/>
          <w:lang w:bidi="ar-SA"/>
        </w:rPr>
        <w:t xml:space="preserve"> </w:t>
      </w:r>
      <w:r w:rsidR="003F5F5B" w:rsidRPr="00032AD4">
        <w:rPr>
          <w:rFonts w:ascii="Times New Roman" w:eastAsia="Times New Roman" w:hAnsi="Times New Roman" w:cs="Times New Roman"/>
          <w:kern w:val="0"/>
          <w:sz w:val="28"/>
          <w:szCs w:val="28"/>
          <w:lang w:bidi="ar-SA"/>
        </w:rPr>
        <w:t>года.</w:t>
      </w:r>
    </w:p>
    <w:p w:rsidR="006F6CD3" w:rsidRPr="00032AD4" w:rsidRDefault="006F6CD3" w:rsidP="006F6CD3">
      <w:pPr>
        <w:widowControl/>
        <w:suppressAutoHyphens w:val="0"/>
        <w:ind w:firstLine="709"/>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Количество часов, отводимых на изучение учебных предметов «Русский язык», «Литературное чтение» и «Родной язык и литературное чтение» может корректироваться в рамках предметной области «Филология» с учётом психофизических особенностей обучающихся с ЗПР.</w:t>
      </w:r>
    </w:p>
    <w:p w:rsidR="008C2E3B" w:rsidRPr="00032AD4" w:rsidRDefault="006F6CD3" w:rsidP="00B12706">
      <w:pPr>
        <w:widowControl/>
        <w:suppressAutoHyphens w:val="0"/>
        <w:ind w:firstLine="709"/>
        <w:jc w:val="both"/>
        <w:rPr>
          <w:rFonts w:ascii="Times New Roman" w:eastAsia="Times New Roman" w:hAnsi="Times New Roman" w:cs="Times New Roman"/>
          <w:kern w:val="0"/>
          <w:sz w:val="28"/>
          <w:szCs w:val="28"/>
          <w:lang w:eastAsia="ru-RU" w:bidi="ar-SA"/>
        </w:rPr>
      </w:pPr>
      <w:r w:rsidRPr="00032AD4">
        <w:rPr>
          <w:rFonts w:ascii="Times New Roman" w:eastAsia="Calibri" w:hAnsi="Times New Roman" w:cs="Times New Roman"/>
          <w:kern w:val="0"/>
          <w:sz w:val="28"/>
          <w:szCs w:val="28"/>
          <w:lang w:eastAsia="en-US" w:bidi="ar-SA"/>
        </w:rPr>
        <w:t xml:space="preserve">В предметную область «Филология» введен учебный предмет «Иностранный язык», в результате изучения которого у обучающихся с ЗПР будут сформированы первоначальные представления о роли и значимости </w:t>
      </w:r>
      <w:r w:rsidRPr="00032AD4">
        <w:rPr>
          <w:rFonts w:ascii="Times New Roman" w:eastAsia="Calibri" w:hAnsi="Times New Roman" w:cs="Times New Roman"/>
          <w:kern w:val="0"/>
          <w:sz w:val="28"/>
          <w:szCs w:val="28"/>
          <w:lang w:eastAsia="en-US" w:bidi="ar-SA"/>
        </w:rPr>
        <w:lastRenderedPageBreak/>
        <w:t xml:space="preserve">иностранного языка в жизни современного человека и поликультурного мира. Обучающиеся с ЗПР </w:t>
      </w:r>
      <w:r w:rsidRPr="00032AD4">
        <w:rPr>
          <w:rFonts w:ascii="Times New Roman" w:eastAsia="Times New Roman" w:hAnsi="Times New Roman" w:cs="Times New Roman"/>
          <w:kern w:val="0"/>
          <w:sz w:val="28"/>
          <w:szCs w:val="28"/>
          <w:lang w:eastAsia="ru-RU" w:bidi="ar-SA"/>
        </w:rPr>
        <w:t xml:space="preserve">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w:t>
      </w:r>
      <w:r w:rsidR="003F5F5B" w:rsidRPr="00032AD4">
        <w:rPr>
          <w:rFonts w:ascii="Times New Roman" w:eastAsia="Times New Roman" w:hAnsi="Times New Roman" w:cs="Times New Roman"/>
          <w:kern w:val="0"/>
          <w:sz w:val="28"/>
          <w:szCs w:val="28"/>
          <w:lang w:eastAsia="ru-RU" w:bidi="ar-SA"/>
        </w:rPr>
        <w:t>2</w:t>
      </w:r>
      <w:r w:rsidRPr="00032AD4">
        <w:rPr>
          <w:rFonts w:ascii="Times New Roman" w:eastAsia="Times New Roman" w:hAnsi="Times New Roman" w:cs="Times New Roman"/>
          <w:kern w:val="0"/>
          <w:sz w:val="28"/>
          <w:szCs w:val="28"/>
          <w:lang w:eastAsia="ru-RU" w:bidi="ar-SA"/>
        </w:rPr>
        <w:t xml:space="preserve">-го класса. На его изучение отводится </w:t>
      </w:r>
      <w:r w:rsidR="003F5F5B" w:rsidRPr="00032AD4">
        <w:rPr>
          <w:rFonts w:ascii="Times New Roman" w:eastAsia="Times New Roman" w:hAnsi="Times New Roman" w:cs="Times New Roman"/>
          <w:kern w:val="0"/>
          <w:sz w:val="28"/>
          <w:szCs w:val="28"/>
          <w:lang w:eastAsia="ru-RU" w:bidi="ar-SA"/>
        </w:rPr>
        <w:t>2</w:t>
      </w:r>
      <w:r w:rsidRPr="00032AD4">
        <w:rPr>
          <w:rFonts w:ascii="Times New Roman" w:eastAsia="Times New Roman" w:hAnsi="Times New Roman" w:cs="Times New Roman"/>
          <w:kern w:val="0"/>
          <w:sz w:val="28"/>
          <w:szCs w:val="28"/>
          <w:lang w:eastAsia="ru-RU" w:bidi="ar-SA"/>
        </w:rPr>
        <w:t xml:space="preserve"> час</w:t>
      </w:r>
      <w:r w:rsidR="003F5F5B" w:rsidRPr="00032AD4">
        <w:rPr>
          <w:rFonts w:ascii="Times New Roman" w:eastAsia="Times New Roman" w:hAnsi="Times New Roman" w:cs="Times New Roman"/>
          <w:kern w:val="0"/>
          <w:sz w:val="28"/>
          <w:szCs w:val="28"/>
          <w:lang w:eastAsia="ru-RU" w:bidi="ar-SA"/>
        </w:rPr>
        <w:t>а</w:t>
      </w:r>
      <w:r w:rsidRPr="00032AD4">
        <w:rPr>
          <w:rFonts w:ascii="Times New Roman" w:eastAsia="Times New Roman" w:hAnsi="Times New Roman" w:cs="Times New Roman"/>
          <w:kern w:val="0"/>
          <w:sz w:val="28"/>
          <w:szCs w:val="28"/>
          <w:lang w:eastAsia="ru-RU" w:bidi="ar-SA"/>
        </w:rPr>
        <w:t xml:space="preserve"> в неделю. При проведении занятий по предмету «Иностранный язык</w:t>
      </w:r>
      <w:r w:rsidR="00B12706" w:rsidRPr="00032AD4">
        <w:rPr>
          <w:rFonts w:ascii="Times New Roman" w:eastAsia="Times New Roman" w:hAnsi="Times New Roman" w:cs="Times New Roman"/>
          <w:kern w:val="0"/>
          <w:sz w:val="28"/>
          <w:szCs w:val="28"/>
          <w:lang w:eastAsia="ru-RU" w:bidi="ar-SA"/>
        </w:rPr>
        <w:t xml:space="preserve">» класс делится на две группы. </w:t>
      </w:r>
    </w:p>
    <w:p w:rsidR="00DE02BF" w:rsidRPr="00032AD4" w:rsidRDefault="00DE02BF">
      <w:pPr>
        <w:ind w:firstLine="708"/>
        <w:jc w:val="both"/>
        <w:rPr>
          <w:rFonts w:ascii="Times New Roman" w:eastAsia="Times New Roman" w:hAnsi="Times New Roman" w:cs="Times New Roman"/>
          <w:spacing w:val="1"/>
          <w:sz w:val="28"/>
          <w:szCs w:val="28"/>
        </w:rPr>
      </w:pPr>
      <w:r w:rsidRPr="00032AD4">
        <w:rPr>
          <w:rFonts w:ascii="Times New Roman" w:eastAsia="Times New Roman" w:hAnsi="Times New Roman" w:cs="Times New Roman"/>
          <w:sz w:val="28"/>
          <w:szCs w:val="28"/>
        </w:rPr>
        <w:t>Предметы обязательной части учебного плана обеспечивают</w:t>
      </w:r>
      <w:r w:rsidRPr="00032AD4">
        <w:rPr>
          <w:rFonts w:ascii="Times New Roman" w:eastAsia="Times New Roman" w:hAnsi="Times New Roman" w:cs="Times New Roman"/>
          <w:spacing w:val="13"/>
          <w:sz w:val="28"/>
          <w:szCs w:val="28"/>
        </w:rPr>
        <w:t xml:space="preserve"> </w:t>
      </w:r>
      <w:r w:rsidRPr="00032AD4">
        <w:rPr>
          <w:rFonts w:ascii="Times New Roman" w:eastAsia="Times New Roman" w:hAnsi="Times New Roman" w:cs="Times New Roman"/>
          <w:sz w:val="28"/>
          <w:szCs w:val="28"/>
        </w:rPr>
        <w:t xml:space="preserve">единство </w:t>
      </w:r>
      <w:r w:rsidRPr="00032AD4">
        <w:rPr>
          <w:rFonts w:ascii="Times New Roman" w:eastAsia="Times New Roman" w:hAnsi="Times New Roman" w:cs="Times New Roman"/>
          <w:spacing w:val="1"/>
          <w:sz w:val="28"/>
          <w:szCs w:val="28"/>
        </w:rPr>
        <w:t>образовательного пространства Российской Федерации и ориентированы  на становление личностных характеристик выпускника начальной школы:</w:t>
      </w:r>
    </w:p>
    <w:p w:rsidR="00DE02BF" w:rsidRPr="00032AD4" w:rsidRDefault="00DE02BF">
      <w:pPr>
        <w:ind w:firstLine="708"/>
        <w:jc w:val="both"/>
        <w:rPr>
          <w:rFonts w:ascii="Times New Roman" w:eastAsia="Times New Roman" w:hAnsi="Times New Roman" w:cs="Times New Roman"/>
          <w:spacing w:val="1"/>
          <w:sz w:val="28"/>
          <w:szCs w:val="28"/>
        </w:rPr>
      </w:pPr>
      <w:r w:rsidRPr="00032AD4">
        <w:rPr>
          <w:rFonts w:ascii="Times New Roman" w:eastAsia="Times New Roman" w:hAnsi="Times New Roman" w:cs="Times New Roman"/>
          <w:spacing w:val="1"/>
          <w:sz w:val="28"/>
          <w:szCs w:val="28"/>
        </w:rPr>
        <w:t>- любящий свой народ, свой край и свою Родину;</w:t>
      </w:r>
    </w:p>
    <w:p w:rsidR="00DE02BF" w:rsidRPr="00032AD4" w:rsidRDefault="00DE02BF">
      <w:pPr>
        <w:ind w:firstLine="708"/>
        <w:jc w:val="both"/>
        <w:rPr>
          <w:rFonts w:ascii="Times New Roman" w:eastAsia="Times New Roman" w:hAnsi="Times New Roman" w:cs="Times New Roman"/>
          <w:spacing w:val="1"/>
          <w:sz w:val="28"/>
          <w:szCs w:val="28"/>
        </w:rPr>
      </w:pPr>
      <w:r w:rsidRPr="00032AD4">
        <w:rPr>
          <w:rFonts w:ascii="Times New Roman" w:eastAsia="Times New Roman" w:hAnsi="Times New Roman" w:cs="Times New Roman"/>
          <w:spacing w:val="1"/>
          <w:sz w:val="28"/>
          <w:szCs w:val="28"/>
        </w:rPr>
        <w:t>- уважающий и принимающий ценности семьи и общества;</w:t>
      </w:r>
    </w:p>
    <w:p w:rsidR="00DE02BF" w:rsidRPr="00032AD4" w:rsidRDefault="00DE02BF">
      <w:pPr>
        <w:ind w:firstLine="708"/>
        <w:jc w:val="both"/>
        <w:rPr>
          <w:rFonts w:ascii="Times New Roman" w:eastAsia="Times New Roman" w:hAnsi="Times New Roman" w:cs="Times New Roman"/>
          <w:spacing w:val="1"/>
          <w:sz w:val="28"/>
          <w:szCs w:val="28"/>
        </w:rPr>
      </w:pPr>
      <w:r w:rsidRPr="00032AD4">
        <w:rPr>
          <w:rFonts w:ascii="Times New Roman" w:eastAsia="Times New Roman" w:hAnsi="Times New Roman" w:cs="Times New Roman"/>
          <w:spacing w:val="1"/>
          <w:sz w:val="28"/>
          <w:szCs w:val="28"/>
        </w:rPr>
        <w:t>- любознательный, активно и заинтересованно познающий мир;</w:t>
      </w:r>
    </w:p>
    <w:p w:rsidR="00DE02BF" w:rsidRPr="00032AD4" w:rsidRDefault="00DE02BF">
      <w:pPr>
        <w:ind w:firstLine="708"/>
        <w:jc w:val="both"/>
        <w:rPr>
          <w:rFonts w:ascii="Times New Roman" w:eastAsia="Times New Roman" w:hAnsi="Times New Roman" w:cs="Times New Roman"/>
          <w:spacing w:val="1"/>
          <w:sz w:val="28"/>
          <w:szCs w:val="28"/>
        </w:rPr>
      </w:pPr>
      <w:r w:rsidRPr="00032AD4">
        <w:rPr>
          <w:rFonts w:ascii="Times New Roman" w:eastAsia="Times New Roman" w:hAnsi="Times New Roman" w:cs="Times New Roman"/>
          <w:spacing w:val="1"/>
          <w:sz w:val="28"/>
          <w:szCs w:val="28"/>
        </w:rPr>
        <w:t>- владеющий основами умения учиться, способный к организации собственной деятельности;</w:t>
      </w:r>
    </w:p>
    <w:p w:rsidR="00DE02BF" w:rsidRPr="00032AD4" w:rsidRDefault="00DE02BF">
      <w:pPr>
        <w:ind w:firstLine="708"/>
        <w:jc w:val="both"/>
        <w:rPr>
          <w:rFonts w:ascii="Times New Roman" w:eastAsia="Times New Roman" w:hAnsi="Times New Roman" w:cs="Times New Roman"/>
          <w:spacing w:val="1"/>
          <w:sz w:val="28"/>
          <w:szCs w:val="28"/>
        </w:rPr>
      </w:pPr>
      <w:r w:rsidRPr="00032AD4">
        <w:rPr>
          <w:rFonts w:ascii="Times New Roman" w:eastAsia="Times New Roman" w:hAnsi="Times New Roman" w:cs="Times New Roman"/>
          <w:spacing w:val="1"/>
          <w:sz w:val="28"/>
          <w:szCs w:val="28"/>
        </w:rPr>
        <w:t>- готовый самостоятельно действовать и отвечать за свои поступки перед семьей и обществом;</w:t>
      </w:r>
    </w:p>
    <w:p w:rsidR="00DE02BF" w:rsidRPr="00032AD4" w:rsidRDefault="00DE02BF">
      <w:pPr>
        <w:ind w:firstLine="708"/>
        <w:jc w:val="both"/>
        <w:rPr>
          <w:rFonts w:ascii="Times New Roman" w:eastAsia="Times New Roman" w:hAnsi="Times New Roman" w:cs="Times New Roman"/>
          <w:spacing w:val="1"/>
          <w:sz w:val="28"/>
          <w:szCs w:val="28"/>
        </w:rPr>
      </w:pPr>
      <w:r w:rsidRPr="00032AD4">
        <w:rPr>
          <w:rFonts w:ascii="Times New Roman" w:eastAsia="Times New Roman" w:hAnsi="Times New Roman" w:cs="Times New Roman"/>
          <w:spacing w:val="1"/>
          <w:sz w:val="28"/>
          <w:szCs w:val="28"/>
        </w:rPr>
        <w:t>- доброжелательный, умеющий слушать и слышать собеседника, обосновывать свою позицию, высказывать свое мнение;</w:t>
      </w:r>
    </w:p>
    <w:p w:rsidR="00DE02BF" w:rsidRPr="00032AD4" w:rsidRDefault="00DE02BF">
      <w:pPr>
        <w:ind w:firstLine="708"/>
        <w:jc w:val="both"/>
        <w:rPr>
          <w:rFonts w:ascii="Times New Roman" w:eastAsia="Times New Roman" w:hAnsi="Times New Roman" w:cs="Times New Roman"/>
          <w:spacing w:val="1"/>
          <w:sz w:val="28"/>
          <w:szCs w:val="28"/>
        </w:rPr>
      </w:pPr>
      <w:r w:rsidRPr="00032AD4">
        <w:rPr>
          <w:rFonts w:ascii="Times New Roman" w:eastAsia="Times New Roman" w:hAnsi="Times New Roman" w:cs="Times New Roman"/>
          <w:spacing w:val="1"/>
          <w:sz w:val="28"/>
          <w:szCs w:val="28"/>
        </w:rPr>
        <w:t xml:space="preserve">- выполняющий правила здорового и безопасного для себя и окружающих образа жизни.    </w:t>
      </w:r>
    </w:p>
    <w:p w:rsidR="00B12706" w:rsidRPr="00032AD4" w:rsidRDefault="00DE02BF">
      <w:pPr>
        <w:shd w:val="clear" w:color="auto" w:fill="FFFFFF"/>
        <w:ind w:firstLine="709"/>
        <w:jc w:val="both"/>
        <w:rPr>
          <w:rFonts w:ascii="Times New Roman" w:eastAsia="Times New Roman" w:hAnsi="Times New Roman" w:cs="Times New Roman"/>
          <w:sz w:val="28"/>
          <w:szCs w:val="28"/>
        </w:rPr>
      </w:pPr>
      <w:r w:rsidRPr="00032AD4">
        <w:rPr>
          <w:rFonts w:ascii="Times New Roman" w:eastAsia="Times New Roman" w:hAnsi="Times New Roman" w:cs="Times New Roman"/>
          <w:sz w:val="28"/>
          <w:szCs w:val="28"/>
        </w:rPr>
        <w:t>Часть учебного плана, формируемая участниками образовательного процесса, обеспечивает реализацию индивидуальных потребностей обучающихся.</w:t>
      </w:r>
    </w:p>
    <w:p w:rsidR="00B12706" w:rsidRPr="00032AD4" w:rsidRDefault="00B12706" w:rsidP="00B12706">
      <w:pPr>
        <w:suppressAutoHyphens w:val="0"/>
        <w:autoSpaceDE w:val="0"/>
        <w:autoSpaceDN w:val="0"/>
        <w:adjustRightInd w:val="0"/>
        <w:ind w:firstLine="60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Адаптированная основная образовательная программа начального общего образования реализуется общеобразовательной организацией через урочную и внеурочную деятельность.</w:t>
      </w:r>
    </w:p>
    <w:p w:rsidR="00B12706" w:rsidRPr="00032AD4" w:rsidRDefault="00B12706" w:rsidP="00B12706">
      <w:pPr>
        <w:suppressAutoHyphens w:val="0"/>
        <w:autoSpaceDE w:val="0"/>
        <w:autoSpaceDN w:val="0"/>
        <w:adjustRightInd w:val="0"/>
        <w:ind w:firstLine="567"/>
        <w:jc w:val="both"/>
        <w:rPr>
          <w:rFonts w:ascii="Times New Roman" w:eastAsia="Times New Roman" w:hAnsi="Times New Roman" w:cs="Times New Roman"/>
          <w:b/>
          <w:bCs/>
          <w:kern w:val="0"/>
          <w:sz w:val="28"/>
          <w:szCs w:val="28"/>
          <w:highlight w:val="yellow"/>
          <w:lang w:eastAsia="ru-RU" w:bidi="ar-SA"/>
        </w:rPr>
      </w:pPr>
      <w:r w:rsidRPr="00032AD4">
        <w:rPr>
          <w:rFonts w:ascii="Times New Roman" w:eastAsia="Times New Roman" w:hAnsi="Times New Roman" w:cs="Times New Roman"/>
          <w:kern w:val="0"/>
          <w:sz w:val="28"/>
          <w:szCs w:val="28"/>
          <w:lang w:eastAsia="ru-RU" w:bidi="ar-SA"/>
        </w:rPr>
        <w:t xml:space="preserve">План внеурочной деятельности обеспечивает учет индивидуальных особенностей </w:t>
      </w:r>
      <w:r w:rsidRPr="00032AD4">
        <w:rPr>
          <w:rFonts w:ascii="Times New Roman" w:eastAsia="Times New Roman" w:hAnsi="Times New Roman" w:cs="Times New Roman"/>
          <w:kern w:val="0"/>
          <w:sz w:val="28"/>
          <w:szCs w:val="28"/>
          <w:lang w:eastAsia="ru-RU" w:bidi="ar-SA"/>
        </w:rPr>
        <w:br/>
        <w:t>и потребностей обучающихся через организацию внеурочной деятельности. План внеурочной деятельности реализуется с учетом психофизических особенностей обучающихся с ОВЗ и программами коррекционно-развивающей направленности.</w:t>
      </w:r>
    </w:p>
    <w:p w:rsidR="00B12706" w:rsidRPr="00032AD4" w:rsidRDefault="00B12706" w:rsidP="0020676D">
      <w:pPr>
        <w:widowControl/>
        <w:suppressAutoHyphens w:val="0"/>
        <w:ind w:firstLine="567"/>
        <w:jc w:val="both"/>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 xml:space="preserve">Часы коррекционно-развивающей области представлены групповыми и индивидуальными коррекционно-развивающими занятиями (логопедическими и психокоррекционными), направленными на </w:t>
      </w:r>
      <w:r w:rsidRPr="00032AD4">
        <w:rPr>
          <w:rFonts w:ascii="Times New Roman" w:eastAsia="Times New Roman" w:hAnsi="Times New Roman" w:cs="Times New Roman"/>
          <w:kern w:val="0"/>
          <w:sz w:val="28"/>
          <w:szCs w:val="28"/>
          <w:lang w:eastAsia="ru-RU" w:bidi="ar-SA"/>
        </w:rPr>
        <w:t>коррекцию недостатков психофизического развития обучающихся и восполнение пробелов в знаниях, а также</w:t>
      </w:r>
      <w:r w:rsidRPr="00032AD4">
        <w:rPr>
          <w:rFonts w:ascii="Times New Roman" w:eastAsia="Calibri" w:hAnsi="Times New Roman" w:cs="Times New Roman"/>
          <w:kern w:val="0"/>
          <w:sz w:val="28"/>
          <w:szCs w:val="28"/>
          <w:lang w:eastAsia="en-US" w:bidi="ar-SA"/>
        </w:rPr>
        <w:t xml:space="preserve">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детей.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до 25 мин., на групповые занятия – до 40 минут.</w:t>
      </w:r>
    </w:p>
    <w:p w:rsidR="00B12706" w:rsidRPr="00032AD4" w:rsidRDefault="00B12706" w:rsidP="00B12706">
      <w:pPr>
        <w:suppressAutoHyphens w:val="0"/>
        <w:autoSpaceDE w:val="0"/>
        <w:autoSpaceDN w:val="0"/>
        <w:adjustRightInd w:val="0"/>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bCs/>
          <w:kern w:val="0"/>
          <w:sz w:val="28"/>
          <w:szCs w:val="28"/>
          <w:lang w:eastAsia="ru-RU" w:bidi="ar-SA"/>
        </w:rPr>
        <w:lastRenderedPageBreak/>
        <w:t>Часы коррекционно-развивающей области, которые проводятся в течение учебного дня, не входят в максимальную нагрузку.</w:t>
      </w:r>
    </w:p>
    <w:p w:rsidR="00B12706" w:rsidRPr="00032AD4" w:rsidRDefault="00B12706" w:rsidP="00B12706">
      <w:pPr>
        <w:suppressAutoHyphens w:val="0"/>
        <w:autoSpaceDE w:val="0"/>
        <w:autoSpaceDN w:val="0"/>
        <w:adjustRightInd w:val="0"/>
        <w:ind w:firstLine="567"/>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Коррекционно-развивающая область</w:t>
      </w:r>
      <w:r w:rsidRPr="00032AD4">
        <w:rPr>
          <w:rFonts w:ascii="Times New Roman" w:eastAsia="Times New Roman" w:hAnsi="Times New Roman" w:cs="Times New Roman"/>
          <w:b/>
          <w:bCs/>
          <w:kern w:val="0"/>
          <w:sz w:val="28"/>
          <w:szCs w:val="28"/>
          <w:lang w:eastAsia="ru-RU" w:bidi="ar-SA"/>
        </w:rPr>
        <w:t xml:space="preserve"> </w:t>
      </w:r>
      <w:r w:rsidRPr="00032AD4">
        <w:rPr>
          <w:rFonts w:ascii="Times New Roman" w:eastAsia="Times New Roman" w:hAnsi="Times New Roman" w:cs="Times New Roman"/>
          <w:kern w:val="0"/>
          <w:sz w:val="28"/>
          <w:szCs w:val="28"/>
          <w:lang w:eastAsia="ru-RU" w:bidi="ar-SA"/>
        </w:rPr>
        <w:t>учебного плана решает задачи:</w:t>
      </w:r>
    </w:p>
    <w:p w:rsidR="00B12706" w:rsidRPr="00032AD4" w:rsidRDefault="00B12706" w:rsidP="00B12706">
      <w:pPr>
        <w:widowControl/>
        <w:numPr>
          <w:ilvl w:val="0"/>
          <w:numId w:val="124"/>
        </w:numPr>
        <w:tabs>
          <w:tab w:val="left" w:pos="993"/>
        </w:tabs>
        <w:suppressAutoHyphens w:val="0"/>
        <w:autoSpaceDE w:val="0"/>
        <w:autoSpaceDN w:val="0"/>
        <w:adjustRightInd w:val="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продолжение целенаправленной работы по коррекции и развитию психических процессов, эмоциональной и когнитивной сфер, обеспечивающих усвоение обучающимися образовательной программы (на основе применения методов и приемов, форм обучения, способствующих повышению работоспособности, активизации учебной деятельности);</w:t>
      </w:r>
    </w:p>
    <w:p w:rsidR="00B12706" w:rsidRPr="00032AD4" w:rsidRDefault="00B12706" w:rsidP="00B12706">
      <w:pPr>
        <w:widowControl/>
        <w:numPr>
          <w:ilvl w:val="0"/>
          <w:numId w:val="124"/>
        </w:numPr>
        <w:tabs>
          <w:tab w:val="left" w:pos="993"/>
        </w:tabs>
        <w:suppressAutoHyphens w:val="0"/>
        <w:autoSpaceDE w:val="0"/>
        <w:autoSpaceDN w:val="0"/>
        <w:adjustRightInd w:val="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отслеживание результативности обучения и динамики развития обучающимися.</w:t>
      </w:r>
    </w:p>
    <w:p w:rsidR="00DE02BF" w:rsidRPr="00032AD4" w:rsidRDefault="00B12706" w:rsidP="00B12706">
      <w:pPr>
        <w:tabs>
          <w:tab w:val="left" w:pos="567"/>
        </w:tabs>
        <w:suppressAutoHyphens w:val="0"/>
        <w:autoSpaceDE w:val="0"/>
        <w:autoSpaceDN w:val="0"/>
        <w:adjustRightInd w:val="0"/>
        <w:jc w:val="both"/>
        <w:rPr>
          <w:rFonts w:ascii="Times New Roman" w:eastAsia="Times New Roman" w:hAnsi="Times New Roman" w:cs="Times New Roman"/>
          <w:kern w:val="0"/>
          <w:sz w:val="28"/>
          <w:szCs w:val="28"/>
          <w:lang w:eastAsia="ru-RU" w:bidi="ar-SA"/>
        </w:rPr>
      </w:pPr>
      <w:r w:rsidRPr="00032AD4">
        <w:rPr>
          <w:rFonts w:ascii="Times New Roman" w:eastAsia="Times New Roman" w:hAnsi="Times New Roman" w:cs="Times New Roman"/>
          <w:kern w:val="0"/>
          <w:sz w:val="28"/>
          <w:szCs w:val="28"/>
          <w:lang w:eastAsia="ru-RU" w:bidi="ar-SA"/>
        </w:rPr>
        <w:tab/>
        <w:t xml:space="preserve">Образовательным учреждением составляется модульная программа коррекционно-развивающих занятий, а затем на основании психолого-педагогической диагностики, исходя из индивидуальных особенностей детей, составляется планирование. </w:t>
      </w:r>
    </w:p>
    <w:p w:rsidR="00DE02BF" w:rsidRDefault="007552DE">
      <w:pPr>
        <w:jc w:val="both"/>
        <w:rPr>
          <w:rFonts w:ascii="Times New Roman" w:eastAsia="Times New Roman" w:hAnsi="Times New Roman" w:cs="Times New Roman"/>
          <w:i/>
          <w:sz w:val="28"/>
          <w:szCs w:val="28"/>
        </w:rPr>
      </w:pPr>
      <w:r w:rsidRPr="00032AD4">
        <w:rPr>
          <w:rFonts w:ascii="Times New Roman" w:eastAsia="Times New Roman" w:hAnsi="Times New Roman" w:cs="Times New Roman"/>
          <w:spacing w:val="2"/>
          <w:sz w:val="28"/>
          <w:szCs w:val="28"/>
        </w:rPr>
        <w:t xml:space="preserve">        </w:t>
      </w:r>
      <w:r w:rsidR="00DE02BF" w:rsidRPr="00032AD4">
        <w:rPr>
          <w:rFonts w:ascii="Times New Roman" w:eastAsia="Times New Roman" w:hAnsi="Times New Roman" w:cs="Times New Roman"/>
          <w:spacing w:val="2"/>
          <w:sz w:val="28"/>
          <w:szCs w:val="28"/>
        </w:rPr>
        <w:t xml:space="preserve">Учебный план обеспечен общеобразовательными программами, методической литературой </w:t>
      </w:r>
      <w:r w:rsidR="00DE02BF" w:rsidRPr="00032AD4">
        <w:rPr>
          <w:rFonts w:ascii="Times New Roman" w:eastAsia="Times New Roman" w:hAnsi="Times New Roman" w:cs="Times New Roman"/>
          <w:sz w:val="28"/>
          <w:szCs w:val="28"/>
        </w:rPr>
        <w:t>и учебными пособиями, рекомендованными и допущенными для работы Министерством образования  и науки РФ</w:t>
      </w:r>
      <w:r w:rsidR="00EB61F3">
        <w:rPr>
          <w:rFonts w:ascii="Times New Roman" w:eastAsia="Times New Roman" w:hAnsi="Times New Roman" w:cs="Times New Roman"/>
          <w:i/>
          <w:sz w:val="28"/>
          <w:szCs w:val="28"/>
        </w:rPr>
        <w:t>.</w:t>
      </w:r>
    </w:p>
    <w:p w:rsidR="00EB61F3" w:rsidRDefault="00EB61F3">
      <w:pPr>
        <w:jc w:val="both"/>
        <w:rPr>
          <w:rFonts w:ascii="Times New Roman" w:eastAsia="Times New Roman" w:hAnsi="Times New Roman" w:cs="Times New Roman"/>
          <w:sz w:val="28"/>
          <w:szCs w:val="28"/>
        </w:rPr>
      </w:pPr>
    </w:p>
    <w:p w:rsidR="00EB61F3" w:rsidRDefault="00EB61F3">
      <w:pPr>
        <w:jc w:val="both"/>
        <w:rPr>
          <w:rFonts w:ascii="Times New Roman" w:eastAsia="Times New Roman" w:hAnsi="Times New Roman" w:cs="Times New Roman"/>
          <w:sz w:val="28"/>
          <w:szCs w:val="28"/>
        </w:rPr>
      </w:pPr>
    </w:p>
    <w:p w:rsidR="00DE02BF" w:rsidRPr="00032AD4" w:rsidRDefault="003F5F5B">
      <w:pPr>
        <w:jc w:val="center"/>
        <w:rPr>
          <w:rFonts w:ascii="Times New Roman" w:hAnsi="Times New Roman" w:cs="Times New Roman"/>
          <w:b/>
          <w:sz w:val="28"/>
          <w:szCs w:val="28"/>
        </w:rPr>
      </w:pPr>
      <w:r w:rsidRPr="00032AD4">
        <w:rPr>
          <w:rFonts w:ascii="Times New Roman" w:hAnsi="Times New Roman" w:cs="Times New Roman"/>
          <w:b/>
          <w:sz w:val="28"/>
          <w:szCs w:val="28"/>
        </w:rPr>
        <w:t>4</w:t>
      </w:r>
      <w:r w:rsidR="00C17179" w:rsidRPr="00032AD4">
        <w:rPr>
          <w:rFonts w:ascii="Times New Roman" w:hAnsi="Times New Roman" w:cs="Times New Roman"/>
          <w:b/>
          <w:sz w:val="28"/>
          <w:szCs w:val="28"/>
        </w:rPr>
        <w:t>.2</w:t>
      </w:r>
      <w:r w:rsidR="00DE02BF" w:rsidRPr="00032AD4">
        <w:rPr>
          <w:rFonts w:ascii="Times New Roman" w:hAnsi="Times New Roman" w:cs="Times New Roman"/>
          <w:b/>
          <w:sz w:val="28"/>
          <w:szCs w:val="28"/>
        </w:rPr>
        <w:t xml:space="preserve">.  </w:t>
      </w:r>
      <w:r w:rsidRPr="00032AD4">
        <w:rPr>
          <w:rFonts w:ascii="Times New Roman" w:hAnsi="Times New Roman" w:cs="Times New Roman"/>
          <w:b/>
          <w:sz w:val="28"/>
          <w:szCs w:val="28"/>
        </w:rPr>
        <w:t>Система условий реализации адаптированной основной общеобразовательной программы начального общего образования</w:t>
      </w:r>
    </w:p>
    <w:p w:rsidR="00DE02BF" w:rsidRPr="00032AD4" w:rsidRDefault="00DE02BF" w:rsidP="0066426F">
      <w:pPr>
        <w:jc w:val="center"/>
        <w:rPr>
          <w:rFonts w:ascii="Times New Roman" w:hAnsi="Times New Roman" w:cs="Times New Roman"/>
          <w:b/>
          <w:sz w:val="28"/>
          <w:szCs w:val="28"/>
        </w:rPr>
      </w:pPr>
    </w:p>
    <w:p w:rsidR="00DE02BF" w:rsidRPr="00032AD4" w:rsidRDefault="007552DE" w:rsidP="0066426F">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С целью сохранения единого образовательного пространства страны требования к условиям получения образования обучающимися с ЗПР, представляют собой систему требований к кадровым, финансовым, материально-техническим и иным условиям реализации адаптированной основной образовательной программы и достижения планируемых результатов этой категорией обучающихся.</w:t>
      </w:r>
    </w:p>
    <w:p w:rsidR="00DE02BF" w:rsidRPr="00032AD4" w:rsidRDefault="00DE02BF">
      <w:pPr>
        <w:jc w:val="both"/>
        <w:rPr>
          <w:rFonts w:ascii="Times New Roman" w:hAnsi="Times New Roman" w:cs="Times New Roman"/>
          <w:sz w:val="28"/>
          <w:szCs w:val="28"/>
        </w:rPr>
      </w:pPr>
    </w:p>
    <w:p w:rsidR="00DE02BF" w:rsidRPr="00032AD4" w:rsidRDefault="00DE02BF">
      <w:pPr>
        <w:jc w:val="both"/>
        <w:rPr>
          <w:rFonts w:ascii="Times New Roman" w:hAnsi="Times New Roman" w:cs="Times New Roman"/>
          <w:b/>
          <w:sz w:val="28"/>
          <w:szCs w:val="28"/>
        </w:rPr>
      </w:pPr>
      <w:r w:rsidRPr="00032AD4">
        <w:rPr>
          <w:rFonts w:ascii="Times New Roman" w:hAnsi="Times New Roman" w:cs="Times New Roman"/>
          <w:b/>
          <w:sz w:val="28"/>
          <w:szCs w:val="28"/>
        </w:rPr>
        <w:t xml:space="preserve">           </w:t>
      </w:r>
      <w:r w:rsidR="003F5F5B" w:rsidRPr="00032AD4">
        <w:rPr>
          <w:rFonts w:ascii="Times New Roman" w:hAnsi="Times New Roman" w:cs="Times New Roman"/>
          <w:b/>
          <w:sz w:val="28"/>
          <w:szCs w:val="28"/>
        </w:rPr>
        <w:t>4</w:t>
      </w:r>
      <w:r w:rsidR="00C17179" w:rsidRPr="00032AD4">
        <w:rPr>
          <w:rFonts w:ascii="Times New Roman" w:hAnsi="Times New Roman" w:cs="Times New Roman"/>
          <w:b/>
          <w:sz w:val="28"/>
          <w:szCs w:val="28"/>
        </w:rPr>
        <w:t>.2</w:t>
      </w:r>
      <w:r w:rsidRPr="00032AD4">
        <w:rPr>
          <w:rFonts w:ascii="Times New Roman" w:hAnsi="Times New Roman" w:cs="Times New Roman"/>
          <w:b/>
          <w:sz w:val="28"/>
          <w:szCs w:val="28"/>
        </w:rPr>
        <w:t>.1. Кадровые условия</w:t>
      </w:r>
    </w:p>
    <w:p w:rsidR="00DE02BF" w:rsidRPr="00032AD4" w:rsidRDefault="00DE02BF">
      <w:pPr>
        <w:ind w:firstLine="708"/>
        <w:rPr>
          <w:rFonts w:ascii="Times New Roman" w:hAnsi="Times New Roman" w:cs="Times New Roman"/>
          <w:b/>
          <w:sz w:val="28"/>
          <w:szCs w:val="28"/>
        </w:rPr>
      </w:pPr>
    </w:p>
    <w:p w:rsidR="004478DC" w:rsidRPr="00032AD4" w:rsidRDefault="004478DC" w:rsidP="0066426F">
      <w:pPr>
        <w:ind w:firstLine="709"/>
        <w:jc w:val="both"/>
        <w:rPr>
          <w:rFonts w:ascii="Times New Roman" w:hAnsi="Times New Roman" w:cs="Times New Roman"/>
          <w:sz w:val="28"/>
          <w:szCs w:val="28"/>
          <w:lang w:eastAsia="ru-RU"/>
        </w:rPr>
      </w:pPr>
      <w:r w:rsidRPr="00032AD4">
        <w:rPr>
          <w:rFonts w:ascii="Times New Roman" w:hAnsi="Times New Roman" w:cs="Times New Roman"/>
          <w:sz w:val="28"/>
          <w:szCs w:val="28"/>
        </w:rPr>
        <w:t xml:space="preserve">В штат специалистов </w:t>
      </w:r>
      <w:r w:rsidR="003F5F5B" w:rsidRPr="00032AD4">
        <w:rPr>
          <w:rFonts w:ascii="Times New Roman" w:hAnsi="Times New Roman" w:cs="Times New Roman"/>
          <w:sz w:val="28"/>
          <w:szCs w:val="28"/>
        </w:rPr>
        <w:t>М</w:t>
      </w:r>
      <w:r w:rsidR="00F7238A">
        <w:rPr>
          <w:rFonts w:ascii="Times New Roman" w:hAnsi="Times New Roman" w:cs="Times New Roman"/>
          <w:sz w:val="28"/>
          <w:szCs w:val="28"/>
        </w:rPr>
        <w:t xml:space="preserve">БОУ «СОШ№6», </w:t>
      </w:r>
      <w:r w:rsidRPr="00032AD4">
        <w:rPr>
          <w:rFonts w:ascii="Times New Roman" w:hAnsi="Times New Roman" w:cs="Times New Roman"/>
          <w:sz w:val="28"/>
          <w:szCs w:val="28"/>
        </w:rPr>
        <w:t>реализующей АООП НОО для детей с ЗПР в</w:t>
      </w:r>
      <w:r w:rsidR="00957BCF" w:rsidRPr="00032AD4">
        <w:rPr>
          <w:rFonts w:ascii="Times New Roman" w:hAnsi="Times New Roman" w:cs="Times New Roman"/>
          <w:sz w:val="28"/>
          <w:szCs w:val="28"/>
        </w:rPr>
        <w:t xml:space="preserve">ходят </w:t>
      </w:r>
      <w:r w:rsidRPr="00032AD4">
        <w:rPr>
          <w:rFonts w:ascii="Times New Roman" w:hAnsi="Times New Roman" w:cs="Times New Roman"/>
          <w:sz w:val="28"/>
          <w:szCs w:val="28"/>
        </w:rPr>
        <w:t>учител</w:t>
      </w:r>
      <w:r w:rsidR="003F5F5B" w:rsidRPr="00032AD4">
        <w:rPr>
          <w:rFonts w:ascii="Times New Roman" w:hAnsi="Times New Roman" w:cs="Times New Roman"/>
          <w:sz w:val="28"/>
          <w:szCs w:val="28"/>
        </w:rPr>
        <w:t>ь</w:t>
      </w:r>
      <w:r w:rsidRPr="00032AD4">
        <w:rPr>
          <w:rFonts w:ascii="Times New Roman" w:hAnsi="Times New Roman" w:cs="Times New Roman"/>
          <w:sz w:val="28"/>
          <w:szCs w:val="28"/>
        </w:rPr>
        <w:t xml:space="preserve">-логопед, </w:t>
      </w:r>
      <w:r w:rsidRPr="00032AD4">
        <w:rPr>
          <w:rFonts w:ascii="Times New Roman" w:hAnsi="Times New Roman" w:cs="Times New Roman"/>
          <w:sz w:val="28"/>
          <w:szCs w:val="28"/>
          <w:lang w:eastAsia="ru-RU"/>
        </w:rPr>
        <w:t>учитель музыки, учитель изобразительного искусства, технологии, учитель физической культуры, педагог-психолог, социальный педагог, педагог-ор</w:t>
      </w:r>
      <w:r w:rsidR="00957BCF" w:rsidRPr="00032AD4">
        <w:rPr>
          <w:rFonts w:ascii="Times New Roman" w:hAnsi="Times New Roman" w:cs="Times New Roman"/>
          <w:sz w:val="28"/>
          <w:szCs w:val="28"/>
          <w:lang w:eastAsia="ru-RU"/>
        </w:rPr>
        <w:t>ганизатор.</w:t>
      </w:r>
      <w:r w:rsidRPr="00032AD4">
        <w:rPr>
          <w:rFonts w:ascii="Times New Roman" w:hAnsi="Times New Roman" w:cs="Times New Roman"/>
          <w:sz w:val="28"/>
          <w:szCs w:val="28"/>
          <w:lang w:eastAsia="ru-RU"/>
        </w:rPr>
        <w:t xml:space="preserve"> </w:t>
      </w:r>
    </w:p>
    <w:p w:rsidR="004478DC" w:rsidRPr="00032AD4" w:rsidRDefault="0066426F" w:rsidP="0066426F">
      <w:pPr>
        <w:ind w:firstLine="709"/>
        <w:jc w:val="both"/>
        <w:rPr>
          <w:rFonts w:ascii="Times New Roman" w:hAnsi="Times New Roman" w:cs="Times New Roman"/>
          <w:sz w:val="28"/>
          <w:szCs w:val="28"/>
          <w:lang w:eastAsia="ru-RU"/>
        </w:rPr>
      </w:pPr>
      <w:r w:rsidRPr="00032AD4">
        <w:rPr>
          <w:rFonts w:ascii="Times New Roman" w:hAnsi="Times New Roman" w:cs="Times New Roman"/>
          <w:sz w:val="28"/>
          <w:szCs w:val="28"/>
          <w:lang w:eastAsia="ru-RU"/>
        </w:rPr>
        <w:t xml:space="preserve">При необходимости в процессе реализации АООП НОО для детей с ОВЗ возможно временное или постоянное участие тьютора, в том числе рекомендуемого ПМПК для конкретного обучающегося, и (или) ассистента (помощника). </w:t>
      </w:r>
    </w:p>
    <w:p w:rsidR="00957BCF" w:rsidRPr="00032AD4" w:rsidRDefault="00957BCF" w:rsidP="0066426F">
      <w:pPr>
        <w:ind w:firstLine="709"/>
        <w:jc w:val="both"/>
        <w:rPr>
          <w:rFonts w:ascii="Times New Roman" w:hAnsi="Times New Roman" w:cs="Times New Roman"/>
          <w:sz w:val="28"/>
          <w:szCs w:val="28"/>
          <w:lang w:eastAsia="ru-RU"/>
        </w:rPr>
      </w:pPr>
      <w:r w:rsidRPr="00032AD4">
        <w:rPr>
          <w:rFonts w:ascii="Times New Roman" w:hAnsi="Times New Roman" w:cs="Times New Roman"/>
          <w:sz w:val="28"/>
          <w:szCs w:val="28"/>
          <w:lang w:eastAsia="ru-RU"/>
        </w:rPr>
        <w:t xml:space="preserve">Основная часть </w:t>
      </w:r>
      <w:r w:rsidR="004478DC" w:rsidRPr="00032AD4">
        <w:rPr>
          <w:rFonts w:ascii="Times New Roman" w:hAnsi="Times New Roman" w:cs="Times New Roman"/>
          <w:sz w:val="28"/>
          <w:szCs w:val="28"/>
          <w:lang w:eastAsia="ru-RU"/>
        </w:rPr>
        <w:t xml:space="preserve"> п</w:t>
      </w:r>
      <w:r w:rsidR="0066426F" w:rsidRPr="00032AD4">
        <w:rPr>
          <w:rFonts w:ascii="Times New Roman" w:hAnsi="Times New Roman" w:cs="Times New Roman"/>
          <w:sz w:val="28"/>
          <w:szCs w:val="28"/>
          <w:lang w:eastAsia="ru-RU"/>
        </w:rPr>
        <w:t>еда</w:t>
      </w:r>
      <w:r w:rsidRPr="00032AD4">
        <w:rPr>
          <w:rFonts w:ascii="Times New Roman" w:hAnsi="Times New Roman" w:cs="Times New Roman"/>
          <w:sz w:val="28"/>
          <w:szCs w:val="28"/>
          <w:lang w:eastAsia="ru-RU"/>
        </w:rPr>
        <w:t>гогов</w:t>
      </w:r>
      <w:r w:rsidR="004478DC" w:rsidRPr="00032AD4">
        <w:rPr>
          <w:rFonts w:ascii="Times New Roman" w:hAnsi="Times New Roman" w:cs="Times New Roman"/>
          <w:sz w:val="28"/>
          <w:szCs w:val="28"/>
          <w:lang w:eastAsia="ru-RU"/>
        </w:rPr>
        <w:t xml:space="preserve"> </w:t>
      </w:r>
      <w:r w:rsidR="003F5F5B" w:rsidRPr="00032AD4">
        <w:rPr>
          <w:rFonts w:ascii="Times New Roman" w:hAnsi="Times New Roman" w:cs="Times New Roman"/>
          <w:sz w:val="28"/>
          <w:szCs w:val="28"/>
          <w:lang w:eastAsia="ru-RU"/>
        </w:rPr>
        <w:t>М</w:t>
      </w:r>
      <w:r w:rsidR="00F7238A">
        <w:rPr>
          <w:rFonts w:ascii="Times New Roman" w:hAnsi="Times New Roman" w:cs="Times New Roman"/>
          <w:sz w:val="28"/>
          <w:szCs w:val="28"/>
          <w:lang w:eastAsia="ru-RU"/>
        </w:rPr>
        <w:t>БОУ «СОШ №6»</w:t>
      </w:r>
      <w:r w:rsidR="0066426F" w:rsidRPr="00032AD4">
        <w:rPr>
          <w:rFonts w:ascii="Times New Roman" w:hAnsi="Times New Roman" w:cs="Times New Roman"/>
          <w:sz w:val="28"/>
          <w:szCs w:val="28"/>
          <w:lang w:eastAsia="ru-RU"/>
        </w:rPr>
        <w:t xml:space="preserve">, в том </w:t>
      </w:r>
      <w:r w:rsidR="004478DC" w:rsidRPr="00032AD4">
        <w:rPr>
          <w:rFonts w:ascii="Times New Roman" w:hAnsi="Times New Roman" w:cs="Times New Roman"/>
          <w:sz w:val="28"/>
          <w:szCs w:val="28"/>
          <w:lang w:eastAsia="ru-RU"/>
        </w:rPr>
        <w:t>числе реализующие программу кор</w:t>
      </w:r>
      <w:r w:rsidR="0066426F" w:rsidRPr="00032AD4">
        <w:rPr>
          <w:rFonts w:ascii="Times New Roman" w:hAnsi="Times New Roman" w:cs="Times New Roman"/>
          <w:sz w:val="28"/>
          <w:szCs w:val="28"/>
          <w:lang w:eastAsia="ru-RU"/>
        </w:rPr>
        <w:t xml:space="preserve">рекционной работы АООП НОО ОВЗ, имеют высшее профессиональное образование по одному из вариантов программ подготовки: а) по специальностям "Олигофренопедагогика", "Тифлопедагогика", "Сурдопедагогика", "Логопедия"; </w:t>
      </w:r>
      <w:r w:rsidR="003F5F5B" w:rsidRPr="00032AD4">
        <w:rPr>
          <w:rFonts w:ascii="Times New Roman" w:hAnsi="Times New Roman" w:cs="Times New Roman"/>
          <w:sz w:val="28"/>
          <w:szCs w:val="28"/>
          <w:lang w:eastAsia="ru-RU"/>
        </w:rPr>
        <w:t>б</w:t>
      </w:r>
      <w:r w:rsidR="0066426F" w:rsidRPr="00032AD4">
        <w:rPr>
          <w:rFonts w:ascii="Times New Roman" w:hAnsi="Times New Roman" w:cs="Times New Roman"/>
          <w:sz w:val="28"/>
          <w:szCs w:val="28"/>
          <w:lang w:eastAsia="ru-RU"/>
        </w:rPr>
        <w:t>) по педагогическим специальностям или по направлениям ("Педагогическое образование", "Психолог</w:t>
      </w:r>
      <w:r w:rsidRPr="00032AD4">
        <w:rPr>
          <w:rFonts w:ascii="Times New Roman" w:hAnsi="Times New Roman" w:cs="Times New Roman"/>
          <w:sz w:val="28"/>
          <w:szCs w:val="28"/>
          <w:lang w:eastAsia="ru-RU"/>
        </w:rPr>
        <w:t xml:space="preserve">о-педагогическое </w:t>
      </w:r>
      <w:r w:rsidRPr="00032AD4">
        <w:rPr>
          <w:rFonts w:ascii="Times New Roman" w:hAnsi="Times New Roman" w:cs="Times New Roman"/>
          <w:sz w:val="28"/>
          <w:szCs w:val="28"/>
          <w:lang w:eastAsia="ru-RU"/>
        </w:rPr>
        <w:lastRenderedPageBreak/>
        <w:t>образование")</w:t>
      </w:r>
      <w:r w:rsidR="003F5F5B" w:rsidRPr="00032AD4">
        <w:rPr>
          <w:rFonts w:ascii="Times New Roman" w:hAnsi="Times New Roman" w:cs="Times New Roman"/>
          <w:sz w:val="28"/>
          <w:szCs w:val="28"/>
          <w:lang w:eastAsia="ru-RU"/>
        </w:rPr>
        <w:t>.</w:t>
      </w:r>
    </w:p>
    <w:p w:rsidR="00957BCF" w:rsidRPr="00032AD4" w:rsidRDefault="00957BCF" w:rsidP="0066426F">
      <w:pPr>
        <w:ind w:firstLine="709"/>
        <w:jc w:val="both"/>
        <w:rPr>
          <w:rFonts w:ascii="Times New Roman" w:hAnsi="Times New Roman" w:cs="Times New Roman"/>
          <w:sz w:val="28"/>
          <w:szCs w:val="28"/>
          <w:lang w:eastAsia="ru-RU"/>
        </w:rPr>
      </w:pPr>
    </w:p>
    <w:p w:rsidR="0066426F" w:rsidRPr="00032AD4" w:rsidRDefault="00D51A0F" w:rsidP="0066426F">
      <w:pPr>
        <w:ind w:firstLine="709"/>
        <w:jc w:val="both"/>
        <w:rPr>
          <w:rFonts w:ascii="Times New Roman" w:hAnsi="Times New Roman" w:cs="Times New Roman"/>
          <w:sz w:val="28"/>
          <w:szCs w:val="28"/>
          <w:lang w:eastAsia="ru-RU"/>
        </w:rPr>
      </w:pPr>
      <w:r w:rsidRPr="00032AD4">
        <w:rPr>
          <w:rFonts w:ascii="Times New Roman" w:hAnsi="Times New Roman" w:cs="Times New Roman"/>
          <w:sz w:val="28"/>
          <w:szCs w:val="28"/>
          <w:lang w:eastAsia="ru-RU"/>
        </w:rPr>
        <w:t>Педагог-психолог име</w:t>
      </w:r>
      <w:r w:rsidR="003F5F5B" w:rsidRPr="00032AD4">
        <w:rPr>
          <w:rFonts w:ascii="Times New Roman" w:hAnsi="Times New Roman" w:cs="Times New Roman"/>
          <w:sz w:val="28"/>
          <w:szCs w:val="28"/>
          <w:lang w:eastAsia="ru-RU"/>
        </w:rPr>
        <w:t>е</w:t>
      </w:r>
      <w:r w:rsidRPr="00032AD4">
        <w:rPr>
          <w:rFonts w:ascii="Times New Roman" w:hAnsi="Times New Roman" w:cs="Times New Roman"/>
          <w:sz w:val="28"/>
          <w:szCs w:val="28"/>
          <w:lang w:eastAsia="ru-RU"/>
        </w:rPr>
        <w:t>т</w:t>
      </w:r>
      <w:r w:rsidR="0066426F" w:rsidRPr="00032AD4">
        <w:rPr>
          <w:rFonts w:ascii="Times New Roman" w:hAnsi="Times New Roman" w:cs="Times New Roman"/>
          <w:sz w:val="28"/>
          <w:szCs w:val="28"/>
          <w:lang w:eastAsia="ru-RU"/>
        </w:rPr>
        <w:t xml:space="preserve"> высшее профессиональное образование по одному из вариантов программ подготовки: а) по специальности "Специальная психология"; 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w:t>
      </w:r>
    </w:p>
    <w:p w:rsidR="0066426F" w:rsidRPr="00032AD4" w:rsidRDefault="00D51A0F" w:rsidP="0066426F">
      <w:pPr>
        <w:ind w:firstLine="709"/>
        <w:jc w:val="both"/>
        <w:rPr>
          <w:rFonts w:ascii="Times New Roman" w:hAnsi="Times New Roman" w:cs="Times New Roman"/>
          <w:sz w:val="28"/>
          <w:szCs w:val="28"/>
          <w:lang w:eastAsia="ru-RU"/>
        </w:rPr>
      </w:pPr>
      <w:r w:rsidRPr="00032AD4">
        <w:rPr>
          <w:rFonts w:ascii="Times New Roman" w:hAnsi="Times New Roman" w:cs="Times New Roman"/>
          <w:sz w:val="28"/>
          <w:szCs w:val="28"/>
          <w:lang w:eastAsia="ru-RU"/>
        </w:rPr>
        <w:t>Учител</w:t>
      </w:r>
      <w:r w:rsidR="003F5F5B" w:rsidRPr="00032AD4">
        <w:rPr>
          <w:rFonts w:ascii="Times New Roman" w:hAnsi="Times New Roman" w:cs="Times New Roman"/>
          <w:sz w:val="28"/>
          <w:szCs w:val="28"/>
          <w:lang w:eastAsia="ru-RU"/>
        </w:rPr>
        <w:t>ь</w:t>
      </w:r>
      <w:r w:rsidR="0066426F" w:rsidRPr="00032AD4">
        <w:rPr>
          <w:rFonts w:ascii="Times New Roman" w:hAnsi="Times New Roman" w:cs="Times New Roman"/>
          <w:sz w:val="28"/>
          <w:szCs w:val="28"/>
          <w:lang w:eastAsia="ru-RU"/>
        </w:rPr>
        <w:t>-логопед</w:t>
      </w:r>
      <w:r w:rsidRPr="00032AD4">
        <w:rPr>
          <w:rFonts w:ascii="Times New Roman" w:hAnsi="Times New Roman" w:cs="Times New Roman"/>
          <w:sz w:val="28"/>
          <w:szCs w:val="28"/>
          <w:lang w:eastAsia="ru-RU"/>
        </w:rPr>
        <w:t xml:space="preserve"> име</w:t>
      </w:r>
      <w:r w:rsidR="003F5F5B" w:rsidRPr="00032AD4">
        <w:rPr>
          <w:rFonts w:ascii="Times New Roman" w:hAnsi="Times New Roman" w:cs="Times New Roman"/>
          <w:sz w:val="28"/>
          <w:szCs w:val="28"/>
          <w:lang w:eastAsia="ru-RU"/>
        </w:rPr>
        <w:t>е</w:t>
      </w:r>
      <w:r w:rsidRPr="00032AD4">
        <w:rPr>
          <w:rFonts w:ascii="Times New Roman" w:hAnsi="Times New Roman" w:cs="Times New Roman"/>
          <w:sz w:val="28"/>
          <w:szCs w:val="28"/>
          <w:lang w:eastAsia="ru-RU"/>
        </w:rPr>
        <w:t>т</w:t>
      </w:r>
      <w:r w:rsidR="0066426F" w:rsidRPr="00032AD4">
        <w:rPr>
          <w:rFonts w:ascii="Times New Roman" w:hAnsi="Times New Roman" w:cs="Times New Roman"/>
          <w:sz w:val="28"/>
          <w:szCs w:val="28"/>
          <w:lang w:eastAsia="ru-RU"/>
        </w:rPr>
        <w:t xml:space="preserve"> высшее профессиональное образование по одному из вариантов программ подготовки: а) по специальности "Логопедия"; б) по направлению "Специальное (дефектологическое) образование" по образовательным программам подготовки бакалавра или магистра в области логопедии; 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w:t>
      </w:r>
    </w:p>
    <w:p w:rsidR="0066426F" w:rsidRPr="00032AD4" w:rsidRDefault="0066426F" w:rsidP="0066426F">
      <w:pPr>
        <w:jc w:val="both"/>
        <w:rPr>
          <w:rFonts w:ascii="Times New Roman" w:hAnsi="Times New Roman" w:cs="Times New Roman"/>
          <w:sz w:val="28"/>
          <w:szCs w:val="28"/>
          <w:lang w:eastAsia="ru-RU"/>
        </w:rPr>
      </w:pPr>
      <w:r w:rsidRPr="00032AD4">
        <w:rPr>
          <w:rFonts w:ascii="Times New Roman" w:hAnsi="Times New Roman" w:cs="Times New Roman"/>
          <w:sz w:val="28"/>
          <w:szCs w:val="28"/>
        </w:rPr>
        <w:tab/>
        <w:t>В целях повышения квалификации и профессиональной переподготовки педагогических и руководящих работников общеобразовательных учреждений по вопросам  реализации</w:t>
      </w:r>
      <w:r w:rsidR="00D51A0F" w:rsidRPr="00032AD4">
        <w:rPr>
          <w:rFonts w:ascii="Times New Roman" w:hAnsi="Times New Roman" w:cs="Times New Roman"/>
          <w:sz w:val="28"/>
          <w:szCs w:val="28"/>
        </w:rPr>
        <w:t xml:space="preserve"> АООП НОО для детей с ОВЗ </w:t>
      </w:r>
      <w:r w:rsidRPr="00032AD4">
        <w:rPr>
          <w:rFonts w:ascii="Times New Roman" w:hAnsi="Times New Roman" w:cs="Times New Roman"/>
          <w:sz w:val="28"/>
          <w:szCs w:val="28"/>
        </w:rPr>
        <w:t>утвержден план-график по повышению квалификации и переподготовки педагогов</w:t>
      </w:r>
      <w:r w:rsidR="00D51A0F" w:rsidRPr="00032AD4">
        <w:rPr>
          <w:rFonts w:ascii="Times New Roman" w:hAnsi="Times New Roman" w:cs="Times New Roman"/>
          <w:sz w:val="28"/>
          <w:szCs w:val="28"/>
          <w:lang w:eastAsia="ru-RU"/>
        </w:rPr>
        <w:t xml:space="preserve"> (в объеме от 72-х часов) по особенностям организации обучения и воспитания обучающихся с ОВЗ и/или введения ФГОС ОВЗ,</w:t>
      </w:r>
      <w:r w:rsidR="00D51A0F" w:rsidRPr="00032AD4">
        <w:rPr>
          <w:rFonts w:ascii="Times New Roman" w:hAnsi="Times New Roman" w:cs="Times New Roman"/>
          <w:sz w:val="28"/>
          <w:szCs w:val="28"/>
          <w:u w:val="single"/>
          <w:bdr w:val="none" w:sz="0" w:space="0" w:color="auto" w:frame="1"/>
          <w:lang w:eastAsia="ru-RU"/>
        </w:rPr>
        <w:t xml:space="preserve"> </w:t>
      </w:r>
      <w:r w:rsidR="00D51A0F" w:rsidRPr="00032AD4">
        <w:rPr>
          <w:rFonts w:ascii="Times New Roman" w:hAnsi="Times New Roman" w:cs="Times New Roman"/>
          <w:sz w:val="28"/>
          <w:szCs w:val="28"/>
          <w:lang w:eastAsia="ru-RU"/>
        </w:rPr>
        <w:t>подтвержденные дипломом о профессиональной переподготовке или удостоверением о повышении квалификации установленного образца.</w:t>
      </w:r>
    </w:p>
    <w:p w:rsidR="004478DC" w:rsidRPr="00032AD4" w:rsidRDefault="004478DC" w:rsidP="004478DC">
      <w:pPr>
        <w:jc w:val="both"/>
        <w:rPr>
          <w:rFonts w:ascii="Times New Roman" w:hAnsi="Times New Roman" w:cs="Times New Roman"/>
          <w:sz w:val="28"/>
          <w:szCs w:val="28"/>
        </w:rPr>
      </w:pPr>
      <w:r w:rsidRPr="00032AD4">
        <w:rPr>
          <w:rFonts w:ascii="Times New Roman" w:hAnsi="Times New Roman" w:cs="Times New Roman"/>
          <w:sz w:val="28"/>
          <w:szCs w:val="28"/>
        </w:rPr>
        <w:tab/>
        <w:t>Специалисты, участвующие в реализации АООП ФГОС НОО для детей с ЗПР, принимают активное участие в районных, региональных, всероссийских и международных конференциях, вебинарах по апробации ФГОС НОО для детей с ограниченными возможностями здоровья.</w:t>
      </w:r>
    </w:p>
    <w:p w:rsidR="004478DC" w:rsidRPr="00032AD4" w:rsidRDefault="004478DC" w:rsidP="0066426F">
      <w:pPr>
        <w:jc w:val="both"/>
        <w:rPr>
          <w:rFonts w:ascii="Times New Roman" w:hAnsi="Times New Roman" w:cs="Times New Roman"/>
          <w:sz w:val="28"/>
          <w:szCs w:val="28"/>
        </w:rPr>
      </w:pPr>
    </w:p>
    <w:p w:rsidR="0066426F" w:rsidRPr="00032AD4" w:rsidRDefault="0066426F" w:rsidP="0066426F">
      <w:pPr>
        <w:jc w:val="both"/>
        <w:rPr>
          <w:rFonts w:ascii="Times New Roman" w:hAnsi="Times New Roman" w:cs="Times New Roman"/>
          <w:sz w:val="28"/>
          <w:szCs w:val="28"/>
        </w:rPr>
      </w:pPr>
      <w:r w:rsidRPr="00032AD4">
        <w:rPr>
          <w:rFonts w:ascii="Times New Roman" w:hAnsi="Times New Roman" w:cs="Times New Roman"/>
          <w:sz w:val="28"/>
          <w:szCs w:val="28"/>
        </w:rPr>
        <w:t xml:space="preserve">           Кадровое обеспечение – характеристика необходимой квалификации кадров педагогов, а также кадров, осуществляющих медико-психологическое сопровождение обучающегося с ЗПР в системе школьного образования.</w:t>
      </w:r>
    </w:p>
    <w:p w:rsidR="00DE02BF" w:rsidRPr="00032AD4" w:rsidRDefault="0066426F">
      <w:pPr>
        <w:jc w:val="both"/>
        <w:rPr>
          <w:rFonts w:ascii="Times New Roman" w:hAnsi="Times New Roman" w:cs="Times New Roman"/>
          <w:sz w:val="28"/>
          <w:szCs w:val="28"/>
        </w:rPr>
      </w:pPr>
      <w:r w:rsidRPr="00032AD4">
        <w:rPr>
          <w:rFonts w:ascii="Times New Roman" w:hAnsi="Times New Roman" w:cs="Times New Roman"/>
          <w:sz w:val="28"/>
          <w:szCs w:val="28"/>
        </w:rPr>
        <w:tab/>
      </w:r>
    </w:p>
    <w:p w:rsidR="00DE02BF" w:rsidRPr="00032AD4" w:rsidRDefault="003F5F5B">
      <w:pPr>
        <w:ind w:firstLine="708"/>
        <w:rPr>
          <w:rFonts w:ascii="Times New Roman" w:hAnsi="Times New Roman" w:cs="Times New Roman"/>
          <w:b/>
          <w:sz w:val="28"/>
          <w:szCs w:val="28"/>
        </w:rPr>
      </w:pPr>
      <w:r w:rsidRPr="00032AD4">
        <w:rPr>
          <w:rFonts w:ascii="Times New Roman" w:hAnsi="Times New Roman" w:cs="Times New Roman"/>
          <w:b/>
          <w:sz w:val="28"/>
          <w:szCs w:val="28"/>
        </w:rPr>
        <w:t>4</w:t>
      </w:r>
      <w:r w:rsidR="00C17179" w:rsidRPr="00032AD4">
        <w:rPr>
          <w:rFonts w:ascii="Times New Roman" w:hAnsi="Times New Roman" w:cs="Times New Roman"/>
          <w:b/>
          <w:sz w:val="28"/>
          <w:szCs w:val="28"/>
        </w:rPr>
        <w:t>.2</w:t>
      </w:r>
      <w:r w:rsidR="00DE02BF" w:rsidRPr="00032AD4">
        <w:rPr>
          <w:rFonts w:ascii="Times New Roman" w:hAnsi="Times New Roman" w:cs="Times New Roman"/>
          <w:b/>
          <w:sz w:val="28"/>
          <w:szCs w:val="28"/>
        </w:rPr>
        <w:t>.</w:t>
      </w:r>
      <w:r w:rsidRPr="00032AD4">
        <w:rPr>
          <w:rFonts w:ascii="Times New Roman" w:hAnsi="Times New Roman" w:cs="Times New Roman"/>
          <w:b/>
          <w:sz w:val="28"/>
          <w:szCs w:val="28"/>
        </w:rPr>
        <w:t>2</w:t>
      </w:r>
      <w:r w:rsidR="00DE02BF" w:rsidRPr="00032AD4">
        <w:rPr>
          <w:rFonts w:ascii="Times New Roman" w:hAnsi="Times New Roman" w:cs="Times New Roman"/>
          <w:b/>
          <w:sz w:val="28"/>
          <w:szCs w:val="28"/>
        </w:rPr>
        <w:t>. Материально-технические условия</w:t>
      </w:r>
    </w:p>
    <w:p w:rsidR="00DE02BF" w:rsidRPr="00032AD4" w:rsidRDefault="00DE02BF">
      <w:pPr>
        <w:ind w:firstLine="708"/>
        <w:rPr>
          <w:rFonts w:ascii="Times New Roman" w:hAnsi="Times New Roman" w:cs="Times New Roman"/>
          <w:b/>
          <w:sz w:val="28"/>
          <w:szCs w:val="28"/>
        </w:rPr>
      </w:pP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Материально-техническое обеспечение образования обучающихся с ЗПР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отражена специфика требований к:</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организации пространства, в котором обучается ребенок с ЗПР;</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lastRenderedPageBreak/>
        <w:t></w:t>
      </w:r>
      <w:r w:rsidR="00DE02BF" w:rsidRPr="00032AD4">
        <w:rPr>
          <w:rFonts w:ascii="Times New Roman" w:hAnsi="Times New Roman" w:cs="Times New Roman"/>
          <w:sz w:val="28"/>
          <w:szCs w:val="28"/>
        </w:rPr>
        <w:t xml:space="preserve"> организации временного режима обучения;</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ЗПР;</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w:t>
      </w:r>
      <w:r w:rsidR="00A57210" w:rsidRPr="00032AD4">
        <w:rPr>
          <w:rFonts w:ascii="Times New Roman" w:hAnsi="Times New Roman" w:cs="Times New Roman"/>
          <w:sz w:val="28"/>
          <w:szCs w:val="28"/>
        </w:rPr>
        <w:t xml:space="preserve">учебникам, </w:t>
      </w:r>
      <w:r w:rsidR="00DE02BF" w:rsidRPr="00032AD4">
        <w:rPr>
          <w:rFonts w:ascii="Times New Roman" w:hAnsi="Times New Roman" w:cs="Times New Roman"/>
          <w:sz w:val="28"/>
          <w:szCs w:val="28"/>
        </w:rPr>
        <w:t>рабочим тетрадям,</w:t>
      </w:r>
      <w:r w:rsidR="00A81C1F" w:rsidRPr="00032AD4">
        <w:rPr>
          <w:rFonts w:ascii="Times New Roman" w:hAnsi="Times New Roman" w:cs="Times New Roman"/>
          <w:sz w:val="28"/>
          <w:szCs w:val="28"/>
        </w:rPr>
        <w:t xml:space="preserve"> </w:t>
      </w:r>
      <w:r w:rsidR="00A57210" w:rsidRPr="00032AD4">
        <w:rPr>
          <w:rFonts w:ascii="Times New Roman" w:hAnsi="Times New Roman" w:cs="Times New Roman"/>
          <w:sz w:val="28"/>
          <w:szCs w:val="28"/>
        </w:rPr>
        <w:t xml:space="preserve">дидактическим материалам, </w:t>
      </w:r>
      <w:r w:rsidR="00DE02BF" w:rsidRPr="00032AD4">
        <w:rPr>
          <w:rFonts w:ascii="Times New Roman" w:hAnsi="Times New Roman" w:cs="Times New Roman"/>
          <w:sz w:val="28"/>
          <w:szCs w:val="28"/>
        </w:rPr>
        <w:t>позволяющих реализовывать выбранный вариант программы.</w:t>
      </w:r>
    </w:p>
    <w:p w:rsidR="00E2038C" w:rsidRPr="00032AD4" w:rsidRDefault="00E2038C">
      <w:pPr>
        <w:ind w:firstLine="708"/>
        <w:jc w:val="center"/>
        <w:rPr>
          <w:rFonts w:ascii="Times New Roman" w:hAnsi="Times New Roman" w:cs="Times New Roman"/>
          <w:b/>
          <w:sz w:val="28"/>
          <w:szCs w:val="28"/>
        </w:rPr>
      </w:pPr>
    </w:p>
    <w:p w:rsidR="00E2038C" w:rsidRPr="00032AD4" w:rsidRDefault="00E2038C">
      <w:pPr>
        <w:ind w:firstLine="708"/>
        <w:jc w:val="center"/>
        <w:rPr>
          <w:rFonts w:ascii="Times New Roman" w:hAnsi="Times New Roman" w:cs="Times New Roman"/>
          <w:b/>
          <w:sz w:val="28"/>
          <w:szCs w:val="28"/>
        </w:rPr>
      </w:pPr>
    </w:p>
    <w:p w:rsidR="00DE02BF" w:rsidRPr="00032AD4" w:rsidRDefault="00DE02BF">
      <w:pPr>
        <w:ind w:firstLine="708"/>
        <w:jc w:val="center"/>
        <w:rPr>
          <w:rFonts w:ascii="Times New Roman" w:hAnsi="Times New Roman" w:cs="Times New Roman"/>
          <w:b/>
          <w:sz w:val="28"/>
          <w:szCs w:val="28"/>
        </w:rPr>
      </w:pPr>
      <w:r w:rsidRPr="00032AD4">
        <w:rPr>
          <w:rFonts w:ascii="Times New Roman" w:hAnsi="Times New Roman" w:cs="Times New Roman"/>
          <w:b/>
          <w:sz w:val="28"/>
          <w:szCs w:val="28"/>
        </w:rPr>
        <w:t>Требования к организации пространства</w:t>
      </w:r>
    </w:p>
    <w:p w:rsidR="00DE02BF" w:rsidRPr="00032AD4" w:rsidRDefault="00DE02BF">
      <w:pPr>
        <w:ind w:firstLine="708"/>
        <w:jc w:val="center"/>
        <w:rPr>
          <w:rFonts w:ascii="Times New Roman" w:hAnsi="Times New Roman" w:cs="Times New Roman"/>
          <w:b/>
          <w:sz w:val="28"/>
          <w:szCs w:val="28"/>
        </w:rPr>
      </w:pPr>
    </w:p>
    <w:p w:rsidR="00DE02BF" w:rsidRPr="00032AD4" w:rsidRDefault="008F46B1">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xml:space="preserve">Пространство (прежде всего здание и прилегающая территория), </w:t>
      </w:r>
      <w:r w:rsidR="00F7238A">
        <w:rPr>
          <w:rFonts w:ascii="Times New Roman" w:hAnsi="Times New Roman" w:cs="Times New Roman"/>
          <w:sz w:val="28"/>
          <w:szCs w:val="28"/>
        </w:rPr>
        <w:t>МБОУ «СОШ№6»</w:t>
      </w:r>
      <w:r w:rsidRPr="00032AD4">
        <w:rPr>
          <w:rFonts w:ascii="Times New Roman" w:hAnsi="Times New Roman" w:cs="Times New Roman"/>
          <w:sz w:val="28"/>
          <w:szCs w:val="28"/>
        </w:rPr>
        <w:t xml:space="preserve"> соответст</w:t>
      </w:r>
      <w:r w:rsidR="00DE02BF" w:rsidRPr="00032AD4">
        <w:rPr>
          <w:rFonts w:ascii="Times New Roman" w:hAnsi="Times New Roman" w:cs="Times New Roman"/>
          <w:sz w:val="28"/>
          <w:szCs w:val="28"/>
        </w:rPr>
        <w:t xml:space="preserve">вует общим требованиям, предъявляемым к образовательным организациям, в частности: </w:t>
      </w:r>
    </w:p>
    <w:p w:rsidR="00DE02BF"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к соблюдению санитарно-гигиенических норм образовательного процесса (требования к водоснабжению, канализации, освещению, воздушно-тепловому режиму и т. д.); </w:t>
      </w:r>
    </w:p>
    <w:p w:rsidR="00DE02BF" w:rsidRPr="00032AD4" w:rsidRDefault="008F46B1">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rsidR="00DE02BF" w:rsidRPr="00032AD4" w:rsidRDefault="008F46B1">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к соблюдению пожарной и электробезопасности; </w:t>
      </w:r>
    </w:p>
    <w:p w:rsidR="00DE02BF" w:rsidRPr="00032AD4" w:rsidRDefault="008F46B1">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к соблюдению требований охраны труда;</w:t>
      </w:r>
    </w:p>
    <w:p w:rsidR="00DE02BF" w:rsidRPr="00032AD4" w:rsidRDefault="008F46B1">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к соблюдению своевременных сроков и необходимых объемов текущего и капитального ремонта и др.</w:t>
      </w:r>
    </w:p>
    <w:p w:rsidR="00DE02BF"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Материально-техническая база реализации АООП НОО для детей с ЗПР соответ</w:t>
      </w:r>
      <w:r w:rsidR="008F46B1" w:rsidRPr="00032AD4">
        <w:rPr>
          <w:rFonts w:ascii="Times New Roman" w:hAnsi="Times New Roman" w:cs="Times New Roman"/>
          <w:sz w:val="28"/>
          <w:szCs w:val="28"/>
        </w:rPr>
        <w:t>ст</w:t>
      </w:r>
      <w:r w:rsidRPr="00032AD4">
        <w:rPr>
          <w:rFonts w:ascii="Times New Roman" w:hAnsi="Times New Roman" w:cs="Times New Roman"/>
          <w:sz w:val="28"/>
          <w:szCs w:val="28"/>
        </w:rPr>
        <w:t>вует действующим санитарным и противопожарным нормам, нормам охраны труда работни</w:t>
      </w:r>
      <w:r w:rsidR="00A57210" w:rsidRPr="00032AD4">
        <w:rPr>
          <w:rFonts w:ascii="Times New Roman" w:hAnsi="Times New Roman" w:cs="Times New Roman"/>
          <w:sz w:val="28"/>
          <w:szCs w:val="28"/>
        </w:rPr>
        <w:t xml:space="preserve">ков </w:t>
      </w:r>
      <w:r w:rsidR="003F5F5B" w:rsidRPr="00032AD4">
        <w:rPr>
          <w:rFonts w:ascii="Times New Roman" w:hAnsi="Times New Roman" w:cs="Times New Roman"/>
          <w:sz w:val="28"/>
          <w:szCs w:val="28"/>
        </w:rPr>
        <w:t>М</w:t>
      </w:r>
      <w:r w:rsidR="00F7238A">
        <w:rPr>
          <w:rFonts w:ascii="Times New Roman" w:hAnsi="Times New Roman" w:cs="Times New Roman"/>
          <w:sz w:val="28"/>
          <w:szCs w:val="28"/>
        </w:rPr>
        <w:t>БОУ «СОШ№ 6»</w:t>
      </w:r>
      <w:r w:rsidRPr="00032AD4">
        <w:rPr>
          <w:rFonts w:ascii="Times New Roman" w:hAnsi="Times New Roman" w:cs="Times New Roman"/>
          <w:sz w:val="28"/>
          <w:szCs w:val="28"/>
        </w:rPr>
        <w:t>, предъявляемым к:</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зданию образовательного учреждения (высота и архитектура здания);</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помещениям библиотек</w:t>
      </w:r>
      <w:r w:rsidR="00A57210" w:rsidRPr="00032AD4">
        <w:rPr>
          <w:rFonts w:ascii="Times New Roman" w:hAnsi="Times New Roman" w:cs="Times New Roman"/>
          <w:sz w:val="28"/>
          <w:szCs w:val="28"/>
        </w:rPr>
        <w:t>и</w:t>
      </w:r>
      <w:r w:rsidR="00DE02BF" w:rsidRPr="00032AD4">
        <w:rPr>
          <w:rFonts w:ascii="Times New Roman" w:hAnsi="Times New Roman" w:cs="Times New Roman"/>
          <w:sz w:val="28"/>
          <w:szCs w:val="28"/>
        </w:rPr>
        <w:t xml:space="preserve"> (площадь, размещение рабочих зон, наличие читального зала, число читательских мест, медиатеки);</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помещениям для осуществления образовательного и корр</w:t>
      </w:r>
      <w:r w:rsidR="00A57210" w:rsidRPr="00032AD4">
        <w:rPr>
          <w:rFonts w:ascii="Times New Roman" w:hAnsi="Times New Roman" w:cs="Times New Roman"/>
          <w:sz w:val="28"/>
          <w:szCs w:val="28"/>
        </w:rPr>
        <w:t>екционно-развивающего процессов</w:t>
      </w:r>
      <w:r w:rsidR="00DE02BF" w:rsidRPr="00032AD4">
        <w:rPr>
          <w:rFonts w:ascii="Times New Roman" w:hAnsi="Times New Roman" w:cs="Times New Roman"/>
          <w:sz w:val="28"/>
          <w:szCs w:val="28"/>
        </w:rPr>
        <w:t>: классам, кабинетам учителя-де</w:t>
      </w:r>
      <w:r w:rsidR="00957BCF" w:rsidRPr="00032AD4">
        <w:rPr>
          <w:rFonts w:ascii="Times New Roman" w:hAnsi="Times New Roman" w:cs="Times New Roman"/>
          <w:sz w:val="28"/>
          <w:szCs w:val="28"/>
        </w:rPr>
        <w:t>фектолога, учителя-</w:t>
      </w:r>
      <w:r w:rsidR="00DE02BF" w:rsidRPr="00032AD4">
        <w:rPr>
          <w:rFonts w:ascii="Times New Roman" w:hAnsi="Times New Roman" w:cs="Times New Roman"/>
          <w:sz w:val="28"/>
          <w:szCs w:val="28"/>
        </w:rPr>
        <w:t>логопеда, педагога-психолога и др. специалистов (необходимый набор и размещение, их площадь, освещенность, расположение и размеры, структура которых должна обеспечивать возможность для организа</w:t>
      </w:r>
      <w:r w:rsidR="00A57210" w:rsidRPr="00032AD4">
        <w:rPr>
          <w:rFonts w:ascii="Times New Roman" w:hAnsi="Times New Roman" w:cs="Times New Roman"/>
          <w:sz w:val="28"/>
          <w:szCs w:val="28"/>
        </w:rPr>
        <w:t>ции урочной и внеурочной</w:t>
      </w:r>
      <w:r w:rsidR="00DE02BF" w:rsidRPr="00032AD4">
        <w:rPr>
          <w:rFonts w:ascii="Times New Roman" w:hAnsi="Times New Roman" w:cs="Times New Roman"/>
          <w:sz w:val="28"/>
          <w:szCs w:val="28"/>
        </w:rPr>
        <w:t xml:space="preserve"> деятельности); </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актовому</w:t>
      </w:r>
      <w:r w:rsidR="00957BCF" w:rsidRPr="00032AD4">
        <w:rPr>
          <w:rFonts w:ascii="Times New Roman" w:hAnsi="Times New Roman" w:cs="Times New Roman"/>
          <w:sz w:val="28"/>
          <w:szCs w:val="28"/>
        </w:rPr>
        <w:t xml:space="preserve">, </w:t>
      </w:r>
      <w:r w:rsidR="005E2F77" w:rsidRPr="00032AD4">
        <w:rPr>
          <w:rFonts w:ascii="Times New Roman" w:hAnsi="Times New Roman" w:cs="Times New Roman"/>
          <w:sz w:val="28"/>
          <w:szCs w:val="28"/>
        </w:rPr>
        <w:t xml:space="preserve"> физкультурному залам</w:t>
      </w:r>
      <w:r w:rsidR="00DE02BF" w:rsidRPr="00032AD4">
        <w:rPr>
          <w:rFonts w:ascii="Times New Roman" w:hAnsi="Times New Roman" w:cs="Times New Roman"/>
          <w:sz w:val="28"/>
          <w:szCs w:val="28"/>
        </w:rPr>
        <w:t>;</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 xml:space="preserve"> кабинетам медицинского назначения; </w:t>
      </w:r>
    </w:p>
    <w:p w:rsidR="00DE02BF" w:rsidRPr="00032AD4" w:rsidRDefault="00C126A7">
      <w:pPr>
        <w:jc w:val="both"/>
        <w:rPr>
          <w:rFonts w:ascii="Times New Roman" w:hAnsi="Times New Roman" w:cs="Times New Roman"/>
          <w:sz w:val="28"/>
          <w:szCs w:val="28"/>
        </w:rPr>
      </w:pPr>
      <w:r w:rsidRPr="00032AD4">
        <w:rPr>
          <w:rFonts w:ascii="Times New Roman" w:hAnsi="Times New Roman" w:cs="Times New Roman"/>
          <w:sz w:val="28"/>
          <w:szCs w:val="28"/>
        </w:rPr>
        <w:t></w:t>
      </w:r>
      <w:r w:rsidR="00DE02BF" w:rsidRPr="00032AD4">
        <w:rPr>
          <w:rFonts w:ascii="Times New Roman" w:hAnsi="Times New Roman" w:cs="Times New Roman"/>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391785" w:rsidRPr="00032AD4" w:rsidRDefault="00C126A7" w:rsidP="00E2038C">
      <w:pPr>
        <w:pStyle w:val="Default"/>
        <w:rPr>
          <w:rFonts w:eastAsia="Calibri"/>
          <w:sz w:val="28"/>
          <w:szCs w:val="28"/>
          <w:lang w:eastAsia="en-US"/>
        </w:rPr>
      </w:pPr>
      <w:r w:rsidRPr="00032AD4">
        <w:rPr>
          <w:sz w:val="28"/>
          <w:szCs w:val="28"/>
        </w:rPr>
        <w:t></w:t>
      </w:r>
      <w:r w:rsidR="00DE02BF" w:rsidRPr="00032AD4">
        <w:rPr>
          <w:sz w:val="28"/>
          <w:szCs w:val="28"/>
        </w:rPr>
        <w:t>туалетам, коридорам и другим помещениям.</w:t>
      </w:r>
      <w:r w:rsidR="00391785" w:rsidRPr="00032AD4">
        <w:rPr>
          <w:rFonts w:eastAsia="Calibri"/>
          <w:sz w:val="28"/>
          <w:szCs w:val="28"/>
          <w:lang w:eastAsia="en-US"/>
        </w:rPr>
        <w:t xml:space="preserve"> </w:t>
      </w:r>
    </w:p>
    <w:p w:rsidR="00391785" w:rsidRPr="00032AD4" w:rsidRDefault="00391785" w:rsidP="00391785">
      <w:pPr>
        <w:pStyle w:val="Default"/>
        <w:ind w:firstLine="709"/>
        <w:rPr>
          <w:rFonts w:eastAsia="Calibri"/>
          <w:sz w:val="28"/>
          <w:szCs w:val="28"/>
          <w:lang w:eastAsia="en-US"/>
        </w:rPr>
      </w:pPr>
      <w:r w:rsidRPr="00032AD4">
        <w:rPr>
          <w:rFonts w:eastAsia="Calibri"/>
          <w:sz w:val="28"/>
          <w:szCs w:val="28"/>
          <w:lang w:eastAsia="en-US"/>
        </w:rPr>
        <w:lastRenderedPageBreak/>
        <w:t xml:space="preserve">Организация обеспечена отдельными специально оборудованными помещениями для реализации курсов коррекционно-развивающей области и психолого-медико-педагогического сопровождения обучающихся с ЗПР. </w:t>
      </w:r>
    </w:p>
    <w:p w:rsidR="00391785" w:rsidRPr="00032AD4" w:rsidRDefault="00E2038C" w:rsidP="00E2038C">
      <w:pPr>
        <w:pStyle w:val="Default"/>
        <w:ind w:firstLine="709"/>
        <w:rPr>
          <w:rFonts w:eastAsia="Calibri"/>
          <w:sz w:val="28"/>
          <w:szCs w:val="28"/>
          <w:lang w:eastAsia="en-US"/>
        </w:rPr>
      </w:pPr>
      <w:r w:rsidRPr="00032AD4">
        <w:rPr>
          <w:rFonts w:eastAsia="Calibri"/>
          <w:sz w:val="28"/>
          <w:szCs w:val="28"/>
          <w:lang w:eastAsia="en-US"/>
        </w:rPr>
        <w:t>В образовательной организации имеются отдельные специально оборудованные помещения для проведения занятий с педагогом-психологом, учителем-логопедом и другими специалистами, отвечающими за реализацию программы коррекционной работы и психолого-педагогическое сопровождение обучающихся с ОВЗ (ЗПР).</w:t>
      </w:r>
    </w:p>
    <w:p w:rsidR="00391785" w:rsidRPr="00032AD4" w:rsidRDefault="00391785" w:rsidP="00391785">
      <w:pPr>
        <w:widowControl/>
        <w:suppressAutoHyphens w:val="0"/>
        <w:autoSpaceDE w:val="0"/>
        <w:autoSpaceDN w:val="0"/>
        <w:adjustRightInd w:val="0"/>
        <w:ind w:firstLine="709"/>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Важным условием организации пространства, в котором обучаются обучающиеся с ОВЗ (ЗПР), является наличие доступного пространства, которое позволяет воспринимать максимальное количество сведений через аудио-визуализированные источники, удобно расположенные и доступные стенды с представленным на них наглядным материалом о внутришкольных правилах поведения, правилах безопасности, распорядке/режи</w:t>
      </w:r>
      <w:r w:rsidR="00E2038C" w:rsidRPr="00032AD4">
        <w:rPr>
          <w:rFonts w:ascii="Times New Roman" w:eastAsia="Calibri" w:hAnsi="Times New Roman" w:cs="Times New Roman"/>
          <w:kern w:val="0"/>
          <w:sz w:val="28"/>
          <w:szCs w:val="28"/>
          <w:lang w:eastAsia="en-US" w:bidi="ar-SA"/>
        </w:rPr>
        <w:t>ме функционирования образовательной о</w:t>
      </w:r>
      <w:r w:rsidRPr="00032AD4">
        <w:rPr>
          <w:rFonts w:ascii="Times New Roman" w:eastAsia="Calibri" w:hAnsi="Times New Roman" w:cs="Times New Roman"/>
          <w:kern w:val="0"/>
          <w:sz w:val="28"/>
          <w:szCs w:val="28"/>
          <w:lang w:eastAsia="en-US" w:bidi="ar-SA"/>
        </w:rPr>
        <w:t>рганизации, расписании уроков, изменениях в режиме обучения, последних событиях в школе, ближайших планах и т.д.</w:t>
      </w:r>
    </w:p>
    <w:p w:rsidR="00391785" w:rsidRPr="00032AD4" w:rsidRDefault="00B97F2D" w:rsidP="00B97F2D">
      <w:pPr>
        <w:widowControl/>
        <w:suppressAutoHyphens w:val="0"/>
        <w:autoSpaceDE w:val="0"/>
        <w:autoSpaceDN w:val="0"/>
        <w:adjustRightInd w:val="0"/>
        <w:ind w:firstLine="709"/>
        <w:rPr>
          <w:rFonts w:ascii="Times New Roman" w:eastAsia="Calibri" w:hAnsi="Times New Roman" w:cs="Times New Roman"/>
          <w:kern w:val="0"/>
          <w:sz w:val="28"/>
          <w:szCs w:val="28"/>
          <w:lang w:eastAsia="en-US" w:bidi="ar-SA"/>
        </w:rPr>
      </w:pPr>
      <w:r w:rsidRPr="00032AD4">
        <w:rPr>
          <w:rFonts w:ascii="Times New Roman" w:eastAsia="Calibri" w:hAnsi="Times New Roman" w:cs="Times New Roman"/>
          <w:kern w:val="0"/>
          <w:sz w:val="28"/>
          <w:szCs w:val="28"/>
          <w:lang w:eastAsia="en-US" w:bidi="ar-SA"/>
        </w:rPr>
        <w:t>Каждый класс</w:t>
      </w:r>
      <w:r w:rsidR="00391785" w:rsidRPr="00032AD4">
        <w:rPr>
          <w:rFonts w:ascii="Times New Roman" w:eastAsia="Calibri" w:hAnsi="Times New Roman" w:cs="Times New Roman"/>
          <w:kern w:val="0"/>
          <w:sz w:val="28"/>
          <w:szCs w:val="28"/>
          <w:lang w:eastAsia="en-US" w:bidi="ar-SA"/>
        </w:rPr>
        <w:t xml:space="preserve">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w:t>
      </w:r>
    </w:p>
    <w:p w:rsidR="00391785" w:rsidRPr="00032AD4" w:rsidRDefault="00391785" w:rsidP="00B97F2D">
      <w:pPr>
        <w:widowControl/>
        <w:suppressAutoHyphens w:val="0"/>
        <w:spacing w:after="160" w:line="259" w:lineRule="auto"/>
        <w:ind w:firstLine="709"/>
        <w:rPr>
          <w:rFonts w:ascii="Times New Roman" w:eastAsia="Calibri" w:hAnsi="Times New Roman" w:cs="Times New Roman"/>
          <w:i/>
          <w:kern w:val="0"/>
          <w:sz w:val="28"/>
          <w:szCs w:val="28"/>
          <w:lang w:eastAsia="en-US" w:bidi="ar-SA"/>
        </w:rPr>
      </w:pPr>
      <w:r w:rsidRPr="00032AD4">
        <w:rPr>
          <w:rFonts w:ascii="Times New Roman" w:eastAsia="Calibri" w:hAnsi="Times New Roman" w:cs="Times New Roman"/>
          <w:i/>
          <w:kern w:val="0"/>
          <w:sz w:val="28"/>
          <w:szCs w:val="28"/>
          <w:lang w:eastAsia="en-US" w:bidi="ar-SA"/>
        </w:rPr>
        <w:t>Обязательным условием к организации р</w:t>
      </w:r>
      <w:r w:rsidR="00B97F2D" w:rsidRPr="00032AD4">
        <w:rPr>
          <w:rFonts w:ascii="Times New Roman" w:eastAsia="Calibri" w:hAnsi="Times New Roman" w:cs="Times New Roman"/>
          <w:i/>
          <w:kern w:val="0"/>
          <w:sz w:val="28"/>
          <w:szCs w:val="28"/>
          <w:lang w:eastAsia="en-US" w:bidi="ar-SA"/>
        </w:rPr>
        <w:t>абочего места обучающегося с ОВЗ</w:t>
      </w:r>
      <w:r w:rsidRPr="00032AD4">
        <w:rPr>
          <w:rFonts w:ascii="Times New Roman" w:eastAsia="Calibri" w:hAnsi="Times New Roman" w:cs="Times New Roman"/>
          <w:i/>
          <w:kern w:val="0"/>
          <w:sz w:val="28"/>
          <w:szCs w:val="28"/>
          <w:lang w:eastAsia="en-US" w:bidi="ar-SA"/>
        </w:rPr>
        <w:t xml:space="preserve"> является обеспечение возможности постоянно находиться в зоне внимания педагога.</w:t>
      </w:r>
    </w:p>
    <w:p w:rsidR="00DE02BF" w:rsidRPr="00032AD4" w:rsidRDefault="00DE02BF">
      <w:pPr>
        <w:jc w:val="both"/>
        <w:rPr>
          <w:rFonts w:ascii="Times New Roman" w:hAnsi="Times New Roman" w:cs="Times New Roman"/>
          <w:sz w:val="28"/>
          <w:szCs w:val="28"/>
        </w:rPr>
      </w:pPr>
    </w:p>
    <w:p w:rsidR="00DE02BF" w:rsidRPr="00032AD4" w:rsidRDefault="00DE02BF">
      <w:pPr>
        <w:jc w:val="center"/>
        <w:rPr>
          <w:rFonts w:ascii="Times New Roman" w:hAnsi="Times New Roman" w:cs="Times New Roman"/>
          <w:b/>
          <w:sz w:val="28"/>
          <w:szCs w:val="28"/>
        </w:rPr>
      </w:pPr>
      <w:r w:rsidRPr="00032AD4">
        <w:rPr>
          <w:rFonts w:ascii="Times New Roman" w:hAnsi="Times New Roman" w:cs="Times New Roman"/>
          <w:b/>
          <w:sz w:val="28"/>
          <w:szCs w:val="28"/>
        </w:rPr>
        <w:t>Требования к организации временного режима</w:t>
      </w:r>
    </w:p>
    <w:p w:rsidR="00DE02BF" w:rsidRPr="00032AD4" w:rsidRDefault="00DE02BF">
      <w:pPr>
        <w:jc w:val="center"/>
        <w:rPr>
          <w:rFonts w:ascii="Times New Roman" w:hAnsi="Times New Roman" w:cs="Times New Roman"/>
          <w:b/>
          <w:sz w:val="28"/>
          <w:szCs w:val="28"/>
        </w:rPr>
      </w:pPr>
    </w:p>
    <w:p w:rsidR="00DE02BF"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Временной режим образования обучающихся с задержкой психического развития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(«Пра</w:t>
      </w:r>
      <w:r w:rsidR="00A57210" w:rsidRPr="00032AD4">
        <w:rPr>
          <w:rFonts w:ascii="Times New Roman" w:hAnsi="Times New Roman" w:cs="Times New Roman"/>
          <w:sz w:val="28"/>
          <w:szCs w:val="28"/>
        </w:rPr>
        <w:t xml:space="preserve">вилами внутреннего распорядка </w:t>
      </w:r>
      <w:r w:rsidR="00F7238A">
        <w:rPr>
          <w:rFonts w:ascii="Times New Roman" w:hAnsi="Times New Roman" w:cs="Times New Roman"/>
          <w:sz w:val="28"/>
          <w:szCs w:val="28"/>
        </w:rPr>
        <w:t>МБОУ  «СОШ №6»</w:t>
      </w:r>
      <w:r w:rsidRPr="00032AD4">
        <w:rPr>
          <w:rFonts w:ascii="Times New Roman" w:hAnsi="Times New Roman" w:cs="Times New Roman"/>
          <w:sz w:val="28"/>
          <w:szCs w:val="28"/>
        </w:rPr>
        <w:t>).</w:t>
      </w:r>
    </w:p>
    <w:p w:rsidR="00DE02BF"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Срок освоения АООП НОО </w:t>
      </w:r>
      <w:r w:rsidR="00A57210" w:rsidRPr="00032AD4">
        <w:rPr>
          <w:rFonts w:ascii="Times New Roman" w:hAnsi="Times New Roman" w:cs="Times New Roman"/>
          <w:sz w:val="28"/>
          <w:szCs w:val="28"/>
        </w:rPr>
        <w:t xml:space="preserve">для детей с ЗПР по варианту 7.2 составляет </w:t>
      </w:r>
      <w:r w:rsidR="00EB61F3">
        <w:rPr>
          <w:rFonts w:ascii="Times New Roman" w:hAnsi="Times New Roman" w:cs="Times New Roman"/>
          <w:sz w:val="28"/>
          <w:szCs w:val="28"/>
        </w:rPr>
        <w:t>5</w:t>
      </w:r>
      <w:r w:rsidR="00A57210" w:rsidRPr="00032AD4">
        <w:rPr>
          <w:rFonts w:ascii="Times New Roman" w:hAnsi="Times New Roman" w:cs="Times New Roman"/>
          <w:sz w:val="28"/>
          <w:szCs w:val="28"/>
        </w:rPr>
        <w:t xml:space="preserve"> </w:t>
      </w:r>
      <w:r w:rsidR="00EB61F3">
        <w:rPr>
          <w:rFonts w:ascii="Times New Roman" w:hAnsi="Times New Roman" w:cs="Times New Roman"/>
          <w:sz w:val="28"/>
          <w:szCs w:val="28"/>
        </w:rPr>
        <w:t>лет</w:t>
      </w:r>
      <w:r w:rsidR="005E2F77" w:rsidRPr="00032AD4">
        <w:rPr>
          <w:rFonts w:ascii="Times New Roman" w:hAnsi="Times New Roman" w:cs="Times New Roman"/>
          <w:sz w:val="28"/>
          <w:szCs w:val="28"/>
        </w:rPr>
        <w:t>.</w:t>
      </w:r>
    </w:p>
    <w:p w:rsidR="00DE02BF" w:rsidRPr="00032AD4" w:rsidRDefault="007552DE">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xml:space="preserve">Продолжительность учебных занятий не превышает 40 минут. При определении продолжительности занятий в 1-м классе используется «ступенчатый» режим обучения: в первом полугодии (в сентябре, октябре − по </w:t>
      </w:r>
      <w:r w:rsidR="00957BCF" w:rsidRPr="00032AD4">
        <w:rPr>
          <w:rFonts w:ascii="Times New Roman" w:hAnsi="Times New Roman" w:cs="Times New Roman"/>
          <w:sz w:val="28"/>
          <w:szCs w:val="28"/>
        </w:rPr>
        <w:t>3 урока в день по 3</w:t>
      </w:r>
      <w:r w:rsidR="005E2F77" w:rsidRPr="00032AD4">
        <w:rPr>
          <w:rFonts w:ascii="Times New Roman" w:hAnsi="Times New Roman" w:cs="Times New Roman"/>
          <w:sz w:val="28"/>
          <w:szCs w:val="28"/>
        </w:rPr>
        <w:t>5</w:t>
      </w:r>
      <w:r w:rsidR="00DE02BF" w:rsidRPr="00032AD4">
        <w:rPr>
          <w:rFonts w:ascii="Times New Roman" w:hAnsi="Times New Roman" w:cs="Times New Roman"/>
          <w:sz w:val="28"/>
          <w:szCs w:val="28"/>
        </w:rPr>
        <w:t xml:space="preserve"> минут каждый, в ноябре - декабре − по 4 урока по 35 минут каждый; январь - май −</w:t>
      </w:r>
      <w:r w:rsidR="00D1665F" w:rsidRPr="00032AD4">
        <w:rPr>
          <w:rFonts w:ascii="Times New Roman" w:hAnsi="Times New Roman" w:cs="Times New Roman"/>
          <w:sz w:val="28"/>
          <w:szCs w:val="28"/>
        </w:rPr>
        <w:t xml:space="preserve"> по 4 урока по 40 минут каждый).</w:t>
      </w:r>
    </w:p>
    <w:p w:rsidR="00DE02BF" w:rsidRPr="00032AD4" w:rsidRDefault="00D1665F">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xml:space="preserve">Продолжительность учебной недели – 5 дней. Пятидневная рабочая неделя устанавливается в целях сохранения и укрепления здоровья обучающихся. Обучение проходит в </w:t>
      </w:r>
      <w:r w:rsidR="005E2F77" w:rsidRPr="00032AD4">
        <w:rPr>
          <w:rFonts w:ascii="Times New Roman" w:hAnsi="Times New Roman" w:cs="Times New Roman"/>
          <w:sz w:val="28"/>
          <w:szCs w:val="28"/>
        </w:rPr>
        <w:t xml:space="preserve">две </w:t>
      </w:r>
      <w:r w:rsidR="00DE02BF" w:rsidRPr="00032AD4">
        <w:rPr>
          <w:rFonts w:ascii="Times New Roman" w:hAnsi="Times New Roman" w:cs="Times New Roman"/>
          <w:sz w:val="28"/>
          <w:szCs w:val="28"/>
        </w:rPr>
        <w:t>смен</w:t>
      </w:r>
      <w:r w:rsidR="005E2F77" w:rsidRPr="00032AD4">
        <w:rPr>
          <w:rFonts w:ascii="Times New Roman" w:hAnsi="Times New Roman" w:cs="Times New Roman"/>
          <w:sz w:val="28"/>
          <w:szCs w:val="28"/>
        </w:rPr>
        <w:t>ы</w:t>
      </w:r>
      <w:r w:rsidR="00DE02BF" w:rsidRPr="00032AD4">
        <w:rPr>
          <w:rFonts w:ascii="Times New Roman" w:hAnsi="Times New Roman" w:cs="Times New Roman"/>
          <w:sz w:val="28"/>
          <w:szCs w:val="28"/>
        </w:rPr>
        <w:t>.</w:t>
      </w:r>
    </w:p>
    <w:p w:rsidR="00DE02BF" w:rsidRPr="00032AD4" w:rsidRDefault="00DE02BF">
      <w:pPr>
        <w:jc w:val="both"/>
        <w:rPr>
          <w:rFonts w:ascii="Times New Roman" w:hAnsi="Times New Roman" w:cs="Times New Roman"/>
          <w:sz w:val="28"/>
          <w:szCs w:val="28"/>
        </w:rPr>
      </w:pPr>
    </w:p>
    <w:p w:rsidR="00DE02BF" w:rsidRPr="00032AD4" w:rsidRDefault="00DE02BF">
      <w:pPr>
        <w:jc w:val="center"/>
        <w:rPr>
          <w:rFonts w:ascii="Times New Roman" w:hAnsi="Times New Roman" w:cs="Times New Roman"/>
          <w:b/>
          <w:sz w:val="28"/>
          <w:szCs w:val="28"/>
        </w:rPr>
      </w:pPr>
      <w:r w:rsidRPr="00032AD4">
        <w:rPr>
          <w:rFonts w:ascii="Times New Roman" w:hAnsi="Times New Roman" w:cs="Times New Roman"/>
          <w:b/>
          <w:sz w:val="28"/>
          <w:szCs w:val="28"/>
        </w:rPr>
        <w:t xml:space="preserve">Требования к техническим средствам обучения и оборудованию </w:t>
      </w:r>
    </w:p>
    <w:p w:rsidR="00DE02BF" w:rsidRPr="00032AD4" w:rsidRDefault="00DE02BF">
      <w:pPr>
        <w:jc w:val="center"/>
        <w:rPr>
          <w:rFonts w:ascii="Times New Roman" w:hAnsi="Times New Roman" w:cs="Times New Roman"/>
          <w:b/>
          <w:sz w:val="28"/>
          <w:szCs w:val="28"/>
        </w:rPr>
      </w:pPr>
      <w:r w:rsidRPr="00032AD4">
        <w:rPr>
          <w:rFonts w:ascii="Times New Roman" w:hAnsi="Times New Roman" w:cs="Times New Roman"/>
          <w:b/>
          <w:sz w:val="28"/>
          <w:szCs w:val="28"/>
        </w:rPr>
        <w:lastRenderedPageBreak/>
        <w:t>учебных кабинетов</w:t>
      </w:r>
    </w:p>
    <w:p w:rsidR="00DE02BF" w:rsidRPr="00032AD4" w:rsidRDefault="00DE02BF">
      <w:pPr>
        <w:jc w:val="center"/>
        <w:rPr>
          <w:rFonts w:ascii="Times New Roman" w:hAnsi="Times New Roman" w:cs="Times New Roman"/>
          <w:b/>
          <w:sz w:val="28"/>
          <w:szCs w:val="28"/>
        </w:rPr>
      </w:pPr>
    </w:p>
    <w:p w:rsidR="00DE02BF"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w:t>
      </w:r>
    </w:p>
    <w:p w:rsidR="00DE02BF"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Информ</w:t>
      </w:r>
      <w:r w:rsidR="00CC536F" w:rsidRPr="00032AD4">
        <w:rPr>
          <w:rFonts w:ascii="Times New Roman" w:hAnsi="Times New Roman" w:cs="Times New Roman"/>
          <w:sz w:val="28"/>
          <w:szCs w:val="28"/>
        </w:rPr>
        <w:t xml:space="preserve">ационно-образовательная среда </w:t>
      </w:r>
      <w:r w:rsidR="005E2F77" w:rsidRPr="00032AD4">
        <w:rPr>
          <w:rFonts w:ascii="Times New Roman" w:hAnsi="Times New Roman" w:cs="Times New Roman"/>
          <w:sz w:val="28"/>
          <w:szCs w:val="28"/>
        </w:rPr>
        <w:t>М</w:t>
      </w:r>
      <w:r w:rsidR="00F7238A">
        <w:rPr>
          <w:rFonts w:ascii="Times New Roman" w:hAnsi="Times New Roman" w:cs="Times New Roman"/>
          <w:sz w:val="28"/>
          <w:szCs w:val="28"/>
        </w:rPr>
        <w:t>БОУ «СОШ №6»</w:t>
      </w:r>
      <w:r w:rsidRPr="00032AD4">
        <w:rPr>
          <w:rFonts w:ascii="Times New Roman" w:hAnsi="Times New Roman" w:cs="Times New Roman"/>
          <w:sz w:val="28"/>
          <w:szCs w:val="28"/>
        </w:rPr>
        <w:t xml:space="preserve"> включает в себя совокупность технологических средств (компьютеры, мультимедийные проекторы с экранами, интерактивные доски и др.).</w:t>
      </w:r>
    </w:p>
    <w:p w:rsidR="00DE02BF" w:rsidRPr="00032AD4" w:rsidRDefault="008F46B1">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 xml:space="preserve">Овладение обучающимися с ЗПР образовательной областью </w:t>
      </w:r>
      <w:r w:rsidR="00DE02BF" w:rsidRPr="00032AD4">
        <w:rPr>
          <w:rFonts w:ascii="Times New Roman" w:hAnsi="Times New Roman" w:cs="Times New Roman"/>
          <w:b/>
          <w:i/>
          <w:sz w:val="28"/>
          <w:szCs w:val="28"/>
        </w:rPr>
        <w:t>«Физическая культура»</w:t>
      </w:r>
      <w:r w:rsidR="00DE02BF" w:rsidRPr="00032AD4">
        <w:rPr>
          <w:rFonts w:ascii="Times New Roman" w:hAnsi="Times New Roman" w:cs="Times New Roman"/>
          <w:sz w:val="28"/>
          <w:szCs w:val="28"/>
        </w:rPr>
        <w:t xml:space="preserve"> предполагает коррекцию двигательных навыков в процессе музыкально-ритмической и спортивной деятельности. Оборудование спортивного зала предполагает наличие необходимого спортивного оборудования для овладения различными видами физкультурно-спортивной деятельности.</w:t>
      </w:r>
    </w:p>
    <w:p w:rsidR="00DE02BF" w:rsidRPr="00032AD4" w:rsidRDefault="00D1665F">
      <w:pPr>
        <w:jc w:val="both"/>
        <w:rPr>
          <w:rFonts w:ascii="Times New Roman" w:hAnsi="Times New Roman" w:cs="Times New Roman"/>
          <w:sz w:val="28"/>
          <w:szCs w:val="28"/>
        </w:rPr>
      </w:pPr>
      <w:r w:rsidRPr="00032AD4">
        <w:rPr>
          <w:rFonts w:ascii="Times New Roman" w:hAnsi="Times New Roman" w:cs="Times New Roman"/>
          <w:sz w:val="28"/>
          <w:szCs w:val="28"/>
        </w:rPr>
        <w:t xml:space="preserve">         Приобретено следующее</w:t>
      </w:r>
      <w:r w:rsidR="00DE02BF" w:rsidRPr="00032AD4">
        <w:rPr>
          <w:rFonts w:ascii="Times New Roman" w:hAnsi="Times New Roman" w:cs="Times New Roman"/>
          <w:sz w:val="28"/>
          <w:szCs w:val="28"/>
        </w:rPr>
        <w:t xml:space="preserve"> оборудован</w:t>
      </w:r>
      <w:r w:rsidRPr="00032AD4">
        <w:rPr>
          <w:rFonts w:ascii="Times New Roman" w:hAnsi="Times New Roman" w:cs="Times New Roman"/>
          <w:sz w:val="28"/>
          <w:szCs w:val="28"/>
        </w:rPr>
        <w:t>ие</w:t>
      </w:r>
      <w:r w:rsidR="00DE02BF" w:rsidRPr="00032AD4">
        <w:rPr>
          <w:rFonts w:ascii="Times New Roman" w:hAnsi="Times New Roman" w:cs="Times New Roman"/>
          <w:sz w:val="28"/>
          <w:szCs w:val="28"/>
        </w:rPr>
        <w:t>:</w:t>
      </w:r>
    </w:p>
    <w:tbl>
      <w:tblPr>
        <w:tblW w:w="15702" w:type="dxa"/>
        <w:tblInd w:w="250" w:type="dxa"/>
        <w:tblLayout w:type="fixed"/>
        <w:tblLook w:val="0000"/>
      </w:tblPr>
      <w:tblGrid>
        <w:gridCol w:w="5234"/>
        <w:gridCol w:w="5234"/>
        <w:gridCol w:w="5234"/>
      </w:tblGrid>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стенка гимнастическая</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мостик гимнастический</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кольца гимнастические</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щиты баскетбольные </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брусья навесные на шведскую стенку</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скамья для пресса</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доска для пресса </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скамейка гимнастическая </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упоры для отжиманий </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канат для лазанья (гимнастический)</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тренажер для волейбола</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стойка лыжная</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степ платформа трех уровневая</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rsidP="00E2038C">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п</w:t>
            </w:r>
            <w:r w:rsidR="00E2038C" w:rsidRPr="00032AD4">
              <w:rPr>
                <w:rFonts w:ascii="Times New Roman" w:hAnsi="Times New Roman" w:cs="Times New Roman"/>
                <w:sz w:val="28"/>
                <w:szCs w:val="28"/>
              </w:rPr>
              <w:t xml:space="preserve">ластиковый тренировочный барьер </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E2038C">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стойка </w:t>
            </w:r>
            <w:r w:rsidR="00D1665F" w:rsidRPr="00032AD4">
              <w:rPr>
                <w:rFonts w:ascii="Times New Roman" w:hAnsi="Times New Roman" w:cs="Times New Roman"/>
                <w:sz w:val="28"/>
                <w:szCs w:val="28"/>
              </w:rPr>
              <w:t>с планкой для прыжков высоту</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стойка для гантелей</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r w:rsidR="00D1665F" w:rsidRPr="00032AD4" w:rsidTr="00D1665F">
        <w:tc>
          <w:tcPr>
            <w:tcW w:w="5234" w:type="dxa"/>
            <w:shd w:val="clear" w:color="auto" w:fill="auto"/>
          </w:tcPr>
          <w:p w:rsidR="00D1665F" w:rsidRPr="00032AD4" w:rsidRDefault="00D1665F">
            <w:pPr>
              <w:snapToGrid w:val="0"/>
              <w:rPr>
                <w:rFonts w:ascii="Times New Roman" w:hAnsi="Times New Roman" w:cs="Times New Roman"/>
                <w:sz w:val="28"/>
                <w:szCs w:val="28"/>
              </w:rPr>
            </w:pPr>
            <w:r w:rsidRPr="00032AD4">
              <w:rPr>
                <w:rFonts w:ascii="Times New Roman" w:hAnsi="Times New Roman" w:cs="Times New Roman"/>
                <w:sz w:val="28"/>
                <w:szCs w:val="28"/>
              </w:rPr>
              <w:t xml:space="preserve">    - стол теннисный</w:t>
            </w:r>
          </w:p>
        </w:tc>
        <w:tc>
          <w:tcPr>
            <w:tcW w:w="5234" w:type="dxa"/>
          </w:tcPr>
          <w:p w:rsidR="00D1665F" w:rsidRPr="00032AD4" w:rsidRDefault="00D1665F">
            <w:pPr>
              <w:snapToGrid w:val="0"/>
              <w:rPr>
                <w:rFonts w:ascii="Times New Roman" w:hAnsi="Times New Roman" w:cs="Times New Roman"/>
                <w:sz w:val="28"/>
                <w:szCs w:val="28"/>
              </w:rPr>
            </w:pPr>
          </w:p>
        </w:tc>
        <w:tc>
          <w:tcPr>
            <w:tcW w:w="5234" w:type="dxa"/>
          </w:tcPr>
          <w:p w:rsidR="00D1665F" w:rsidRPr="00032AD4" w:rsidRDefault="00D1665F">
            <w:pPr>
              <w:snapToGrid w:val="0"/>
              <w:rPr>
                <w:rFonts w:ascii="Times New Roman" w:hAnsi="Times New Roman" w:cs="Times New Roman"/>
                <w:sz w:val="28"/>
                <w:szCs w:val="28"/>
              </w:rPr>
            </w:pPr>
          </w:p>
        </w:tc>
      </w:tr>
    </w:tbl>
    <w:p w:rsidR="001E4F23"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p>
    <w:p w:rsidR="00DE02BF" w:rsidRPr="00032AD4" w:rsidRDefault="00DE02BF">
      <w:pPr>
        <w:jc w:val="center"/>
        <w:rPr>
          <w:rFonts w:ascii="Times New Roman" w:hAnsi="Times New Roman" w:cs="Times New Roman"/>
          <w:b/>
          <w:sz w:val="28"/>
          <w:szCs w:val="28"/>
        </w:rPr>
      </w:pPr>
      <w:r w:rsidRPr="00032AD4">
        <w:rPr>
          <w:rFonts w:ascii="Times New Roman" w:hAnsi="Times New Roman" w:cs="Times New Roman"/>
          <w:b/>
          <w:sz w:val="28"/>
          <w:szCs w:val="28"/>
        </w:rPr>
        <w:t>Требования к учебникам, рабочим тетрадям и специальным дидактическим материалам</w:t>
      </w:r>
    </w:p>
    <w:p w:rsidR="00DE02BF" w:rsidRPr="00032AD4" w:rsidRDefault="00DE02BF">
      <w:pPr>
        <w:ind w:firstLine="708"/>
        <w:jc w:val="both"/>
        <w:rPr>
          <w:rFonts w:ascii="Times New Roman" w:hAnsi="Times New Roman" w:cs="Times New Roman"/>
          <w:b/>
          <w:sz w:val="28"/>
          <w:szCs w:val="28"/>
        </w:rPr>
      </w:pP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Учет особых образовательных потребностей обучающихся с ЗПР обусловливает необходи</w:t>
      </w:r>
      <w:r w:rsidR="002D4BD9" w:rsidRPr="00032AD4">
        <w:rPr>
          <w:rFonts w:ascii="Times New Roman" w:hAnsi="Times New Roman" w:cs="Times New Roman"/>
          <w:sz w:val="28"/>
          <w:szCs w:val="28"/>
        </w:rPr>
        <w:t xml:space="preserve">мость использования </w:t>
      </w:r>
      <w:r w:rsidRPr="00032AD4">
        <w:rPr>
          <w:rFonts w:ascii="Times New Roman" w:hAnsi="Times New Roman" w:cs="Times New Roman"/>
          <w:sz w:val="28"/>
          <w:szCs w:val="28"/>
        </w:rPr>
        <w:t xml:space="preserve">учебников, адресованных данной категории обучающихся. </w:t>
      </w:r>
    </w:p>
    <w:p w:rsidR="00DE02BF" w:rsidRPr="00032AD4" w:rsidRDefault="00DE02BF">
      <w:pPr>
        <w:ind w:firstLine="708"/>
        <w:jc w:val="both"/>
        <w:rPr>
          <w:rFonts w:ascii="Times New Roman" w:hAnsi="Times New Roman" w:cs="Times New Roman"/>
          <w:sz w:val="28"/>
          <w:szCs w:val="28"/>
        </w:rPr>
      </w:pPr>
      <w:r w:rsidRPr="00032AD4">
        <w:rPr>
          <w:rFonts w:ascii="Times New Roman" w:hAnsi="Times New Roman" w:cs="Times New Roman"/>
          <w:sz w:val="28"/>
          <w:szCs w:val="28"/>
        </w:rPr>
        <w:t xml:space="preserve">Для закрепления знаний, полученных на уроке, а также для выполнения практических работ, </w:t>
      </w:r>
      <w:r w:rsidR="00AB7056" w:rsidRPr="00032AD4">
        <w:rPr>
          <w:rFonts w:ascii="Times New Roman" w:hAnsi="Times New Roman" w:cs="Times New Roman"/>
          <w:sz w:val="28"/>
          <w:szCs w:val="28"/>
        </w:rPr>
        <w:t xml:space="preserve">возможно </w:t>
      </w:r>
      <w:r w:rsidRPr="00032AD4">
        <w:rPr>
          <w:rFonts w:ascii="Times New Roman" w:hAnsi="Times New Roman" w:cs="Times New Roman"/>
          <w:sz w:val="28"/>
          <w:szCs w:val="28"/>
        </w:rPr>
        <w:t xml:space="preserve">использование рабочих тетрадей на печатной основе (включая Прописи)  по русскому языку, математике, окружающему миру, технологии и ИЗО. Особые образовательные потребности обучающихся с ЗПР </w:t>
      </w:r>
      <w:r w:rsidRPr="00032AD4">
        <w:rPr>
          <w:rFonts w:ascii="Times New Roman" w:hAnsi="Times New Roman" w:cs="Times New Roman"/>
          <w:sz w:val="28"/>
          <w:szCs w:val="28"/>
        </w:rPr>
        <w:lastRenderedPageBreak/>
        <w:t xml:space="preserve">обусловливают необходимость </w:t>
      </w:r>
      <w:r w:rsidRPr="00032AD4">
        <w:rPr>
          <w:rFonts w:ascii="Times New Roman" w:hAnsi="Times New Roman" w:cs="Times New Roman"/>
          <w:b/>
          <w:sz w:val="28"/>
          <w:szCs w:val="28"/>
        </w:rPr>
        <w:t>специального подбора дидактического материала, преимущественное использование натуральной и иллюстративной наглядности.</w:t>
      </w:r>
      <w:r w:rsidRPr="00032AD4">
        <w:rPr>
          <w:rFonts w:ascii="Times New Roman" w:hAnsi="Times New Roman" w:cs="Times New Roman"/>
          <w:sz w:val="28"/>
          <w:szCs w:val="28"/>
        </w:rPr>
        <w:t xml:space="preserve"> </w:t>
      </w:r>
    </w:p>
    <w:p w:rsidR="00DE02BF"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Наиболее известным в стране из проектов издательства «Просвещение» является учебно-методический комплекс (далее-УМК) для начальных классов «</w:t>
      </w:r>
      <w:r w:rsidR="00F7238A">
        <w:rPr>
          <w:rFonts w:ascii="Times New Roman" w:hAnsi="Times New Roman" w:cs="Times New Roman"/>
          <w:sz w:val="28"/>
          <w:szCs w:val="28"/>
        </w:rPr>
        <w:t xml:space="preserve">Начальная школа </w:t>
      </w:r>
      <w:r w:rsidR="00F7238A">
        <w:rPr>
          <w:rFonts w:ascii="Times New Roman" w:hAnsi="Times New Roman" w:cs="Times New Roman"/>
          <w:sz w:val="28"/>
          <w:szCs w:val="28"/>
          <w:lang w:val="en-US"/>
        </w:rPr>
        <w:t>XXI</w:t>
      </w:r>
      <w:r w:rsidR="00F7238A" w:rsidRPr="00F7238A">
        <w:rPr>
          <w:rFonts w:ascii="Times New Roman" w:hAnsi="Times New Roman" w:cs="Times New Roman"/>
          <w:sz w:val="28"/>
          <w:szCs w:val="28"/>
        </w:rPr>
        <w:t xml:space="preserve"> </w:t>
      </w:r>
      <w:r w:rsidR="00F7238A">
        <w:rPr>
          <w:rFonts w:ascii="Times New Roman" w:hAnsi="Times New Roman" w:cs="Times New Roman"/>
          <w:sz w:val="28"/>
          <w:szCs w:val="28"/>
        </w:rPr>
        <w:t>века»</w:t>
      </w:r>
      <w:r w:rsidRPr="00032AD4">
        <w:rPr>
          <w:rFonts w:ascii="Times New Roman" w:hAnsi="Times New Roman" w:cs="Times New Roman"/>
          <w:sz w:val="28"/>
          <w:szCs w:val="28"/>
        </w:rPr>
        <w:t xml:space="preserve">. УМК  построен на единых для всех учебных </w:t>
      </w:r>
      <w:r w:rsidRPr="00032AD4">
        <w:rPr>
          <w:rFonts w:ascii="Times New Roman" w:hAnsi="Times New Roman" w:cs="Times New Roman"/>
          <w:color w:val="000000"/>
          <w:sz w:val="28"/>
          <w:szCs w:val="28"/>
        </w:rPr>
        <w:t xml:space="preserve">предметов </w:t>
      </w:r>
      <w:hyperlink r:id="rId11" w:history="1">
        <w:r w:rsidRPr="00032AD4">
          <w:rPr>
            <w:rStyle w:val="af5"/>
            <w:rFonts w:ascii="Times New Roman" w:hAnsi="Times New Roman" w:cs="Times New Roman"/>
            <w:color w:val="000000"/>
            <w:sz w:val="28"/>
            <w:szCs w:val="28"/>
          </w:rPr>
          <w:t>основополагающих принципах</w:t>
        </w:r>
      </w:hyperlink>
      <w:r w:rsidRPr="00032AD4">
        <w:rPr>
          <w:rStyle w:val="a5"/>
          <w:rFonts w:ascii="Times New Roman" w:hAnsi="Times New Roman" w:cs="Times New Roman"/>
          <w:color w:val="000000"/>
          <w:sz w:val="28"/>
          <w:szCs w:val="28"/>
        </w:rPr>
        <w:t>,</w:t>
      </w:r>
      <w:r w:rsidRPr="00032AD4">
        <w:rPr>
          <w:rFonts w:ascii="Times New Roman" w:hAnsi="Times New Roman" w:cs="Times New Roman"/>
          <w:color w:val="000000"/>
          <w:sz w:val="28"/>
          <w:szCs w:val="28"/>
        </w:rPr>
        <w:t xml:space="preserve"> имеет полное программно-методическое сопровождение (рабочие тетради</w:t>
      </w:r>
      <w:r w:rsidRPr="00032AD4">
        <w:rPr>
          <w:rFonts w:ascii="Times New Roman" w:hAnsi="Times New Roman" w:cs="Times New Roman"/>
          <w:sz w:val="28"/>
          <w:szCs w:val="28"/>
        </w:rPr>
        <w:t xml:space="preserve"> и дидактические материалы для обучающихся, методические пособия с электронными приложениями дл</w:t>
      </w:r>
      <w:r w:rsidR="002D4BD9" w:rsidRPr="00032AD4">
        <w:rPr>
          <w:rFonts w:ascii="Times New Roman" w:hAnsi="Times New Roman" w:cs="Times New Roman"/>
          <w:sz w:val="28"/>
          <w:szCs w:val="28"/>
        </w:rPr>
        <w:t xml:space="preserve">я учителя и др.), </w:t>
      </w:r>
      <w:r w:rsidRPr="00032AD4">
        <w:rPr>
          <w:rFonts w:ascii="Times New Roman" w:hAnsi="Times New Roman" w:cs="Times New Roman"/>
          <w:sz w:val="28"/>
          <w:szCs w:val="28"/>
        </w:rPr>
        <w:t xml:space="preserve">гарантирует </w:t>
      </w:r>
      <w:hyperlink r:id="rId12" w:history="1">
        <w:r w:rsidRPr="00032AD4">
          <w:rPr>
            <w:rStyle w:val="af5"/>
            <w:rFonts w:ascii="Times New Roman" w:hAnsi="Times New Roman" w:cs="Times New Roman"/>
            <w:color w:val="auto"/>
            <w:sz w:val="28"/>
            <w:szCs w:val="28"/>
          </w:rPr>
          <w:t>преемственность с дошкольным образованием</w:t>
        </w:r>
      </w:hyperlink>
      <w:r w:rsidRPr="00032AD4">
        <w:rPr>
          <w:rStyle w:val="a5"/>
          <w:rFonts w:ascii="Times New Roman" w:hAnsi="Times New Roman" w:cs="Times New Roman"/>
          <w:sz w:val="28"/>
          <w:szCs w:val="28"/>
        </w:rPr>
        <w:t xml:space="preserve">. </w:t>
      </w:r>
      <w:hyperlink r:id="rId13" w:history="1">
        <w:r w:rsidRPr="00032AD4">
          <w:rPr>
            <w:rStyle w:val="af5"/>
            <w:rFonts w:ascii="Times New Roman" w:hAnsi="Times New Roman" w:cs="Times New Roman"/>
            <w:color w:val="auto"/>
            <w:sz w:val="28"/>
            <w:szCs w:val="28"/>
          </w:rPr>
          <w:t>Ведущая целевая установка</w:t>
        </w:r>
      </w:hyperlink>
      <w:hyperlink r:id="rId14" w:history="1">
        <w:r w:rsidRPr="00032AD4">
          <w:rPr>
            <w:rStyle w:val="af5"/>
            <w:rFonts w:ascii="Times New Roman" w:hAnsi="Times New Roman" w:cs="Times New Roman"/>
            <w:color w:val="auto"/>
            <w:sz w:val="28"/>
            <w:szCs w:val="28"/>
          </w:rPr>
          <w:t xml:space="preserve"> и основные средства ее реализации</w:t>
        </w:r>
      </w:hyperlink>
      <w:r w:rsidRPr="00032AD4">
        <w:rPr>
          <w:rFonts w:ascii="Times New Roman" w:hAnsi="Times New Roman" w:cs="Times New Roman"/>
          <w:b/>
          <w:sz w:val="28"/>
          <w:szCs w:val="28"/>
        </w:rPr>
        <w:t xml:space="preserve">, </w:t>
      </w:r>
      <w:r w:rsidRPr="00032AD4">
        <w:rPr>
          <w:rFonts w:ascii="Times New Roman" w:hAnsi="Times New Roman" w:cs="Times New Roman"/>
          <w:sz w:val="28"/>
          <w:szCs w:val="28"/>
        </w:rPr>
        <w:t>заложенные в основу УМК «</w:t>
      </w:r>
      <w:r w:rsidR="00F7238A">
        <w:rPr>
          <w:rFonts w:ascii="Times New Roman" w:hAnsi="Times New Roman" w:cs="Times New Roman"/>
          <w:sz w:val="28"/>
          <w:szCs w:val="28"/>
        </w:rPr>
        <w:t xml:space="preserve">Начальная школа </w:t>
      </w:r>
      <w:r w:rsidR="00F7238A">
        <w:rPr>
          <w:rFonts w:ascii="Times New Roman" w:hAnsi="Times New Roman" w:cs="Times New Roman"/>
          <w:sz w:val="28"/>
          <w:szCs w:val="28"/>
          <w:lang w:val="en-US"/>
        </w:rPr>
        <w:t>XXI</w:t>
      </w:r>
      <w:r w:rsidR="00F7238A" w:rsidRPr="00F7238A">
        <w:rPr>
          <w:rFonts w:ascii="Times New Roman" w:hAnsi="Times New Roman" w:cs="Times New Roman"/>
          <w:sz w:val="28"/>
          <w:szCs w:val="28"/>
        </w:rPr>
        <w:t xml:space="preserve"> </w:t>
      </w:r>
      <w:r w:rsidR="00F7238A">
        <w:rPr>
          <w:rFonts w:ascii="Times New Roman" w:hAnsi="Times New Roman" w:cs="Times New Roman"/>
          <w:sz w:val="28"/>
          <w:szCs w:val="28"/>
        </w:rPr>
        <w:t>века</w:t>
      </w:r>
      <w:r w:rsidRPr="00032AD4">
        <w:rPr>
          <w:rFonts w:ascii="Times New Roman" w:hAnsi="Times New Roman" w:cs="Times New Roman"/>
          <w:sz w:val="28"/>
          <w:szCs w:val="28"/>
        </w:rPr>
        <w:t>»</w:t>
      </w:r>
      <w:r w:rsidR="005E2F77" w:rsidRPr="00032AD4">
        <w:rPr>
          <w:rFonts w:ascii="Times New Roman" w:hAnsi="Times New Roman" w:cs="Times New Roman"/>
          <w:sz w:val="28"/>
          <w:szCs w:val="28"/>
        </w:rPr>
        <w:t>.</w:t>
      </w:r>
    </w:p>
    <w:p w:rsidR="002D4BD9"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F7238A">
        <w:rPr>
          <w:rFonts w:ascii="Times New Roman" w:hAnsi="Times New Roman" w:cs="Times New Roman"/>
          <w:sz w:val="28"/>
          <w:szCs w:val="28"/>
        </w:rPr>
        <w:t xml:space="preserve">        Именно УМК «Начальная школа </w:t>
      </w:r>
      <w:r w:rsidR="00F7238A">
        <w:rPr>
          <w:rFonts w:ascii="Times New Roman" w:hAnsi="Times New Roman" w:cs="Times New Roman"/>
          <w:sz w:val="28"/>
          <w:szCs w:val="28"/>
          <w:lang w:val="en-US"/>
        </w:rPr>
        <w:t>XXI</w:t>
      </w:r>
      <w:r w:rsidR="00F7238A" w:rsidRPr="00F7238A">
        <w:rPr>
          <w:rFonts w:ascii="Times New Roman" w:hAnsi="Times New Roman" w:cs="Times New Roman"/>
          <w:sz w:val="28"/>
          <w:szCs w:val="28"/>
        </w:rPr>
        <w:t xml:space="preserve"> </w:t>
      </w:r>
      <w:r w:rsidR="00F7238A">
        <w:rPr>
          <w:rFonts w:ascii="Times New Roman" w:hAnsi="Times New Roman" w:cs="Times New Roman"/>
          <w:sz w:val="28"/>
          <w:szCs w:val="28"/>
        </w:rPr>
        <w:t>века</w:t>
      </w:r>
      <w:r w:rsidRPr="00032AD4">
        <w:rPr>
          <w:rFonts w:ascii="Times New Roman" w:hAnsi="Times New Roman" w:cs="Times New Roman"/>
          <w:sz w:val="28"/>
          <w:szCs w:val="28"/>
        </w:rPr>
        <w:t>» будет</w:t>
      </w:r>
      <w:bookmarkStart w:id="16" w:name="_GoBack"/>
      <w:bookmarkEnd w:id="16"/>
      <w:r w:rsidR="002D4BD9" w:rsidRPr="00032AD4">
        <w:rPr>
          <w:rFonts w:ascii="Times New Roman" w:hAnsi="Times New Roman" w:cs="Times New Roman"/>
          <w:sz w:val="28"/>
          <w:szCs w:val="28"/>
        </w:rPr>
        <w:t xml:space="preserve"> использован в </w:t>
      </w:r>
      <w:r w:rsidR="00F7238A">
        <w:rPr>
          <w:rFonts w:ascii="Times New Roman" w:hAnsi="Times New Roman" w:cs="Times New Roman"/>
          <w:sz w:val="28"/>
          <w:szCs w:val="28"/>
        </w:rPr>
        <w:t>МБОУ «СОШ №6»</w:t>
      </w:r>
      <w:r w:rsidRPr="00032AD4">
        <w:rPr>
          <w:rFonts w:ascii="Times New Roman" w:hAnsi="Times New Roman" w:cs="Times New Roman"/>
          <w:sz w:val="28"/>
          <w:szCs w:val="28"/>
        </w:rPr>
        <w:t xml:space="preserve"> при освоении обучающимися с ЗПР АООП НОО. </w:t>
      </w:r>
    </w:p>
    <w:p w:rsidR="00DE02BF" w:rsidRPr="00032AD4" w:rsidRDefault="00DE02BF" w:rsidP="002D4BD9">
      <w:pPr>
        <w:ind w:firstLine="709"/>
        <w:jc w:val="both"/>
        <w:rPr>
          <w:rFonts w:ascii="Times New Roman" w:hAnsi="Times New Roman" w:cs="Times New Roman"/>
          <w:sz w:val="28"/>
          <w:szCs w:val="28"/>
        </w:rPr>
      </w:pPr>
      <w:r w:rsidRPr="00032AD4">
        <w:rPr>
          <w:rFonts w:ascii="Times New Roman" w:hAnsi="Times New Roman" w:cs="Times New Roman"/>
          <w:sz w:val="28"/>
          <w:szCs w:val="28"/>
        </w:rPr>
        <w:t xml:space="preserve">Все программно-методическое обеспечение учителя начальных классов </w:t>
      </w:r>
      <w:r w:rsidRPr="00032AD4">
        <w:rPr>
          <w:rFonts w:ascii="Times New Roman" w:hAnsi="Times New Roman" w:cs="Times New Roman"/>
          <w:b/>
          <w:sz w:val="28"/>
          <w:szCs w:val="28"/>
        </w:rPr>
        <w:t xml:space="preserve">адаптируют  </w:t>
      </w:r>
      <w:r w:rsidRPr="00032AD4">
        <w:rPr>
          <w:rFonts w:ascii="Times New Roman" w:hAnsi="Times New Roman" w:cs="Times New Roman"/>
          <w:sz w:val="28"/>
          <w:szCs w:val="28"/>
        </w:rPr>
        <w:t>под особые образовательные потребности обучающихся с ЗПР</w:t>
      </w:r>
      <w:r w:rsidR="005E2F77" w:rsidRPr="00032AD4">
        <w:rPr>
          <w:rFonts w:ascii="Times New Roman" w:hAnsi="Times New Roman" w:cs="Times New Roman"/>
          <w:sz w:val="28"/>
          <w:szCs w:val="28"/>
        </w:rPr>
        <w:t>.</w:t>
      </w:r>
    </w:p>
    <w:p w:rsidR="00DE02BF" w:rsidRPr="00032AD4" w:rsidRDefault="00DE02BF">
      <w:pPr>
        <w:rPr>
          <w:rFonts w:ascii="Times New Roman" w:hAnsi="Times New Roman" w:cs="Times New Roman"/>
          <w:sz w:val="28"/>
          <w:szCs w:val="28"/>
        </w:rPr>
      </w:pPr>
    </w:p>
    <w:p w:rsidR="00DE02BF" w:rsidRPr="00032AD4" w:rsidRDefault="00DE02BF">
      <w:pPr>
        <w:jc w:val="center"/>
        <w:rPr>
          <w:rFonts w:ascii="Times New Roman" w:hAnsi="Times New Roman" w:cs="Times New Roman"/>
          <w:b/>
          <w:sz w:val="28"/>
          <w:szCs w:val="28"/>
        </w:rPr>
      </w:pPr>
      <w:r w:rsidRPr="00032AD4">
        <w:rPr>
          <w:rFonts w:ascii="Times New Roman" w:hAnsi="Times New Roman" w:cs="Times New Roman"/>
          <w:b/>
          <w:sz w:val="28"/>
          <w:szCs w:val="28"/>
        </w:rPr>
        <w:t>Обеспечение условий для организации обучения и взаимодействия специалистов, их сотрудничества с родителями (законными представителями) обучающихся</w:t>
      </w:r>
    </w:p>
    <w:p w:rsidR="00DE02BF" w:rsidRPr="00032AD4" w:rsidRDefault="00DE02BF">
      <w:pPr>
        <w:jc w:val="both"/>
        <w:rPr>
          <w:rFonts w:ascii="Times New Roman" w:hAnsi="Times New Roman" w:cs="Times New Roman"/>
          <w:sz w:val="28"/>
          <w:szCs w:val="28"/>
        </w:rPr>
      </w:pPr>
    </w:p>
    <w:p w:rsidR="00DE02BF"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Требования к материально</w:t>
      </w:r>
      <w:r w:rsidRPr="00032AD4">
        <w:rPr>
          <w:rFonts w:ascii="Times New Roman" w:hAnsi="Times New Roman" w:cs="Times New Roman"/>
          <w:sz w:val="28"/>
          <w:szCs w:val="28"/>
        </w:rPr>
        <w:softHyphen/>
        <w:t xml:space="preserve">-техническому обеспечению ориентированы не только на обучающегося, но и на всех участников процесса образования. Это обусловлено большей, чем в «норме», необходимостью индивидуализации процесса </w:t>
      </w:r>
      <w:r w:rsidR="002D4BD9" w:rsidRPr="00032AD4">
        <w:rPr>
          <w:rFonts w:ascii="Times New Roman" w:hAnsi="Times New Roman" w:cs="Times New Roman"/>
          <w:sz w:val="28"/>
          <w:szCs w:val="28"/>
        </w:rPr>
        <w:t xml:space="preserve">образования обучающихся с ЗПР. </w:t>
      </w:r>
      <w:r w:rsidRPr="00032AD4">
        <w:rPr>
          <w:rFonts w:ascii="Times New Roman" w:hAnsi="Times New Roman" w:cs="Times New Roman"/>
          <w:sz w:val="28"/>
          <w:szCs w:val="28"/>
        </w:rPr>
        <w:t>Предусматривается материально-</w:t>
      </w:r>
      <w:r w:rsidRPr="00032AD4">
        <w:rPr>
          <w:rFonts w:ascii="Times New Roman" w:hAnsi="Times New Roman" w:cs="Times New Roman"/>
          <w:sz w:val="28"/>
          <w:szCs w:val="28"/>
        </w:rPr>
        <w:softHyphen/>
        <w:t>техническая поддержка, в том числе сетевая, процесса координации и взаимодействия специ</w:t>
      </w:r>
      <w:r w:rsidR="002D4BD9" w:rsidRPr="00032AD4">
        <w:rPr>
          <w:rFonts w:ascii="Times New Roman" w:hAnsi="Times New Roman" w:cs="Times New Roman"/>
          <w:sz w:val="28"/>
          <w:szCs w:val="28"/>
        </w:rPr>
        <w:t>алистов разного профиля, вовлечё</w:t>
      </w:r>
      <w:r w:rsidRPr="00032AD4">
        <w:rPr>
          <w:rFonts w:ascii="Times New Roman" w:hAnsi="Times New Roman" w:cs="Times New Roman"/>
          <w:sz w:val="28"/>
          <w:szCs w:val="28"/>
        </w:rPr>
        <w:t xml:space="preserve">нных в процесс образования, родителей (законных представителей) обучающегося с ЗПР. </w:t>
      </w:r>
    </w:p>
    <w:p w:rsidR="00DE02BF" w:rsidRPr="00032AD4" w:rsidRDefault="00DE02BF">
      <w:pPr>
        <w:jc w:val="both"/>
        <w:rPr>
          <w:rFonts w:ascii="Times New Roman" w:hAnsi="Times New Roman" w:cs="Times New Roman"/>
          <w:sz w:val="28"/>
          <w:szCs w:val="28"/>
        </w:rPr>
      </w:pPr>
      <w:r w:rsidRPr="00032AD4">
        <w:rPr>
          <w:rFonts w:ascii="Times New Roman" w:hAnsi="Times New Roman" w:cs="Times New Roman"/>
          <w:sz w:val="28"/>
          <w:szCs w:val="28"/>
        </w:rPr>
        <w:t xml:space="preserve">            Информационно-методическое обеспечение реализации АООП НОО для детей  с ЗПР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DE02BF" w:rsidRPr="00032AD4" w:rsidRDefault="00DE02BF">
      <w:pPr>
        <w:jc w:val="both"/>
        <w:rPr>
          <w:rFonts w:ascii="Times New Roman" w:hAnsi="Times New Roman" w:cs="Times New Roman"/>
          <w:sz w:val="28"/>
          <w:szCs w:val="28"/>
        </w:rPr>
      </w:pPr>
      <w:bookmarkStart w:id="17" w:name="85"/>
      <w:bookmarkEnd w:id="17"/>
      <w:r w:rsidRPr="00032AD4">
        <w:rPr>
          <w:rFonts w:ascii="Times New Roman" w:hAnsi="Times New Roman" w:cs="Times New Roman"/>
          <w:sz w:val="28"/>
          <w:szCs w:val="28"/>
        </w:rPr>
        <w:t xml:space="preserve">           Требования к информационно-методическому обеспечению образовательного процесса включают:</w:t>
      </w:r>
    </w:p>
    <w:p w:rsidR="00DE02BF" w:rsidRPr="00032AD4" w:rsidRDefault="00D1665F">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2D4BD9" w:rsidRPr="00032AD4">
        <w:rPr>
          <w:rFonts w:ascii="Times New Roman" w:hAnsi="Times New Roman" w:cs="Times New Roman"/>
          <w:sz w:val="28"/>
          <w:szCs w:val="28"/>
        </w:rPr>
        <w:t>1.Необходимую нормативно-</w:t>
      </w:r>
      <w:r w:rsidR="00DE02BF" w:rsidRPr="00032AD4">
        <w:rPr>
          <w:rFonts w:ascii="Times New Roman" w:hAnsi="Times New Roman" w:cs="Times New Roman"/>
          <w:sz w:val="28"/>
          <w:szCs w:val="28"/>
        </w:rPr>
        <w:t>правовую базу образования обучающихся с ЗПР.</w:t>
      </w:r>
    </w:p>
    <w:p w:rsidR="00DE02BF" w:rsidRPr="00032AD4" w:rsidRDefault="00D1665F">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2.Характеристики предполагаемых информационных связей участников образовательного процесса.</w:t>
      </w:r>
    </w:p>
    <w:p w:rsidR="00DE02BF" w:rsidRPr="00032AD4" w:rsidRDefault="00D1665F">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3. Получения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DE02BF" w:rsidRPr="00032AD4" w:rsidRDefault="00D1665F">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4. Возможн</w:t>
      </w:r>
      <w:r w:rsidR="00226574" w:rsidRPr="00032AD4">
        <w:rPr>
          <w:rFonts w:ascii="Times New Roman" w:hAnsi="Times New Roman" w:cs="Times New Roman"/>
          <w:sz w:val="28"/>
          <w:szCs w:val="28"/>
        </w:rPr>
        <w:t xml:space="preserve">ость   размещения материалов </w:t>
      </w:r>
      <w:r w:rsidR="00DE02BF" w:rsidRPr="00032AD4">
        <w:rPr>
          <w:rFonts w:ascii="Times New Roman" w:hAnsi="Times New Roman" w:cs="Times New Roman"/>
          <w:sz w:val="28"/>
          <w:szCs w:val="28"/>
        </w:rPr>
        <w:t>и работ в информационной среде образовательной организации (статей, выступлений, дискусси</w:t>
      </w:r>
      <w:r w:rsidR="00226574" w:rsidRPr="00032AD4">
        <w:rPr>
          <w:rFonts w:ascii="Times New Roman" w:hAnsi="Times New Roman" w:cs="Times New Roman"/>
          <w:sz w:val="28"/>
          <w:szCs w:val="28"/>
        </w:rPr>
        <w:t xml:space="preserve">й, результатов </w:t>
      </w:r>
      <w:r w:rsidR="00226574" w:rsidRPr="00032AD4">
        <w:rPr>
          <w:rFonts w:ascii="Times New Roman" w:hAnsi="Times New Roman" w:cs="Times New Roman"/>
          <w:sz w:val="28"/>
          <w:szCs w:val="28"/>
        </w:rPr>
        <w:lastRenderedPageBreak/>
        <w:t>проектной деятельности и</w:t>
      </w:r>
      <w:r w:rsidR="00DE02BF" w:rsidRPr="00032AD4">
        <w:rPr>
          <w:rFonts w:ascii="Times New Roman" w:hAnsi="Times New Roman" w:cs="Times New Roman"/>
          <w:sz w:val="28"/>
          <w:szCs w:val="28"/>
        </w:rPr>
        <w:t xml:space="preserve"> исследований).</w:t>
      </w:r>
    </w:p>
    <w:p w:rsidR="00226574" w:rsidRPr="00032AD4" w:rsidRDefault="00D1665F">
      <w:pPr>
        <w:jc w:val="both"/>
        <w:rPr>
          <w:rFonts w:ascii="Times New Roman" w:hAnsi="Times New Roman" w:cs="Times New Roman"/>
          <w:sz w:val="28"/>
          <w:szCs w:val="28"/>
        </w:rPr>
      </w:pPr>
      <w:r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Образование обучающихся с ЗПР предпол</w:t>
      </w:r>
      <w:r w:rsidR="00226574" w:rsidRPr="00032AD4">
        <w:rPr>
          <w:rFonts w:ascii="Times New Roman" w:hAnsi="Times New Roman" w:cs="Times New Roman"/>
          <w:sz w:val="28"/>
          <w:szCs w:val="28"/>
        </w:rPr>
        <w:t xml:space="preserve">агает ту или иную форму и долю </w:t>
      </w:r>
      <w:r w:rsidR="00DE02BF" w:rsidRPr="00032AD4">
        <w:rPr>
          <w:rFonts w:ascii="Times New Roman" w:hAnsi="Times New Roman" w:cs="Times New Roman"/>
          <w:sz w:val="28"/>
          <w:szCs w:val="28"/>
        </w:rPr>
        <w:t>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w:t>
      </w:r>
    </w:p>
    <w:p w:rsidR="00DE02BF" w:rsidRPr="00032AD4" w:rsidRDefault="00226574">
      <w:pPr>
        <w:jc w:val="both"/>
        <w:rPr>
          <w:rFonts w:ascii="Times New Roman" w:hAnsi="Times New Roman" w:cs="Times New Roman"/>
          <w:sz w:val="28"/>
          <w:szCs w:val="28"/>
        </w:rPr>
      </w:pPr>
      <w:r w:rsidRPr="00032AD4">
        <w:rPr>
          <w:rFonts w:ascii="Times New Roman" w:hAnsi="Times New Roman" w:cs="Times New Roman"/>
          <w:sz w:val="28"/>
          <w:szCs w:val="28"/>
        </w:rPr>
        <w:t xml:space="preserve">         В </w:t>
      </w:r>
      <w:r w:rsidR="00F7238A">
        <w:rPr>
          <w:rFonts w:ascii="Times New Roman" w:hAnsi="Times New Roman" w:cs="Times New Roman"/>
          <w:sz w:val="28"/>
          <w:szCs w:val="28"/>
        </w:rPr>
        <w:t>МБОУ «СОШ №6»</w:t>
      </w:r>
      <w:r w:rsidR="00DE02BF" w:rsidRPr="00032AD4">
        <w:rPr>
          <w:rFonts w:ascii="Times New Roman" w:hAnsi="Times New Roman" w:cs="Times New Roman"/>
          <w:sz w:val="28"/>
          <w:szCs w:val="28"/>
        </w:rPr>
        <w:t xml:space="preserve"> информационные условия реализации АООП НОО для детей с ЗПР</w:t>
      </w:r>
      <w:r w:rsidRPr="00032AD4">
        <w:rPr>
          <w:rFonts w:ascii="Times New Roman" w:hAnsi="Times New Roman" w:cs="Times New Roman"/>
          <w:sz w:val="28"/>
          <w:szCs w:val="28"/>
        </w:rPr>
        <w:t xml:space="preserve"> обеспечены за счет</w:t>
      </w:r>
      <w:r w:rsidR="00DE02BF" w:rsidRPr="00032AD4">
        <w:rPr>
          <w:rFonts w:ascii="Times New Roman" w:hAnsi="Times New Roman" w:cs="Times New Roman"/>
          <w:sz w:val="28"/>
          <w:szCs w:val="28"/>
        </w:rPr>
        <w:t>:</w:t>
      </w:r>
    </w:p>
    <w:p w:rsidR="00DE02BF" w:rsidRPr="00032AD4" w:rsidRDefault="00226574">
      <w:pPr>
        <w:jc w:val="both"/>
        <w:rPr>
          <w:rFonts w:ascii="Times New Roman" w:hAnsi="Times New Roman" w:cs="Times New Roman"/>
          <w:sz w:val="28"/>
          <w:szCs w:val="28"/>
        </w:rPr>
      </w:pPr>
      <w:r w:rsidRPr="00032AD4">
        <w:rPr>
          <w:rFonts w:ascii="Times New Roman" w:hAnsi="Times New Roman" w:cs="Times New Roman"/>
          <w:sz w:val="28"/>
          <w:szCs w:val="28"/>
        </w:rPr>
        <w:t xml:space="preserve">        - информирования</w:t>
      </w:r>
      <w:r w:rsidR="00DE02BF" w:rsidRPr="00032AD4">
        <w:rPr>
          <w:rFonts w:ascii="Times New Roman" w:hAnsi="Times New Roman" w:cs="Times New Roman"/>
          <w:sz w:val="28"/>
          <w:szCs w:val="28"/>
        </w:rPr>
        <w:t xml:space="preserve"> родителей, общественности о </w:t>
      </w:r>
      <w:r w:rsidRPr="00032AD4">
        <w:rPr>
          <w:rFonts w:ascii="Times New Roman" w:hAnsi="Times New Roman" w:cs="Times New Roman"/>
          <w:sz w:val="28"/>
          <w:szCs w:val="28"/>
        </w:rPr>
        <w:t xml:space="preserve">подготовке, а в дальнейшем и </w:t>
      </w:r>
      <w:r w:rsidR="00DE02BF" w:rsidRPr="00032AD4">
        <w:rPr>
          <w:rFonts w:ascii="Times New Roman" w:hAnsi="Times New Roman" w:cs="Times New Roman"/>
          <w:sz w:val="28"/>
          <w:szCs w:val="28"/>
        </w:rPr>
        <w:t xml:space="preserve">ходе  реализации </w:t>
      </w:r>
      <w:r w:rsidR="00F7238A">
        <w:rPr>
          <w:rFonts w:ascii="Times New Roman" w:hAnsi="Times New Roman" w:cs="Times New Roman"/>
          <w:sz w:val="28"/>
          <w:szCs w:val="28"/>
        </w:rPr>
        <w:t>МБОУ «СОШ №6»</w:t>
      </w:r>
      <w:r w:rsidR="00F7238A" w:rsidRPr="00032AD4">
        <w:rPr>
          <w:rFonts w:ascii="Times New Roman" w:hAnsi="Times New Roman" w:cs="Times New Roman"/>
          <w:sz w:val="28"/>
          <w:szCs w:val="28"/>
        </w:rPr>
        <w:t xml:space="preserve"> </w:t>
      </w:r>
      <w:r w:rsidR="00DE02BF" w:rsidRPr="00032AD4">
        <w:rPr>
          <w:rFonts w:ascii="Times New Roman" w:hAnsi="Times New Roman" w:cs="Times New Roman"/>
          <w:sz w:val="28"/>
          <w:szCs w:val="28"/>
        </w:rPr>
        <w:t>АООП НОО  для детей с ЗПР;</w:t>
      </w:r>
    </w:p>
    <w:p w:rsidR="00DE02BF" w:rsidRPr="00032AD4" w:rsidRDefault="00226574">
      <w:pPr>
        <w:jc w:val="both"/>
        <w:rPr>
          <w:rFonts w:ascii="Times New Roman" w:hAnsi="Times New Roman" w:cs="Times New Roman"/>
          <w:sz w:val="28"/>
          <w:szCs w:val="28"/>
        </w:rPr>
      </w:pPr>
      <w:r w:rsidRPr="00032AD4">
        <w:rPr>
          <w:rFonts w:ascii="Times New Roman" w:hAnsi="Times New Roman" w:cs="Times New Roman"/>
          <w:sz w:val="28"/>
          <w:szCs w:val="28"/>
        </w:rPr>
        <w:t xml:space="preserve">        -   создания раздела на сайте «ФГОС НОО для детей с ОВЗ», в котором размещена информация о подготовке к реализации </w:t>
      </w:r>
      <w:r w:rsidR="00DE02BF" w:rsidRPr="00032AD4">
        <w:rPr>
          <w:rFonts w:ascii="Times New Roman" w:hAnsi="Times New Roman" w:cs="Times New Roman"/>
          <w:sz w:val="28"/>
          <w:szCs w:val="28"/>
        </w:rPr>
        <w:t>АООП НОО  для детей с ЗПР</w:t>
      </w:r>
      <w:r w:rsidRPr="00032AD4">
        <w:rPr>
          <w:rFonts w:ascii="Times New Roman" w:hAnsi="Times New Roman" w:cs="Times New Roman"/>
          <w:sz w:val="28"/>
          <w:szCs w:val="28"/>
        </w:rPr>
        <w:t>, нормативные документы и локальные акты</w:t>
      </w:r>
      <w:r w:rsidR="00DE02BF" w:rsidRPr="00032AD4">
        <w:rPr>
          <w:rFonts w:ascii="Times New Roman" w:hAnsi="Times New Roman" w:cs="Times New Roman"/>
          <w:sz w:val="28"/>
          <w:szCs w:val="28"/>
        </w:rPr>
        <w:t>;</w:t>
      </w:r>
    </w:p>
    <w:p w:rsidR="00DE02BF" w:rsidRPr="00032AD4" w:rsidRDefault="00226574">
      <w:pPr>
        <w:jc w:val="both"/>
        <w:rPr>
          <w:rFonts w:ascii="Times New Roman" w:hAnsi="Times New Roman" w:cs="Times New Roman"/>
          <w:sz w:val="28"/>
          <w:szCs w:val="28"/>
        </w:rPr>
      </w:pPr>
      <w:r w:rsidRPr="00032AD4">
        <w:rPr>
          <w:rFonts w:ascii="Times New Roman" w:hAnsi="Times New Roman" w:cs="Times New Roman"/>
          <w:sz w:val="28"/>
          <w:szCs w:val="28"/>
        </w:rPr>
        <w:t xml:space="preserve">       -   участие педагогов и</w:t>
      </w:r>
      <w:r w:rsidR="00DE02BF" w:rsidRPr="00032AD4">
        <w:rPr>
          <w:rFonts w:ascii="Times New Roman" w:hAnsi="Times New Roman" w:cs="Times New Roman"/>
          <w:sz w:val="28"/>
          <w:szCs w:val="28"/>
        </w:rPr>
        <w:t xml:space="preserve"> адми</w:t>
      </w:r>
      <w:r w:rsidRPr="00032AD4">
        <w:rPr>
          <w:rFonts w:ascii="Times New Roman" w:hAnsi="Times New Roman" w:cs="Times New Roman"/>
          <w:sz w:val="28"/>
          <w:szCs w:val="28"/>
        </w:rPr>
        <w:t>нистрации</w:t>
      </w:r>
      <w:r w:rsidR="00DE02BF" w:rsidRPr="00032AD4">
        <w:rPr>
          <w:rFonts w:ascii="Times New Roman" w:hAnsi="Times New Roman" w:cs="Times New Roman"/>
          <w:sz w:val="28"/>
          <w:szCs w:val="28"/>
        </w:rPr>
        <w:t xml:space="preserve"> в форумах и других формах сетевого взаимодействия образовательных сообществ по проблемам  реализации АООП НОО  для детей с ЗПР.</w:t>
      </w:r>
    </w:p>
    <w:sectPr w:rsidR="00DE02BF" w:rsidRPr="00032AD4" w:rsidSect="0027395F">
      <w:type w:val="continuous"/>
      <w:pgSz w:w="11906" w:h="16838"/>
      <w:pgMar w:top="851" w:right="851" w:bottom="85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11E" w:rsidRDefault="00B9111E">
      <w:r>
        <w:separator/>
      </w:r>
    </w:p>
  </w:endnote>
  <w:endnote w:type="continuationSeparator" w:id="1">
    <w:p w:rsidR="00B9111E" w:rsidRDefault="00B911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OpenSymbol">
    <w:altName w:val="Times New Roman"/>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Light">
    <w:charset w:val="CC"/>
    <w:family w:val="swiss"/>
    <w:pitch w:val="variable"/>
    <w:sig w:usb0="A00002EF" w:usb1="4000207B" w:usb2="00000000" w:usb3="00000000" w:csb0="0000019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20002A87" w:usb1="80000000" w:usb2="00000008" w:usb3="00000000" w:csb0="000001FF" w:csb1="00000000"/>
  </w:font>
  <w:font w:name="PragmaticaC-Bold">
    <w:altName w:val="Times New Roman"/>
    <w:charset w:val="CC"/>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F68" w:rsidRDefault="00C74F68">
    <w:pPr>
      <w:pStyle w:val="aff4"/>
      <w:jc w:val="center"/>
    </w:pPr>
    <w:fldSimple w:instr=" PAGE ">
      <w:r w:rsidR="00F7238A">
        <w:rPr>
          <w:noProof/>
        </w:rPr>
        <w:t>172</w:t>
      </w:r>
    </w:fldSimple>
  </w:p>
  <w:p w:rsidR="00C74F68" w:rsidRDefault="00C74F68">
    <w:pPr>
      <w:pStyle w:val="af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11E" w:rsidRDefault="00B9111E">
      <w:r>
        <w:separator/>
      </w:r>
    </w:p>
  </w:footnote>
  <w:footnote w:type="continuationSeparator" w:id="1">
    <w:p w:rsidR="00B9111E" w:rsidRDefault="00B9111E">
      <w:r>
        <w:continuationSeparator/>
      </w:r>
    </w:p>
  </w:footnote>
  <w:footnote w:id="2">
    <w:p w:rsidR="00C74F68" w:rsidRDefault="00C74F68" w:rsidP="007604F6">
      <w:pPr>
        <w:pStyle w:val="afff2"/>
      </w:pPr>
      <w:r>
        <w:rPr>
          <w:rStyle w:val="af2"/>
        </w:rPr>
        <w:footnoteRef/>
      </w:r>
      <w:r>
        <w:rPr>
          <w:rStyle w:val="af2"/>
        </w:rPr>
        <w:tab/>
      </w:r>
      <w:r>
        <w:rPr>
          <w:sz w:val="22"/>
          <w:szCs w:val="22"/>
        </w:rPr>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r>
        <w:rPr>
          <w:rStyle w:val="11"/>
        </w:rPr>
        <w:br/>
      </w:r>
      <w:r>
        <w:rPr>
          <w:rStyle w:val="11"/>
        </w:rPr>
        <w:b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74A4F0C"/>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65535"/>
      <w:numFmt w:val="bullet"/>
      <w:lvlText w:val="•"/>
      <w:lvlJc w:val="left"/>
      <w:pPr>
        <w:tabs>
          <w:tab w:val="num" w:pos="720"/>
        </w:tabs>
        <w:ind w:left="720" w:hanging="360"/>
      </w:pPr>
      <w:rPr>
        <w:rFonts w:ascii="Times New Roman" w:hAnsi="Times New Roman"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3"/>
    <w:multiLevelType w:val="multilevel"/>
    <w:tmpl w:val="00000003"/>
    <w:name w:val="WW8Num3"/>
    <w:lvl w:ilvl="0">
      <w:start w:val="65535"/>
      <w:numFmt w:val="bullet"/>
      <w:lvlText w:val="•"/>
      <w:lvlJc w:val="left"/>
      <w:pPr>
        <w:tabs>
          <w:tab w:val="num" w:pos="502"/>
        </w:tabs>
        <w:ind w:left="502" w:hanging="360"/>
      </w:pPr>
      <w:rPr>
        <w:rFonts w:ascii="Times New Roman" w:hAnsi="Times New Roman" w:cs="Times New Roman"/>
      </w:rPr>
    </w:lvl>
    <w:lvl w:ilvl="1">
      <w:start w:val="65535"/>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07"/>
    <w:multiLevelType w:val="multilevel"/>
    <w:tmpl w:val="00000007"/>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0000008"/>
    <w:multiLevelType w:val="multilevel"/>
    <w:tmpl w:val="00000008"/>
    <w:name w:val="WW8Num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9">
    <w:nsid w:val="00000009"/>
    <w:multiLevelType w:val="multilevel"/>
    <w:tmpl w:val="00000009"/>
    <w:name w:val="WW8Num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1">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nsid w:val="0000000C"/>
    <w:multiLevelType w:val="multilevel"/>
    <w:tmpl w:val="0000000C"/>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3">
    <w:nsid w:val="0000000D"/>
    <w:multiLevelType w:val="multilevel"/>
    <w:tmpl w:val="0000000D"/>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nsid w:val="0000000E"/>
    <w:multiLevelType w:val="multilevel"/>
    <w:tmpl w:val="0000000E"/>
    <w:name w:val="WW8Num1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5">
    <w:nsid w:val="0000000F"/>
    <w:multiLevelType w:val="multilevel"/>
    <w:tmpl w:val="0000000F"/>
    <w:name w:val="WW8Num1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6">
    <w:nsid w:val="00000010"/>
    <w:multiLevelType w:val="multilevel"/>
    <w:tmpl w:val="00000010"/>
    <w:name w:val="WW8Num1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7">
    <w:nsid w:val="00000011"/>
    <w:multiLevelType w:val="singleLevel"/>
    <w:tmpl w:val="00000011"/>
    <w:name w:val="WW8Num17"/>
    <w:lvl w:ilvl="0">
      <w:numFmt w:val="bullet"/>
      <w:lvlText w:val="•"/>
      <w:lvlJc w:val="left"/>
      <w:pPr>
        <w:tabs>
          <w:tab w:val="num" w:pos="720"/>
        </w:tabs>
        <w:ind w:left="720" w:hanging="360"/>
      </w:pPr>
      <w:rPr>
        <w:rFonts w:ascii="Times New Roman" w:hAnsi="Times New Roman" w:cs="Times New Roman"/>
        <w:color w:val="auto"/>
      </w:rPr>
    </w:lvl>
  </w:abstractNum>
  <w:abstractNum w:abstractNumId="18">
    <w:nsid w:val="00000012"/>
    <w:multiLevelType w:val="singleLevel"/>
    <w:tmpl w:val="00000012"/>
    <w:name w:val="WW8Num18"/>
    <w:lvl w:ilvl="0">
      <w:start w:val="65535"/>
      <w:numFmt w:val="bullet"/>
      <w:lvlText w:val="•"/>
      <w:lvlJc w:val="left"/>
      <w:pPr>
        <w:tabs>
          <w:tab w:val="num" w:pos="0"/>
        </w:tabs>
        <w:ind w:left="1429" w:hanging="360"/>
      </w:pPr>
      <w:rPr>
        <w:rFonts w:ascii="Times New Roman" w:hAnsi="Times New Roman" w:cs="Times New Roman"/>
      </w:rPr>
    </w:lvl>
  </w:abstractNum>
  <w:abstractNum w:abstractNumId="19">
    <w:nsid w:val="00000013"/>
    <w:multiLevelType w:val="singleLevel"/>
    <w:tmpl w:val="00000013"/>
    <w:name w:val="WW8Num19"/>
    <w:lvl w:ilvl="0">
      <w:start w:val="65535"/>
      <w:numFmt w:val="bullet"/>
      <w:lvlText w:val="•"/>
      <w:lvlJc w:val="left"/>
      <w:pPr>
        <w:tabs>
          <w:tab w:val="num" w:pos="1440"/>
        </w:tabs>
        <w:ind w:left="1440" w:hanging="360"/>
      </w:pPr>
      <w:rPr>
        <w:rFonts w:ascii="Times New Roman" w:hAnsi="Times New Roman" w:cs="Times New Roman"/>
      </w:rPr>
    </w:lvl>
  </w:abstractNum>
  <w:abstractNum w:abstractNumId="20">
    <w:nsid w:val="00000014"/>
    <w:multiLevelType w:val="singleLevel"/>
    <w:tmpl w:val="00000014"/>
    <w:name w:val="WW8Num20"/>
    <w:lvl w:ilvl="0">
      <w:start w:val="1"/>
      <w:numFmt w:val="bullet"/>
      <w:lvlText w:val=""/>
      <w:lvlJc w:val="left"/>
      <w:pPr>
        <w:tabs>
          <w:tab w:val="num" w:pos="720"/>
        </w:tabs>
        <w:ind w:left="720" w:hanging="360"/>
      </w:pPr>
      <w:rPr>
        <w:rFonts w:ascii="Symbol" w:hAnsi="Symbol" w:cs="Times New Roman"/>
        <w:color w:val="auto"/>
      </w:rPr>
    </w:lvl>
  </w:abstractNum>
  <w:abstractNum w:abstractNumId="21">
    <w:nsid w:val="00000015"/>
    <w:multiLevelType w:val="singleLevel"/>
    <w:tmpl w:val="00000015"/>
    <w:name w:val="WW8Num21"/>
    <w:lvl w:ilvl="0">
      <w:start w:val="65535"/>
      <w:numFmt w:val="bullet"/>
      <w:lvlText w:val="•"/>
      <w:lvlJc w:val="left"/>
      <w:pPr>
        <w:tabs>
          <w:tab w:val="num" w:pos="0"/>
        </w:tabs>
        <w:ind w:left="1429" w:hanging="360"/>
      </w:pPr>
      <w:rPr>
        <w:rFonts w:ascii="Times New Roman" w:hAnsi="Times New Roman"/>
      </w:rPr>
    </w:lvl>
  </w:abstractNum>
  <w:abstractNum w:abstractNumId="22">
    <w:nsid w:val="00000016"/>
    <w:multiLevelType w:val="singleLevel"/>
    <w:tmpl w:val="00000016"/>
    <w:name w:val="WW8Num22"/>
    <w:lvl w:ilvl="0">
      <w:start w:val="65535"/>
      <w:numFmt w:val="bullet"/>
      <w:lvlText w:val="•"/>
      <w:lvlJc w:val="left"/>
      <w:pPr>
        <w:tabs>
          <w:tab w:val="num" w:pos="0"/>
        </w:tabs>
        <w:ind w:left="720" w:hanging="360"/>
      </w:pPr>
      <w:rPr>
        <w:rFonts w:ascii="Times New Roman" w:hAnsi="Times New Roman" w:cs="Times New Roman"/>
      </w:rPr>
    </w:lvl>
  </w:abstractNum>
  <w:abstractNum w:abstractNumId="23">
    <w:nsid w:val="00000017"/>
    <w:multiLevelType w:val="singleLevel"/>
    <w:tmpl w:val="00000017"/>
    <w:name w:val="WW8Num23"/>
    <w:lvl w:ilvl="0">
      <w:start w:val="65535"/>
      <w:numFmt w:val="bullet"/>
      <w:lvlText w:val="•"/>
      <w:lvlJc w:val="left"/>
      <w:pPr>
        <w:tabs>
          <w:tab w:val="num" w:pos="0"/>
        </w:tabs>
        <w:ind w:left="1429" w:hanging="360"/>
      </w:pPr>
      <w:rPr>
        <w:rFonts w:ascii="Times New Roman" w:hAnsi="Times New Roman"/>
      </w:rPr>
    </w:lvl>
  </w:abstractNum>
  <w:abstractNum w:abstractNumId="24">
    <w:nsid w:val="00000018"/>
    <w:multiLevelType w:val="multilevel"/>
    <w:tmpl w:val="00000018"/>
    <w:name w:val="WW8Num24"/>
    <w:lvl w:ilvl="0">
      <w:start w:val="65535"/>
      <w:numFmt w:val="bullet"/>
      <w:lvlText w:val="•"/>
      <w:lvlJc w:val="left"/>
      <w:pPr>
        <w:tabs>
          <w:tab w:val="num" w:pos="0"/>
        </w:tabs>
        <w:ind w:left="1768" w:hanging="360"/>
      </w:pPr>
      <w:rPr>
        <w:rFonts w:ascii="Times New Roman" w:hAnsi="Times New Roman"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00000019"/>
    <w:multiLevelType w:val="singleLevel"/>
    <w:tmpl w:val="00000019"/>
    <w:name w:val="WW8Num25"/>
    <w:lvl w:ilvl="0">
      <w:start w:val="65535"/>
      <w:numFmt w:val="bullet"/>
      <w:lvlText w:val="•"/>
      <w:lvlJc w:val="left"/>
      <w:pPr>
        <w:tabs>
          <w:tab w:val="num" w:pos="0"/>
        </w:tabs>
        <w:ind w:left="1429" w:hanging="360"/>
      </w:pPr>
      <w:rPr>
        <w:rFonts w:ascii="Times New Roman" w:hAnsi="Times New Roman"/>
        <w:color w:val="auto"/>
      </w:rPr>
    </w:lvl>
  </w:abstractNum>
  <w:abstractNum w:abstractNumId="26">
    <w:nsid w:val="0000001A"/>
    <w:multiLevelType w:val="singleLevel"/>
    <w:tmpl w:val="0000001A"/>
    <w:name w:val="WW8Num26"/>
    <w:lvl w:ilvl="0">
      <w:start w:val="65535"/>
      <w:numFmt w:val="bullet"/>
      <w:lvlText w:val="•"/>
      <w:lvlJc w:val="left"/>
      <w:pPr>
        <w:tabs>
          <w:tab w:val="num" w:pos="0"/>
        </w:tabs>
        <w:ind w:left="1429" w:hanging="360"/>
      </w:pPr>
      <w:rPr>
        <w:rFonts w:ascii="Times New Roman" w:hAnsi="Times New Roman" w:cs="Times New Roman"/>
        <w:color w:val="auto"/>
      </w:rPr>
    </w:lvl>
  </w:abstractNum>
  <w:abstractNum w:abstractNumId="27">
    <w:nsid w:val="0000001B"/>
    <w:multiLevelType w:val="singleLevel"/>
    <w:tmpl w:val="0000001B"/>
    <w:name w:val="WW8Num27"/>
    <w:lvl w:ilvl="0">
      <w:start w:val="65535"/>
      <w:numFmt w:val="bullet"/>
      <w:lvlText w:val="•"/>
      <w:lvlJc w:val="left"/>
      <w:pPr>
        <w:tabs>
          <w:tab w:val="num" w:pos="0"/>
        </w:tabs>
        <w:ind w:left="1768" w:hanging="360"/>
      </w:pPr>
      <w:rPr>
        <w:rFonts w:ascii="Times New Roman" w:hAnsi="Times New Roman"/>
        <w:color w:val="auto"/>
      </w:rPr>
    </w:lvl>
  </w:abstractNum>
  <w:abstractNum w:abstractNumId="28">
    <w:nsid w:val="0000001C"/>
    <w:multiLevelType w:val="singleLevel"/>
    <w:tmpl w:val="0000001C"/>
    <w:lvl w:ilvl="0">
      <w:start w:val="65535"/>
      <w:numFmt w:val="bullet"/>
      <w:lvlText w:val="•"/>
      <w:lvlJc w:val="left"/>
      <w:pPr>
        <w:tabs>
          <w:tab w:val="num" w:pos="0"/>
        </w:tabs>
        <w:ind w:left="720" w:hanging="360"/>
      </w:pPr>
      <w:rPr>
        <w:rFonts w:ascii="Times New Roman" w:hAnsi="Times New Roman"/>
      </w:rPr>
    </w:lvl>
  </w:abstractNum>
  <w:abstractNum w:abstractNumId="29">
    <w:nsid w:val="0000001D"/>
    <w:multiLevelType w:val="singleLevel"/>
    <w:tmpl w:val="C83E72AC"/>
    <w:name w:val="WW8Num29"/>
    <w:lvl w:ilvl="0">
      <w:start w:val="1"/>
      <w:numFmt w:val="bullet"/>
      <w:lvlText w:val=""/>
      <w:lvlJc w:val="left"/>
      <w:pPr>
        <w:tabs>
          <w:tab w:val="num" w:pos="-361"/>
        </w:tabs>
        <w:ind w:left="1068" w:hanging="360"/>
      </w:pPr>
      <w:rPr>
        <w:rFonts w:ascii="Symbol" w:hAnsi="Symbol" w:cs="Times New Roman"/>
        <w:color w:val="auto"/>
        <w:sz w:val="20"/>
        <w:szCs w:val="20"/>
      </w:rPr>
    </w:lvl>
  </w:abstractNum>
  <w:abstractNum w:abstractNumId="30">
    <w:nsid w:val="0000001E"/>
    <w:multiLevelType w:val="singleLevel"/>
    <w:tmpl w:val="0000001E"/>
    <w:name w:val="WW8Num30"/>
    <w:lvl w:ilvl="0">
      <w:start w:val="65535"/>
      <w:numFmt w:val="bullet"/>
      <w:lvlText w:val="•"/>
      <w:lvlJc w:val="left"/>
      <w:pPr>
        <w:tabs>
          <w:tab w:val="num" w:pos="720"/>
        </w:tabs>
        <w:ind w:left="720" w:hanging="360"/>
      </w:pPr>
      <w:rPr>
        <w:rFonts w:ascii="Times New Roman" w:hAnsi="Times New Roman" w:cs="Times New Roman"/>
        <w:color w:val="auto"/>
      </w:rPr>
    </w:lvl>
  </w:abstractNum>
  <w:abstractNum w:abstractNumId="31">
    <w:nsid w:val="0000001F"/>
    <w:multiLevelType w:val="singleLevel"/>
    <w:tmpl w:val="0000001F"/>
    <w:name w:val="WW8Num31"/>
    <w:lvl w:ilvl="0">
      <w:start w:val="65535"/>
      <w:numFmt w:val="bullet"/>
      <w:lvlText w:val="•"/>
      <w:lvlJc w:val="left"/>
      <w:pPr>
        <w:tabs>
          <w:tab w:val="num" w:pos="0"/>
        </w:tabs>
        <w:ind w:left="0" w:firstLine="0"/>
      </w:pPr>
      <w:rPr>
        <w:rFonts w:ascii="Times New Roman" w:hAnsi="Times New Roman" w:cs="Times New Roman"/>
        <w:color w:val="auto"/>
      </w:rPr>
    </w:lvl>
  </w:abstractNum>
  <w:abstractNum w:abstractNumId="32">
    <w:nsid w:val="00000020"/>
    <w:multiLevelType w:val="singleLevel"/>
    <w:tmpl w:val="00000020"/>
    <w:name w:val="WW8Num32"/>
    <w:lvl w:ilvl="0">
      <w:start w:val="1"/>
      <w:numFmt w:val="bullet"/>
      <w:lvlText w:val=""/>
      <w:lvlJc w:val="left"/>
      <w:pPr>
        <w:tabs>
          <w:tab w:val="num" w:pos="720"/>
        </w:tabs>
        <w:ind w:left="720" w:hanging="360"/>
      </w:pPr>
      <w:rPr>
        <w:rFonts w:ascii="Symbol" w:hAnsi="Symbol" w:cs="Times New Roman"/>
      </w:rPr>
    </w:lvl>
  </w:abstractNum>
  <w:abstractNum w:abstractNumId="33">
    <w:nsid w:val="00000021"/>
    <w:multiLevelType w:val="singleLevel"/>
    <w:tmpl w:val="00000021"/>
    <w:name w:val="WW8Num33"/>
    <w:lvl w:ilvl="0">
      <w:start w:val="65535"/>
      <w:numFmt w:val="bullet"/>
      <w:lvlText w:val="•"/>
      <w:lvlJc w:val="left"/>
      <w:pPr>
        <w:tabs>
          <w:tab w:val="num" w:pos="0"/>
        </w:tabs>
        <w:ind w:left="1429" w:hanging="360"/>
      </w:pPr>
      <w:rPr>
        <w:rFonts w:ascii="Times New Roman" w:hAnsi="Times New Roman" w:cs="Times New Roman"/>
        <w:color w:val="auto"/>
      </w:rPr>
    </w:lvl>
  </w:abstractNum>
  <w:abstractNum w:abstractNumId="34">
    <w:nsid w:val="00000022"/>
    <w:multiLevelType w:val="multilevel"/>
    <w:tmpl w:val="00000022"/>
    <w:name w:val="WW8Num34"/>
    <w:lvl w:ilvl="0">
      <w:start w:val="65535"/>
      <w:numFmt w:val="bullet"/>
      <w:lvlText w:val="•"/>
      <w:lvlJc w:val="left"/>
      <w:pPr>
        <w:tabs>
          <w:tab w:val="num" w:pos="0"/>
        </w:tabs>
        <w:ind w:left="1429"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3"/>
    <w:multiLevelType w:val="singleLevel"/>
    <w:tmpl w:val="00000023"/>
    <w:name w:val="WW8Num35"/>
    <w:lvl w:ilvl="0">
      <w:start w:val="65535"/>
      <w:numFmt w:val="bullet"/>
      <w:lvlText w:val="•"/>
      <w:lvlJc w:val="left"/>
      <w:pPr>
        <w:tabs>
          <w:tab w:val="num" w:pos="0"/>
        </w:tabs>
        <w:ind w:left="0" w:firstLine="0"/>
      </w:pPr>
      <w:rPr>
        <w:rFonts w:ascii="Times New Roman" w:hAnsi="Times New Roman" w:cs="Times New Roman"/>
        <w:color w:val="auto"/>
      </w:rPr>
    </w:lvl>
  </w:abstractNum>
  <w:abstractNum w:abstractNumId="36">
    <w:nsid w:val="00000024"/>
    <w:multiLevelType w:val="singleLevel"/>
    <w:tmpl w:val="00000024"/>
    <w:name w:val="WW8Num36"/>
    <w:lvl w:ilvl="0">
      <w:start w:val="65535"/>
      <w:numFmt w:val="bullet"/>
      <w:lvlText w:val="•"/>
      <w:lvlJc w:val="left"/>
      <w:pPr>
        <w:tabs>
          <w:tab w:val="num" w:pos="0"/>
        </w:tabs>
        <w:ind w:left="0" w:firstLine="0"/>
      </w:pPr>
      <w:rPr>
        <w:rFonts w:ascii="Times New Roman" w:hAnsi="Times New Roman" w:cs="Times New Roman"/>
        <w:color w:val="auto"/>
      </w:rPr>
    </w:lvl>
  </w:abstractNum>
  <w:abstractNum w:abstractNumId="37">
    <w:nsid w:val="00000025"/>
    <w:multiLevelType w:val="singleLevel"/>
    <w:tmpl w:val="00000025"/>
    <w:name w:val="WW8Num37"/>
    <w:lvl w:ilvl="0">
      <w:start w:val="65535"/>
      <w:numFmt w:val="bullet"/>
      <w:lvlText w:val="•"/>
      <w:lvlJc w:val="left"/>
      <w:pPr>
        <w:tabs>
          <w:tab w:val="num" w:pos="0"/>
        </w:tabs>
        <w:ind w:left="1429" w:hanging="360"/>
      </w:pPr>
      <w:rPr>
        <w:rFonts w:ascii="Times New Roman" w:hAnsi="Times New Roman"/>
        <w:color w:val="auto"/>
      </w:rPr>
    </w:lvl>
  </w:abstractNum>
  <w:abstractNum w:abstractNumId="38">
    <w:nsid w:val="00000026"/>
    <w:multiLevelType w:val="singleLevel"/>
    <w:tmpl w:val="00000026"/>
    <w:name w:val="WW8Num38"/>
    <w:lvl w:ilvl="0">
      <w:start w:val="65535"/>
      <w:numFmt w:val="bullet"/>
      <w:lvlText w:val="•"/>
      <w:lvlJc w:val="left"/>
      <w:pPr>
        <w:tabs>
          <w:tab w:val="num" w:pos="0"/>
        </w:tabs>
        <w:ind w:left="0" w:firstLine="0"/>
      </w:pPr>
      <w:rPr>
        <w:rFonts w:ascii="Times New Roman" w:hAnsi="Times New Roman" w:cs="Times New Roman"/>
      </w:rPr>
    </w:lvl>
  </w:abstractNum>
  <w:abstractNum w:abstractNumId="39">
    <w:nsid w:val="00000027"/>
    <w:multiLevelType w:val="singleLevel"/>
    <w:tmpl w:val="00000027"/>
    <w:name w:val="WW8Num39"/>
    <w:lvl w:ilvl="0">
      <w:start w:val="65535"/>
      <w:numFmt w:val="bullet"/>
      <w:lvlText w:val="•"/>
      <w:lvlJc w:val="left"/>
      <w:pPr>
        <w:tabs>
          <w:tab w:val="num" w:pos="0"/>
        </w:tabs>
        <w:ind w:left="720" w:hanging="360"/>
      </w:pPr>
      <w:rPr>
        <w:rFonts w:ascii="Times New Roman" w:hAnsi="Times New Roman"/>
      </w:rPr>
    </w:lvl>
  </w:abstractNum>
  <w:abstractNum w:abstractNumId="40">
    <w:nsid w:val="00000028"/>
    <w:multiLevelType w:val="singleLevel"/>
    <w:tmpl w:val="00000028"/>
    <w:name w:val="WW8Num40"/>
    <w:lvl w:ilvl="0">
      <w:start w:val="65535"/>
      <w:numFmt w:val="bullet"/>
      <w:lvlText w:val="•"/>
      <w:lvlJc w:val="left"/>
      <w:pPr>
        <w:tabs>
          <w:tab w:val="num" w:pos="0"/>
        </w:tabs>
        <w:ind w:left="720" w:hanging="360"/>
      </w:pPr>
      <w:rPr>
        <w:rFonts w:ascii="Times New Roman" w:hAnsi="Times New Roman" w:cs="Times New Roman"/>
        <w:color w:val="auto"/>
      </w:rPr>
    </w:lvl>
  </w:abstractNum>
  <w:abstractNum w:abstractNumId="41">
    <w:nsid w:val="00000029"/>
    <w:multiLevelType w:val="singleLevel"/>
    <w:tmpl w:val="00000029"/>
    <w:name w:val="WW8Num41"/>
    <w:lvl w:ilvl="0">
      <w:start w:val="65535"/>
      <w:numFmt w:val="bullet"/>
      <w:lvlText w:val="•"/>
      <w:lvlJc w:val="left"/>
      <w:pPr>
        <w:tabs>
          <w:tab w:val="num" w:pos="0"/>
        </w:tabs>
        <w:ind w:left="0" w:firstLine="0"/>
      </w:pPr>
      <w:rPr>
        <w:rFonts w:ascii="Times New Roman" w:hAnsi="Times New Roman"/>
      </w:rPr>
    </w:lvl>
  </w:abstractNum>
  <w:abstractNum w:abstractNumId="42">
    <w:nsid w:val="0000002A"/>
    <w:multiLevelType w:val="singleLevel"/>
    <w:tmpl w:val="0000002A"/>
    <w:name w:val="WW8Num42"/>
    <w:lvl w:ilvl="0">
      <w:start w:val="65535"/>
      <w:numFmt w:val="bullet"/>
      <w:lvlText w:val="•"/>
      <w:lvlJc w:val="left"/>
      <w:pPr>
        <w:tabs>
          <w:tab w:val="num" w:pos="0"/>
        </w:tabs>
        <w:ind w:left="0" w:firstLine="0"/>
      </w:pPr>
      <w:rPr>
        <w:rFonts w:ascii="Times New Roman" w:hAnsi="Times New Roman" w:cs="Times New Roman"/>
      </w:rPr>
    </w:lvl>
  </w:abstractNum>
  <w:abstractNum w:abstractNumId="43">
    <w:nsid w:val="0000002B"/>
    <w:multiLevelType w:val="singleLevel"/>
    <w:tmpl w:val="0000002B"/>
    <w:name w:val="WW8Num43"/>
    <w:lvl w:ilvl="0">
      <w:start w:val="65535"/>
      <w:numFmt w:val="bullet"/>
      <w:lvlText w:val="•"/>
      <w:lvlJc w:val="left"/>
      <w:pPr>
        <w:tabs>
          <w:tab w:val="num" w:pos="0"/>
        </w:tabs>
        <w:ind w:left="0" w:firstLine="0"/>
      </w:pPr>
      <w:rPr>
        <w:rFonts w:ascii="Times New Roman" w:hAnsi="Times New Roman" w:cs="Times New Roman"/>
      </w:rPr>
    </w:lvl>
  </w:abstractNum>
  <w:abstractNum w:abstractNumId="44">
    <w:nsid w:val="0000002C"/>
    <w:multiLevelType w:val="singleLevel"/>
    <w:tmpl w:val="0000002C"/>
    <w:name w:val="WW8Num44"/>
    <w:lvl w:ilvl="0">
      <w:start w:val="65535"/>
      <w:numFmt w:val="bullet"/>
      <w:lvlText w:val="•"/>
      <w:lvlJc w:val="left"/>
      <w:pPr>
        <w:tabs>
          <w:tab w:val="num" w:pos="0"/>
        </w:tabs>
        <w:ind w:left="360" w:hanging="360"/>
      </w:pPr>
      <w:rPr>
        <w:rFonts w:ascii="Times New Roman" w:hAnsi="Times New Roman" w:cs="Times New Roman"/>
        <w:color w:val="auto"/>
      </w:rPr>
    </w:lvl>
  </w:abstractNum>
  <w:abstractNum w:abstractNumId="45">
    <w:nsid w:val="0000002D"/>
    <w:multiLevelType w:val="singleLevel"/>
    <w:tmpl w:val="0000002D"/>
    <w:name w:val="WW8Num45"/>
    <w:lvl w:ilvl="0">
      <w:start w:val="65535"/>
      <w:numFmt w:val="bullet"/>
      <w:lvlText w:val="•"/>
      <w:lvlJc w:val="left"/>
      <w:pPr>
        <w:tabs>
          <w:tab w:val="num" w:pos="0"/>
        </w:tabs>
        <w:ind w:left="1768" w:hanging="360"/>
      </w:pPr>
      <w:rPr>
        <w:rFonts w:ascii="Times New Roman" w:hAnsi="Times New Roman"/>
      </w:rPr>
    </w:lvl>
  </w:abstractNum>
  <w:abstractNum w:abstractNumId="46">
    <w:nsid w:val="0000002E"/>
    <w:multiLevelType w:val="singleLevel"/>
    <w:tmpl w:val="0000002E"/>
    <w:name w:val="WW8Num46"/>
    <w:lvl w:ilvl="0">
      <w:start w:val="3"/>
      <w:numFmt w:val="bullet"/>
      <w:lvlText w:val="–"/>
      <w:lvlJc w:val="left"/>
      <w:pPr>
        <w:tabs>
          <w:tab w:val="num" w:pos="1440"/>
        </w:tabs>
        <w:ind w:left="1440" w:hanging="360"/>
      </w:pPr>
      <w:rPr>
        <w:rFonts w:ascii="Times New Roman" w:hAnsi="Times New Roman" w:cs="Times New Roman"/>
        <w:color w:val="auto"/>
      </w:rPr>
    </w:lvl>
  </w:abstractNum>
  <w:abstractNum w:abstractNumId="47">
    <w:nsid w:val="0000002F"/>
    <w:multiLevelType w:val="singleLevel"/>
    <w:tmpl w:val="0000002F"/>
    <w:lvl w:ilvl="0">
      <w:start w:val="65535"/>
      <w:numFmt w:val="bullet"/>
      <w:lvlText w:val="•"/>
      <w:lvlJc w:val="left"/>
      <w:pPr>
        <w:tabs>
          <w:tab w:val="num" w:pos="0"/>
        </w:tabs>
        <w:ind w:left="720" w:hanging="360"/>
      </w:pPr>
      <w:rPr>
        <w:rFonts w:ascii="Times New Roman" w:hAnsi="Times New Roman"/>
      </w:rPr>
    </w:lvl>
  </w:abstractNum>
  <w:abstractNum w:abstractNumId="48">
    <w:nsid w:val="00000030"/>
    <w:multiLevelType w:val="singleLevel"/>
    <w:tmpl w:val="00000030"/>
    <w:name w:val="WW8Num48"/>
    <w:lvl w:ilvl="0">
      <w:start w:val="65535"/>
      <w:numFmt w:val="bullet"/>
      <w:lvlText w:val="•"/>
      <w:lvlJc w:val="left"/>
      <w:pPr>
        <w:tabs>
          <w:tab w:val="num" w:pos="0"/>
        </w:tabs>
        <w:ind w:left="0" w:firstLine="0"/>
      </w:pPr>
      <w:rPr>
        <w:rFonts w:ascii="Times New Roman" w:hAnsi="Times New Roman" w:cs="Times New Roman"/>
        <w:color w:val="auto"/>
      </w:rPr>
    </w:lvl>
  </w:abstractNum>
  <w:abstractNum w:abstractNumId="49">
    <w:nsid w:val="00000031"/>
    <w:multiLevelType w:val="singleLevel"/>
    <w:tmpl w:val="00000031"/>
    <w:name w:val="WW8Num49"/>
    <w:lvl w:ilvl="0">
      <w:start w:val="1"/>
      <w:numFmt w:val="bullet"/>
      <w:lvlText w:val=""/>
      <w:lvlJc w:val="left"/>
      <w:pPr>
        <w:tabs>
          <w:tab w:val="num" w:pos="720"/>
        </w:tabs>
        <w:ind w:left="720" w:hanging="360"/>
      </w:pPr>
      <w:rPr>
        <w:rFonts w:ascii="Symbol" w:hAnsi="Symbol" w:cs="Times New Roman"/>
        <w:color w:val="auto"/>
      </w:rPr>
    </w:lvl>
  </w:abstractNum>
  <w:abstractNum w:abstractNumId="50">
    <w:nsid w:val="00000032"/>
    <w:multiLevelType w:val="singleLevel"/>
    <w:tmpl w:val="00000032"/>
    <w:name w:val="WW8Num50"/>
    <w:lvl w:ilvl="0">
      <w:start w:val="65535"/>
      <w:numFmt w:val="bullet"/>
      <w:lvlText w:val="•"/>
      <w:lvlJc w:val="left"/>
      <w:pPr>
        <w:tabs>
          <w:tab w:val="num" w:pos="0"/>
        </w:tabs>
        <w:ind w:left="1429" w:hanging="360"/>
      </w:pPr>
      <w:rPr>
        <w:rFonts w:ascii="Times New Roman" w:hAnsi="Times New Roman" w:cs="Times New Roman"/>
      </w:rPr>
    </w:lvl>
  </w:abstractNum>
  <w:abstractNum w:abstractNumId="51">
    <w:nsid w:val="00000033"/>
    <w:multiLevelType w:val="singleLevel"/>
    <w:tmpl w:val="00000033"/>
    <w:name w:val="WW8Num51"/>
    <w:lvl w:ilvl="0">
      <w:start w:val="65535"/>
      <w:numFmt w:val="bullet"/>
      <w:lvlText w:val="•"/>
      <w:lvlJc w:val="left"/>
      <w:pPr>
        <w:tabs>
          <w:tab w:val="num" w:pos="0"/>
        </w:tabs>
        <w:ind w:left="1429" w:hanging="360"/>
      </w:pPr>
      <w:rPr>
        <w:rFonts w:ascii="Times New Roman" w:hAnsi="Times New Roman" w:cs="Times New Roman"/>
      </w:rPr>
    </w:lvl>
  </w:abstractNum>
  <w:abstractNum w:abstractNumId="52">
    <w:nsid w:val="00000034"/>
    <w:multiLevelType w:val="singleLevel"/>
    <w:tmpl w:val="00000034"/>
    <w:name w:val="WW8Num52"/>
    <w:lvl w:ilvl="0">
      <w:start w:val="1"/>
      <w:numFmt w:val="bullet"/>
      <w:lvlText w:val=""/>
      <w:lvlJc w:val="left"/>
      <w:pPr>
        <w:tabs>
          <w:tab w:val="num" w:pos="720"/>
        </w:tabs>
        <w:ind w:left="720" w:hanging="360"/>
      </w:pPr>
      <w:rPr>
        <w:rFonts w:ascii="Symbol" w:hAnsi="Symbol"/>
      </w:rPr>
    </w:lvl>
  </w:abstractNum>
  <w:abstractNum w:abstractNumId="53">
    <w:nsid w:val="00000035"/>
    <w:multiLevelType w:val="multilevel"/>
    <w:tmpl w:val="00000035"/>
    <w:name w:val="WW8Num53"/>
    <w:lvl w:ilvl="0">
      <w:start w:val="65535"/>
      <w:numFmt w:val="bullet"/>
      <w:lvlText w:val="•"/>
      <w:lvlJc w:val="left"/>
      <w:pPr>
        <w:tabs>
          <w:tab w:val="num" w:pos="0"/>
        </w:tabs>
        <w:ind w:left="720" w:hanging="360"/>
      </w:pPr>
      <w:rPr>
        <w:rFonts w:ascii="Times New Roman" w:hAnsi="Times New Roman"/>
      </w:rPr>
    </w:lvl>
    <w:lvl w:ilvl="1">
      <w:start w:val="65535"/>
      <w:numFmt w:val="bullet"/>
      <w:lvlText w:val="•"/>
      <w:lvlJc w:val="left"/>
      <w:pPr>
        <w:tabs>
          <w:tab w:val="num" w:pos="0"/>
        </w:tabs>
        <w:ind w:left="1440" w:hanging="360"/>
      </w:pPr>
      <w:rPr>
        <w:rFonts w:ascii="Times New Roman" w:hAnsi="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nsid w:val="00000036"/>
    <w:multiLevelType w:val="singleLevel"/>
    <w:tmpl w:val="00000036"/>
    <w:name w:val="WW8Num54"/>
    <w:lvl w:ilvl="0">
      <w:start w:val="65535"/>
      <w:numFmt w:val="bullet"/>
      <w:lvlText w:val="•"/>
      <w:lvlJc w:val="left"/>
      <w:pPr>
        <w:tabs>
          <w:tab w:val="num" w:pos="720"/>
        </w:tabs>
        <w:ind w:left="720" w:hanging="360"/>
      </w:pPr>
      <w:rPr>
        <w:rFonts w:ascii="Times New Roman" w:hAnsi="Times New Roman" w:cs="Times New Roman"/>
        <w:color w:val="auto"/>
      </w:rPr>
    </w:lvl>
  </w:abstractNum>
  <w:abstractNum w:abstractNumId="55">
    <w:nsid w:val="00000037"/>
    <w:multiLevelType w:val="singleLevel"/>
    <w:tmpl w:val="00000037"/>
    <w:name w:val="WW8Num55"/>
    <w:lvl w:ilvl="0">
      <w:start w:val="1"/>
      <w:numFmt w:val="bullet"/>
      <w:lvlText w:val=""/>
      <w:lvlJc w:val="left"/>
      <w:pPr>
        <w:tabs>
          <w:tab w:val="num" w:pos="720"/>
        </w:tabs>
        <w:ind w:left="720" w:hanging="360"/>
      </w:pPr>
      <w:rPr>
        <w:rFonts w:ascii="Symbol" w:hAnsi="Symbol" w:cs="Times New Roman"/>
        <w:color w:val="auto"/>
      </w:rPr>
    </w:lvl>
  </w:abstractNum>
  <w:abstractNum w:abstractNumId="56">
    <w:nsid w:val="00000038"/>
    <w:multiLevelType w:val="singleLevel"/>
    <w:tmpl w:val="00000038"/>
    <w:name w:val="WW8Num56"/>
    <w:lvl w:ilvl="0">
      <w:numFmt w:val="bullet"/>
      <w:lvlText w:val="–"/>
      <w:lvlJc w:val="left"/>
      <w:pPr>
        <w:tabs>
          <w:tab w:val="num" w:pos="0"/>
        </w:tabs>
        <w:ind w:left="1429" w:hanging="360"/>
      </w:pPr>
      <w:rPr>
        <w:rFonts w:ascii="Times New Roman" w:hAnsi="Times New Roman" w:cs="Times New Roman"/>
        <w:color w:val="auto"/>
      </w:rPr>
    </w:lvl>
  </w:abstractNum>
  <w:abstractNum w:abstractNumId="57">
    <w:nsid w:val="00000039"/>
    <w:multiLevelType w:val="multilevel"/>
    <w:tmpl w:val="00000039"/>
    <w:name w:val="WW8Num57"/>
    <w:lvl w:ilvl="0">
      <w:start w:val="1"/>
      <w:numFmt w:val="bullet"/>
      <w:lvlText w:val=""/>
      <w:lvlJc w:val="left"/>
      <w:pPr>
        <w:tabs>
          <w:tab w:val="num" w:pos="720"/>
        </w:tabs>
        <w:ind w:left="720" w:hanging="360"/>
      </w:pPr>
      <w:rPr>
        <w:rFonts w:ascii="Symbol" w:hAnsi="Symbol"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nsid w:val="0000003A"/>
    <w:multiLevelType w:val="singleLevel"/>
    <w:tmpl w:val="0000003A"/>
    <w:name w:val="WW8Num58"/>
    <w:lvl w:ilvl="0">
      <w:start w:val="1"/>
      <w:numFmt w:val="bullet"/>
      <w:lvlText w:val=""/>
      <w:lvlJc w:val="left"/>
      <w:pPr>
        <w:tabs>
          <w:tab w:val="num" w:pos="720"/>
        </w:tabs>
        <w:ind w:left="720" w:hanging="360"/>
      </w:pPr>
      <w:rPr>
        <w:rFonts w:ascii="Symbol" w:hAnsi="Symbol" w:cs="Times New Roman"/>
        <w:color w:val="auto"/>
      </w:rPr>
    </w:lvl>
  </w:abstractNum>
  <w:abstractNum w:abstractNumId="59">
    <w:nsid w:val="0000003B"/>
    <w:multiLevelType w:val="singleLevel"/>
    <w:tmpl w:val="0000003B"/>
    <w:name w:val="WW8Num59"/>
    <w:lvl w:ilvl="0">
      <w:start w:val="1"/>
      <w:numFmt w:val="bullet"/>
      <w:lvlText w:val=""/>
      <w:lvlJc w:val="left"/>
      <w:pPr>
        <w:tabs>
          <w:tab w:val="num" w:pos="720"/>
        </w:tabs>
        <w:ind w:left="720" w:hanging="360"/>
      </w:pPr>
      <w:rPr>
        <w:rFonts w:ascii="Symbol" w:hAnsi="Symbol" w:cs="Times New Roman"/>
      </w:rPr>
    </w:lvl>
  </w:abstractNum>
  <w:abstractNum w:abstractNumId="60">
    <w:nsid w:val="0000003C"/>
    <w:multiLevelType w:val="singleLevel"/>
    <w:tmpl w:val="0000003C"/>
    <w:lvl w:ilvl="0">
      <w:start w:val="1"/>
      <w:numFmt w:val="bullet"/>
      <w:lvlText w:val=""/>
      <w:lvlJc w:val="left"/>
      <w:pPr>
        <w:ind w:left="720" w:hanging="360"/>
      </w:pPr>
      <w:rPr>
        <w:rFonts w:ascii="Symbol" w:hAnsi="Symbol"/>
      </w:rPr>
    </w:lvl>
  </w:abstractNum>
  <w:abstractNum w:abstractNumId="61">
    <w:nsid w:val="0000003D"/>
    <w:multiLevelType w:val="multilevel"/>
    <w:tmpl w:val="0000003D"/>
    <w:name w:val="WW8Num61"/>
    <w:lvl w:ilvl="0">
      <w:start w:val="1"/>
      <w:numFmt w:val="bullet"/>
      <w:lvlText w:val=""/>
      <w:lvlJc w:val="left"/>
      <w:pPr>
        <w:tabs>
          <w:tab w:val="num" w:pos="720"/>
        </w:tabs>
        <w:ind w:left="720" w:hanging="360"/>
      </w:pPr>
      <w:rPr>
        <w:rFonts w:ascii="Symbol" w:hAnsi="Symbol"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0000003E"/>
    <w:multiLevelType w:val="singleLevel"/>
    <w:tmpl w:val="0000003E"/>
    <w:name w:val="WW8Num62"/>
    <w:lvl w:ilvl="0">
      <w:start w:val="1"/>
      <w:numFmt w:val="bullet"/>
      <w:lvlText w:val=""/>
      <w:lvlJc w:val="left"/>
      <w:pPr>
        <w:tabs>
          <w:tab w:val="num" w:pos="720"/>
        </w:tabs>
        <w:ind w:left="720" w:hanging="360"/>
      </w:pPr>
      <w:rPr>
        <w:rFonts w:ascii="Symbol" w:hAnsi="Symbol" w:cs="Times New Roman"/>
      </w:rPr>
    </w:lvl>
  </w:abstractNum>
  <w:abstractNum w:abstractNumId="63">
    <w:nsid w:val="0000003F"/>
    <w:multiLevelType w:val="singleLevel"/>
    <w:tmpl w:val="0000003F"/>
    <w:name w:val="WW8Num63"/>
    <w:lvl w:ilvl="0">
      <w:start w:val="1"/>
      <w:numFmt w:val="bullet"/>
      <w:lvlText w:val=""/>
      <w:lvlJc w:val="left"/>
      <w:pPr>
        <w:tabs>
          <w:tab w:val="num" w:pos="720"/>
        </w:tabs>
        <w:ind w:left="720" w:hanging="360"/>
      </w:pPr>
      <w:rPr>
        <w:rFonts w:ascii="Symbol" w:hAnsi="Symbol" w:cs="Times New Roman"/>
        <w:color w:val="auto"/>
      </w:rPr>
    </w:lvl>
  </w:abstractNum>
  <w:abstractNum w:abstractNumId="64">
    <w:nsid w:val="00000040"/>
    <w:multiLevelType w:val="singleLevel"/>
    <w:tmpl w:val="00000040"/>
    <w:name w:val="WW8Num64"/>
    <w:lvl w:ilvl="0">
      <w:start w:val="1"/>
      <w:numFmt w:val="bullet"/>
      <w:lvlText w:val=""/>
      <w:lvlJc w:val="left"/>
      <w:pPr>
        <w:tabs>
          <w:tab w:val="num" w:pos="720"/>
        </w:tabs>
        <w:ind w:left="720" w:hanging="360"/>
      </w:pPr>
      <w:rPr>
        <w:rFonts w:ascii="Symbol" w:hAnsi="Symbol" w:cs="Times New Roman"/>
        <w:color w:val="auto"/>
      </w:rPr>
    </w:lvl>
  </w:abstractNum>
  <w:abstractNum w:abstractNumId="65">
    <w:nsid w:val="00000041"/>
    <w:multiLevelType w:val="multilevel"/>
    <w:tmpl w:val="00000041"/>
    <w:name w:val="WW8Num6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440"/>
        </w:tabs>
        <w:ind w:left="1440" w:hanging="360"/>
      </w:pPr>
      <w:rPr>
        <w:rFonts w:ascii="Symbol" w:hAnsi="Symbol" w:cs="Times New Roman"/>
      </w:rPr>
    </w:lvl>
    <w:lvl w:ilvl="2">
      <w:start w:val="1"/>
      <w:numFmt w:val="bullet"/>
      <w:lvlText w:val=""/>
      <w:lvlJc w:val="left"/>
      <w:pPr>
        <w:tabs>
          <w:tab w:val="num" w:pos="2160"/>
        </w:tabs>
        <w:ind w:left="2160" w:hanging="360"/>
      </w:pPr>
      <w:rPr>
        <w:rFonts w:ascii="Symbol" w:hAnsi="Symbol" w:cs="Times New Roman"/>
      </w:rPr>
    </w:lvl>
    <w:lvl w:ilvl="3">
      <w:start w:val="1"/>
      <w:numFmt w:val="bullet"/>
      <w:lvlText w:val=""/>
      <w:lvlJc w:val="left"/>
      <w:pPr>
        <w:tabs>
          <w:tab w:val="num" w:pos="2880"/>
        </w:tabs>
        <w:ind w:left="2880" w:hanging="360"/>
      </w:pPr>
      <w:rPr>
        <w:rFonts w:ascii="Symbol" w:hAnsi="Symbol" w:cs="Times New Roman"/>
      </w:rPr>
    </w:lvl>
    <w:lvl w:ilvl="4">
      <w:start w:val="1"/>
      <w:numFmt w:val="bullet"/>
      <w:lvlText w:val=""/>
      <w:lvlJc w:val="left"/>
      <w:pPr>
        <w:tabs>
          <w:tab w:val="num" w:pos="3600"/>
        </w:tabs>
        <w:ind w:left="3600" w:hanging="360"/>
      </w:pPr>
      <w:rPr>
        <w:rFonts w:ascii="Symbol" w:hAnsi="Symbol" w:cs="Times New Roman"/>
      </w:rPr>
    </w:lvl>
    <w:lvl w:ilvl="5">
      <w:start w:val="1"/>
      <w:numFmt w:val="bullet"/>
      <w:lvlText w:val=""/>
      <w:lvlJc w:val="left"/>
      <w:pPr>
        <w:tabs>
          <w:tab w:val="num" w:pos="4320"/>
        </w:tabs>
        <w:ind w:left="4320" w:hanging="360"/>
      </w:pPr>
      <w:rPr>
        <w:rFonts w:ascii="Symbol" w:hAnsi="Symbol" w:cs="Times New Roman"/>
      </w:rPr>
    </w:lvl>
    <w:lvl w:ilvl="6">
      <w:start w:val="1"/>
      <w:numFmt w:val="bullet"/>
      <w:lvlText w:val=""/>
      <w:lvlJc w:val="left"/>
      <w:pPr>
        <w:tabs>
          <w:tab w:val="num" w:pos="5040"/>
        </w:tabs>
        <w:ind w:left="5040" w:hanging="360"/>
      </w:pPr>
      <w:rPr>
        <w:rFonts w:ascii="Symbol" w:hAnsi="Symbol" w:cs="Times New Roman"/>
      </w:rPr>
    </w:lvl>
    <w:lvl w:ilvl="7">
      <w:start w:val="1"/>
      <w:numFmt w:val="bullet"/>
      <w:lvlText w:val=""/>
      <w:lvlJc w:val="left"/>
      <w:pPr>
        <w:tabs>
          <w:tab w:val="num" w:pos="5760"/>
        </w:tabs>
        <w:ind w:left="5760" w:hanging="360"/>
      </w:pPr>
      <w:rPr>
        <w:rFonts w:ascii="Symbol" w:hAnsi="Symbol" w:cs="Times New Roman"/>
      </w:rPr>
    </w:lvl>
    <w:lvl w:ilvl="8">
      <w:start w:val="1"/>
      <w:numFmt w:val="bullet"/>
      <w:lvlText w:val=""/>
      <w:lvlJc w:val="left"/>
      <w:pPr>
        <w:tabs>
          <w:tab w:val="num" w:pos="6480"/>
        </w:tabs>
        <w:ind w:left="6480" w:hanging="360"/>
      </w:pPr>
      <w:rPr>
        <w:rFonts w:ascii="Symbol" w:hAnsi="Symbol" w:cs="Times New Roman"/>
      </w:rPr>
    </w:lvl>
  </w:abstractNum>
  <w:abstractNum w:abstractNumId="66">
    <w:nsid w:val="00000042"/>
    <w:multiLevelType w:val="multilevel"/>
    <w:tmpl w:val="00000042"/>
    <w:name w:val="WW8Num66"/>
    <w:lvl w:ilvl="0">
      <w:start w:val="1"/>
      <w:numFmt w:val="bullet"/>
      <w:lvlText w:val=""/>
      <w:lvlJc w:val="left"/>
      <w:pPr>
        <w:tabs>
          <w:tab w:val="num" w:pos="720"/>
        </w:tabs>
        <w:ind w:left="720" w:hanging="360"/>
      </w:pPr>
      <w:rPr>
        <w:rFonts w:ascii="Symbol" w:hAnsi="Symbol"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00000043"/>
    <w:multiLevelType w:val="multilevel"/>
    <w:tmpl w:val="00000043"/>
    <w:name w:val="WW8Num67"/>
    <w:lvl w:ilvl="0">
      <w:start w:val="1"/>
      <w:numFmt w:val="bullet"/>
      <w:lvlText w:val=""/>
      <w:lvlJc w:val="left"/>
      <w:pPr>
        <w:tabs>
          <w:tab w:val="num" w:pos="720"/>
        </w:tabs>
        <w:ind w:left="720" w:hanging="360"/>
      </w:pPr>
      <w:rPr>
        <w:rFonts w:ascii="Symbol" w:hAnsi="Symbol"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nsid w:val="00000044"/>
    <w:multiLevelType w:val="singleLevel"/>
    <w:tmpl w:val="00000044"/>
    <w:name w:val="WW8Num68"/>
    <w:lvl w:ilvl="0">
      <w:start w:val="1"/>
      <w:numFmt w:val="bullet"/>
      <w:lvlText w:val=""/>
      <w:lvlJc w:val="left"/>
      <w:pPr>
        <w:tabs>
          <w:tab w:val="num" w:pos="720"/>
        </w:tabs>
        <w:ind w:left="720" w:hanging="360"/>
      </w:pPr>
      <w:rPr>
        <w:rFonts w:ascii="Symbol" w:hAnsi="Symbol"/>
      </w:rPr>
    </w:lvl>
  </w:abstractNum>
  <w:abstractNum w:abstractNumId="69">
    <w:nsid w:val="00000045"/>
    <w:multiLevelType w:val="singleLevel"/>
    <w:tmpl w:val="00000045"/>
    <w:name w:val="WW8Num69"/>
    <w:lvl w:ilvl="0">
      <w:start w:val="1"/>
      <w:numFmt w:val="decimal"/>
      <w:lvlText w:val="%1."/>
      <w:lvlJc w:val="left"/>
      <w:pPr>
        <w:tabs>
          <w:tab w:val="num" w:pos="0"/>
        </w:tabs>
        <w:ind w:left="1428" w:hanging="360"/>
      </w:pPr>
    </w:lvl>
  </w:abstractNum>
  <w:abstractNum w:abstractNumId="70">
    <w:nsid w:val="00000046"/>
    <w:multiLevelType w:val="multilevel"/>
    <w:tmpl w:val="00000046"/>
    <w:name w:val="WW8Num70"/>
    <w:lvl w:ilvl="0">
      <w:start w:val="1"/>
      <w:numFmt w:val="bullet"/>
      <w:lvlText w:val=""/>
      <w:lvlJc w:val="left"/>
      <w:pPr>
        <w:tabs>
          <w:tab w:val="num" w:pos="720"/>
        </w:tabs>
        <w:ind w:left="720" w:hanging="360"/>
      </w:pPr>
      <w:rPr>
        <w:rFonts w:ascii="Symbol" w:hAnsi="Symbol"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nsid w:val="00000047"/>
    <w:multiLevelType w:val="singleLevel"/>
    <w:tmpl w:val="00000047"/>
    <w:name w:val="WW8Num71"/>
    <w:lvl w:ilvl="0">
      <w:start w:val="1"/>
      <w:numFmt w:val="bullet"/>
      <w:lvlText w:val=""/>
      <w:lvlJc w:val="left"/>
      <w:pPr>
        <w:tabs>
          <w:tab w:val="num" w:pos="720"/>
        </w:tabs>
        <w:ind w:left="720" w:hanging="360"/>
      </w:pPr>
      <w:rPr>
        <w:rFonts w:ascii="Symbol" w:hAnsi="Symbol" w:cs="Times New Roman"/>
        <w:color w:val="auto"/>
      </w:rPr>
    </w:lvl>
  </w:abstractNum>
  <w:abstractNum w:abstractNumId="72">
    <w:nsid w:val="00000048"/>
    <w:multiLevelType w:val="multilevel"/>
    <w:tmpl w:val="00000048"/>
    <w:name w:val="WW8Num72"/>
    <w:lvl w:ilvl="0">
      <w:start w:val="1"/>
      <w:numFmt w:val="bullet"/>
      <w:lvlText w:val=""/>
      <w:lvlJc w:val="left"/>
      <w:pPr>
        <w:tabs>
          <w:tab w:val="num" w:pos="720"/>
        </w:tabs>
        <w:ind w:left="720" w:hanging="360"/>
      </w:pPr>
      <w:rPr>
        <w:rFonts w:ascii="Wingdings 2" w:hAnsi="Wingdings 2" w:cs="Times New Roman"/>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3">
    <w:nsid w:val="00000049"/>
    <w:multiLevelType w:val="multilevel"/>
    <w:tmpl w:val="00000049"/>
    <w:name w:val="WW8Num73"/>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74">
    <w:nsid w:val="0000004A"/>
    <w:multiLevelType w:val="multilevel"/>
    <w:tmpl w:val="0000004A"/>
    <w:name w:val="WW8Num7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75">
    <w:nsid w:val="0000004B"/>
    <w:multiLevelType w:val="multilevel"/>
    <w:tmpl w:val="0000004B"/>
    <w:name w:val="WW8Num7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76">
    <w:nsid w:val="0000004C"/>
    <w:multiLevelType w:val="multilevel"/>
    <w:tmpl w:val="0000004C"/>
    <w:name w:val="WW8Num76"/>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77">
    <w:nsid w:val="0000004D"/>
    <w:multiLevelType w:val="multilevel"/>
    <w:tmpl w:val="0000004D"/>
    <w:name w:val="WW8Num7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78">
    <w:nsid w:val="0000004E"/>
    <w:multiLevelType w:val="multilevel"/>
    <w:tmpl w:val="A5AE8892"/>
    <w:name w:val="WW8Num78"/>
    <w:lvl w:ilvl="0">
      <w:start w:val="1"/>
      <w:numFmt w:val="decimal"/>
      <w:lvlText w:val="%1."/>
      <w:lvlJc w:val="left"/>
      <w:pPr>
        <w:tabs>
          <w:tab w:val="num" w:pos="720"/>
        </w:tabs>
        <w:ind w:left="720" w:hanging="360"/>
      </w:pPr>
      <w:rPr>
        <w:rFonts w:ascii="Times New Roman" w:eastAsia="SimSun" w:hAnsi="Times New Roman" w:cs="Times New Roman"/>
        <w:color w:val="auto"/>
      </w:rPr>
    </w:lvl>
    <w:lvl w:ilvl="1">
      <w:start w:val="1"/>
      <w:numFmt w:val="bullet"/>
      <w:lvlText w:val=""/>
      <w:lvlJc w:val="left"/>
      <w:pPr>
        <w:tabs>
          <w:tab w:val="num" w:pos="1080"/>
        </w:tabs>
        <w:ind w:left="1080" w:hanging="360"/>
      </w:pPr>
      <w:rPr>
        <w:rFonts w:ascii="Symbol" w:hAnsi="Symbol" w:cs="Times New Roman"/>
        <w:color w:val="auto"/>
      </w:rPr>
    </w:lvl>
    <w:lvl w:ilvl="2">
      <w:start w:val="1"/>
      <w:numFmt w:val="bullet"/>
      <w:lvlText w:val=""/>
      <w:lvlJc w:val="left"/>
      <w:pPr>
        <w:tabs>
          <w:tab w:val="num" w:pos="1440"/>
        </w:tabs>
        <w:ind w:left="1440" w:hanging="360"/>
      </w:pPr>
      <w:rPr>
        <w:rFonts w:ascii="Symbol" w:hAnsi="Symbol" w:cs="Times New Roman"/>
        <w:color w:val="auto"/>
      </w:rPr>
    </w:lvl>
    <w:lvl w:ilvl="3">
      <w:start w:val="1"/>
      <w:numFmt w:val="bullet"/>
      <w:lvlText w:val=""/>
      <w:lvlJc w:val="left"/>
      <w:pPr>
        <w:tabs>
          <w:tab w:val="num" w:pos="1800"/>
        </w:tabs>
        <w:ind w:left="1800" w:hanging="360"/>
      </w:pPr>
      <w:rPr>
        <w:rFonts w:ascii="Symbol" w:hAnsi="Symbol" w:cs="Times New Roman"/>
        <w:color w:val="auto"/>
      </w:rPr>
    </w:lvl>
    <w:lvl w:ilvl="4">
      <w:start w:val="1"/>
      <w:numFmt w:val="bullet"/>
      <w:lvlText w:val=""/>
      <w:lvlJc w:val="left"/>
      <w:pPr>
        <w:tabs>
          <w:tab w:val="num" w:pos="2160"/>
        </w:tabs>
        <w:ind w:left="2160" w:hanging="360"/>
      </w:pPr>
      <w:rPr>
        <w:rFonts w:ascii="Symbol" w:hAnsi="Symbol" w:cs="Times New Roman"/>
        <w:color w:val="auto"/>
      </w:rPr>
    </w:lvl>
    <w:lvl w:ilvl="5">
      <w:start w:val="1"/>
      <w:numFmt w:val="bullet"/>
      <w:lvlText w:val=""/>
      <w:lvlJc w:val="left"/>
      <w:pPr>
        <w:tabs>
          <w:tab w:val="num" w:pos="2520"/>
        </w:tabs>
        <w:ind w:left="2520" w:hanging="360"/>
      </w:pPr>
      <w:rPr>
        <w:rFonts w:ascii="Symbol" w:hAnsi="Symbol" w:cs="Times New Roman"/>
        <w:color w:val="auto"/>
      </w:rPr>
    </w:lvl>
    <w:lvl w:ilvl="6">
      <w:start w:val="1"/>
      <w:numFmt w:val="bullet"/>
      <w:lvlText w:val=""/>
      <w:lvlJc w:val="left"/>
      <w:pPr>
        <w:tabs>
          <w:tab w:val="num" w:pos="2880"/>
        </w:tabs>
        <w:ind w:left="2880" w:hanging="360"/>
      </w:pPr>
      <w:rPr>
        <w:rFonts w:ascii="Symbol" w:hAnsi="Symbol" w:cs="Times New Roman"/>
        <w:color w:val="auto"/>
      </w:rPr>
    </w:lvl>
    <w:lvl w:ilvl="7">
      <w:start w:val="1"/>
      <w:numFmt w:val="bullet"/>
      <w:lvlText w:val=""/>
      <w:lvlJc w:val="left"/>
      <w:pPr>
        <w:tabs>
          <w:tab w:val="num" w:pos="3240"/>
        </w:tabs>
        <w:ind w:left="3240" w:hanging="360"/>
      </w:pPr>
      <w:rPr>
        <w:rFonts w:ascii="Symbol" w:hAnsi="Symbol" w:cs="Times New Roman"/>
        <w:color w:val="auto"/>
      </w:rPr>
    </w:lvl>
    <w:lvl w:ilvl="8">
      <w:start w:val="1"/>
      <w:numFmt w:val="bullet"/>
      <w:lvlText w:val=""/>
      <w:lvlJc w:val="left"/>
      <w:pPr>
        <w:tabs>
          <w:tab w:val="num" w:pos="3600"/>
        </w:tabs>
        <w:ind w:left="3600" w:hanging="360"/>
      </w:pPr>
      <w:rPr>
        <w:rFonts w:ascii="Symbol" w:hAnsi="Symbol" w:cs="Times New Roman"/>
        <w:color w:val="auto"/>
      </w:rPr>
    </w:lvl>
  </w:abstractNum>
  <w:abstractNum w:abstractNumId="79">
    <w:nsid w:val="0000004F"/>
    <w:multiLevelType w:val="multilevel"/>
    <w:tmpl w:val="0000004F"/>
    <w:name w:val="WW8Num79"/>
    <w:lvl w:ilvl="0">
      <w:start w:val="1"/>
      <w:numFmt w:val="bullet"/>
      <w:lvlText w:val=""/>
      <w:lvlJc w:val="left"/>
      <w:pPr>
        <w:tabs>
          <w:tab w:val="num" w:pos="720"/>
        </w:tabs>
        <w:ind w:left="720" w:hanging="360"/>
      </w:pPr>
      <w:rPr>
        <w:rFonts w:ascii="Wingdings 2" w:hAnsi="Wingdings 2" w:cs="Times New Roman"/>
        <w:color w:val="auto"/>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Times New Roman"/>
        <w:color w:val="auto"/>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Times New Roman"/>
        <w:color w:val="auto"/>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0">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1">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2">
    <w:nsid w:val="00000052"/>
    <w:multiLevelType w:val="multilevel"/>
    <w:tmpl w:val="00000052"/>
    <w:name w:val="WW8Num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4">
    <w:nsid w:val="00000054"/>
    <w:multiLevelType w:val="multilevel"/>
    <w:tmpl w:val="00000054"/>
    <w:name w:val="WW8Num84"/>
    <w:lvl w:ilvl="0">
      <w:start w:val="1"/>
      <w:numFmt w:val="bullet"/>
      <w:lvlText w:val=""/>
      <w:lvlJc w:val="left"/>
      <w:pPr>
        <w:tabs>
          <w:tab w:val="num" w:pos="946"/>
        </w:tabs>
        <w:ind w:left="946" w:hanging="360"/>
      </w:pPr>
      <w:rPr>
        <w:rFonts w:ascii="Wingdings 2" w:hAnsi="Wingdings 2"/>
      </w:rPr>
    </w:lvl>
    <w:lvl w:ilvl="1">
      <w:start w:val="1"/>
      <w:numFmt w:val="bullet"/>
      <w:lvlText w:val="◦"/>
      <w:lvlJc w:val="left"/>
      <w:pPr>
        <w:tabs>
          <w:tab w:val="num" w:pos="1306"/>
        </w:tabs>
        <w:ind w:left="1306" w:hanging="360"/>
      </w:pPr>
      <w:rPr>
        <w:rFonts w:ascii="OpenSymbol" w:hAnsi="OpenSymbol" w:cs="OpenSymbol"/>
      </w:rPr>
    </w:lvl>
    <w:lvl w:ilvl="2">
      <w:start w:val="1"/>
      <w:numFmt w:val="bullet"/>
      <w:lvlText w:val="▪"/>
      <w:lvlJc w:val="left"/>
      <w:pPr>
        <w:tabs>
          <w:tab w:val="num" w:pos="1666"/>
        </w:tabs>
        <w:ind w:left="1666" w:hanging="360"/>
      </w:pPr>
      <w:rPr>
        <w:rFonts w:ascii="OpenSymbol" w:hAnsi="OpenSymbol" w:cs="OpenSymbol"/>
      </w:rPr>
    </w:lvl>
    <w:lvl w:ilvl="3">
      <w:start w:val="1"/>
      <w:numFmt w:val="bullet"/>
      <w:lvlText w:val=""/>
      <w:lvlJc w:val="left"/>
      <w:pPr>
        <w:tabs>
          <w:tab w:val="num" w:pos="2026"/>
        </w:tabs>
        <w:ind w:left="2026" w:hanging="360"/>
      </w:pPr>
      <w:rPr>
        <w:rFonts w:ascii="Wingdings 2" w:hAnsi="Wingdings 2"/>
      </w:rPr>
    </w:lvl>
    <w:lvl w:ilvl="4">
      <w:start w:val="1"/>
      <w:numFmt w:val="bullet"/>
      <w:lvlText w:val="◦"/>
      <w:lvlJc w:val="left"/>
      <w:pPr>
        <w:tabs>
          <w:tab w:val="num" w:pos="2386"/>
        </w:tabs>
        <w:ind w:left="2386" w:hanging="360"/>
      </w:pPr>
      <w:rPr>
        <w:rFonts w:ascii="OpenSymbol" w:hAnsi="OpenSymbol" w:cs="OpenSymbol"/>
      </w:rPr>
    </w:lvl>
    <w:lvl w:ilvl="5">
      <w:start w:val="1"/>
      <w:numFmt w:val="bullet"/>
      <w:lvlText w:val="▪"/>
      <w:lvlJc w:val="left"/>
      <w:pPr>
        <w:tabs>
          <w:tab w:val="num" w:pos="2746"/>
        </w:tabs>
        <w:ind w:left="2746" w:hanging="360"/>
      </w:pPr>
      <w:rPr>
        <w:rFonts w:ascii="OpenSymbol" w:hAnsi="OpenSymbol" w:cs="OpenSymbol"/>
      </w:rPr>
    </w:lvl>
    <w:lvl w:ilvl="6">
      <w:start w:val="1"/>
      <w:numFmt w:val="bullet"/>
      <w:lvlText w:val=""/>
      <w:lvlJc w:val="left"/>
      <w:pPr>
        <w:tabs>
          <w:tab w:val="num" w:pos="3106"/>
        </w:tabs>
        <w:ind w:left="3106" w:hanging="360"/>
      </w:pPr>
      <w:rPr>
        <w:rFonts w:ascii="Wingdings 2" w:hAnsi="Wingdings 2"/>
      </w:rPr>
    </w:lvl>
    <w:lvl w:ilvl="7">
      <w:start w:val="1"/>
      <w:numFmt w:val="bullet"/>
      <w:lvlText w:val="◦"/>
      <w:lvlJc w:val="left"/>
      <w:pPr>
        <w:tabs>
          <w:tab w:val="num" w:pos="3466"/>
        </w:tabs>
        <w:ind w:left="3466" w:hanging="360"/>
      </w:pPr>
      <w:rPr>
        <w:rFonts w:ascii="OpenSymbol" w:hAnsi="OpenSymbol" w:cs="OpenSymbol"/>
      </w:rPr>
    </w:lvl>
    <w:lvl w:ilvl="8">
      <w:start w:val="1"/>
      <w:numFmt w:val="bullet"/>
      <w:lvlText w:val="▪"/>
      <w:lvlJc w:val="left"/>
      <w:pPr>
        <w:tabs>
          <w:tab w:val="num" w:pos="3826"/>
        </w:tabs>
        <w:ind w:left="3826" w:hanging="360"/>
      </w:pPr>
      <w:rPr>
        <w:rFonts w:ascii="OpenSymbol" w:hAnsi="OpenSymbol" w:cs="OpenSymbol"/>
      </w:rPr>
    </w:lvl>
  </w:abstractNum>
  <w:abstractNum w:abstractNumId="85">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Times New Roman"/>
        <w:color w:val="auto"/>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Times New Roman"/>
        <w:color w:val="auto"/>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Times New Roman"/>
        <w:color w:val="auto"/>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6">
    <w:nsid w:val="00000056"/>
    <w:multiLevelType w:val="multilevel"/>
    <w:tmpl w:val="00000056"/>
    <w:name w:val="WW8Num86"/>
    <w:lvl w:ilvl="0">
      <w:start w:val="1"/>
      <w:numFmt w:val="bullet"/>
      <w:lvlText w:val=""/>
      <w:lvlJc w:val="left"/>
      <w:pPr>
        <w:tabs>
          <w:tab w:val="num" w:pos="720"/>
        </w:tabs>
        <w:ind w:left="720" w:hanging="360"/>
      </w:pPr>
      <w:rPr>
        <w:rFonts w:ascii="Wingdings 2" w:hAnsi="Wingdings 2"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7">
    <w:nsid w:val="00003087"/>
    <w:multiLevelType w:val="hybridMultilevel"/>
    <w:tmpl w:val="00003F97"/>
    <w:lvl w:ilvl="0" w:tplc="000065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0A7"/>
    <w:multiLevelType w:val="hybridMultilevel"/>
    <w:tmpl w:val="074AEC1C"/>
    <w:lvl w:ilvl="0" w:tplc="000046C2">
      <w:start w:val="1"/>
      <w:numFmt w:val="bullet"/>
      <w:lvlText w:val="и"/>
      <w:lvlJc w:val="left"/>
      <w:pPr>
        <w:tabs>
          <w:tab w:val="num" w:pos="720"/>
        </w:tabs>
        <w:ind w:left="720" w:hanging="360"/>
      </w:pPr>
    </w:lvl>
    <w:lvl w:ilvl="1" w:tplc="758AC4CC">
      <w:start w:val="2"/>
      <w:numFmt w:val="decimal"/>
      <w:lvlText w:val="%2."/>
      <w:lvlJc w:val="left"/>
      <w:pPr>
        <w:tabs>
          <w:tab w:val="num" w:pos="1440"/>
        </w:tabs>
        <w:ind w:left="1440" w:hanging="360"/>
      </w:pPr>
      <w:rPr>
        <w:b/>
        <w:i/>
      </w:rPr>
    </w:lvl>
    <w:lvl w:ilvl="2" w:tplc="00007A54">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EE9"/>
    <w:multiLevelType w:val="hybridMultilevel"/>
    <w:tmpl w:val="00005FA8"/>
    <w:lvl w:ilvl="0" w:tplc="00003F9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50BF"/>
    <w:multiLevelType w:val="hybridMultilevel"/>
    <w:tmpl w:val="0000169A"/>
    <w:lvl w:ilvl="0" w:tplc="00002FE7">
      <w:start w:val="3"/>
      <w:numFmt w:val="decimal"/>
      <w:lvlText w:val="%1."/>
      <w:lvlJc w:val="left"/>
      <w:pPr>
        <w:tabs>
          <w:tab w:val="num" w:pos="720"/>
        </w:tabs>
        <w:ind w:left="720" w:hanging="360"/>
      </w:pPr>
    </w:lvl>
    <w:lvl w:ilvl="1" w:tplc="000010D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5753"/>
    <w:multiLevelType w:val="hybridMultilevel"/>
    <w:tmpl w:val="000060BF"/>
    <w:lvl w:ilvl="0" w:tplc="00005C67">
      <w:start w:val="1"/>
      <w:numFmt w:val="bullet"/>
      <w:lvlText w:val="в"/>
      <w:lvlJc w:val="left"/>
      <w:pPr>
        <w:tabs>
          <w:tab w:val="num" w:pos="720"/>
        </w:tabs>
        <w:ind w:left="720" w:hanging="360"/>
      </w:pPr>
    </w:lvl>
    <w:lvl w:ilvl="1" w:tplc="00003CD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5F23"/>
    <w:multiLevelType w:val="hybridMultilevel"/>
    <w:tmpl w:val="000079D1"/>
    <w:lvl w:ilvl="0" w:tplc="00004E5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FA1684"/>
    <w:multiLevelType w:val="hybridMultilevel"/>
    <w:tmpl w:val="F36C0F84"/>
    <w:lvl w:ilvl="0" w:tplc="6F4E5CBE">
      <w:start w:val="1"/>
      <w:numFmt w:val="bullet"/>
      <w:lvlText w:val="-"/>
      <w:lvlJc w:val="left"/>
      <w:pPr>
        <w:ind w:left="720" w:hanging="360"/>
      </w:pPr>
      <w:rPr>
        <w:rFonts w:ascii="Wide Latin" w:hAnsi="Wide Lati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01012453"/>
    <w:multiLevelType w:val="multilevel"/>
    <w:tmpl w:val="7FB00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nsid w:val="010E26A6"/>
    <w:multiLevelType w:val="multilevel"/>
    <w:tmpl w:val="F6105F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nsid w:val="01A7020E"/>
    <w:multiLevelType w:val="hybridMultilevel"/>
    <w:tmpl w:val="0784A294"/>
    <w:lvl w:ilvl="0" w:tplc="0000002F">
      <w:start w:val="65535"/>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01CE6DD0"/>
    <w:multiLevelType w:val="hybridMultilevel"/>
    <w:tmpl w:val="276815C8"/>
    <w:lvl w:ilvl="0" w:tplc="0000003C">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0255291D"/>
    <w:multiLevelType w:val="hybridMultilevel"/>
    <w:tmpl w:val="D07249D6"/>
    <w:lvl w:ilvl="0" w:tplc="00000012">
      <w:start w:val="65535"/>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026E6FB6"/>
    <w:multiLevelType w:val="multilevel"/>
    <w:tmpl w:val="F198F7D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0">
    <w:nsid w:val="02A65941"/>
    <w:multiLevelType w:val="multilevel"/>
    <w:tmpl w:val="92D8F256"/>
    <w:lvl w:ilvl="0">
      <w:start w:val="1"/>
      <w:numFmt w:val="bullet"/>
      <w:lvlText w:val="-"/>
      <w:lvlJc w:val="left"/>
      <w:pPr>
        <w:tabs>
          <w:tab w:val="num" w:pos="720"/>
        </w:tabs>
        <w:ind w:left="720" w:hanging="360"/>
      </w:pPr>
      <w:rPr>
        <w:rFonts w:ascii="Arial" w:hAnsi="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05DE55CB"/>
    <w:multiLevelType w:val="hybridMultilevel"/>
    <w:tmpl w:val="A510CC10"/>
    <w:lvl w:ilvl="0" w:tplc="0000002F">
      <w:start w:val="65535"/>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06686C22"/>
    <w:multiLevelType w:val="hybridMultilevel"/>
    <w:tmpl w:val="2A44DC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3">
    <w:nsid w:val="0BCA0600"/>
    <w:multiLevelType w:val="hybridMultilevel"/>
    <w:tmpl w:val="47FAAC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0D6D2FD1"/>
    <w:multiLevelType w:val="hybridMultilevel"/>
    <w:tmpl w:val="A900F9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5">
    <w:nsid w:val="0DF63893"/>
    <w:multiLevelType w:val="hybridMultilevel"/>
    <w:tmpl w:val="336AF0CA"/>
    <w:lvl w:ilvl="0" w:tplc="BB16F4C8">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6">
    <w:nsid w:val="0E4816F8"/>
    <w:multiLevelType w:val="hybridMultilevel"/>
    <w:tmpl w:val="9D6475E6"/>
    <w:lvl w:ilvl="0" w:tplc="9448162A">
      <w:start w:val="1"/>
      <w:numFmt w:val="decimal"/>
      <w:lvlText w:val="%1."/>
      <w:lvlJc w:val="left"/>
      <w:pPr>
        <w:ind w:left="1260"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7">
    <w:nsid w:val="0F8A5405"/>
    <w:multiLevelType w:val="hybridMultilevel"/>
    <w:tmpl w:val="464AD9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8">
    <w:nsid w:val="118544AF"/>
    <w:multiLevelType w:val="multilevel"/>
    <w:tmpl w:val="86E8DA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9">
    <w:nsid w:val="121F57F9"/>
    <w:multiLevelType w:val="multilevel"/>
    <w:tmpl w:val="767297A2"/>
    <w:lvl w:ilvl="0">
      <w:start w:val="1"/>
      <w:numFmt w:val="bullet"/>
      <w:lvlText w:val="-"/>
      <w:lvlJc w:val="left"/>
      <w:pPr>
        <w:tabs>
          <w:tab w:val="num" w:pos="720"/>
        </w:tabs>
        <w:ind w:left="720" w:hanging="360"/>
      </w:pPr>
      <w:rPr>
        <w:rFonts w:ascii="Arial" w:hAnsi="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13DB6590"/>
    <w:multiLevelType w:val="hybridMultilevel"/>
    <w:tmpl w:val="92987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15476B14"/>
    <w:multiLevelType w:val="hybridMultilevel"/>
    <w:tmpl w:val="EE0CC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15FB6CCB"/>
    <w:multiLevelType w:val="hybridMultilevel"/>
    <w:tmpl w:val="002E1E64"/>
    <w:lvl w:ilvl="0" w:tplc="E9D2D990">
      <w:start w:val="1"/>
      <w:numFmt w:val="decimal"/>
      <w:lvlText w:val="%1)"/>
      <w:lvlJc w:val="left"/>
      <w:pPr>
        <w:tabs>
          <w:tab w:val="num" w:pos="851"/>
        </w:tabs>
        <w:ind w:left="0" w:firstLine="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3">
    <w:nsid w:val="1954612B"/>
    <w:multiLevelType w:val="hybridMultilevel"/>
    <w:tmpl w:val="E77651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198D60AC"/>
    <w:multiLevelType w:val="hybridMultilevel"/>
    <w:tmpl w:val="0142790C"/>
    <w:lvl w:ilvl="0" w:tplc="6F4E5CBE">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nsid w:val="1BDB43F5"/>
    <w:multiLevelType w:val="hybridMultilevel"/>
    <w:tmpl w:val="A6B28306"/>
    <w:lvl w:ilvl="0" w:tplc="0000002F">
      <w:start w:val="65535"/>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1F0A6E6C"/>
    <w:multiLevelType w:val="hybridMultilevel"/>
    <w:tmpl w:val="F0661EF2"/>
    <w:lvl w:ilvl="0" w:tplc="6F4E5CBE">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nsid w:val="1F441DC3"/>
    <w:multiLevelType w:val="hybridMultilevel"/>
    <w:tmpl w:val="FB1AB6FA"/>
    <w:lvl w:ilvl="0" w:tplc="00000012">
      <w:start w:val="65535"/>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nsid w:val="21D10500"/>
    <w:multiLevelType w:val="multilevel"/>
    <w:tmpl w:val="1D3ABCAC"/>
    <w:lvl w:ilvl="0">
      <w:start w:val="65535"/>
      <w:numFmt w:val="bullet"/>
      <w:lvlText w:val="•"/>
      <w:lvlJc w:val="left"/>
      <w:pPr>
        <w:tabs>
          <w:tab w:val="num" w:pos="720"/>
        </w:tabs>
        <w:ind w:left="720" w:hanging="360"/>
      </w:pPr>
      <w:rPr>
        <w:rFonts w:ascii="Times New Roman" w:hAnsi="Times New Roman" w:cs="Times New Roman"/>
        <w:color w:val="auto"/>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Times New Roman"/>
        <w:color w:val="auto"/>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Times New Roman"/>
        <w:color w:val="auto"/>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9">
    <w:nsid w:val="25377928"/>
    <w:multiLevelType w:val="hybridMultilevel"/>
    <w:tmpl w:val="7E2606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nsid w:val="28C96E69"/>
    <w:multiLevelType w:val="hybridMultilevel"/>
    <w:tmpl w:val="123279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1">
    <w:nsid w:val="2A8D2BC4"/>
    <w:multiLevelType w:val="hybridMultilevel"/>
    <w:tmpl w:val="6448ADFE"/>
    <w:lvl w:ilvl="0" w:tplc="9E96741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2">
    <w:nsid w:val="2AB648F3"/>
    <w:multiLevelType w:val="hybridMultilevel"/>
    <w:tmpl w:val="940C3928"/>
    <w:lvl w:ilvl="0" w:tplc="6F4E5CBE">
      <w:start w:val="1"/>
      <w:numFmt w:val="bullet"/>
      <w:lvlText w:val="-"/>
      <w:lvlJc w:val="left"/>
      <w:pPr>
        <w:ind w:left="720" w:hanging="360"/>
      </w:pPr>
      <w:rPr>
        <w:rFonts w:ascii="Wide Latin" w:hAnsi="Wide Lati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2C6C69CB"/>
    <w:multiLevelType w:val="multilevel"/>
    <w:tmpl w:val="E3025DE0"/>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4">
    <w:nsid w:val="2D0C6CBD"/>
    <w:multiLevelType w:val="hybridMultilevel"/>
    <w:tmpl w:val="CC06B9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5">
    <w:nsid w:val="30FA12FE"/>
    <w:multiLevelType w:val="hybridMultilevel"/>
    <w:tmpl w:val="E1CE5A38"/>
    <w:lvl w:ilvl="0" w:tplc="6F4E5CBE">
      <w:start w:val="1"/>
      <w:numFmt w:val="bullet"/>
      <w:lvlText w:val="-"/>
      <w:lvlJc w:val="left"/>
      <w:pPr>
        <w:ind w:left="720" w:hanging="360"/>
      </w:pPr>
      <w:rPr>
        <w:rFonts w:ascii="Wide Latin" w:hAnsi="Wide Lati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310C4386"/>
    <w:multiLevelType w:val="hybridMultilevel"/>
    <w:tmpl w:val="D2A81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33866550"/>
    <w:multiLevelType w:val="hybridMultilevel"/>
    <w:tmpl w:val="B39E2B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8">
    <w:nsid w:val="354976AB"/>
    <w:multiLevelType w:val="hybridMultilevel"/>
    <w:tmpl w:val="AA4C94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9">
    <w:nsid w:val="36C6797E"/>
    <w:multiLevelType w:val="multilevel"/>
    <w:tmpl w:val="657E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37C83071"/>
    <w:multiLevelType w:val="hybridMultilevel"/>
    <w:tmpl w:val="31FA913C"/>
    <w:lvl w:ilvl="0" w:tplc="6F4E5CBE">
      <w:start w:val="1"/>
      <w:numFmt w:val="bullet"/>
      <w:lvlText w:val="-"/>
      <w:lvlJc w:val="left"/>
      <w:pPr>
        <w:ind w:left="795" w:hanging="360"/>
      </w:pPr>
      <w:rPr>
        <w:rFonts w:ascii="Wide Latin" w:hAnsi="Wide Lati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1">
    <w:nsid w:val="41F81890"/>
    <w:multiLevelType w:val="hybridMultilevel"/>
    <w:tmpl w:val="FAE27000"/>
    <w:lvl w:ilvl="0" w:tplc="0000003C">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42283723"/>
    <w:multiLevelType w:val="multilevel"/>
    <w:tmpl w:val="EE828940"/>
    <w:lvl w:ilvl="0">
      <w:start w:val="1"/>
      <w:numFmt w:val="decimal"/>
      <w:lvlText w:val="%1."/>
      <w:lvlJc w:val="left"/>
      <w:pPr>
        <w:ind w:left="360" w:hanging="360"/>
      </w:pPr>
      <w:rPr>
        <w:rFonts w:hint="default"/>
        <w:b/>
      </w:rPr>
    </w:lvl>
    <w:lvl w:ilvl="1">
      <w:start w:val="1"/>
      <w:numFmt w:val="decimal"/>
      <w:isLgl/>
      <w:lvlText w:val="%1.%2."/>
      <w:lvlJc w:val="left"/>
      <w:pPr>
        <w:ind w:left="1430" w:hanging="720"/>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3185" w:hanging="1440"/>
      </w:pPr>
      <w:rPr>
        <w:rFonts w:hint="default"/>
      </w:rPr>
    </w:lvl>
    <w:lvl w:ilvl="6">
      <w:start w:val="1"/>
      <w:numFmt w:val="decimal"/>
      <w:isLgl/>
      <w:lvlText w:val="%1.%2.%3.%4.%5.%6.%7."/>
      <w:lvlJc w:val="left"/>
      <w:pPr>
        <w:ind w:left="3894" w:hanging="180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952" w:hanging="2160"/>
      </w:pPr>
      <w:rPr>
        <w:rFonts w:hint="default"/>
      </w:rPr>
    </w:lvl>
  </w:abstractNum>
  <w:abstractNum w:abstractNumId="133">
    <w:nsid w:val="44B93195"/>
    <w:multiLevelType w:val="hybridMultilevel"/>
    <w:tmpl w:val="9B7C8506"/>
    <w:lvl w:ilvl="0" w:tplc="6F4E5CBE">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46BF5243"/>
    <w:multiLevelType w:val="multilevel"/>
    <w:tmpl w:val="3C1A36B6"/>
    <w:lvl w:ilvl="0">
      <w:start w:val="3"/>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5">
    <w:nsid w:val="48A51C24"/>
    <w:multiLevelType w:val="multilevel"/>
    <w:tmpl w:val="8AD6A4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6">
    <w:nsid w:val="4A293E4A"/>
    <w:multiLevelType w:val="hybridMultilevel"/>
    <w:tmpl w:val="D9B0C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4B8A3FDE"/>
    <w:multiLevelType w:val="hybridMultilevel"/>
    <w:tmpl w:val="4ECE95A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8">
    <w:nsid w:val="4CBC00D1"/>
    <w:multiLevelType w:val="hybridMultilevel"/>
    <w:tmpl w:val="7AC086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9">
    <w:nsid w:val="4F2C1B1D"/>
    <w:multiLevelType w:val="hybridMultilevel"/>
    <w:tmpl w:val="A9E8B2C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0">
    <w:nsid w:val="4F786362"/>
    <w:multiLevelType w:val="multilevel"/>
    <w:tmpl w:val="ED1CF638"/>
    <w:lvl w:ilvl="0">
      <w:start w:val="1"/>
      <w:numFmt w:val="bullet"/>
      <w:lvlText w:val="-"/>
      <w:lvlJc w:val="left"/>
      <w:pPr>
        <w:tabs>
          <w:tab w:val="num" w:pos="720"/>
        </w:tabs>
        <w:ind w:left="720" w:hanging="360"/>
      </w:pPr>
      <w:rPr>
        <w:rFonts w:ascii="Arial" w:hAnsi="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4FE260A0"/>
    <w:multiLevelType w:val="hybridMultilevel"/>
    <w:tmpl w:val="80744DAE"/>
    <w:lvl w:ilvl="0" w:tplc="6F4E5CBE">
      <w:start w:val="1"/>
      <w:numFmt w:val="bullet"/>
      <w:lvlText w:val="-"/>
      <w:lvlJc w:val="left"/>
      <w:pPr>
        <w:ind w:left="720" w:hanging="360"/>
      </w:pPr>
      <w:rPr>
        <w:rFonts w:ascii="Wide Latin" w:hAnsi="Wide Lati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56012798"/>
    <w:multiLevelType w:val="hybridMultilevel"/>
    <w:tmpl w:val="9FD4F7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58266211"/>
    <w:multiLevelType w:val="hybridMultilevel"/>
    <w:tmpl w:val="C5CCC126"/>
    <w:lvl w:ilvl="0" w:tplc="0000001C">
      <w:start w:val="65535"/>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nsid w:val="58917907"/>
    <w:multiLevelType w:val="hybridMultilevel"/>
    <w:tmpl w:val="4296F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5">
    <w:nsid w:val="596E1823"/>
    <w:multiLevelType w:val="hybridMultilevel"/>
    <w:tmpl w:val="052A84FC"/>
    <w:lvl w:ilvl="0" w:tplc="00000012">
      <w:start w:val="65535"/>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597230CF"/>
    <w:multiLevelType w:val="hybridMultilevel"/>
    <w:tmpl w:val="832A876A"/>
    <w:lvl w:ilvl="0" w:tplc="6F0EC9DC">
      <w:start w:val="1"/>
      <w:numFmt w:val="decimal"/>
      <w:lvlText w:val="%1."/>
      <w:lvlJc w:val="left"/>
      <w:pPr>
        <w:ind w:left="1768" w:hanging="360"/>
      </w:pPr>
      <w:rPr>
        <w:rFonts w:ascii="Times New Roman" w:eastAsia="@Arial Unicode MS" w:hAnsi="Times New Roman" w:cs="Times New Roman"/>
      </w:rPr>
    </w:lvl>
    <w:lvl w:ilvl="1" w:tplc="04190003" w:tentative="1">
      <w:start w:val="1"/>
      <w:numFmt w:val="bullet"/>
      <w:lvlText w:val="o"/>
      <w:lvlJc w:val="left"/>
      <w:pPr>
        <w:ind w:left="2488" w:hanging="360"/>
      </w:pPr>
      <w:rPr>
        <w:rFonts w:ascii="Courier New" w:hAnsi="Courier New" w:cs="Courier New" w:hint="default"/>
      </w:rPr>
    </w:lvl>
    <w:lvl w:ilvl="2" w:tplc="04190005" w:tentative="1">
      <w:start w:val="1"/>
      <w:numFmt w:val="bullet"/>
      <w:lvlText w:val=""/>
      <w:lvlJc w:val="left"/>
      <w:pPr>
        <w:ind w:left="3208" w:hanging="360"/>
      </w:pPr>
      <w:rPr>
        <w:rFonts w:ascii="Wingdings" w:hAnsi="Wingdings" w:hint="default"/>
      </w:rPr>
    </w:lvl>
    <w:lvl w:ilvl="3" w:tplc="04190001" w:tentative="1">
      <w:start w:val="1"/>
      <w:numFmt w:val="bullet"/>
      <w:lvlText w:val=""/>
      <w:lvlJc w:val="left"/>
      <w:pPr>
        <w:ind w:left="3928" w:hanging="360"/>
      </w:pPr>
      <w:rPr>
        <w:rFonts w:ascii="Symbol" w:hAnsi="Symbol" w:hint="default"/>
      </w:rPr>
    </w:lvl>
    <w:lvl w:ilvl="4" w:tplc="04190003" w:tentative="1">
      <w:start w:val="1"/>
      <w:numFmt w:val="bullet"/>
      <w:lvlText w:val="o"/>
      <w:lvlJc w:val="left"/>
      <w:pPr>
        <w:ind w:left="4648" w:hanging="360"/>
      </w:pPr>
      <w:rPr>
        <w:rFonts w:ascii="Courier New" w:hAnsi="Courier New" w:cs="Courier New" w:hint="default"/>
      </w:rPr>
    </w:lvl>
    <w:lvl w:ilvl="5" w:tplc="04190005" w:tentative="1">
      <w:start w:val="1"/>
      <w:numFmt w:val="bullet"/>
      <w:lvlText w:val=""/>
      <w:lvlJc w:val="left"/>
      <w:pPr>
        <w:ind w:left="5368" w:hanging="360"/>
      </w:pPr>
      <w:rPr>
        <w:rFonts w:ascii="Wingdings" w:hAnsi="Wingdings" w:hint="default"/>
      </w:rPr>
    </w:lvl>
    <w:lvl w:ilvl="6" w:tplc="04190001" w:tentative="1">
      <w:start w:val="1"/>
      <w:numFmt w:val="bullet"/>
      <w:lvlText w:val=""/>
      <w:lvlJc w:val="left"/>
      <w:pPr>
        <w:ind w:left="6088" w:hanging="360"/>
      </w:pPr>
      <w:rPr>
        <w:rFonts w:ascii="Symbol" w:hAnsi="Symbol" w:hint="default"/>
      </w:rPr>
    </w:lvl>
    <w:lvl w:ilvl="7" w:tplc="04190003" w:tentative="1">
      <w:start w:val="1"/>
      <w:numFmt w:val="bullet"/>
      <w:lvlText w:val="o"/>
      <w:lvlJc w:val="left"/>
      <w:pPr>
        <w:ind w:left="6808" w:hanging="360"/>
      </w:pPr>
      <w:rPr>
        <w:rFonts w:ascii="Courier New" w:hAnsi="Courier New" w:cs="Courier New" w:hint="default"/>
      </w:rPr>
    </w:lvl>
    <w:lvl w:ilvl="8" w:tplc="04190005" w:tentative="1">
      <w:start w:val="1"/>
      <w:numFmt w:val="bullet"/>
      <w:lvlText w:val=""/>
      <w:lvlJc w:val="left"/>
      <w:pPr>
        <w:ind w:left="7528" w:hanging="360"/>
      </w:pPr>
      <w:rPr>
        <w:rFonts w:ascii="Wingdings" w:hAnsi="Wingdings" w:hint="default"/>
      </w:rPr>
    </w:lvl>
  </w:abstractNum>
  <w:abstractNum w:abstractNumId="147">
    <w:nsid w:val="5A9C6C15"/>
    <w:multiLevelType w:val="multilevel"/>
    <w:tmpl w:val="DF647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8">
    <w:nsid w:val="5BC262E9"/>
    <w:multiLevelType w:val="hybridMultilevel"/>
    <w:tmpl w:val="C31CA8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9">
    <w:nsid w:val="5EDE276C"/>
    <w:multiLevelType w:val="multilevel"/>
    <w:tmpl w:val="3EF49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5FFA4A58"/>
    <w:multiLevelType w:val="hybridMultilevel"/>
    <w:tmpl w:val="918E87D2"/>
    <w:lvl w:ilvl="0" w:tplc="6F4E5CBE">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1">
    <w:nsid w:val="64A015E7"/>
    <w:multiLevelType w:val="hybridMultilevel"/>
    <w:tmpl w:val="E1B6944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2">
    <w:nsid w:val="64F73570"/>
    <w:multiLevelType w:val="hybridMultilevel"/>
    <w:tmpl w:val="72B61080"/>
    <w:lvl w:ilvl="0" w:tplc="0419000B">
      <w:start w:val="1"/>
      <w:numFmt w:val="bullet"/>
      <w:lvlText w:val=""/>
      <w:lvlJc w:val="left"/>
      <w:pPr>
        <w:tabs>
          <w:tab w:val="num" w:pos="720"/>
        </w:tabs>
        <w:ind w:left="720" w:hanging="360"/>
      </w:pPr>
      <w:rPr>
        <w:rFonts w:ascii="Wingdings" w:hAnsi="Wingdings" w:hint="default"/>
      </w:rPr>
    </w:lvl>
    <w:lvl w:ilvl="1" w:tplc="A74A4F0C">
      <w:start w:val="65535"/>
      <w:numFmt w:val="bullet"/>
      <w:lvlText w:val="•"/>
      <w:lvlJc w:val="left"/>
      <w:pPr>
        <w:tabs>
          <w:tab w:val="num" w:pos="1455"/>
        </w:tabs>
        <w:ind w:left="1455" w:hanging="375"/>
      </w:pPr>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3">
    <w:nsid w:val="667159DD"/>
    <w:multiLevelType w:val="hybridMultilevel"/>
    <w:tmpl w:val="F2A2E76E"/>
    <w:lvl w:ilvl="0" w:tplc="FA1216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4">
    <w:nsid w:val="684D2DF3"/>
    <w:multiLevelType w:val="hybridMultilevel"/>
    <w:tmpl w:val="B27E3A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6CF40DA2"/>
    <w:multiLevelType w:val="hybridMultilevel"/>
    <w:tmpl w:val="698489C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56">
    <w:nsid w:val="6E2303F5"/>
    <w:multiLevelType w:val="hybridMultilevel"/>
    <w:tmpl w:val="E39A2FFE"/>
    <w:lvl w:ilvl="0" w:tplc="26FE55D8">
      <w:numFmt w:val="none"/>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nsid w:val="6FB953B0"/>
    <w:multiLevelType w:val="hybridMultilevel"/>
    <w:tmpl w:val="960E27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8">
    <w:nsid w:val="728825E2"/>
    <w:multiLevelType w:val="hybridMultilevel"/>
    <w:tmpl w:val="F6360C64"/>
    <w:lvl w:ilvl="0" w:tplc="6F4E5CBE">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9">
    <w:nsid w:val="75592E5C"/>
    <w:multiLevelType w:val="multilevel"/>
    <w:tmpl w:val="79BE04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762237D5"/>
    <w:multiLevelType w:val="hybridMultilevel"/>
    <w:tmpl w:val="3C946750"/>
    <w:lvl w:ilvl="0" w:tplc="0000002F">
      <w:start w:val="65535"/>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nsid w:val="794E7D6A"/>
    <w:multiLevelType w:val="hybridMultilevel"/>
    <w:tmpl w:val="C128BC54"/>
    <w:lvl w:ilvl="0" w:tplc="6F4E5CBE">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nsid w:val="7A4C15DA"/>
    <w:multiLevelType w:val="hybridMultilevel"/>
    <w:tmpl w:val="1E2E3B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3">
    <w:nsid w:val="7CEF3B2B"/>
    <w:multiLevelType w:val="hybridMultilevel"/>
    <w:tmpl w:val="2762587E"/>
    <w:lvl w:ilvl="0" w:tplc="6F4E5CBE">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2"/>
  </w:num>
  <w:num w:numId="22">
    <w:abstractNumId w:val="28"/>
  </w:num>
  <w:num w:numId="23">
    <w:abstractNumId w:val="29"/>
  </w:num>
  <w:num w:numId="24">
    <w:abstractNumId w:val="31"/>
  </w:num>
  <w:num w:numId="25">
    <w:abstractNumId w:val="32"/>
  </w:num>
  <w:num w:numId="26">
    <w:abstractNumId w:val="34"/>
  </w:num>
  <w:num w:numId="27">
    <w:abstractNumId w:val="38"/>
  </w:num>
  <w:num w:numId="28">
    <w:abstractNumId w:val="39"/>
  </w:num>
  <w:num w:numId="29">
    <w:abstractNumId w:val="41"/>
  </w:num>
  <w:num w:numId="30">
    <w:abstractNumId w:val="42"/>
  </w:num>
  <w:num w:numId="31">
    <w:abstractNumId w:val="45"/>
  </w:num>
  <w:num w:numId="32">
    <w:abstractNumId w:val="47"/>
  </w:num>
  <w:num w:numId="33">
    <w:abstractNumId w:val="49"/>
  </w:num>
  <w:num w:numId="34">
    <w:abstractNumId w:val="50"/>
  </w:num>
  <w:num w:numId="35">
    <w:abstractNumId w:val="52"/>
  </w:num>
  <w:num w:numId="36">
    <w:abstractNumId w:val="53"/>
  </w:num>
  <w:num w:numId="37">
    <w:abstractNumId w:val="56"/>
  </w:num>
  <w:num w:numId="38">
    <w:abstractNumId w:val="60"/>
  </w:num>
  <w:num w:numId="39">
    <w:abstractNumId w:val="64"/>
  </w:num>
  <w:num w:numId="40">
    <w:abstractNumId w:val="65"/>
  </w:num>
  <w:num w:numId="41">
    <w:abstractNumId w:val="66"/>
  </w:num>
  <w:num w:numId="42">
    <w:abstractNumId w:val="68"/>
  </w:num>
  <w:num w:numId="43">
    <w:abstractNumId w:val="72"/>
  </w:num>
  <w:num w:numId="44">
    <w:abstractNumId w:val="75"/>
  </w:num>
  <w:num w:numId="45">
    <w:abstractNumId w:val="77"/>
  </w:num>
  <w:num w:numId="46">
    <w:abstractNumId w:val="78"/>
  </w:num>
  <w:num w:numId="47">
    <w:abstractNumId w:val="79"/>
  </w:num>
  <w:num w:numId="48">
    <w:abstractNumId w:val="80"/>
  </w:num>
  <w:num w:numId="49">
    <w:abstractNumId w:val="85"/>
  </w:num>
  <w:num w:numId="50">
    <w:abstractNumId w:val="114"/>
  </w:num>
  <w:num w:numId="51">
    <w:abstractNumId w:val="133"/>
  </w:num>
  <w:num w:numId="52">
    <w:abstractNumId w:val="150"/>
  </w:num>
  <w:num w:numId="53">
    <w:abstractNumId w:val="122"/>
  </w:num>
  <w:num w:numId="54">
    <w:abstractNumId w:val="93"/>
  </w:num>
  <w:num w:numId="55">
    <w:abstractNumId w:val="158"/>
  </w:num>
  <w:num w:numId="56">
    <w:abstractNumId w:val="146"/>
  </w:num>
  <w:num w:numId="57">
    <w:abstractNumId w:val="163"/>
  </w:num>
  <w:num w:numId="58">
    <w:abstractNumId w:val="161"/>
  </w:num>
  <w:num w:numId="59">
    <w:abstractNumId w:val="116"/>
  </w:num>
  <w:num w:numId="60">
    <w:abstractNumId w:val="154"/>
  </w:num>
  <w:num w:numId="61">
    <w:abstractNumId w:val="148"/>
  </w:num>
  <w:num w:numId="62">
    <w:abstractNumId w:val="107"/>
  </w:num>
  <w:num w:numId="63">
    <w:abstractNumId w:val="104"/>
  </w:num>
  <w:num w:numId="64">
    <w:abstractNumId w:val="102"/>
  </w:num>
  <w:num w:numId="65">
    <w:abstractNumId w:val="128"/>
  </w:num>
  <w:num w:numId="66">
    <w:abstractNumId w:val="162"/>
  </w:num>
  <w:num w:numId="67">
    <w:abstractNumId w:val="119"/>
  </w:num>
  <w:num w:numId="68">
    <w:abstractNumId w:val="127"/>
  </w:num>
  <w:num w:numId="69">
    <w:abstractNumId w:val="1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7"/>
  </w:num>
  <w:num w:numId="75">
    <w:abstractNumId w:val="89"/>
  </w:num>
  <w:num w:numId="76">
    <w:abstractNumId w:val="88"/>
  </w:num>
  <w:num w:numId="77">
    <w:abstractNumId w:val="90"/>
  </w:num>
  <w:num w:numId="78">
    <w:abstractNumId w:val="92"/>
  </w:num>
  <w:num w:numId="79">
    <w:abstractNumId w:val="155"/>
  </w:num>
  <w:num w:numId="80">
    <w:abstractNumId w:val="126"/>
  </w:num>
  <w:num w:numId="81">
    <w:abstractNumId w:val="103"/>
  </w:num>
  <w:num w:numId="82">
    <w:abstractNumId w:val="111"/>
  </w:num>
  <w:num w:numId="83">
    <w:abstractNumId w:val="130"/>
  </w:num>
  <w:num w:numId="84">
    <w:abstractNumId w:val="141"/>
  </w:num>
  <w:num w:numId="85">
    <w:abstractNumId w:val="125"/>
  </w:num>
  <w:num w:numId="86">
    <w:abstractNumId w:val="98"/>
  </w:num>
  <w:num w:numId="87">
    <w:abstractNumId w:val="145"/>
  </w:num>
  <w:num w:numId="88">
    <w:abstractNumId w:val="117"/>
  </w:num>
  <w:num w:numId="89">
    <w:abstractNumId w:val="118"/>
  </w:num>
  <w:num w:numId="90">
    <w:abstractNumId w:val="131"/>
  </w:num>
  <w:num w:numId="91">
    <w:abstractNumId w:val="143"/>
  </w:num>
  <w:num w:numId="92">
    <w:abstractNumId w:val="115"/>
  </w:num>
  <w:num w:numId="93">
    <w:abstractNumId w:val="96"/>
  </w:num>
  <w:num w:numId="94">
    <w:abstractNumId w:val="101"/>
  </w:num>
  <w:num w:numId="95">
    <w:abstractNumId w:val="160"/>
  </w:num>
  <w:num w:numId="96">
    <w:abstractNumId w:val="86"/>
  </w:num>
  <w:num w:numId="97">
    <w:abstractNumId w:val="91"/>
  </w:num>
  <w:num w:numId="98">
    <w:abstractNumId w:val="113"/>
  </w:num>
  <w:num w:numId="99">
    <w:abstractNumId w:val="94"/>
  </w:num>
  <w:num w:numId="100">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101">
    <w:abstractNumId w:val="152"/>
  </w:num>
  <w:num w:numId="102">
    <w:abstractNumId w:val="157"/>
  </w:num>
  <w:num w:numId="103">
    <w:abstractNumId w:val="151"/>
  </w:num>
  <w:num w:numId="104">
    <w:abstractNumId w:val="124"/>
  </w:num>
  <w:num w:numId="105">
    <w:abstractNumId w:val="120"/>
  </w:num>
  <w:num w:numId="106">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107">
    <w:abstractNumId w:val="0"/>
    <w:lvlOverride w:ilvl="0">
      <w:lvl w:ilvl="0">
        <w:start w:val="65535"/>
        <w:numFmt w:val="bullet"/>
        <w:lvlText w:val="•"/>
        <w:legacy w:legacy="1" w:legacySpace="0" w:legacyIndent="279"/>
        <w:lvlJc w:val="left"/>
        <w:rPr>
          <w:rFonts w:ascii="Arial" w:hAnsi="Arial" w:cs="Arial" w:hint="default"/>
        </w:rPr>
      </w:lvl>
    </w:lvlOverride>
  </w:num>
  <w:num w:numId="108">
    <w:abstractNumId w:val="97"/>
  </w:num>
  <w:num w:numId="109">
    <w:abstractNumId w:val="144"/>
  </w:num>
  <w:num w:numId="110">
    <w:abstractNumId w:val="138"/>
  </w:num>
  <w:num w:numId="111">
    <w:abstractNumId w:val="139"/>
  </w:num>
  <w:num w:numId="112">
    <w:abstractNumId w:val="106"/>
  </w:num>
  <w:num w:numId="11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29"/>
  </w:num>
  <w:num w:numId="115">
    <w:abstractNumId w:val="149"/>
  </w:num>
  <w:num w:numId="116">
    <w:abstractNumId w:val="156"/>
  </w:num>
  <w:num w:numId="117">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0"/>
  </w:num>
  <w:num w:numId="120">
    <w:abstractNumId w:val="136"/>
  </w:num>
  <w:num w:numId="121">
    <w:abstractNumId w:val="140"/>
  </w:num>
  <w:num w:numId="122">
    <w:abstractNumId w:val="109"/>
  </w:num>
  <w:num w:numId="123">
    <w:abstractNumId w:val="153"/>
  </w:num>
  <w:num w:numId="124">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99"/>
  </w:num>
  <w:num w:numId="126">
    <w:abstractNumId w:val="142"/>
  </w:num>
  <w:num w:numId="127">
    <w:abstractNumId w:val="134"/>
  </w:num>
  <w:num w:numId="128">
    <w:abstractNumId w:val="110"/>
  </w:num>
  <w:num w:numId="129">
    <w:abstractNumId w:val="132"/>
  </w:num>
  <w:num w:numId="130">
    <w:abstractNumId w:val="123"/>
  </w:num>
  <w:numIdMacAtCleanup w:val="1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embedSystemFonts/>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6"/>
  </w:hdrShapeDefaults>
  <w:footnotePr>
    <w:footnote w:id="0"/>
    <w:footnote w:id="1"/>
  </w:footnotePr>
  <w:endnotePr>
    <w:endnote w:id="0"/>
    <w:endnote w:id="1"/>
  </w:endnotePr>
  <w:compat/>
  <w:rsids>
    <w:rsidRoot w:val="008E61F4"/>
    <w:rsid w:val="0001741A"/>
    <w:rsid w:val="00025D35"/>
    <w:rsid w:val="00030405"/>
    <w:rsid w:val="0003281A"/>
    <w:rsid w:val="00032AD4"/>
    <w:rsid w:val="000335DC"/>
    <w:rsid w:val="000445D1"/>
    <w:rsid w:val="0006509A"/>
    <w:rsid w:val="00067B24"/>
    <w:rsid w:val="00074FC5"/>
    <w:rsid w:val="0007621E"/>
    <w:rsid w:val="000A222A"/>
    <w:rsid w:val="000A637E"/>
    <w:rsid w:val="000B2099"/>
    <w:rsid w:val="000C2A23"/>
    <w:rsid w:val="000E1DD6"/>
    <w:rsid w:val="000F184C"/>
    <w:rsid w:val="000F267B"/>
    <w:rsid w:val="000F323E"/>
    <w:rsid w:val="000F3AA2"/>
    <w:rsid w:val="000F51EF"/>
    <w:rsid w:val="000F5C75"/>
    <w:rsid w:val="0010181C"/>
    <w:rsid w:val="00127CCB"/>
    <w:rsid w:val="0015225D"/>
    <w:rsid w:val="001531C3"/>
    <w:rsid w:val="0015458B"/>
    <w:rsid w:val="0015789B"/>
    <w:rsid w:val="00171093"/>
    <w:rsid w:val="001800C2"/>
    <w:rsid w:val="0019075A"/>
    <w:rsid w:val="00191E07"/>
    <w:rsid w:val="00196EBD"/>
    <w:rsid w:val="001A250E"/>
    <w:rsid w:val="001B6C2F"/>
    <w:rsid w:val="001C4418"/>
    <w:rsid w:val="001D05AE"/>
    <w:rsid w:val="001D07AD"/>
    <w:rsid w:val="001E4F23"/>
    <w:rsid w:val="001F71AA"/>
    <w:rsid w:val="0020035E"/>
    <w:rsid w:val="002064E5"/>
    <w:rsid w:val="0020676D"/>
    <w:rsid w:val="0022221D"/>
    <w:rsid w:val="00225F98"/>
    <w:rsid w:val="00226574"/>
    <w:rsid w:val="0022721C"/>
    <w:rsid w:val="00236B3C"/>
    <w:rsid w:val="0024114F"/>
    <w:rsid w:val="0024324E"/>
    <w:rsid w:val="00267BFA"/>
    <w:rsid w:val="002712A4"/>
    <w:rsid w:val="00273388"/>
    <w:rsid w:val="002735B1"/>
    <w:rsid w:val="0027395F"/>
    <w:rsid w:val="0027401B"/>
    <w:rsid w:val="00290332"/>
    <w:rsid w:val="002C1323"/>
    <w:rsid w:val="002D4BD9"/>
    <w:rsid w:val="002D6BC7"/>
    <w:rsid w:val="002E3922"/>
    <w:rsid w:val="003017AE"/>
    <w:rsid w:val="003033E1"/>
    <w:rsid w:val="0030343B"/>
    <w:rsid w:val="00307C23"/>
    <w:rsid w:val="00310CC3"/>
    <w:rsid w:val="00325DAF"/>
    <w:rsid w:val="00330E62"/>
    <w:rsid w:val="00343B0D"/>
    <w:rsid w:val="00344DF2"/>
    <w:rsid w:val="00353413"/>
    <w:rsid w:val="00357870"/>
    <w:rsid w:val="00374930"/>
    <w:rsid w:val="00377D57"/>
    <w:rsid w:val="003855CB"/>
    <w:rsid w:val="003868E2"/>
    <w:rsid w:val="00391785"/>
    <w:rsid w:val="003926C3"/>
    <w:rsid w:val="00393683"/>
    <w:rsid w:val="003A5C93"/>
    <w:rsid w:val="003A66F6"/>
    <w:rsid w:val="003C3A78"/>
    <w:rsid w:val="003C4ED9"/>
    <w:rsid w:val="003D44FF"/>
    <w:rsid w:val="003E3675"/>
    <w:rsid w:val="003E75E8"/>
    <w:rsid w:val="003F43DC"/>
    <w:rsid w:val="003F4E92"/>
    <w:rsid w:val="003F5F5B"/>
    <w:rsid w:val="00413E3F"/>
    <w:rsid w:val="0041670E"/>
    <w:rsid w:val="00426840"/>
    <w:rsid w:val="00427C9F"/>
    <w:rsid w:val="004358D4"/>
    <w:rsid w:val="00437F3D"/>
    <w:rsid w:val="004478DC"/>
    <w:rsid w:val="004550A0"/>
    <w:rsid w:val="00465F6F"/>
    <w:rsid w:val="004A14A1"/>
    <w:rsid w:val="004D2CC1"/>
    <w:rsid w:val="004E1AA5"/>
    <w:rsid w:val="004F467E"/>
    <w:rsid w:val="005037AD"/>
    <w:rsid w:val="00512CC3"/>
    <w:rsid w:val="00512E81"/>
    <w:rsid w:val="00520FED"/>
    <w:rsid w:val="00521470"/>
    <w:rsid w:val="005276BB"/>
    <w:rsid w:val="00530D9A"/>
    <w:rsid w:val="00533749"/>
    <w:rsid w:val="00541001"/>
    <w:rsid w:val="0055606F"/>
    <w:rsid w:val="005611C6"/>
    <w:rsid w:val="00577C6C"/>
    <w:rsid w:val="00580F15"/>
    <w:rsid w:val="0058359C"/>
    <w:rsid w:val="005922EB"/>
    <w:rsid w:val="00592FD1"/>
    <w:rsid w:val="005A3D49"/>
    <w:rsid w:val="005B43D5"/>
    <w:rsid w:val="005D176C"/>
    <w:rsid w:val="005D558C"/>
    <w:rsid w:val="005E2F77"/>
    <w:rsid w:val="005E6F40"/>
    <w:rsid w:val="005F09B0"/>
    <w:rsid w:val="006004AE"/>
    <w:rsid w:val="006173C8"/>
    <w:rsid w:val="0062125E"/>
    <w:rsid w:val="00631798"/>
    <w:rsid w:val="0064314F"/>
    <w:rsid w:val="00651F8D"/>
    <w:rsid w:val="00655954"/>
    <w:rsid w:val="006609C1"/>
    <w:rsid w:val="0066426F"/>
    <w:rsid w:val="00666A3F"/>
    <w:rsid w:val="00687854"/>
    <w:rsid w:val="006933FC"/>
    <w:rsid w:val="00695B38"/>
    <w:rsid w:val="0069626C"/>
    <w:rsid w:val="006B20F5"/>
    <w:rsid w:val="006B5D34"/>
    <w:rsid w:val="006C6591"/>
    <w:rsid w:val="006E5732"/>
    <w:rsid w:val="006E79F5"/>
    <w:rsid w:val="006F43D2"/>
    <w:rsid w:val="006F6CD3"/>
    <w:rsid w:val="00710C6C"/>
    <w:rsid w:val="00713EC4"/>
    <w:rsid w:val="00727175"/>
    <w:rsid w:val="00744506"/>
    <w:rsid w:val="00754A1B"/>
    <w:rsid w:val="007552DE"/>
    <w:rsid w:val="007604F6"/>
    <w:rsid w:val="007621DC"/>
    <w:rsid w:val="00762A2B"/>
    <w:rsid w:val="00777801"/>
    <w:rsid w:val="00790E4F"/>
    <w:rsid w:val="007A091F"/>
    <w:rsid w:val="007B3359"/>
    <w:rsid w:val="007C0272"/>
    <w:rsid w:val="007C178E"/>
    <w:rsid w:val="007D25EC"/>
    <w:rsid w:val="007F3CA5"/>
    <w:rsid w:val="007F731F"/>
    <w:rsid w:val="00804842"/>
    <w:rsid w:val="00805ADA"/>
    <w:rsid w:val="00810F16"/>
    <w:rsid w:val="00844B26"/>
    <w:rsid w:val="00846EE0"/>
    <w:rsid w:val="00850CE7"/>
    <w:rsid w:val="0085129A"/>
    <w:rsid w:val="0087599D"/>
    <w:rsid w:val="00883E45"/>
    <w:rsid w:val="00886216"/>
    <w:rsid w:val="00892AF6"/>
    <w:rsid w:val="008A35AF"/>
    <w:rsid w:val="008A3984"/>
    <w:rsid w:val="008A59F4"/>
    <w:rsid w:val="008B32FB"/>
    <w:rsid w:val="008C1FD2"/>
    <w:rsid w:val="008C2E3B"/>
    <w:rsid w:val="008D6CB0"/>
    <w:rsid w:val="008E0AC6"/>
    <w:rsid w:val="008E61F4"/>
    <w:rsid w:val="008F46B1"/>
    <w:rsid w:val="008F5AB0"/>
    <w:rsid w:val="00911349"/>
    <w:rsid w:val="00911DA0"/>
    <w:rsid w:val="00912AF5"/>
    <w:rsid w:val="0092501A"/>
    <w:rsid w:val="009305A4"/>
    <w:rsid w:val="009334E0"/>
    <w:rsid w:val="00940644"/>
    <w:rsid w:val="00941325"/>
    <w:rsid w:val="00941924"/>
    <w:rsid w:val="00957BCF"/>
    <w:rsid w:val="00963732"/>
    <w:rsid w:val="009656A4"/>
    <w:rsid w:val="00965BED"/>
    <w:rsid w:val="00971BBA"/>
    <w:rsid w:val="00982D42"/>
    <w:rsid w:val="00995257"/>
    <w:rsid w:val="009A5D85"/>
    <w:rsid w:val="009B2B2F"/>
    <w:rsid w:val="009C6F45"/>
    <w:rsid w:val="009C7013"/>
    <w:rsid w:val="009C7375"/>
    <w:rsid w:val="009D387A"/>
    <w:rsid w:val="009D59BA"/>
    <w:rsid w:val="009E17F2"/>
    <w:rsid w:val="009E3908"/>
    <w:rsid w:val="009E5321"/>
    <w:rsid w:val="009F280F"/>
    <w:rsid w:val="00A0401A"/>
    <w:rsid w:val="00A162D5"/>
    <w:rsid w:val="00A17FAE"/>
    <w:rsid w:val="00A20BF4"/>
    <w:rsid w:val="00A35B58"/>
    <w:rsid w:val="00A40D51"/>
    <w:rsid w:val="00A43051"/>
    <w:rsid w:val="00A50E06"/>
    <w:rsid w:val="00A512B0"/>
    <w:rsid w:val="00A57210"/>
    <w:rsid w:val="00A57B44"/>
    <w:rsid w:val="00A72292"/>
    <w:rsid w:val="00A81C1F"/>
    <w:rsid w:val="00A876E6"/>
    <w:rsid w:val="00A90747"/>
    <w:rsid w:val="00AA0CDC"/>
    <w:rsid w:val="00AA51AD"/>
    <w:rsid w:val="00AA599A"/>
    <w:rsid w:val="00AA610A"/>
    <w:rsid w:val="00AB471A"/>
    <w:rsid w:val="00AB7056"/>
    <w:rsid w:val="00AC068A"/>
    <w:rsid w:val="00AC3D3D"/>
    <w:rsid w:val="00AC5726"/>
    <w:rsid w:val="00AD0DC1"/>
    <w:rsid w:val="00AE0447"/>
    <w:rsid w:val="00AE1D51"/>
    <w:rsid w:val="00AE29A1"/>
    <w:rsid w:val="00AE54FC"/>
    <w:rsid w:val="00AF204A"/>
    <w:rsid w:val="00AF3237"/>
    <w:rsid w:val="00B0559D"/>
    <w:rsid w:val="00B12706"/>
    <w:rsid w:val="00B12B61"/>
    <w:rsid w:val="00B153E3"/>
    <w:rsid w:val="00B155D1"/>
    <w:rsid w:val="00B15F2E"/>
    <w:rsid w:val="00B25E8B"/>
    <w:rsid w:val="00B35D25"/>
    <w:rsid w:val="00B462C0"/>
    <w:rsid w:val="00B50AED"/>
    <w:rsid w:val="00B549DA"/>
    <w:rsid w:val="00B57258"/>
    <w:rsid w:val="00B9111E"/>
    <w:rsid w:val="00B9478F"/>
    <w:rsid w:val="00B96745"/>
    <w:rsid w:val="00B97F2D"/>
    <w:rsid w:val="00BB1BB3"/>
    <w:rsid w:val="00BB6042"/>
    <w:rsid w:val="00BB6734"/>
    <w:rsid w:val="00BC0C24"/>
    <w:rsid w:val="00BC4014"/>
    <w:rsid w:val="00BE4B34"/>
    <w:rsid w:val="00BE6CE2"/>
    <w:rsid w:val="00BF10C2"/>
    <w:rsid w:val="00BF61D5"/>
    <w:rsid w:val="00C04EEB"/>
    <w:rsid w:val="00C126A7"/>
    <w:rsid w:val="00C17179"/>
    <w:rsid w:val="00C17C00"/>
    <w:rsid w:val="00C25890"/>
    <w:rsid w:val="00C356C1"/>
    <w:rsid w:val="00C432C4"/>
    <w:rsid w:val="00C562C7"/>
    <w:rsid w:val="00C61958"/>
    <w:rsid w:val="00C74F68"/>
    <w:rsid w:val="00C8220F"/>
    <w:rsid w:val="00C9103F"/>
    <w:rsid w:val="00C93865"/>
    <w:rsid w:val="00CA1A55"/>
    <w:rsid w:val="00CC185F"/>
    <w:rsid w:val="00CC536F"/>
    <w:rsid w:val="00CD4B38"/>
    <w:rsid w:val="00CF589F"/>
    <w:rsid w:val="00CF5AC8"/>
    <w:rsid w:val="00CF75A2"/>
    <w:rsid w:val="00D03849"/>
    <w:rsid w:val="00D10BB2"/>
    <w:rsid w:val="00D1665F"/>
    <w:rsid w:val="00D1777E"/>
    <w:rsid w:val="00D255CD"/>
    <w:rsid w:val="00D25F3B"/>
    <w:rsid w:val="00D37383"/>
    <w:rsid w:val="00D44A16"/>
    <w:rsid w:val="00D46096"/>
    <w:rsid w:val="00D47AA1"/>
    <w:rsid w:val="00D507C6"/>
    <w:rsid w:val="00D51A0F"/>
    <w:rsid w:val="00D52682"/>
    <w:rsid w:val="00D640B7"/>
    <w:rsid w:val="00D82AEE"/>
    <w:rsid w:val="00D92BDA"/>
    <w:rsid w:val="00D970C5"/>
    <w:rsid w:val="00DA1306"/>
    <w:rsid w:val="00DA7B8C"/>
    <w:rsid w:val="00DB2296"/>
    <w:rsid w:val="00DB58D2"/>
    <w:rsid w:val="00DC14B3"/>
    <w:rsid w:val="00DC303E"/>
    <w:rsid w:val="00DC500A"/>
    <w:rsid w:val="00DE02BF"/>
    <w:rsid w:val="00DE0646"/>
    <w:rsid w:val="00DE60BB"/>
    <w:rsid w:val="00DF2D30"/>
    <w:rsid w:val="00E00F7C"/>
    <w:rsid w:val="00E05EBE"/>
    <w:rsid w:val="00E07688"/>
    <w:rsid w:val="00E2038C"/>
    <w:rsid w:val="00E231AA"/>
    <w:rsid w:val="00E2446E"/>
    <w:rsid w:val="00E30AE6"/>
    <w:rsid w:val="00E34282"/>
    <w:rsid w:val="00E40166"/>
    <w:rsid w:val="00E40ACB"/>
    <w:rsid w:val="00E42486"/>
    <w:rsid w:val="00E55207"/>
    <w:rsid w:val="00E5705E"/>
    <w:rsid w:val="00E640C4"/>
    <w:rsid w:val="00E64A92"/>
    <w:rsid w:val="00EA460A"/>
    <w:rsid w:val="00EB5A03"/>
    <w:rsid w:val="00EB6129"/>
    <w:rsid w:val="00EB61F3"/>
    <w:rsid w:val="00EC0744"/>
    <w:rsid w:val="00EC15C3"/>
    <w:rsid w:val="00EC7B58"/>
    <w:rsid w:val="00ED7CE2"/>
    <w:rsid w:val="00EE79DC"/>
    <w:rsid w:val="00F020A7"/>
    <w:rsid w:val="00F0286D"/>
    <w:rsid w:val="00F1369D"/>
    <w:rsid w:val="00F20F28"/>
    <w:rsid w:val="00F24A35"/>
    <w:rsid w:val="00F260DA"/>
    <w:rsid w:val="00F33903"/>
    <w:rsid w:val="00F355B9"/>
    <w:rsid w:val="00F36024"/>
    <w:rsid w:val="00F36C7C"/>
    <w:rsid w:val="00F41CD5"/>
    <w:rsid w:val="00F42D71"/>
    <w:rsid w:val="00F65E98"/>
    <w:rsid w:val="00F7238A"/>
    <w:rsid w:val="00F9542E"/>
    <w:rsid w:val="00F96CED"/>
    <w:rsid w:val="00FA6F39"/>
    <w:rsid w:val="00FC7C99"/>
    <w:rsid w:val="00FE2658"/>
    <w:rsid w:val="00FE5F61"/>
    <w:rsid w:val="00FE66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7395F"/>
    <w:pPr>
      <w:widowControl w:val="0"/>
      <w:suppressAutoHyphens/>
    </w:pPr>
    <w:rPr>
      <w:rFonts w:ascii="Arial" w:eastAsia="SimSun" w:hAnsi="Arial" w:cs="Mangal"/>
      <w:kern w:val="1"/>
      <w:szCs w:val="24"/>
      <w:lang w:eastAsia="hi-IN" w:bidi="hi-IN"/>
    </w:rPr>
  </w:style>
  <w:style w:type="paragraph" w:styleId="1">
    <w:name w:val="heading 1"/>
    <w:basedOn w:val="a"/>
    <w:next w:val="a"/>
    <w:link w:val="11"/>
    <w:qFormat/>
    <w:rsid w:val="0027395F"/>
    <w:pPr>
      <w:keepNext/>
      <w:keepLines/>
      <w:tabs>
        <w:tab w:val="num" w:pos="0"/>
      </w:tabs>
      <w:spacing w:before="480"/>
      <w:ind w:left="432" w:hanging="432"/>
      <w:outlineLvl w:val="0"/>
    </w:pPr>
    <w:rPr>
      <w:rFonts w:ascii="Cambria" w:eastAsia="Times New Roman" w:hAnsi="Cambria" w:cs="Times New Roman"/>
      <w:b/>
      <w:bCs/>
      <w:color w:val="365F91"/>
      <w:sz w:val="28"/>
      <w:szCs w:val="28"/>
    </w:rPr>
  </w:style>
  <w:style w:type="paragraph" w:styleId="2">
    <w:name w:val="heading 2"/>
    <w:basedOn w:val="a"/>
    <w:next w:val="a"/>
    <w:qFormat/>
    <w:rsid w:val="0027395F"/>
    <w:pPr>
      <w:keepNext/>
      <w:keepLines/>
      <w:tabs>
        <w:tab w:val="num" w:pos="0"/>
      </w:tabs>
      <w:spacing w:before="200"/>
      <w:ind w:left="576" w:hanging="576"/>
      <w:outlineLvl w:val="1"/>
    </w:pPr>
    <w:rPr>
      <w:rFonts w:ascii="Cambria" w:eastAsia="Times New Roman" w:hAnsi="Cambria" w:cs="Times New Roman"/>
      <w:b/>
      <w:bCs/>
      <w:color w:val="4F81BD"/>
      <w:sz w:val="26"/>
      <w:szCs w:val="26"/>
    </w:rPr>
  </w:style>
  <w:style w:type="paragraph" w:styleId="3">
    <w:name w:val="heading 3"/>
    <w:basedOn w:val="a"/>
    <w:next w:val="a"/>
    <w:qFormat/>
    <w:rsid w:val="0027395F"/>
    <w:pPr>
      <w:keepNext/>
      <w:keepLines/>
      <w:tabs>
        <w:tab w:val="num" w:pos="0"/>
      </w:tabs>
      <w:spacing w:before="200"/>
      <w:ind w:left="720" w:hanging="720"/>
      <w:outlineLvl w:val="2"/>
    </w:pPr>
    <w:rPr>
      <w:rFonts w:ascii="Cambria" w:eastAsia="Times New Roman" w:hAnsi="Cambria" w:cs="Times New Roman"/>
      <w:b/>
      <w:bCs/>
      <w:color w:val="4F81BD"/>
    </w:rPr>
  </w:style>
  <w:style w:type="paragraph" w:styleId="4">
    <w:name w:val="heading 4"/>
    <w:basedOn w:val="a"/>
    <w:next w:val="a"/>
    <w:qFormat/>
    <w:rsid w:val="0027395F"/>
    <w:pPr>
      <w:keepNext/>
      <w:keepLines/>
      <w:tabs>
        <w:tab w:val="num" w:pos="0"/>
      </w:tabs>
      <w:spacing w:before="200"/>
      <w:ind w:left="864" w:hanging="864"/>
      <w:outlineLvl w:val="3"/>
    </w:pPr>
    <w:rPr>
      <w:rFonts w:ascii="Cambria" w:eastAsia="Times New Roman" w:hAnsi="Cambria" w:cs="Times New Roman"/>
      <w:b/>
      <w:bCs/>
      <w:i/>
      <w:iCs/>
      <w:color w:val="4F81BD"/>
    </w:rPr>
  </w:style>
  <w:style w:type="paragraph" w:styleId="5">
    <w:name w:val="heading 5"/>
    <w:basedOn w:val="a"/>
    <w:next w:val="a"/>
    <w:qFormat/>
    <w:rsid w:val="0027395F"/>
    <w:pPr>
      <w:keepNext/>
      <w:keepLines/>
      <w:tabs>
        <w:tab w:val="num" w:pos="0"/>
      </w:tabs>
      <w:spacing w:before="200"/>
      <w:ind w:left="1008" w:hanging="1008"/>
      <w:outlineLvl w:val="4"/>
    </w:pPr>
    <w:rPr>
      <w:rFonts w:ascii="Cambria" w:eastAsia="Times New Roman" w:hAnsi="Cambria" w:cs="Times New Roman"/>
      <w:color w:val="243F60"/>
    </w:rPr>
  </w:style>
  <w:style w:type="paragraph" w:styleId="6">
    <w:name w:val="heading 6"/>
    <w:basedOn w:val="a"/>
    <w:next w:val="a"/>
    <w:qFormat/>
    <w:rsid w:val="0027395F"/>
    <w:pPr>
      <w:keepNext/>
      <w:keepLines/>
      <w:tabs>
        <w:tab w:val="num" w:pos="0"/>
      </w:tabs>
      <w:spacing w:before="200"/>
      <w:ind w:left="1152" w:hanging="1152"/>
      <w:outlineLvl w:val="5"/>
    </w:pPr>
    <w:rPr>
      <w:rFonts w:ascii="Cambria" w:eastAsia="Times New Roman" w:hAnsi="Cambria" w:cs="Times New Roman"/>
      <w:i/>
      <w:iCs/>
      <w:color w:val="243F60"/>
    </w:rPr>
  </w:style>
  <w:style w:type="paragraph" w:styleId="7">
    <w:name w:val="heading 7"/>
    <w:basedOn w:val="a"/>
    <w:next w:val="a"/>
    <w:qFormat/>
    <w:rsid w:val="0027395F"/>
    <w:pPr>
      <w:keepNext/>
      <w:keepLines/>
      <w:tabs>
        <w:tab w:val="num" w:pos="0"/>
      </w:tabs>
      <w:spacing w:before="200"/>
      <w:ind w:left="1296" w:hanging="1296"/>
      <w:outlineLvl w:val="6"/>
    </w:pPr>
    <w:rPr>
      <w:rFonts w:ascii="Cambria" w:eastAsia="Times New Roman" w:hAnsi="Cambria" w:cs="Times New Roman"/>
      <w:i/>
      <w:iCs/>
      <w:color w:val="404040"/>
    </w:rPr>
  </w:style>
  <w:style w:type="paragraph" w:styleId="8">
    <w:name w:val="heading 8"/>
    <w:basedOn w:val="a"/>
    <w:next w:val="a"/>
    <w:qFormat/>
    <w:rsid w:val="0027395F"/>
    <w:pPr>
      <w:keepNext/>
      <w:keepLines/>
      <w:tabs>
        <w:tab w:val="num" w:pos="0"/>
      </w:tabs>
      <w:spacing w:before="200"/>
      <w:ind w:left="1440" w:hanging="1440"/>
      <w:outlineLvl w:val="7"/>
    </w:pPr>
    <w:rPr>
      <w:rFonts w:ascii="Cambria" w:eastAsia="Times New Roman" w:hAnsi="Cambria" w:cs="Times New Roman"/>
      <w:color w:val="4F81BD"/>
      <w:szCs w:val="20"/>
    </w:rPr>
  </w:style>
  <w:style w:type="paragraph" w:styleId="9">
    <w:name w:val="heading 9"/>
    <w:basedOn w:val="a"/>
    <w:next w:val="a"/>
    <w:qFormat/>
    <w:rsid w:val="0027395F"/>
    <w:pPr>
      <w:keepNext/>
      <w:keepLines/>
      <w:tabs>
        <w:tab w:val="num" w:pos="0"/>
      </w:tabs>
      <w:spacing w:before="200"/>
      <w:ind w:left="1584" w:hanging="1584"/>
      <w:outlineLvl w:val="8"/>
    </w:pPr>
    <w:rPr>
      <w:rFonts w:ascii="Cambria" w:eastAsia="Times New Roman" w:hAnsi="Cambria" w:cs="Times New Roman"/>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27395F"/>
    <w:rPr>
      <w:rFonts w:ascii="Times New Roman" w:hAnsi="Times New Roman" w:cs="Times New Roman"/>
    </w:rPr>
  </w:style>
  <w:style w:type="character" w:customStyle="1" w:styleId="WW8Num2z1">
    <w:name w:val="WW8Num2z1"/>
    <w:rsid w:val="0027395F"/>
    <w:rPr>
      <w:rFonts w:ascii="OpenSymbol" w:hAnsi="OpenSymbol" w:cs="OpenSymbol"/>
    </w:rPr>
  </w:style>
  <w:style w:type="character" w:customStyle="1" w:styleId="WW8Num2z3">
    <w:name w:val="WW8Num2z3"/>
    <w:rsid w:val="0027395F"/>
    <w:rPr>
      <w:rFonts w:ascii="Wingdings 2" w:hAnsi="Wingdings 2" w:cs="OpenSymbol"/>
    </w:rPr>
  </w:style>
  <w:style w:type="character" w:customStyle="1" w:styleId="WW8Num3z0">
    <w:name w:val="WW8Num3z0"/>
    <w:rsid w:val="0027395F"/>
    <w:rPr>
      <w:rFonts w:ascii="Times New Roman" w:hAnsi="Times New Roman" w:cs="Times New Roman"/>
    </w:rPr>
  </w:style>
  <w:style w:type="character" w:customStyle="1" w:styleId="WW8Num3z2">
    <w:name w:val="WW8Num3z2"/>
    <w:rsid w:val="0027395F"/>
    <w:rPr>
      <w:rFonts w:ascii="Symbol" w:hAnsi="Symbol" w:cs="OpenSymbol"/>
    </w:rPr>
  </w:style>
  <w:style w:type="character" w:customStyle="1" w:styleId="WW8Num4z0">
    <w:name w:val="WW8Num4z0"/>
    <w:rsid w:val="0027395F"/>
    <w:rPr>
      <w:rFonts w:ascii="Symbol" w:hAnsi="Symbol"/>
      <w:sz w:val="20"/>
    </w:rPr>
  </w:style>
  <w:style w:type="character" w:customStyle="1" w:styleId="WW8Num4z1">
    <w:name w:val="WW8Num4z1"/>
    <w:rsid w:val="0027395F"/>
    <w:rPr>
      <w:rFonts w:ascii="Courier New" w:hAnsi="Courier New"/>
      <w:sz w:val="20"/>
    </w:rPr>
  </w:style>
  <w:style w:type="character" w:customStyle="1" w:styleId="WW8Num4z2">
    <w:name w:val="WW8Num4z2"/>
    <w:rsid w:val="0027395F"/>
    <w:rPr>
      <w:rFonts w:ascii="Wingdings" w:hAnsi="Wingdings"/>
      <w:sz w:val="20"/>
    </w:rPr>
  </w:style>
  <w:style w:type="character" w:customStyle="1" w:styleId="WW8Num5z0">
    <w:name w:val="WW8Num5z0"/>
    <w:rsid w:val="0027395F"/>
    <w:rPr>
      <w:rFonts w:ascii="Symbol" w:hAnsi="Symbol"/>
      <w:sz w:val="20"/>
    </w:rPr>
  </w:style>
  <w:style w:type="character" w:customStyle="1" w:styleId="WW8Num5z1">
    <w:name w:val="WW8Num5z1"/>
    <w:rsid w:val="0027395F"/>
    <w:rPr>
      <w:rFonts w:ascii="Courier New" w:hAnsi="Courier New"/>
      <w:sz w:val="20"/>
    </w:rPr>
  </w:style>
  <w:style w:type="character" w:customStyle="1" w:styleId="WW8Num5z2">
    <w:name w:val="WW8Num5z2"/>
    <w:rsid w:val="0027395F"/>
    <w:rPr>
      <w:rFonts w:ascii="Wingdings" w:hAnsi="Wingdings"/>
      <w:sz w:val="20"/>
    </w:rPr>
  </w:style>
  <w:style w:type="character" w:customStyle="1" w:styleId="WW8Num6z0">
    <w:name w:val="WW8Num6z0"/>
    <w:rsid w:val="0027395F"/>
    <w:rPr>
      <w:rFonts w:ascii="Symbol" w:hAnsi="Symbol"/>
      <w:sz w:val="20"/>
    </w:rPr>
  </w:style>
  <w:style w:type="character" w:customStyle="1" w:styleId="WW8Num6z1">
    <w:name w:val="WW8Num6z1"/>
    <w:rsid w:val="0027395F"/>
    <w:rPr>
      <w:rFonts w:ascii="Courier New" w:hAnsi="Courier New"/>
      <w:sz w:val="20"/>
    </w:rPr>
  </w:style>
  <w:style w:type="character" w:customStyle="1" w:styleId="WW8Num6z2">
    <w:name w:val="WW8Num6z2"/>
    <w:rsid w:val="0027395F"/>
    <w:rPr>
      <w:rFonts w:ascii="Wingdings" w:hAnsi="Wingdings"/>
      <w:sz w:val="20"/>
    </w:rPr>
  </w:style>
  <w:style w:type="character" w:customStyle="1" w:styleId="WW8Num7z0">
    <w:name w:val="WW8Num7z0"/>
    <w:rsid w:val="0027395F"/>
    <w:rPr>
      <w:rFonts w:ascii="Symbol" w:hAnsi="Symbol"/>
      <w:sz w:val="20"/>
    </w:rPr>
  </w:style>
  <w:style w:type="character" w:customStyle="1" w:styleId="WW8Num7z1">
    <w:name w:val="WW8Num7z1"/>
    <w:rsid w:val="0027395F"/>
    <w:rPr>
      <w:rFonts w:ascii="Courier New" w:hAnsi="Courier New"/>
      <w:sz w:val="20"/>
    </w:rPr>
  </w:style>
  <w:style w:type="character" w:customStyle="1" w:styleId="WW8Num7z2">
    <w:name w:val="WW8Num7z2"/>
    <w:rsid w:val="0027395F"/>
    <w:rPr>
      <w:rFonts w:ascii="Wingdings" w:hAnsi="Wingdings"/>
      <w:sz w:val="20"/>
    </w:rPr>
  </w:style>
  <w:style w:type="character" w:customStyle="1" w:styleId="WW8Num8z0">
    <w:name w:val="WW8Num8z0"/>
    <w:rsid w:val="0027395F"/>
    <w:rPr>
      <w:rFonts w:ascii="Symbol" w:hAnsi="Symbol"/>
      <w:sz w:val="20"/>
    </w:rPr>
  </w:style>
  <w:style w:type="character" w:customStyle="1" w:styleId="WW8Num8z1">
    <w:name w:val="WW8Num8z1"/>
    <w:rsid w:val="0027395F"/>
    <w:rPr>
      <w:rFonts w:ascii="Courier New" w:hAnsi="Courier New"/>
      <w:sz w:val="20"/>
    </w:rPr>
  </w:style>
  <w:style w:type="character" w:customStyle="1" w:styleId="WW8Num8z2">
    <w:name w:val="WW8Num8z2"/>
    <w:rsid w:val="0027395F"/>
    <w:rPr>
      <w:rFonts w:ascii="Wingdings" w:hAnsi="Wingdings"/>
      <w:sz w:val="20"/>
    </w:rPr>
  </w:style>
  <w:style w:type="character" w:customStyle="1" w:styleId="WW8Num9z0">
    <w:name w:val="WW8Num9z0"/>
    <w:rsid w:val="0027395F"/>
    <w:rPr>
      <w:rFonts w:ascii="Symbol" w:hAnsi="Symbol"/>
      <w:sz w:val="20"/>
    </w:rPr>
  </w:style>
  <w:style w:type="character" w:customStyle="1" w:styleId="WW8Num9z1">
    <w:name w:val="WW8Num9z1"/>
    <w:rsid w:val="0027395F"/>
    <w:rPr>
      <w:rFonts w:ascii="Courier New" w:hAnsi="Courier New"/>
      <w:sz w:val="20"/>
    </w:rPr>
  </w:style>
  <w:style w:type="character" w:customStyle="1" w:styleId="WW8Num9z2">
    <w:name w:val="WW8Num9z2"/>
    <w:rsid w:val="0027395F"/>
    <w:rPr>
      <w:rFonts w:ascii="Wingdings" w:hAnsi="Wingdings"/>
      <w:sz w:val="20"/>
    </w:rPr>
  </w:style>
  <w:style w:type="character" w:customStyle="1" w:styleId="WW8Num10z0">
    <w:name w:val="WW8Num10z0"/>
    <w:rsid w:val="0027395F"/>
    <w:rPr>
      <w:rFonts w:ascii="Symbol" w:hAnsi="Symbol"/>
      <w:sz w:val="20"/>
    </w:rPr>
  </w:style>
  <w:style w:type="character" w:customStyle="1" w:styleId="WW8Num10z1">
    <w:name w:val="WW8Num10z1"/>
    <w:rsid w:val="0027395F"/>
    <w:rPr>
      <w:rFonts w:ascii="Courier New" w:hAnsi="Courier New"/>
      <w:sz w:val="20"/>
    </w:rPr>
  </w:style>
  <w:style w:type="character" w:customStyle="1" w:styleId="WW8Num10z2">
    <w:name w:val="WW8Num10z2"/>
    <w:rsid w:val="0027395F"/>
    <w:rPr>
      <w:rFonts w:ascii="Wingdings" w:hAnsi="Wingdings"/>
      <w:sz w:val="20"/>
    </w:rPr>
  </w:style>
  <w:style w:type="character" w:customStyle="1" w:styleId="WW8Num11z0">
    <w:name w:val="WW8Num11z0"/>
    <w:rsid w:val="0027395F"/>
    <w:rPr>
      <w:rFonts w:ascii="Symbol" w:hAnsi="Symbol"/>
      <w:sz w:val="20"/>
    </w:rPr>
  </w:style>
  <w:style w:type="character" w:customStyle="1" w:styleId="WW8Num11z1">
    <w:name w:val="WW8Num11z1"/>
    <w:rsid w:val="0027395F"/>
    <w:rPr>
      <w:rFonts w:ascii="Courier New" w:hAnsi="Courier New"/>
      <w:sz w:val="20"/>
    </w:rPr>
  </w:style>
  <w:style w:type="character" w:customStyle="1" w:styleId="WW8Num11z2">
    <w:name w:val="WW8Num11z2"/>
    <w:rsid w:val="0027395F"/>
    <w:rPr>
      <w:rFonts w:ascii="Wingdings" w:hAnsi="Wingdings"/>
      <w:sz w:val="20"/>
    </w:rPr>
  </w:style>
  <w:style w:type="character" w:customStyle="1" w:styleId="WW8Num12z0">
    <w:name w:val="WW8Num12z0"/>
    <w:rsid w:val="0027395F"/>
    <w:rPr>
      <w:rFonts w:ascii="Symbol" w:hAnsi="Symbol"/>
      <w:sz w:val="20"/>
    </w:rPr>
  </w:style>
  <w:style w:type="character" w:customStyle="1" w:styleId="WW8Num12z1">
    <w:name w:val="WW8Num12z1"/>
    <w:rsid w:val="0027395F"/>
    <w:rPr>
      <w:rFonts w:ascii="Courier New" w:hAnsi="Courier New"/>
      <w:sz w:val="20"/>
    </w:rPr>
  </w:style>
  <w:style w:type="character" w:customStyle="1" w:styleId="WW8Num12z2">
    <w:name w:val="WW8Num12z2"/>
    <w:rsid w:val="0027395F"/>
    <w:rPr>
      <w:rFonts w:ascii="Wingdings" w:hAnsi="Wingdings"/>
      <w:sz w:val="20"/>
    </w:rPr>
  </w:style>
  <w:style w:type="character" w:customStyle="1" w:styleId="WW8Num13z0">
    <w:name w:val="WW8Num13z0"/>
    <w:rsid w:val="0027395F"/>
    <w:rPr>
      <w:rFonts w:ascii="Symbol" w:hAnsi="Symbol"/>
      <w:sz w:val="20"/>
    </w:rPr>
  </w:style>
  <w:style w:type="character" w:customStyle="1" w:styleId="WW8Num13z1">
    <w:name w:val="WW8Num13z1"/>
    <w:rsid w:val="0027395F"/>
    <w:rPr>
      <w:rFonts w:ascii="Courier New" w:hAnsi="Courier New"/>
      <w:sz w:val="20"/>
    </w:rPr>
  </w:style>
  <w:style w:type="character" w:customStyle="1" w:styleId="WW8Num13z2">
    <w:name w:val="WW8Num13z2"/>
    <w:rsid w:val="0027395F"/>
    <w:rPr>
      <w:rFonts w:ascii="Wingdings" w:hAnsi="Wingdings"/>
      <w:sz w:val="20"/>
    </w:rPr>
  </w:style>
  <w:style w:type="character" w:customStyle="1" w:styleId="WW8Num14z0">
    <w:name w:val="WW8Num14z0"/>
    <w:rsid w:val="0027395F"/>
    <w:rPr>
      <w:rFonts w:ascii="Symbol" w:hAnsi="Symbol"/>
      <w:sz w:val="20"/>
    </w:rPr>
  </w:style>
  <w:style w:type="character" w:customStyle="1" w:styleId="WW8Num14z1">
    <w:name w:val="WW8Num14z1"/>
    <w:rsid w:val="0027395F"/>
    <w:rPr>
      <w:rFonts w:ascii="Courier New" w:hAnsi="Courier New"/>
      <w:sz w:val="20"/>
    </w:rPr>
  </w:style>
  <w:style w:type="character" w:customStyle="1" w:styleId="WW8Num14z2">
    <w:name w:val="WW8Num14z2"/>
    <w:rsid w:val="0027395F"/>
    <w:rPr>
      <w:rFonts w:ascii="Wingdings" w:hAnsi="Wingdings"/>
      <w:sz w:val="20"/>
    </w:rPr>
  </w:style>
  <w:style w:type="character" w:customStyle="1" w:styleId="WW8Num15z0">
    <w:name w:val="WW8Num15z0"/>
    <w:rsid w:val="0027395F"/>
    <w:rPr>
      <w:rFonts w:ascii="Symbol" w:hAnsi="Symbol"/>
      <w:sz w:val="20"/>
    </w:rPr>
  </w:style>
  <w:style w:type="character" w:customStyle="1" w:styleId="WW8Num15z1">
    <w:name w:val="WW8Num15z1"/>
    <w:rsid w:val="0027395F"/>
    <w:rPr>
      <w:rFonts w:ascii="Courier New" w:hAnsi="Courier New"/>
      <w:sz w:val="20"/>
    </w:rPr>
  </w:style>
  <w:style w:type="character" w:customStyle="1" w:styleId="WW8Num15z2">
    <w:name w:val="WW8Num15z2"/>
    <w:rsid w:val="0027395F"/>
    <w:rPr>
      <w:rFonts w:ascii="Wingdings" w:hAnsi="Wingdings"/>
      <w:sz w:val="20"/>
    </w:rPr>
  </w:style>
  <w:style w:type="character" w:customStyle="1" w:styleId="WW8Num16z0">
    <w:name w:val="WW8Num16z0"/>
    <w:rsid w:val="0027395F"/>
    <w:rPr>
      <w:rFonts w:ascii="Symbol" w:hAnsi="Symbol"/>
      <w:sz w:val="20"/>
    </w:rPr>
  </w:style>
  <w:style w:type="character" w:customStyle="1" w:styleId="WW8Num16z1">
    <w:name w:val="WW8Num16z1"/>
    <w:rsid w:val="0027395F"/>
    <w:rPr>
      <w:rFonts w:ascii="Courier New" w:hAnsi="Courier New"/>
      <w:sz w:val="20"/>
    </w:rPr>
  </w:style>
  <w:style w:type="character" w:customStyle="1" w:styleId="WW8Num16z2">
    <w:name w:val="WW8Num16z2"/>
    <w:rsid w:val="0027395F"/>
    <w:rPr>
      <w:rFonts w:ascii="Wingdings" w:hAnsi="Wingdings"/>
      <w:sz w:val="20"/>
    </w:rPr>
  </w:style>
  <w:style w:type="character" w:customStyle="1" w:styleId="WW8Num17z0">
    <w:name w:val="WW8Num17z0"/>
    <w:rsid w:val="0027395F"/>
    <w:rPr>
      <w:rFonts w:ascii="Times New Roman" w:hAnsi="Times New Roman" w:cs="Times New Roman"/>
      <w:color w:val="auto"/>
    </w:rPr>
  </w:style>
  <w:style w:type="character" w:customStyle="1" w:styleId="WW8Num18z0">
    <w:name w:val="WW8Num18z0"/>
    <w:rsid w:val="0027395F"/>
    <w:rPr>
      <w:rFonts w:ascii="Times New Roman" w:hAnsi="Times New Roman" w:cs="Times New Roman"/>
    </w:rPr>
  </w:style>
  <w:style w:type="character" w:customStyle="1" w:styleId="WW8Num19z0">
    <w:name w:val="WW8Num19z0"/>
    <w:rsid w:val="0027395F"/>
    <w:rPr>
      <w:rFonts w:ascii="Times New Roman" w:hAnsi="Times New Roman" w:cs="Times New Roman"/>
    </w:rPr>
  </w:style>
  <w:style w:type="character" w:customStyle="1" w:styleId="WW8Num20z0">
    <w:name w:val="WW8Num20z0"/>
    <w:rsid w:val="0027395F"/>
    <w:rPr>
      <w:rFonts w:ascii="Times New Roman" w:hAnsi="Times New Roman" w:cs="Times New Roman"/>
      <w:color w:val="auto"/>
    </w:rPr>
  </w:style>
  <w:style w:type="character" w:customStyle="1" w:styleId="WW8Num21z0">
    <w:name w:val="WW8Num21z0"/>
    <w:rsid w:val="0027395F"/>
    <w:rPr>
      <w:rFonts w:ascii="Symbol" w:hAnsi="Symbol"/>
    </w:rPr>
  </w:style>
  <w:style w:type="character" w:customStyle="1" w:styleId="WW8Num22z0">
    <w:name w:val="WW8Num22z0"/>
    <w:rsid w:val="0027395F"/>
    <w:rPr>
      <w:rFonts w:ascii="Times New Roman" w:hAnsi="Times New Roman" w:cs="Times New Roman"/>
    </w:rPr>
  </w:style>
  <w:style w:type="character" w:customStyle="1" w:styleId="WW8Num23z0">
    <w:name w:val="WW8Num23z0"/>
    <w:rsid w:val="0027395F"/>
    <w:rPr>
      <w:rFonts w:ascii="Symbol" w:hAnsi="Symbol"/>
    </w:rPr>
  </w:style>
  <w:style w:type="character" w:customStyle="1" w:styleId="WW8Num24z0">
    <w:name w:val="WW8Num24z0"/>
    <w:rsid w:val="0027395F"/>
    <w:rPr>
      <w:rFonts w:ascii="Times New Roman" w:hAnsi="Times New Roman" w:cs="Times New Roman"/>
      <w:color w:val="auto"/>
    </w:rPr>
  </w:style>
  <w:style w:type="character" w:customStyle="1" w:styleId="WW8Num25z0">
    <w:name w:val="WW8Num25z0"/>
    <w:rsid w:val="0027395F"/>
    <w:rPr>
      <w:rFonts w:ascii="Times New Roman" w:hAnsi="Times New Roman"/>
      <w:color w:val="auto"/>
    </w:rPr>
  </w:style>
  <w:style w:type="character" w:customStyle="1" w:styleId="WW8Num26z0">
    <w:name w:val="WW8Num26z0"/>
    <w:rsid w:val="0027395F"/>
    <w:rPr>
      <w:rFonts w:ascii="Times New Roman" w:hAnsi="Times New Roman" w:cs="Times New Roman"/>
      <w:color w:val="auto"/>
    </w:rPr>
  </w:style>
  <w:style w:type="character" w:customStyle="1" w:styleId="WW8Num27z0">
    <w:name w:val="WW8Num27z0"/>
    <w:rsid w:val="0027395F"/>
    <w:rPr>
      <w:rFonts w:ascii="Symbol" w:hAnsi="Symbol"/>
      <w:color w:val="auto"/>
    </w:rPr>
  </w:style>
  <w:style w:type="character" w:customStyle="1" w:styleId="WW8Num28z0">
    <w:name w:val="WW8Num28z0"/>
    <w:rsid w:val="0027395F"/>
    <w:rPr>
      <w:rFonts w:ascii="Wingdings" w:hAnsi="Wingdings"/>
    </w:rPr>
  </w:style>
  <w:style w:type="character" w:customStyle="1" w:styleId="WW8Num29z0">
    <w:name w:val="WW8Num29z0"/>
    <w:rsid w:val="0027395F"/>
    <w:rPr>
      <w:rFonts w:ascii="Times New Roman" w:hAnsi="Times New Roman" w:cs="Times New Roman"/>
      <w:color w:val="auto"/>
    </w:rPr>
  </w:style>
  <w:style w:type="character" w:customStyle="1" w:styleId="WW8Num30z0">
    <w:name w:val="WW8Num30z0"/>
    <w:rsid w:val="0027395F"/>
    <w:rPr>
      <w:rFonts w:ascii="Times New Roman" w:hAnsi="Times New Roman" w:cs="Times New Roman"/>
      <w:color w:val="auto"/>
    </w:rPr>
  </w:style>
  <w:style w:type="character" w:customStyle="1" w:styleId="WW8Num31z0">
    <w:name w:val="WW8Num31z0"/>
    <w:rsid w:val="0027395F"/>
    <w:rPr>
      <w:rFonts w:ascii="Times New Roman" w:hAnsi="Times New Roman" w:cs="Times New Roman"/>
      <w:color w:val="auto"/>
    </w:rPr>
  </w:style>
  <w:style w:type="character" w:customStyle="1" w:styleId="WW8Num32z0">
    <w:name w:val="WW8Num32z0"/>
    <w:rsid w:val="0027395F"/>
    <w:rPr>
      <w:rFonts w:ascii="Times New Roman" w:hAnsi="Times New Roman" w:cs="Times New Roman"/>
    </w:rPr>
  </w:style>
  <w:style w:type="character" w:customStyle="1" w:styleId="WW8Num33z0">
    <w:name w:val="WW8Num33z0"/>
    <w:rsid w:val="0027395F"/>
    <w:rPr>
      <w:rFonts w:ascii="Times New Roman" w:hAnsi="Times New Roman" w:cs="Times New Roman"/>
      <w:color w:val="auto"/>
    </w:rPr>
  </w:style>
  <w:style w:type="character" w:customStyle="1" w:styleId="WW8Num34z0">
    <w:name w:val="WW8Num34z0"/>
    <w:rsid w:val="0027395F"/>
    <w:rPr>
      <w:rFonts w:ascii="Symbol" w:hAnsi="Symbol"/>
    </w:rPr>
  </w:style>
  <w:style w:type="character" w:customStyle="1" w:styleId="WW8Num35z0">
    <w:name w:val="WW8Num35z0"/>
    <w:rsid w:val="0027395F"/>
    <w:rPr>
      <w:rFonts w:ascii="Times New Roman" w:hAnsi="Times New Roman" w:cs="Times New Roman"/>
      <w:color w:val="auto"/>
    </w:rPr>
  </w:style>
  <w:style w:type="character" w:customStyle="1" w:styleId="WW8Num36z0">
    <w:name w:val="WW8Num36z0"/>
    <w:rsid w:val="0027395F"/>
    <w:rPr>
      <w:rFonts w:ascii="Times New Roman" w:hAnsi="Times New Roman" w:cs="Times New Roman"/>
      <w:color w:val="auto"/>
    </w:rPr>
  </w:style>
  <w:style w:type="character" w:customStyle="1" w:styleId="WW8Num37z0">
    <w:name w:val="WW8Num37z0"/>
    <w:rsid w:val="0027395F"/>
    <w:rPr>
      <w:rFonts w:ascii="Symbol" w:hAnsi="Symbol"/>
      <w:color w:val="auto"/>
    </w:rPr>
  </w:style>
  <w:style w:type="character" w:customStyle="1" w:styleId="WW8Num38z0">
    <w:name w:val="WW8Num38z0"/>
    <w:rsid w:val="0027395F"/>
    <w:rPr>
      <w:rFonts w:ascii="Times New Roman" w:hAnsi="Times New Roman" w:cs="Times New Roman"/>
    </w:rPr>
  </w:style>
  <w:style w:type="character" w:customStyle="1" w:styleId="WW8Num39z0">
    <w:name w:val="WW8Num39z0"/>
    <w:rsid w:val="0027395F"/>
    <w:rPr>
      <w:rFonts w:ascii="Symbol" w:hAnsi="Symbol"/>
    </w:rPr>
  </w:style>
  <w:style w:type="character" w:customStyle="1" w:styleId="WW8Num40z0">
    <w:name w:val="WW8Num40z0"/>
    <w:rsid w:val="0027395F"/>
    <w:rPr>
      <w:rFonts w:ascii="Times New Roman" w:hAnsi="Times New Roman" w:cs="Times New Roman"/>
      <w:color w:val="auto"/>
    </w:rPr>
  </w:style>
  <w:style w:type="character" w:customStyle="1" w:styleId="WW8Num41z0">
    <w:name w:val="WW8Num41z0"/>
    <w:rsid w:val="0027395F"/>
    <w:rPr>
      <w:rFonts w:ascii="Symbol" w:hAnsi="Symbol"/>
    </w:rPr>
  </w:style>
  <w:style w:type="character" w:customStyle="1" w:styleId="WW8Num42z0">
    <w:name w:val="WW8Num42z0"/>
    <w:rsid w:val="0027395F"/>
    <w:rPr>
      <w:rFonts w:ascii="Times New Roman" w:hAnsi="Times New Roman" w:cs="Times New Roman"/>
    </w:rPr>
  </w:style>
  <w:style w:type="character" w:customStyle="1" w:styleId="WW8Num43z0">
    <w:name w:val="WW8Num43z0"/>
    <w:rsid w:val="0027395F"/>
    <w:rPr>
      <w:rFonts w:ascii="Times New Roman" w:hAnsi="Times New Roman" w:cs="Times New Roman"/>
    </w:rPr>
  </w:style>
  <w:style w:type="character" w:customStyle="1" w:styleId="WW8Num44z0">
    <w:name w:val="WW8Num44z0"/>
    <w:rsid w:val="0027395F"/>
    <w:rPr>
      <w:rFonts w:ascii="Times New Roman" w:hAnsi="Times New Roman" w:cs="Times New Roman"/>
      <w:color w:val="auto"/>
    </w:rPr>
  </w:style>
  <w:style w:type="character" w:customStyle="1" w:styleId="WW8Num45z0">
    <w:name w:val="WW8Num45z0"/>
    <w:rsid w:val="0027395F"/>
    <w:rPr>
      <w:rFonts w:ascii="Symbol" w:hAnsi="Symbol"/>
    </w:rPr>
  </w:style>
  <w:style w:type="character" w:customStyle="1" w:styleId="WW8Num46z0">
    <w:name w:val="WW8Num46z0"/>
    <w:rsid w:val="0027395F"/>
    <w:rPr>
      <w:rFonts w:ascii="Times New Roman" w:hAnsi="Times New Roman" w:cs="Times New Roman"/>
      <w:color w:val="auto"/>
    </w:rPr>
  </w:style>
  <w:style w:type="character" w:customStyle="1" w:styleId="WW8Num47z0">
    <w:name w:val="WW8Num47z0"/>
    <w:rsid w:val="0027395F"/>
    <w:rPr>
      <w:rFonts w:ascii="Wingdings" w:hAnsi="Wingdings"/>
    </w:rPr>
  </w:style>
  <w:style w:type="character" w:customStyle="1" w:styleId="WW8Num48z0">
    <w:name w:val="WW8Num48z0"/>
    <w:rsid w:val="0027395F"/>
    <w:rPr>
      <w:rFonts w:ascii="Times New Roman" w:hAnsi="Times New Roman" w:cs="Times New Roman"/>
      <w:color w:val="auto"/>
    </w:rPr>
  </w:style>
  <w:style w:type="character" w:customStyle="1" w:styleId="WW8Num49z0">
    <w:name w:val="WW8Num49z0"/>
    <w:rsid w:val="0027395F"/>
    <w:rPr>
      <w:rFonts w:ascii="Times New Roman" w:hAnsi="Times New Roman" w:cs="Times New Roman"/>
      <w:color w:val="auto"/>
    </w:rPr>
  </w:style>
  <w:style w:type="character" w:customStyle="1" w:styleId="WW8Num50z0">
    <w:name w:val="WW8Num50z0"/>
    <w:rsid w:val="0027395F"/>
    <w:rPr>
      <w:rFonts w:ascii="Times New Roman" w:hAnsi="Times New Roman" w:cs="Times New Roman"/>
    </w:rPr>
  </w:style>
  <w:style w:type="character" w:customStyle="1" w:styleId="WW8Num51z0">
    <w:name w:val="WW8Num51z0"/>
    <w:rsid w:val="0027395F"/>
    <w:rPr>
      <w:rFonts w:ascii="Times New Roman" w:hAnsi="Times New Roman" w:cs="Times New Roman"/>
    </w:rPr>
  </w:style>
  <w:style w:type="character" w:customStyle="1" w:styleId="WW8Num52z0">
    <w:name w:val="WW8Num52z0"/>
    <w:rsid w:val="0027395F"/>
    <w:rPr>
      <w:rFonts w:ascii="Symbol" w:hAnsi="Symbol"/>
    </w:rPr>
  </w:style>
  <w:style w:type="character" w:customStyle="1" w:styleId="WW8Num53z0">
    <w:name w:val="WW8Num53z0"/>
    <w:rsid w:val="0027395F"/>
    <w:rPr>
      <w:rFonts w:ascii="Wingdings" w:hAnsi="Wingdings"/>
    </w:rPr>
  </w:style>
  <w:style w:type="character" w:customStyle="1" w:styleId="WW8Num53z2">
    <w:name w:val="WW8Num53z2"/>
    <w:rsid w:val="0027395F"/>
    <w:rPr>
      <w:rFonts w:ascii="Wingdings" w:hAnsi="Wingdings"/>
    </w:rPr>
  </w:style>
  <w:style w:type="character" w:customStyle="1" w:styleId="WW8Num53z3">
    <w:name w:val="WW8Num53z3"/>
    <w:rsid w:val="0027395F"/>
    <w:rPr>
      <w:rFonts w:ascii="Symbol" w:hAnsi="Symbol"/>
    </w:rPr>
  </w:style>
  <w:style w:type="character" w:customStyle="1" w:styleId="WW8Num53z4">
    <w:name w:val="WW8Num53z4"/>
    <w:rsid w:val="0027395F"/>
    <w:rPr>
      <w:rFonts w:ascii="Courier New" w:hAnsi="Courier New" w:cs="Courier New"/>
    </w:rPr>
  </w:style>
  <w:style w:type="character" w:customStyle="1" w:styleId="WW8Num54z0">
    <w:name w:val="WW8Num54z0"/>
    <w:rsid w:val="0027395F"/>
    <w:rPr>
      <w:rFonts w:ascii="Times New Roman" w:hAnsi="Times New Roman" w:cs="Times New Roman"/>
      <w:color w:val="auto"/>
    </w:rPr>
  </w:style>
  <w:style w:type="character" w:customStyle="1" w:styleId="WW8Num55z0">
    <w:name w:val="WW8Num55z0"/>
    <w:rsid w:val="0027395F"/>
    <w:rPr>
      <w:rFonts w:ascii="Times New Roman" w:hAnsi="Times New Roman" w:cs="Times New Roman"/>
      <w:color w:val="auto"/>
    </w:rPr>
  </w:style>
  <w:style w:type="character" w:customStyle="1" w:styleId="WW8Num56z0">
    <w:name w:val="WW8Num56z0"/>
    <w:rsid w:val="0027395F"/>
    <w:rPr>
      <w:rFonts w:ascii="Times New Roman" w:hAnsi="Times New Roman" w:cs="Times New Roman"/>
      <w:color w:val="auto"/>
    </w:rPr>
  </w:style>
  <w:style w:type="character" w:customStyle="1" w:styleId="WW8Num57z0">
    <w:name w:val="WW8Num57z0"/>
    <w:rsid w:val="0027395F"/>
    <w:rPr>
      <w:rFonts w:ascii="Times New Roman" w:hAnsi="Times New Roman" w:cs="Times New Roman"/>
      <w:color w:val="auto"/>
    </w:rPr>
  </w:style>
  <w:style w:type="character" w:customStyle="1" w:styleId="WW8Num58z0">
    <w:name w:val="WW8Num58z0"/>
    <w:rsid w:val="0027395F"/>
    <w:rPr>
      <w:rFonts w:ascii="Times New Roman" w:hAnsi="Times New Roman" w:cs="Times New Roman"/>
      <w:color w:val="auto"/>
    </w:rPr>
  </w:style>
  <w:style w:type="character" w:customStyle="1" w:styleId="WW8Num59z0">
    <w:name w:val="WW8Num59z0"/>
    <w:rsid w:val="0027395F"/>
    <w:rPr>
      <w:rFonts w:ascii="Times New Roman" w:hAnsi="Times New Roman" w:cs="Times New Roman"/>
    </w:rPr>
  </w:style>
  <w:style w:type="character" w:customStyle="1" w:styleId="WW8Num60z0">
    <w:name w:val="WW8Num60z0"/>
    <w:rsid w:val="0027395F"/>
    <w:rPr>
      <w:rFonts w:ascii="Wingdings" w:hAnsi="Wingdings"/>
    </w:rPr>
  </w:style>
  <w:style w:type="character" w:customStyle="1" w:styleId="WW8Num61z0">
    <w:name w:val="WW8Num61z0"/>
    <w:rsid w:val="0027395F"/>
    <w:rPr>
      <w:rFonts w:ascii="Times New Roman" w:hAnsi="Times New Roman" w:cs="Times New Roman"/>
    </w:rPr>
  </w:style>
  <w:style w:type="character" w:customStyle="1" w:styleId="WW8Num62z0">
    <w:name w:val="WW8Num62z0"/>
    <w:rsid w:val="0027395F"/>
    <w:rPr>
      <w:rFonts w:ascii="Times New Roman" w:hAnsi="Times New Roman" w:cs="Times New Roman"/>
    </w:rPr>
  </w:style>
  <w:style w:type="character" w:customStyle="1" w:styleId="WW8Num63z0">
    <w:name w:val="WW8Num63z0"/>
    <w:rsid w:val="0027395F"/>
    <w:rPr>
      <w:rFonts w:ascii="Times New Roman" w:hAnsi="Times New Roman" w:cs="Times New Roman"/>
      <w:color w:val="auto"/>
    </w:rPr>
  </w:style>
  <w:style w:type="character" w:customStyle="1" w:styleId="WW8Num64z0">
    <w:name w:val="WW8Num64z0"/>
    <w:rsid w:val="0027395F"/>
    <w:rPr>
      <w:rFonts w:ascii="Times New Roman" w:hAnsi="Times New Roman" w:cs="Times New Roman"/>
      <w:color w:val="auto"/>
    </w:rPr>
  </w:style>
  <w:style w:type="character" w:customStyle="1" w:styleId="WW8Num65z0">
    <w:name w:val="WW8Num65z0"/>
    <w:rsid w:val="0027395F"/>
    <w:rPr>
      <w:rFonts w:ascii="Times New Roman" w:hAnsi="Times New Roman" w:cs="Times New Roman"/>
    </w:rPr>
  </w:style>
  <w:style w:type="character" w:customStyle="1" w:styleId="WW8Num66z0">
    <w:name w:val="WW8Num66z0"/>
    <w:rsid w:val="0027395F"/>
    <w:rPr>
      <w:rFonts w:ascii="Times New Roman" w:hAnsi="Times New Roman" w:cs="Times New Roman"/>
      <w:color w:val="auto"/>
    </w:rPr>
  </w:style>
  <w:style w:type="character" w:customStyle="1" w:styleId="WW8Num67z0">
    <w:name w:val="WW8Num67z0"/>
    <w:rsid w:val="0027395F"/>
    <w:rPr>
      <w:rFonts w:ascii="Times New Roman" w:hAnsi="Times New Roman" w:cs="Times New Roman"/>
    </w:rPr>
  </w:style>
  <w:style w:type="character" w:customStyle="1" w:styleId="WW8Num68z0">
    <w:name w:val="WW8Num68z0"/>
    <w:rsid w:val="0027395F"/>
    <w:rPr>
      <w:rFonts w:ascii="Symbol" w:hAnsi="Symbol"/>
    </w:rPr>
  </w:style>
  <w:style w:type="character" w:customStyle="1" w:styleId="WW8Num70z0">
    <w:name w:val="WW8Num70z0"/>
    <w:rsid w:val="0027395F"/>
    <w:rPr>
      <w:rFonts w:ascii="Times New Roman" w:hAnsi="Times New Roman" w:cs="Times New Roman"/>
      <w:color w:val="auto"/>
    </w:rPr>
  </w:style>
  <w:style w:type="character" w:customStyle="1" w:styleId="WW8Num71z0">
    <w:name w:val="WW8Num71z0"/>
    <w:rsid w:val="0027395F"/>
    <w:rPr>
      <w:rFonts w:ascii="Times New Roman" w:hAnsi="Times New Roman" w:cs="Times New Roman"/>
      <w:color w:val="auto"/>
    </w:rPr>
  </w:style>
  <w:style w:type="character" w:customStyle="1" w:styleId="WW8Num72z0">
    <w:name w:val="WW8Num72z0"/>
    <w:rsid w:val="0027395F"/>
    <w:rPr>
      <w:rFonts w:ascii="Times New Roman" w:hAnsi="Times New Roman" w:cs="Times New Roman"/>
    </w:rPr>
  </w:style>
  <w:style w:type="character" w:customStyle="1" w:styleId="WW8Num73z0">
    <w:name w:val="WW8Num73z0"/>
    <w:rsid w:val="0027395F"/>
    <w:rPr>
      <w:rFonts w:ascii="Times New Roman" w:hAnsi="Times New Roman" w:cs="Times New Roman"/>
    </w:rPr>
  </w:style>
  <w:style w:type="character" w:customStyle="1" w:styleId="WW8Num74z0">
    <w:name w:val="WW8Num74z0"/>
    <w:rsid w:val="0027395F"/>
    <w:rPr>
      <w:rFonts w:ascii="Times New Roman" w:hAnsi="Times New Roman" w:cs="Times New Roman"/>
    </w:rPr>
  </w:style>
  <w:style w:type="character" w:customStyle="1" w:styleId="WW8Num75z0">
    <w:name w:val="WW8Num75z0"/>
    <w:rsid w:val="0027395F"/>
    <w:rPr>
      <w:rFonts w:ascii="Times New Roman" w:hAnsi="Times New Roman" w:cs="Times New Roman"/>
    </w:rPr>
  </w:style>
  <w:style w:type="character" w:customStyle="1" w:styleId="WW8Num76z0">
    <w:name w:val="WW8Num76z0"/>
    <w:rsid w:val="0027395F"/>
    <w:rPr>
      <w:rFonts w:ascii="Times New Roman" w:hAnsi="Times New Roman" w:cs="Times New Roman"/>
    </w:rPr>
  </w:style>
  <w:style w:type="character" w:customStyle="1" w:styleId="WW8Num77z0">
    <w:name w:val="WW8Num77z0"/>
    <w:rsid w:val="0027395F"/>
    <w:rPr>
      <w:rFonts w:ascii="Times New Roman" w:hAnsi="Times New Roman" w:cs="Times New Roman"/>
    </w:rPr>
  </w:style>
  <w:style w:type="character" w:customStyle="1" w:styleId="WW8Num78z0">
    <w:name w:val="WW8Num78z0"/>
    <w:rsid w:val="0027395F"/>
    <w:rPr>
      <w:rFonts w:ascii="Times New Roman" w:hAnsi="Times New Roman" w:cs="Times New Roman"/>
      <w:color w:val="auto"/>
    </w:rPr>
  </w:style>
  <w:style w:type="character" w:customStyle="1" w:styleId="WW8Num79z0">
    <w:name w:val="WW8Num79z0"/>
    <w:rsid w:val="0027395F"/>
    <w:rPr>
      <w:rFonts w:ascii="Times New Roman" w:hAnsi="Times New Roman" w:cs="Times New Roman"/>
      <w:color w:val="auto"/>
    </w:rPr>
  </w:style>
  <w:style w:type="character" w:customStyle="1" w:styleId="WW8Num79z1">
    <w:name w:val="WW8Num79z1"/>
    <w:rsid w:val="0027395F"/>
    <w:rPr>
      <w:rFonts w:ascii="Courier New" w:hAnsi="Courier New" w:cs="Courier New"/>
    </w:rPr>
  </w:style>
  <w:style w:type="character" w:customStyle="1" w:styleId="WW8Num80z0">
    <w:name w:val="WW8Num80z0"/>
    <w:rsid w:val="0027395F"/>
    <w:rPr>
      <w:rFonts w:ascii="Times New Roman" w:eastAsia="Times New Roman" w:hAnsi="Times New Roman" w:cs="Times New Roman"/>
    </w:rPr>
  </w:style>
  <w:style w:type="character" w:customStyle="1" w:styleId="WW8Num80z1">
    <w:name w:val="WW8Num80z1"/>
    <w:rsid w:val="0027395F"/>
    <w:rPr>
      <w:rFonts w:ascii="Courier New" w:hAnsi="Courier New" w:cs="Courier New"/>
    </w:rPr>
  </w:style>
  <w:style w:type="character" w:customStyle="1" w:styleId="WW8Num81z0">
    <w:name w:val="WW8Num81z0"/>
    <w:rsid w:val="0027395F"/>
    <w:rPr>
      <w:rFonts w:ascii="Times New Roman" w:hAnsi="Times New Roman" w:cs="Times New Roman"/>
    </w:rPr>
  </w:style>
  <w:style w:type="character" w:customStyle="1" w:styleId="WW8Num81z1">
    <w:name w:val="WW8Num81z1"/>
    <w:rsid w:val="0027395F"/>
    <w:rPr>
      <w:rFonts w:ascii="Courier New" w:hAnsi="Courier New" w:cs="Courier New"/>
    </w:rPr>
  </w:style>
  <w:style w:type="character" w:customStyle="1" w:styleId="WW8Num83z0">
    <w:name w:val="WW8Num83z0"/>
    <w:rsid w:val="0027395F"/>
    <w:rPr>
      <w:rFonts w:ascii="Times New Roman" w:hAnsi="Times New Roman" w:cs="Times New Roman"/>
    </w:rPr>
  </w:style>
  <w:style w:type="character" w:customStyle="1" w:styleId="WW8Num83z1">
    <w:name w:val="WW8Num83z1"/>
    <w:rsid w:val="0027395F"/>
    <w:rPr>
      <w:rFonts w:ascii="Courier New" w:hAnsi="Courier New" w:cs="Courier New"/>
    </w:rPr>
  </w:style>
  <w:style w:type="character" w:customStyle="1" w:styleId="WW8Num84z0">
    <w:name w:val="WW8Num84z0"/>
    <w:rsid w:val="0027395F"/>
    <w:rPr>
      <w:rFonts w:ascii="Symbol" w:hAnsi="Symbol"/>
    </w:rPr>
  </w:style>
  <w:style w:type="character" w:customStyle="1" w:styleId="WW8Num84z1">
    <w:name w:val="WW8Num84z1"/>
    <w:rsid w:val="0027395F"/>
    <w:rPr>
      <w:rFonts w:ascii="OpenSymbol" w:hAnsi="OpenSymbol" w:cs="OpenSymbol"/>
    </w:rPr>
  </w:style>
  <w:style w:type="character" w:customStyle="1" w:styleId="WW8Num85z0">
    <w:name w:val="WW8Num85z0"/>
    <w:rsid w:val="0027395F"/>
    <w:rPr>
      <w:rFonts w:ascii="Times New Roman" w:hAnsi="Times New Roman" w:cs="Times New Roman"/>
      <w:color w:val="auto"/>
    </w:rPr>
  </w:style>
  <w:style w:type="character" w:customStyle="1" w:styleId="WW8Num85z1">
    <w:name w:val="WW8Num85z1"/>
    <w:rsid w:val="0027395F"/>
    <w:rPr>
      <w:rFonts w:ascii="Courier New" w:hAnsi="Courier New" w:cs="Courier New"/>
    </w:rPr>
  </w:style>
  <w:style w:type="character" w:customStyle="1" w:styleId="WW8Num86z0">
    <w:name w:val="WW8Num86z0"/>
    <w:rsid w:val="0027395F"/>
    <w:rPr>
      <w:rFonts w:ascii="Times New Roman" w:hAnsi="Times New Roman" w:cs="Times New Roman"/>
    </w:rPr>
  </w:style>
  <w:style w:type="character" w:customStyle="1" w:styleId="WW8Num86z1">
    <w:name w:val="WW8Num86z1"/>
    <w:rsid w:val="0027395F"/>
    <w:rPr>
      <w:rFonts w:ascii="Courier New" w:hAnsi="Courier New" w:cs="Courier New"/>
    </w:rPr>
  </w:style>
  <w:style w:type="character" w:customStyle="1" w:styleId="Absatz-Standardschriftart">
    <w:name w:val="Absatz-Standardschriftart"/>
    <w:rsid w:val="0027395F"/>
  </w:style>
  <w:style w:type="character" w:customStyle="1" w:styleId="WW8Num34z1">
    <w:name w:val="WW8Num34z1"/>
    <w:rsid w:val="0027395F"/>
    <w:rPr>
      <w:rFonts w:ascii="Courier New" w:hAnsi="Courier New" w:cs="Courier New"/>
    </w:rPr>
  </w:style>
  <w:style w:type="character" w:customStyle="1" w:styleId="WW8Num34z2">
    <w:name w:val="WW8Num34z2"/>
    <w:rsid w:val="0027395F"/>
    <w:rPr>
      <w:rFonts w:ascii="Wingdings" w:hAnsi="Wingdings"/>
    </w:rPr>
  </w:style>
  <w:style w:type="character" w:customStyle="1" w:styleId="WW8Num34z4">
    <w:name w:val="WW8Num34z4"/>
    <w:rsid w:val="0027395F"/>
    <w:rPr>
      <w:rFonts w:ascii="Courier New" w:hAnsi="Courier New" w:cs="Courier New"/>
    </w:rPr>
  </w:style>
  <w:style w:type="character" w:customStyle="1" w:styleId="WW8Num66z2">
    <w:name w:val="WW8Num66z2"/>
    <w:rsid w:val="0027395F"/>
    <w:rPr>
      <w:rFonts w:ascii="Wingdings" w:hAnsi="Wingdings"/>
    </w:rPr>
  </w:style>
  <w:style w:type="character" w:customStyle="1" w:styleId="WW8Num66z3">
    <w:name w:val="WW8Num66z3"/>
    <w:rsid w:val="0027395F"/>
    <w:rPr>
      <w:rFonts w:ascii="Symbol" w:hAnsi="Symbol"/>
    </w:rPr>
  </w:style>
  <w:style w:type="character" w:customStyle="1" w:styleId="WW8Num66z4">
    <w:name w:val="WW8Num66z4"/>
    <w:rsid w:val="0027395F"/>
    <w:rPr>
      <w:rFonts w:ascii="Courier New" w:hAnsi="Courier New" w:cs="Courier New"/>
    </w:rPr>
  </w:style>
  <w:style w:type="character" w:customStyle="1" w:styleId="WW8Num69z0">
    <w:name w:val="WW8Num69z0"/>
    <w:rsid w:val="0027395F"/>
    <w:rPr>
      <w:rFonts w:ascii="Times New Roman" w:hAnsi="Times New Roman" w:cs="Times New Roman"/>
      <w:color w:val="auto"/>
    </w:rPr>
  </w:style>
  <w:style w:type="character" w:customStyle="1" w:styleId="WW8Num82z0">
    <w:name w:val="WW8Num82z0"/>
    <w:rsid w:val="0027395F"/>
    <w:rPr>
      <w:rFonts w:ascii="Times New Roman" w:hAnsi="Times New Roman" w:cs="Times New Roman"/>
    </w:rPr>
  </w:style>
  <w:style w:type="character" w:customStyle="1" w:styleId="WW8Num87z0">
    <w:name w:val="WW8Num87z0"/>
    <w:rsid w:val="0027395F"/>
    <w:rPr>
      <w:rFonts w:ascii="Wingdings" w:hAnsi="Wingdings"/>
    </w:rPr>
  </w:style>
  <w:style w:type="character" w:customStyle="1" w:styleId="WW8Num88z0">
    <w:name w:val="WW8Num88z0"/>
    <w:rsid w:val="0027395F"/>
    <w:rPr>
      <w:rFonts w:ascii="Symbol" w:hAnsi="Symbol"/>
    </w:rPr>
  </w:style>
  <w:style w:type="character" w:customStyle="1" w:styleId="WW8Num89z0">
    <w:name w:val="WW8Num89z0"/>
    <w:rsid w:val="0027395F"/>
    <w:rPr>
      <w:rFonts w:ascii="Times New Roman" w:hAnsi="Times New Roman" w:cs="Times New Roman"/>
      <w:color w:val="auto"/>
    </w:rPr>
  </w:style>
  <w:style w:type="character" w:customStyle="1" w:styleId="WW8Num90z0">
    <w:name w:val="WW8Num90z0"/>
    <w:rsid w:val="0027395F"/>
    <w:rPr>
      <w:rFonts w:ascii="Times New Roman" w:hAnsi="Times New Roman" w:cs="Times New Roman"/>
      <w:color w:val="auto"/>
    </w:rPr>
  </w:style>
  <w:style w:type="character" w:customStyle="1" w:styleId="WW8Num91z0">
    <w:name w:val="WW8Num91z0"/>
    <w:rsid w:val="0027395F"/>
    <w:rPr>
      <w:rFonts w:ascii="Times New Roman" w:hAnsi="Times New Roman" w:cs="Times New Roman"/>
      <w:color w:val="auto"/>
    </w:rPr>
  </w:style>
  <w:style w:type="character" w:customStyle="1" w:styleId="WW8Num92z0">
    <w:name w:val="WW8Num92z0"/>
    <w:rsid w:val="0027395F"/>
    <w:rPr>
      <w:rFonts w:ascii="Times New Roman" w:hAnsi="Times New Roman" w:cs="Times New Roman"/>
      <w:color w:val="auto"/>
    </w:rPr>
  </w:style>
  <w:style w:type="character" w:customStyle="1" w:styleId="WW8Num93z0">
    <w:name w:val="WW8Num93z0"/>
    <w:rsid w:val="0027395F"/>
    <w:rPr>
      <w:rFonts w:ascii="Times New Roman" w:hAnsi="Times New Roman" w:cs="Times New Roman"/>
      <w:color w:val="auto"/>
    </w:rPr>
  </w:style>
  <w:style w:type="character" w:customStyle="1" w:styleId="WW8Num94z0">
    <w:name w:val="WW8Num94z0"/>
    <w:rsid w:val="0027395F"/>
    <w:rPr>
      <w:rFonts w:ascii="Symbol" w:hAnsi="Symbol"/>
    </w:rPr>
  </w:style>
  <w:style w:type="character" w:customStyle="1" w:styleId="WW8Num95z0">
    <w:name w:val="WW8Num95z0"/>
    <w:rsid w:val="0027395F"/>
    <w:rPr>
      <w:rFonts w:ascii="Times New Roman" w:hAnsi="Times New Roman" w:cs="Times New Roman"/>
    </w:rPr>
  </w:style>
  <w:style w:type="character" w:customStyle="1" w:styleId="WW8Num95z1">
    <w:name w:val="WW8Num95z1"/>
    <w:rsid w:val="0027395F"/>
    <w:rPr>
      <w:rFonts w:ascii="Courier New" w:hAnsi="Courier New" w:cs="Courier New"/>
    </w:rPr>
  </w:style>
  <w:style w:type="character" w:customStyle="1" w:styleId="WW8Num96z0">
    <w:name w:val="WW8Num96z0"/>
    <w:rsid w:val="0027395F"/>
    <w:rPr>
      <w:rFonts w:ascii="Times New Roman" w:hAnsi="Times New Roman" w:cs="Times New Roman"/>
    </w:rPr>
  </w:style>
  <w:style w:type="character" w:customStyle="1" w:styleId="WW8Num96z1">
    <w:name w:val="WW8Num96z1"/>
    <w:rsid w:val="0027395F"/>
    <w:rPr>
      <w:rFonts w:ascii="Courier New" w:hAnsi="Courier New" w:cs="Courier New"/>
    </w:rPr>
  </w:style>
  <w:style w:type="character" w:customStyle="1" w:styleId="WW8Num97z0">
    <w:name w:val="WW8Num97z0"/>
    <w:rsid w:val="0027395F"/>
    <w:rPr>
      <w:rFonts w:ascii="Symbol" w:hAnsi="Symbol"/>
    </w:rPr>
  </w:style>
  <w:style w:type="character" w:customStyle="1" w:styleId="WW8Num97z1">
    <w:name w:val="WW8Num97z1"/>
    <w:rsid w:val="0027395F"/>
    <w:rPr>
      <w:rFonts w:ascii="Courier New" w:hAnsi="Courier New" w:cs="Courier New"/>
    </w:rPr>
  </w:style>
  <w:style w:type="character" w:customStyle="1" w:styleId="WW8Num99z0">
    <w:name w:val="WW8Num99z0"/>
    <w:rsid w:val="0027395F"/>
    <w:rPr>
      <w:rFonts w:ascii="Symbol" w:hAnsi="Symbol"/>
    </w:rPr>
  </w:style>
  <w:style w:type="character" w:customStyle="1" w:styleId="WW8Num99z1">
    <w:name w:val="WW8Num99z1"/>
    <w:rsid w:val="0027395F"/>
    <w:rPr>
      <w:rFonts w:ascii="Courier New" w:hAnsi="Courier New" w:cs="Courier New"/>
    </w:rPr>
  </w:style>
  <w:style w:type="character" w:customStyle="1" w:styleId="WW-Absatz-Standardschriftart">
    <w:name w:val="WW-Absatz-Standardschriftart"/>
    <w:rsid w:val="0027395F"/>
  </w:style>
  <w:style w:type="character" w:customStyle="1" w:styleId="WW-Absatz-Standardschriftart1">
    <w:name w:val="WW-Absatz-Standardschriftart1"/>
    <w:rsid w:val="0027395F"/>
  </w:style>
  <w:style w:type="character" w:customStyle="1" w:styleId="WW-Absatz-Standardschriftart11">
    <w:name w:val="WW-Absatz-Standardschriftart11"/>
    <w:rsid w:val="0027395F"/>
  </w:style>
  <w:style w:type="character" w:customStyle="1" w:styleId="WW-Absatz-Standardschriftart111">
    <w:name w:val="WW-Absatz-Standardschriftart111"/>
    <w:rsid w:val="0027395F"/>
  </w:style>
  <w:style w:type="character" w:customStyle="1" w:styleId="WW-Absatz-Standardschriftart1111">
    <w:name w:val="WW-Absatz-Standardschriftart1111"/>
    <w:rsid w:val="0027395F"/>
  </w:style>
  <w:style w:type="character" w:customStyle="1" w:styleId="WW8Num98z0">
    <w:name w:val="WW8Num98z0"/>
    <w:rsid w:val="0027395F"/>
    <w:rPr>
      <w:rFonts w:ascii="Symbol" w:hAnsi="Symbol"/>
    </w:rPr>
  </w:style>
  <w:style w:type="character" w:customStyle="1" w:styleId="WW8Num98z1">
    <w:name w:val="WW8Num98z1"/>
    <w:rsid w:val="0027395F"/>
    <w:rPr>
      <w:rFonts w:ascii="Courier New" w:hAnsi="Courier New" w:cs="Courier New"/>
    </w:rPr>
  </w:style>
  <w:style w:type="character" w:customStyle="1" w:styleId="WW8Num100z0">
    <w:name w:val="WW8Num100z0"/>
    <w:rsid w:val="0027395F"/>
    <w:rPr>
      <w:rFonts w:ascii="Symbol" w:hAnsi="Symbol"/>
      <w:sz w:val="20"/>
    </w:rPr>
  </w:style>
  <w:style w:type="character" w:customStyle="1" w:styleId="WW8Num100z1">
    <w:name w:val="WW8Num100z1"/>
    <w:rsid w:val="0027395F"/>
    <w:rPr>
      <w:rFonts w:ascii="OpenSymbol" w:hAnsi="OpenSymbol" w:cs="OpenSymbol"/>
    </w:rPr>
  </w:style>
  <w:style w:type="character" w:customStyle="1" w:styleId="WW-Absatz-Standardschriftart11111">
    <w:name w:val="WW-Absatz-Standardschriftart11111"/>
    <w:rsid w:val="0027395F"/>
  </w:style>
  <w:style w:type="character" w:customStyle="1" w:styleId="WW8Num35z1">
    <w:name w:val="WW8Num35z1"/>
    <w:rsid w:val="0027395F"/>
    <w:rPr>
      <w:rFonts w:ascii="Times New Roman" w:hAnsi="Times New Roman" w:cs="Courier New"/>
    </w:rPr>
  </w:style>
  <w:style w:type="character" w:customStyle="1" w:styleId="WW8Num35z2">
    <w:name w:val="WW8Num35z2"/>
    <w:rsid w:val="0027395F"/>
    <w:rPr>
      <w:rFonts w:ascii="Wingdings" w:hAnsi="Wingdings"/>
    </w:rPr>
  </w:style>
  <w:style w:type="character" w:customStyle="1" w:styleId="WW8Num35z4">
    <w:name w:val="WW8Num35z4"/>
    <w:rsid w:val="0027395F"/>
    <w:rPr>
      <w:rFonts w:ascii="Courier New" w:hAnsi="Courier New" w:cs="Courier New"/>
    </w:rPr>
  </w:style>
  <w:style w:type="character" w:customStyle="1" w:styleId="WW8Num68z2">
    <w:name w:val="WW8Num68z2"/>
    <w:rsid w:val="0027395F"/>
    <w:rPr>
      <w:rFonts w:ascii="Wingdings" w:hAnsi="Wingdings"/>
    </w:rPr>
  </w:style>
  <w:style w:type="character" w:customStyle="1" w:styleId="WW8Num68z3">
    <w:name w:val="WW8Num68z3"/>
    <w:rsid w:val="0027395F"/>
    <w:rPr>
      <w:rFonts w:ascii="Symbol" w:hAnsi="Symbol"/>
    </w:rPr>
  </w:style>
  <w:style w:type="character" w:customStyle="1" w:styleId="WW8Num68z4">
    <w:name w:val="WW8Num68z4"/>
    <w:rsid w:val="0027395F"/>
    <w:rPr>
      <w:rFonts w:ascii="Courier New" w:hAnsi="Courier New" w:cs="Courier New"/>
    </w:rPr>
  </w:style>
  <w:style w:type="character" w:customStyle="1" w:styleId="WW8Num101z0">
    <w:name w:val="WW8Num101z0"/>
    <w:rsid w:val="0027395F"/>
    <w:rPr>
      <w:rFonts w:ascii="Symbol" w:hAnsi="Symbol"/>
      <w:sz w:val="20"/>
    </w:rPr>
  </w:style>
  <w:style w:type="character" w:customStyle="1" w:styleId="WW8Num102z0">
    <w:name w:val="WW8Num102z0"/>
    <w:rsid w:val="0027395F"/>
    <w:rPr>
      <w:rFonts w:ascii="Symbol" w:hAnsi="Symbol"/>
      <w:sz w:val="20"/>
    </w:rPr>
  </w:style>
  <w:style w:type="character" w:customStyle="1" w:styleId="WW8Num103z0">
    <w:name w:val="WW8Num103z0"/>
    <w:rsid w:val="0027395F"/>
    <w:rPr>
      <w:rFonts w:ascii="Symbol" w:hAnsi="Symbol"/>
    </w:rPr>
  </w:style>
  <w:style w:type="character" w:customStyle="1" w:styleId="WW8Num104z0">
    <w:name w:val="WW8Num104z0"/>
    <w:rsid w:val="0027395F"/>
    <w:rPr>
      <w:rFonts w:ascii="Symbol" w:hAnsi="Symbol" w:cs="OpenSymbol"/>
    </w:rPr>
  </w:style>
  <w:style w:type="character" w:customStyle="1" w:styleId="WW8Num105z0">
    <w:name w:val="WW8Num105z0"/>
    <w:rsid w:val="0027395F"/>
    <w:rPr>
      <w:rFonts w:ascii="Symbol" w:hAnsi="Symbol"/>
      <w:sz w:val="20"/>
    </w:rPr>
  </w:style>
  <w:style w:type="character" w:customStyle="1" w:styleId="WW-Absatz-Standardschriftart111111">
    <w:name w:val="WW-Absatz-Standardschriftart111111"/>
    <w:rsid w:val="0027395F"/>
  </w:style>
  <w:style w:type="character" w:customStyle="1" w:styleId="WW-Absatz-Standardschriftart1111111">
    <w:name w:val="WW-Absatz-Standardschriftart1111111"/>
    <w:rsid w:val="0027395F"/>
  </w:style>
  <w:style w:type="character" w:customStyle="1" w:styleId="WW-Absatz-Standardschriftart11111111">
    <w:name w:val="WW-Absatz-Standardschriftart11111111"/>
    <w:rsid w:val="0027395F"/>
  </w:style>
  <w:style w:type="character" w:customStyle="1" w:styleId="WW-Absatz-Standardschriftart111111111">
    <w:name w:val="WW-Absatz-Standardschriftart111111111"/>
    <w:rsid w:val="0027395F"/>
  </w:style>
  <w:style w:type="character" w:customStyle="1" w:styleId="WW8Num93z1">
    <w:name w:val="WW8Num93z1"/>
    <w:rsid w:val="0027395F"/>
    <w:rPr>
      <w:rFonts w:ascii="Courier New" w:hAnsi="Courier New" w:cs="Courier New"/>
    </w:rPr>
  </w:style>
  <w:style w:type="character" w:customStyle="1" w:styleId="WW-Absatz-Standardschriftart1111111111">
    <w:name w:val="WW-Absatz-Standardschriftart1111111111"/>
    <w:rsid w:val="0027395F"/>
  </w:style>
  <w:style w:type="character" w:customStyle="1" w:styleId="WW-Absatz-Standardschriftart11111111111">
    <w:name w:val="WW-Absatz-Standardschriftart11111111111"/>
    <w:rsid w:val="0027395F"/>
  </w:style>
  <w:style w:type="character" w:customStyle="1" w:styleId="WW-Absatz-Standardschriftart111111111111">
    <w:name w:val="WW-Absatz-Standardschriftart111111111111"/>
    <w:rsid w:val="0027395F"/>
  </w:style>
  <w:style w:type="character" w:customStyle="1" w:styleId="WW8Num36z1">
    <w:name w:val="WW8Num36z1"/>
    <w:rsid w:val="0027395F"/>
    <w:rPr>
      <w:rFonts w:ascii="Courier New" w:hAnsi="Courier New" w:cs="Courier New"/>
    </w:rPr>
  </w:style>
  <w:style w:type="character" w:customStyle="1" w:styleId="WW8Num36z2">
    <w:name w:val="WW8Num36z2"/>
    <w:rsid w:val="0027395F"/>
    <w:rPr>
      <w:rFonts w:ascii="Wingdings" w:hAnsi="Wingdings"/>
    </w:rPr>
  </w:style>
  <w:style w:type="character" w:customStyle="1" w:styleId="WW8Num41z1">
    <w:name w:val="WW8Num41z1"/>
    <w:rsid w:val="0027395F"/>
    <w:rPr>
      <w:rFonts w:ascii="Courier New" w:hAnsi="Courier New" w:cs="Courier New"/>
    </w:rPr>
  </w:style>
  <w:style w:type="character" w:customStyle="1" w:styleId="WW8Num41z2">
    <w:name w:val="WW8Num41z2"/>
    <w:rsid w:val="0027395F"/>
    <w:rPr>
      <w:rFonts w:ascii="Wingdings" w:hAnsi="Wingdings"/>
    </w:rPr>
  </w:style>
  <w:style w:type="character" w:customStyle="1" w:styleId="WW8Num41z4">
    <w:name w:val="WW8Num41z4"/>
    <w:rsid w:val="0027395F"/>
    <w:rPr>
      <w:rFonts w:ascii="Courier New" w:hAnsi="Courier New" w:cs="Courier New"/>
    </w:rPr>
  </w:style>
  <w:style w:type="character" w:customStyle="1" w:styleId="WW8Num85z2">
    <w:name w:val="WW8Num85z2"/>
    <w:rsid w:val="0027395F"/>
    <w:rPr>
      <w:rFonts w:ascii="Wingdings" w:hAnsi="Wingdings"/>
    </w:rPr>
  </w:style>
  <w:style w:type="character" w:customStyle="1" w:styleId="WW8Num85z3">
    <w:name w:val="WW8Num85z3"/>
    <w:rsid w:val="0027395F"/>
    <w:rPr>
      <w:rFonts w:ascii="Symbol" w:hAnsi="Symbol"/>
    </w:rPr>
  </w:style>
  <w:style w:type="character" w:customStyle="1" w:styleId="WW8Num85z4">
    <w:name w:val="WW8Num85z4"/>
    <w:rsid w:val="0027395F"/>
    <w:rPr>
      <w:rFonts w:ascii="Courier New" w:hAnsi="Courier New" w:cs="Courier New"/>
    </w:rPr>
  </w:style>
  <w:style w:type="character" w:customStyle="1" w:styleId="WW8Num93z2">
    <w:name w:val="WW8Num93z2"/>
    <w:rsid w:val="0027395F"/>
    <w:rPr>
      <w:rFonts w:ascii="Wingdings" w:hAnsi="Wingdings"/>
    </w:rPr>
  </w:style>
  <w:style w:type="character" w:customStyle="1" w:styleId="WW8Num94z1">
    <w:name w:val="WW8Num94z1"/>
    <w:rsid w:val="0027395F"/>
    <w:rPr>
      <w:rFonts w:ascii="Courier New" w:hAnsi="Courier New"/>
    </w:rPr>
  </w:style>
  <w:style w:type="character" w:customStyle="1" w:styleId="WW8Num94z2">
    <w:name w:val="WW8Num94z2"/>
    <w:rsid w:val="0027395F"/>
    <w:rPr>
      <w:rFonts w:ascii="Wingdings" w:hAnsi="Wingdings"/>
    </w:rPr>
  </w:style>
  <w:style w:type="character" w:customStyle="1" w:styleId="WW8Num95z2">
    <w:name w:val="WW8Num95z2"/>
    <w:rsid w:val="0027395F"/>
    <w:rPr>
      <w:rFonts w:ascii="Wingdings" w:hAnsi="Wingdings"/>
    </w:rPr>
  </w:style>
  <w:style w:type="character" w:customStyle="1" w:styleId="WW8Num97z2">
    <w:name w:val="WW8Num97z2"/>
    <w:rsid w:val="0027395F"/>
    <w:rPr>
      <w:rFonts w:ascii="Wingdings" w:hAnsi="Wingdings"/>
    </w:rPr>
  </w:style>
  <w:style w:type="character" w:customStyle="1" w:styleId="WW8Num98z2">
    <w:name w:val="WW8Num98z2"/>
    <w:rsid w:val="0027395F"/>
    <w:rPr>
      <w:rFonts w:ascii="Wingdings" w:hAnsi="Wingdings"/>
    </w:rPr>
  </w:style>
  <w:style w:type="character" w:customStyle="1" w:styleId="WW8Num99z2">
    <w:name w:val="WW8Num99z2"/>
    <w:rsid w:val="0027395F"/>
    <w:rPr>
      <w:rFonts w:ascii="Wingdings" w:hAnsi="Wingdings"/>
    </w:rPr>
  </w:style>
  <w:style w:type="character" w:customStyle="1" w:styleId="WW8Num103z1">
    <w:name w:val="WW8Num103z1"/>
    <w:rsid w:val="0027395F"/>
    <w:rPr>
      <w:rFonts w:ascii="Courier New" w:hAnsi="Courier New" w:cs="Courier New"/>
    </w:rPr>
  </w:style>
  <w:style w:type="character" w:customStyle="1" w:styleId="WW8Num103z2">
    <w:name w:val="WW8Num103z2"/>
    <w:rsid w:val="0027395F"/>
    <w:rPr>
      <w:rFonts w:ascii="Wingdings" w:hAnsi="Wingdings"/>
    </w:rPr>
  </w:style>
  <w:style w:type="character" w:customStyle="1" w:styleId="WW8Num106z0">
    <w:name w:val="WW8Num106z0"/>
    <w:rsid w:val="0027395F"/>
    <w:rPr>
      <w:rFonts w:ascii="Symbol" w:hAnsi="Symbol"/>
    </w:rPr>
  </w:style>
  <w:style w:type="character" w:customStyle="1" w:styleId="WW8Num106z1">
    <w:name w:val="WW8Num106z1"/>
    <w:rsid w:val="0027395F"/>
    <w:rPr>
      <w:rFonts w:ascii="Courier New" w:hAnsi="Courier New" w:cs="Courier New"/>
    </w:rPr>
  </w:style>
  <w:style w:type="character" w:customStyle="1" w:styleId="WW8Num106z2">
    <w:name w:val="WW8Num106z2"/>
    <w:rsid w:val="0027395F"/>
    <w:rPr>
      <w:rFonts w:ascii="Wingdings" w:hAnsi="Wingdings"/>
    </w:rPr>
  </w:style>
  <w:style w:type="character" w:customStyle="1" w:styleId="20">
    <w:name w:val="Основной шрифт абзаца2"/>
    <w:rsid w:val="0027395F"/>
  </w:style>
  <w:style w:type="character" w:customStyle="1" w:styleId="WW8Num17z1">
    <w:name w:val="WW8Num17z1"/>
    <w:rsid w:val="0027395F"/>
    <w:rPr>
      <w:rFonts w:ascii="Courier New" w:hAnsi="Courier New" w:cs="Courier New"/>
    </w:rPr>
  </w:style>
  <w:style w:type="character" w:customStyle="1" w:styleId="WW8Num17z2">
    <w:name w:val="WW8Num17z2"/>
    <w:rsid w:val="0027395F"/>
    <w:rPr>
      <w:rFonts w:ascii="Wingdings" w:hAnsi="Wingdings"/>
    </w:rPr>
  </w:style>
  <w:style w:type="character" w:customStyle="1" w:styleId="WW8Num17z3">
    <w:name w:val="WW8Num17z3"/>
    <w:rsid w:val="0027395F"/>
    <w:rPr>
      <w:rFonts w:ascii="Symbol" w:hAnsi="Symbol"/>
    </w:rPr>
  </w:style>
  <w:style w:type="character" w:customStyle="1" w:styleId="WW8Num19z1">
    <w:name w:val="WW8Num19z1"/>
    <w:rsid w:val="0027395F"/>
    <w:rPr>
      <w:rFonts w:ascii="Courier New" w:hAnsi="Courier New" w:cs="Courier New"/>
    </w:rPr>
  </w:style>
  <w:style w:type="character" w:customStyle="1" w:styleId="WW8Num19z2">
    <w:name w:val="WW8Num19z2"/>
    <w:rsid w:val="0027395F"/>
    <w:rPr>
      <w:rFonts w:ascii="Wingdings" w:hAnsi="Wingdings"/>
    </w:rPr>
  </w:style>
  <w:style w:type="character" w:customStyle="1" w:styleId="WW8Num19z3">
    <w:name w:val="WW8Num19z3"/>
    <w:rsid w:val="0027395F"/>
    <w:rPr>
      <w:rFonts w:ascii="Symbol" w:hAnsi="Symbol"/>
    </w:rPr>
  </w:style>
  <w:style w:type="character" w:customStyle="1" w:styleId="WW8Num21z1">
    <w:name w:val="WW8Num21z1"/>
    <w:rsid w:val="0027395F"/>
    <w:rPr>
      <w:rFonts w:ascii="Courier New" w:hAnsi="Courier New" w:cs="Courier New"/>
    </w:rPr>
  </w:style>
  <w:style w:type="character" w:customStyle="1" w:styleId="WW8Num21z2">
    <w:name w:val="WW8Num21z2"/>
    <w:rsid w:val="0027395F"/>
    <w:rPr>
      <w:rFonts w:ascii="Wingdings" w:hAnsi="Wingdings"/>
    </w:rPr>
  </w:style>
  <w:style w:type="character" w:customStyle="1" w:styleId="WW8Num22z1">
    <w:name w:val="WW8Num22z1"/>
    <w:rsid w:val="0027395F"/>
    <w:rPr>
      <w:rFonts w:ascii="Courier New" w:hAnsi="Courier New" w:cs="Courier New"/>
    </w:rPr>
  </w:style>
  <w:style w:type="character" w:customStyle="1" w:styleId="WW8Num22z2">
    <w:name w:val="WW8Num22z2"/>
    <w:rsid w:val="0027395F"/>
    <w:rPr>
      <w:rFonts w:ascii="Wingdings" w:hAnsi="Wingdings"/>
    </w:rPr>
  </w:style>
  <w:style w:type="character" w:customStyle="1" w:styleId="WW8Num22z3">
    <w:name w:val="WW8Num22z3"/>
    <w:rsid w:val="0027395F"/>
    <w:rPr>
      <w:rFonts w:ascii="Symbol" w:hAnsi="Symbol"/>
    </w:rPr>
  </w:style>
  <w:style w:type="character" w:customStyle="1" w:styleId="WW8Num23z1">
    <w:name w:val="WW8Num23z1"/>
    <w:rsid w:val="0027395F"/>
    <w:rPr>
      <w:rFonts w:ascii="Courier New" w:hAnsi="Courier New"/>
    </w:rPr>
  </w:style>
  <w:style w:type="character" w:customStyle="1" w:styleId="WW8Num23z2">
    <w:name w:val="WW8Num23z2"/>
    <w:rsid w:val="0027395F"/>
    <w:rPr>
      <w:rFonts w:ascii="Wingdings" w:hAnsi="Wingdings"/>
    </w:rPr>
  </w:style>
  <w:style w:type="character" w:customStyle="1" w:styleId="WW8Num24z1">
    <w:name w:val="WW8Num24z1"/>
    <w:rsid w:val="0027395F"/>
    <w:rPr>
      <w:rFonts w:ascii="Courier New" w:hAnsi="Courier New" w:cs="Courier New"/>
    </w:rPr>
  </w:style>
  <w:style w:type="character" w:customStyle="1" w:styleId="WW8Num24z2">
    <w:name w:val="WW8Num24z2"/>
    <w:rsid w:val="0027395F"/>
    <w:rPr>
      <w:rFonts w:ascii="Wingdings" w:hAnsi="Wingdings"/>
    </w:rPr>
  </w:style>
  <w:style w:type="character" w:customStyle="1" w:styleId="WW8Num24z3">
    <w:name w:val="WW8Num24z3"/>
    <w:rsid w:val="0027395F"/>
    <w:rPr>
      <w:rFonts w:ascii="Symbol" w:hAnsi="Symbol"/>
    </w:rPr>
  </w:style>
  <w:style w:type="character" w:customStyle="1" w:styleId="WW8Num29z1">
    <w:name w:val="WW8Num29z1"/>
    <w:rsid w:val="0027395F"/>
    <w:rPr>
      <w:rFonts w:ascii="Courier New" w:hAnsi="Courier New" w:cs="Courier New"/>
    </w:rPr>
  </w:style>
  <w:style w:type="character" w:customStyle="1" w:styleId="WW8Num29z2">
    <w:name w:val="WW8Num29z2"/>
    <w:rsid w:val="0027395F"/>
    <w:rPr>
      <w:rFonts w:ascii="Wingdings" w:hAnsi="Wingdings"/>
    </w:rPr>
  </w:style>
  <w:style w:type="character" w:customStyle="1" w:styleId="WW8Num29z3">
    <w:name w:val="WW8Num29z3"/>
    <w:rsid w:val="0027395F"/>
    <w:rPr>
      <w:rFonts w:ascii="Symbol" w:hAnsi="Symbol"/>
    </w:rPr>
  </w:style>
  <w:style w:type="character" w:customStyle="1" w:styleId="WW8Num32z1">
    <w:name w:val="WW8Num32z1"/>
    <w:rsid w:val="0027395F"/>
    <w:rPr>
      <w:rFonts w:ascii="Courier New" w:hAnsi="Courier New" w:cs="Courier New"/>
    </w:rPr>
  </w:style>
  <w:style w:type="character" w:customStyle="1" w:styleId="WW8Num32z2">
    <w:name w:val="WW8Num32z2"/>
    <w:rsid w:val="0027395F"/>
    <w:rPr>
      <w:rFonts w:ascii="Wingdings" w:hAnsi="Wingdings"/>
    </w:rPr>
  </w:style>
  <w:style w:type="character" w:customStyle="1" w:styleId="WW8Num32z3">
    <w:name w:val="WW8Num32z3"/>
    <w:rsid w:val="0027395F"/>
    <w:rPr>
      <w:rFonts w:ascii="Symbol" w:hAnsi="Symbol"/>
    </w:rPr>
  </w:style>
  <w:style w:type="character" w:customStyle="1" w:styleId="WW8Num38z1">
    <w:name w:val="WW8Num38z1"/>
    <w:rsid w:val="0027395F"/>
    <w:rPr>
      <w:rFonts w:ascii="Courier New" w:hAnsi="Courier New" w:cs="Courier New"/>
    </w:rPr>
  </w:style>
  <w:style w:type="character" w:customStyle="1" w:styleId="WW8Num38z2">
    <w:name w:val="WW8Num38z2"/>
    <w:rsid w:val="0027395F"/>
    <w:rPr>
      <w:rFonts w:ascii="Wingdings" w:hAnsi="Wingdings"/>
    </w:rPr>
  </w:style>
  <w:style w:type="character" w:customStyle="1" w:styleId="WW8Num38z3">
    <w:name w:val="WW8Num38z3"/>
    <w:rsid w:val="0027395F"/>
    <w:rPr>
      <w:rFonts w:ascii="Symbol" w:hAnsi="Symbol"/>
    </w:rPr>
  </w:style>
  <w:style w:type="character" w:customStyle="1" w:styleId="WW8Num39z1">
    <w:name w:val="WW8Num39z1"/>
    <w:rsid w:val="0027395F"/>
    <w:rPr>
      <w:rFonts w:ascii="Courier New" w:hAnsi="Courier New" w:cs="Courier New"/>
    </w:rPr>
  </w:style>
  <w:style w:type="character" w:customStyle="1" w:styleId="WW8Num39z2">
    <w:name w:val="WW8Num39z2"/>
    <w:rsid w:val="0027395F"/>
    <w:rPr>
      <w:rFonts w:ascii="Wingdings" w:hAnsi="Wingdings"/>
    </w:rPr>
  </w:style>
  <w:style w:type="character" w:customStyle="1" w:styleId="WW8Num42z1">
    <w:name w:val="WW8Num42z1"/>
    <w:rsid w:val="0027395F"/>
    <w:rPr>
      <w:rFonts w:ascii="Wingdings" w:hAnsi="Wingdings"/>
    </w:rPr>
  </w:style>
  <w:style w:type="character" w:customStyle="1" w:styleId="WW8Num43z1">
    <w:name w:val="WW8Num43z1"/>
    <w:rsid w:val="0027395F"/>
    <w:rPr>
      <w:rFonts w:ascii="Wingdings" w:hAnsi="Wingdings"/>
    </w:rPr>
  </w:style>
  <w:style w:type="character" w:customStyle="1" w:styleId="WW8Num44z1">
    <w:name w:val="WW8Num44z1"/>
    <w:rsid w:val="0027395F"/>
    <w:rPr>
      <w:rFonts w:ascii="Courier New" w:hAnsi="Courier New" w:cs="Courier New"/>
    </w:rPr>
  </w:style>
  <w:style w:type="character" w:customStyle="1" w:styleId="WW8Num44z2">
    <w:name w:val="WW8Num44z2"/>
    <w:rsid w:val="0027395F"/>
    <w:rPr>
      <w:rFonts w:ascii="Wingdings" w:hAnsi="Wingdings"/>
    </w:rPr>
  </w:style>
  <w:style w:type="character" w:customStyle="1" w:styleId="WW8Num44z3">
    <w:name w:val="WW8Num44z3"/>
    <w:rsid w:val="0027395F"/>
    <w:rPr>
      <w:rFonts w:ascii="Symbol" w:hAnsi="Symbol"/>
    </w:rPr>
  </w:style>
  <w:style w:type="character" w:customStyle="1" w:styleId="WW8Num45z1">
    <w:name w:val="WW8Num45z1"/>
    <w:rsid w:val="0027395F"/>
    <w:rPr>
      <w:rFonts w:ascii="Times New Roman" w:hAnsi="Times New Roman" w:cs="Times New Roman"/>
    </w:rPr>
  </w:style>
  <w:style w:type="character" w:customStyle="1" w:styleId="WW8Num45z2">
    <w:name w:val="WW8Num45z2"/>
    <w:rsid w:val="0027395F"/>
    <w:rPr>
      <w:rFonts w:ascii="Wingdings" w:hAnsi="Wingdings"/>
    </w:rPr>
  </w:style>
  <w:style w:type="character" w:customStyle="1" w:styleId="WW8Num45z4">
    <w:name w:val="WW8Num45z4"/>
    <w:rsid w:val="0027395F"/>
    <w:rPr>
      <w:rFonts w:ascii="Courier New" w:hAnsi="Courier New" w:cs="Courier New"/>
    </w:rPr>
  </w:style>
  <w:style w:type="character" w:customStyle="1" w:styleId="WW8Num46z1">
    <w:name w:val="WW8Num46z1"/>
    <w:rsid w:val="0027395F"/>
    <w:rPr>
      <w:rFonts w:ascii="Courier New" w:hAnsi="Courier New" w:cs="Courier New"/>
    </w:rPr>
  </w:style>
  <w:style w:type="character" w:customStyle="1" w:styleId="WW8Num46z2">
    <w:name w:val="WW8Num46z2"/>
    <w:rsid w:val="0027395F"/>
    <w:rPr>
      <w:rFonts w:ascii="Wingdings" w:hAnsi="Wingdings"/>
    </w:rPr>
  </w:style>
  <w:style w:type="character" w:customStyle="1" w:styleId="WW8Num46z3">
    <w:name w:val="WW8Num46z3"/>
    <w:rsid w:val="0027395F"/>
    <w:rPr>
      <w:rFonts w:ascii="Symbol" w:hAnsi="Symbol"/>
    </w:rPr>
  </w:style>
  <w:style w:type="character" w:customStyle="1" w:styleId="WW8Num48z1">
    <w:name w:val="WW8Num48z1"/>
    <w:rsid w:val="0027395F"/>
    <w:rPr>
      <w:rFonts w:ascii="Courier New" w:hAnsi="Courier New" w:cs="Courier New"/>
    </w:rPr>
  </w:style>
  <w:style w:type="character" w:customStyle="1" w:styleId="WW8Num48z2">
    <w:name w:val="WW8Num48z2"/>
    <w:rsid w:val="0027395F"/>
    <w:rPr>
      <w:rFonts w:ascii="Wingdings" w:hAnsi="Wingdings"/>
    </w:rPr>
  </w:style>
  <w:style w:type="character" w:customStyle="1" w:styleId="WW8Num48z3">
    <w:name w:val="WW8Num48z3"/>
    <w:rsid w:val="0027395F"/>
    <w:rPr>
      <w:rFonts w:ascii="Symbol" w:hAnsi="Symbol"/>
    </w:rPr>
  </w:style>
  <w:style w:type="character" w:customStyle="1" w:styleId="WW8Num49z1">
    <w:name w:val="WW8Num49z1"/>
    <w:rsid w:val="0027395F"/>
    <w:rPr>
      <w:rFonts w:ascii="Courier New" w:hAnsi="Courier New" w:cs="Courier New"/>
    </w:rPr>
  </w:style>
  <w:style w:type="character" w:customStyle="1" w:styleId="WW8Num49z2">
    <w:name w:val="WW8Num49z2"/>
    <w:rsid w:val="0027395F"/>
    <w:rPr>
      <w:rFonts w:ascii="Wingdings" w:hAnsi="Wingdings"/>
    </w:rPr>
  </w:style>
  <w:style w:type="character" w:customStyle="1" w:styleId="WW8Num49z3">
    <w:name w:val="WW8Num49z3"/>
    <w:rsid w:val="0027395F"/>
    <w:rPr>
      <w:rFonts w:ascii="Symbol" w:hAnsi="Symbol"/>
    </w:rPr>
  </w:style>
  <w:style w:type="character" w:customStyle="1" w:styleId="WW8Num50z1">
    <w:name w:val="WW8Num50z1"/>
    <w:rsid w:val="0027395F"/>
    <w:rPr>
      <w:rFonts w:ascii="Courier New" w:hAnsi="Courier New" w:cs="Courier New"/>
    </w:rPr>
  </w:style>
  <w:style w:type="character" w:customStyle="1" w:styleId="WW8Num50z2">
    <w:name w:val="WW8Num50z2"/>
    <w:rsid w:val="0027395F"/>
    <w:rPr>
      <w:rFonts w:ascii="Wingdings" w:hAnsi="Wingdings"/>
    </w:rPr>
  </w:style>
  <w:style w:type="character" w:customStyle="1" w:styleId="WW8Num50z3">
    <w:name w:val="WW8Num50z3"/>
    <w:rsid w:val="0027395F"/>
    <w:rPr>
      <w:rFonts w:ascii="Symbol" w:hAnsi="Symbol"/>
    </w:rPr>
  </w:style>
  <w:style w:type="character" w:customStyle="1" w:styleId="WW8Num51z1">
    <w:name w:val="WW8Num51z1"/>
    <w:rsid w:val="0027395F"/>
    <w:rPr>
      <w:rFonts w:ascii="Courier New" w:hAnsi="Courier New" w:cs="Courier New"/>
    </w:rPr>
  </w:style>
  <w:style w:type="character" w:customStyle="1" w:styleId="WW8Num51z2">
    <w:name w:val="WW8Num51z2"/>
    <w:rsid w:val="0027395F"/>
    <w:rPr>
      <w:rFonts w:ascii="Wingdings" w:hAnsi="Wingdings"/>
    </w:rPr>
  </w:style>
  <w:style w:type="character" w:customStyle="1" w:styleId="WW8Num51z3">
    <w:name w:val="WW8Num51z3"/>
    <w:rsid w:val="0027395F"/>
    <w:rPr>
      <w:rFonts w:ascii="Symbol" w:hAnsi="Symbol"/>
    </w:rPr>
  </w:style>
  <w:style w:type="character" w:customStyle="1" w:styleId="WW8Num52z1">
    <w:name w:val="WW8Num52z1"/>
    <w:rsid w:val="0027395F"/>
    <w:rPr>
      <w:rFonts w:ascii="Courier New" w:hAnsi="Courier New"/>
    </w:rPr>
  </w:style>
  <w:style w:type="character" w:customStyle="1" w:styleId="WW8Num52z2">
    <w:name w:val="WW8Num52z2"/>
    <w:rsid w:val="0027395F"/>
    <w:rPr>
      <w:rFonts w:ascii="Wingdings" w:hAnsi="Wingdings"/>
    </w:rPr>
  </w:style>
  <w:style w:type="character" w:customStyle="1" w:styleId="WW8Num54z1">
    <w:name w:val="WW8Num54z1"/>
    <w:rsid w:val="0027395F"/>
    <w:rPr>
      <w:rFonts w:ascii="Courier New" w:hAnsi="Courier New" w:cs="Courier New"/>
    </w:rPr>
  </w:style>
  <w:style w:type="character" w:customStyle="1" w:styleId="WW8Num54z2">
    <w:name w:val="WW8Num54z2"/>
    <w:rsid w:val="0027395F"/>
    <w:rPr>
      <w:rFonts w:ascii="Wingdings" w:hAnsi="Wingdings"/>
    </w:rPr>
  </w:style>
  <w:style w:type="character" w:customStyle="1" w:styleId="WW8Num54z3">
    <w:name w:val="WW8Num54z3"/>
    <w:rsid w:val="0027395F"/>
    <w:rPr>
      <w:rFonts w:ascii="Symbol" w:hAnsi="Symbol"/>
    </w:rPr>
  </w:style>
  <w:style w:type="character" w:customStyle="1" w:styleId="WW8Num56z1">
    <w:name w:val="WW8Num56z1"/>
    <w:rsid w:val="0027395F"/>
    <w:rPr>
      <w:rFonts w:ascii="Courier New" w:hAnsi="Courier New" w:cs="Courier New"/>
    </w:rPr>
  </w:style>
  <w:style w:type="character" w:customStyle="1" w:styleId="WW8Num56z2">
    <w:name w:val="WW8Num56z2"/>
    <w:rsid w:val="0027395F"/>
    <w:rPr>
      <w:rFonts w:ascii="Wingdings" w:hAnsi="Wingdings"/>
    </w:rPr>
  </w:style>
  <w:style w:type="character" w:customStyle="1" w:styleId="WW8Num56z3">
    <w:name w:val="WW8Num56z3"/>
    <w:rsid w:val="0027395F"/>
    <w:rPr>
      <w:rFonts w:ascii="Symbol" w:hAnsi="Symbol"/>
    </w:rPr>
  </w:style>
  <w:style w:type="character" w:customStyle="1" w:styleId="WW8Num59z1">
    <w:name w:val="WW8Num59z1"/>
    <w:rsid w:val="0027395F"/>
    <w:rPr>
      <w:rFonts w:ascii="Courier New" w:hAnsi="Courier New" w:cs="Courier New"/>
    </w:rPr>
  </w:style>
  <w:style w:type="character" w:customStyle="1" w:styleId="WW8Num59z2">
    <w:name w:val="WW8Num59z2"/>
    <w:rsid w:val="0027395F"/>
    <w:rPr>
      <w:rFonts w:ascii="Wingdings" w:hAnsi="Wingdings"/>
    </w:rPr>
  </w:style>
  <w:style w:type="character" w:customStyle="1" w:styleId="WW8Num59z3">
    <w:name w:val="WW8Num59z3"/>
    <w:rsid w:val="0027395F"/>
    <w:rPr>
      <w:rFonts w:ascii="Symbol" w:hAnsi="Symbol"/>
    </w:rPr>
  </w:style>
  <w:style w:type="character" w:customStyle="1" w:styleId="WW8Num61z1">
    <w:name w:val="WW8Num61z1"/>
    <w:rsid w:val="0027395F"/>
    <w:rPr>
      <w:rFonts w:ascii="Courier New" w:hAnsi="Courier New" w:cs="Courier New"/>
    </w:rPr>
  </w:style>
  <w:style w:type="character" w:customStyle="1" w:styleId="WW8Num61z2">
    <w:name w:val="WW8Num61z2"/>
    <w:rsid w:val="0027395F"/>
    <w:rPr>
      <w:rFonts w:ascii="Wingdings" w:hAnsi="Wingdings"/>
    </w:rPr>
  </w:style>
  <w:style w:type="character" w:customStyle="1" w:styleId="WW8Num61z3">
    <w:name w:val="WW8Num61z3"/>
    <w:rsid w:val="0027395F"/>
    <w:rPr>
      <w:rFonts w:ascii="Symbol" w:hAnsi="Symbol"/>
    </w:rPr>
  </w:style>
  <w:style w:type="character" w:customStyle="1" w:styleId="WW8Num62z1">
    <w:name w:val="WW8Num62z1"/>
    <w:rsid w:val="0027395F"/>
    <w:rPr>
      <w:rFonts w:ascii="Courier New" w:hAnsi="Courier New" w:cs="Courier New"/>
    </w:rPr>
  </w:style>
  <w:style w:type="character" w:customStyle="1" w:styleId="WW8Num62z2">
    <w:name w:val="WW8Num62z2"/>
    <w:rsid w:val="0027395F"/>
    <w:rPr>
      <w:rFonts w:ascii="Wingdings" w:hAnsi="Wingdings"/>
    </w:rPr>
  </w:style>
  <w:style w:type="character" w:customStyle="1" w:styleId="WW8Num62z3">
    <w:name w:val="WW8Num62z3"/>
    <w:rsid w:val="0027395F"/>
    <w:rPr>
      <w:rFonts w:ascii="Symbol" w:hAnsi="Symbol"/>
    </w:rPr>
  </w:style>
  <w:style w:type="character" w:customStyle="1" w:styleId="WW8Num63z1">
    <w:name w:val="WW8Num63z1"/>
    <w:rsid w:val="0027395F"/>
    <w:rPr>
      <w:rFonts w:ascii="Courier New" w:hAnsi="Courier New" w:cs="Courier New"/>
    </w:rPr>
  </w:style>
  <w:style w:type="character" w:customStyle="1" w:styleId="WW8Num63z2">
    <w:name w:val="WW8Num63z2"/>
    <w:rsid w:val="0027395F"/>
    <w:rPr>
      <w:rFonts w:ascii="Wingdings" w:hAnsi="Wingdings"/>
    </w:rPr>
  </w:style>
  <w:style w:type="character" w:customStyle="1" w:styleId="WW8Num63z3">
    <w:name w:val="WW8Num63z3"/>
    <w:rsid w:val="0027395F"/>
    <w:rPr>
      <w:rFonts w:ascii="Symbol" w:hAnsi="Symbol"/>
    </w:rPr>
  </w:style>
  <w:style w:type="character" w:customStyle="1" w:styleId="WW8Num65z1">
    <w:name w:val="WW8Num65z1"/>
    <w:rsid w:val="0027395F"/>
    <w:rPr>
      <w:rFonts w:ascii="Courier New" w:hAnsi="Courier New" w:cs="Courier New"/>
    </w:rPr>
  </w:style>
  <w:style w:type="character" w:customStyle="1" w:styleId="WW8Num65z2">
    <w:name w:val="WW8Num65z2"/>
    <w:rsid w:val="0027395F"/>
    <w:rPr>
      <w:rFonts w:ascii="Wingdings" w:hAnsi="Wingdings"/>
    </w:rPr>
  </w:style>
  <w:style w:type="character" w:customStyle="1" w:styleId="WW8Num65z3">
    <w:name w:val="WW8Num65z3"/>
    <w:rsid w:val="0027395F"/>
    <w:rPr>
      <w:rFonts w:ascii="Symbol" w:hAnsi="Symbol"/>
    </w:rPr>
  </w:style>
  <w:style w:type="character" w:customStyle="1" w:styleId="WW8Num68z1">
    <w:name w:val="WW8Num68z1"/>
    <w:rsid w:val="0027395F"/>
    <w:rPr>
      <w:rFonts w:ascii="Courier New" w:hAnsi="Courier New" w:cs="Courier New"/>
    </w:rPr>
  </w:style>
  <w:style w:type="character" w:customStyle="1" w:styleId="WW8Num69z1">
    <w:name w:val="WW8Num69z1"/>
    <w:rsid w:val="0027395F"/>
    <w:rPr>
      <w:rFonts w:ascii="Courier New" w:hAnsi="Courier New" w:cs="Courier New"/>
    </w:rPr>
  </w:style>
  <w:style w:type="character" w:customStyle="1" w:styleId="WW8Num69z2">
    <w:name w:val="WW8Num69z2"/>
    <w:rsid w:val="0027395F"/>
    <w:rPr>
      <w:rFonts w:ascii="Wingdings" w:hAnsi="Wingdings"/>
    </w:rPr>
  </w:style>
  <w:style w:type="character" w:customStyle="1" w:styleId="WW8Num69z3">
    <w:name w:val="WW8Num69z3"/>
    <w:rsid w:val="0027395F"/>
    <w:rPr>
      <w:rFonts w:ascii="Symbol" w:hAnsi="Symbol"/>
    </w:rPr>
  </w:style>
  <w:style w:type="character" w:customStyle="1" w:styleId="WW8Num71z1">
    <w:name w:val="WW8Num71z1"/>
    <w:rsid w:val="0027395F"/>
    <w:rPr>
      <w:rFonts w:ascii="Courier New" w:hAnsi="Courier New" w:cs="Courier New"/>
    </w:rPr>
  </w:style>
  <w:style w:type="character" w:customStyle="1" w:styleId="WW8Num71z2">
    <w:name w:val="WW8Num71z2"/>
    <w:rsid w:val="0027395F"/>
    <w:rPr>
      <w:rFonts w:ascii="Wingdings" w:hAnsi="Wingdings"/>
    </w:rPr>
  </w:style>
  <w:style w:type="character" w:customStyle="1" w:styleId="WW8Num71z3">
    <w:name w:val="WW8Num71z3"/>
    <w:rsid w:val="0027395F"/>
    <w:rPr>
      <w:rFonts w:ascii="Symbol" w:hAnsi="Symbol"/>
    </w:rPr>
  </w:style>
  <w:style w:type="character" w:customStyle="1" w:styleId="WW8Num72z1">
    <w:name w:val="WW8Num72z1"/>
    <w:rsid w:val="0027395F"/>
    <w:rPr>
      <w:rFonts w:ascii="Courier New" w:hAnsi="Courier New" w:cs="Courier New"/>
    </w:rPr>
  </w:style>
  <w:style w:type="character" w:customStyle="1" w:styleId="WW8Num72z2">
    <w:name w:val="WW8Num72z2"/>
    <w:rsid w:val="0027395F"/>
    <w:rPr>
      <w:rFonts w:ascii="Wingdings" w:hAnsi="Wingdings"/>
    </w:rPr>
  </w:style>
  <w:style w:type="character" w:customStyle="1" w:styleId="WW8Num72z3">
    <w:name w:val="WW8Num72z3"/>
    <w:rsid w:val="0027395F"/>
    <w:rPr>
      <w:rFonts w:ascii="Symbol" w:hAnsi="Symbol"/>
    </w:rPr>
  </w:style>
  <w:style w:type="character" w:customStyle="1" w:styleId="WW8Num73z1">
    <w:name w:val="WW8Num73z1"/>
    <w:rsid w:val="0027395F"/>
    <w:rPr>
      <w:rFonts w:ascii="Courier New" w:hAnsi="Courier New" w:cs="Courier New"/>
    </w:rPr>
  </w:style>
  <w:style w:type="character" w:customStyle="1" w:styleId="WW8Num73z2">
    <w:name w:val="WW8Num73z2"/>
    <w:rsid w:val="0027395F"/>
    <w:rPr>
      <w:rFonts w:ascii="Wingdings" w:hAnsi="Wingdings"/>
    </w:rPr>
  </w:style>
  <w:style w:type="character" w:customStyle="1" w:styleId="WW8Num73z3">
    <w:name w:val="WW8Num73z3"/>
    <w:rsid w:val="0027395F"/>
    <w:rPr>
      <w:rFonts w:ascii="Symbol" w:hAnsi="Symbol"/>
    </w:rPr>
  </w:style>
  <w:style w:type="character" w:customStyle="1" w:styleId="WW8Num74z1">
    <w:name w:val="WW8Num74z1"/>
    <w:rsid w:val="0027395F"/>
    <w:rPr>
      <w:rFonts w:ascii="Courier New" w:hAnsi="Courier New" w:cs="Courier New"/>
    </w:rPr>
  </w:style>
  <w:style w:type="character" w:customStyle="1" w:styleId="WW8Num74z2">
    <w:name w:val="WW8Num74z2"/>
    <w:rsid w:val="0027395F"/>
    <w:rPr>
      <w:rFonts w:ascii="Wingdings" w:hAnsi="Wingdings"/>
    </w:rPr>
  </w:style>
  <w:style w:type="character" w:customStyle="1" w:styleId="WW8Num74z3">
    <w:name w:val="WW8Num74z3"/>
    <w:rsid w:val="0027395F"/>
    <w:rPr>
      <w:rFonts w:ascii="Symbol" w:hAnsi="Symbol"/>
    </w:rPr>
  </w:style>
  <w:style w:type="character" w:customStyle="1" w:styleId="WW8Num75z1">
    <w:name w:val="WW8Num75z1"/>
    <w:rsid w:val="0027395F"/>
    <w:rPr>
      <w:rFonts w:ascii="Courier New" w:hAnsi="Courier New" w:cs="Courier New"/>
    </w:rPr>
  </w:style>
  <w:style w:type="character" w:customStyle="1" w:styleId="WW8Num75z2">
    <w:name w:val="WW8Num75z2"/>
    <w:rsid w:val="0027395F"/>
    <w:rPr>
      <w:rFonts w:ascii="Wingdings" w:hAnsi="Wingdings"/>
    </w:rPr>
  </w:style>
  <w:style w:type="character" w:customStyle="1" w:styleId="WW8Num75z3">
    <w:name w:val="WW8Num75z3"/>
    <w:rsid w:val="0027395F"/>
    <w:rPr>
      <w:rFonts w:ascii="Symbol" w:hAnsi="Symbol"/>
    </w:rPr>
  </w:style>
  <w:style w:type="character" w:customStyle="1" w:styleId="WW8Num76z1">
    <w:name w:val="WW8Num76z1"/>
    <w:rsid w:val="0027395F"/>
    <w:rPr>
      <w:rFonts w:ascii="Courier New" w:hAnsi="Courier New" w:cs="Courier New"/>
    </w:rPr>
  </w:style>
  <w:style w:type="character" w:customStyle="1" w:styleId="WW8Num76z2">
    <w:name w:val="WW8Num76z2"/>
    <w:rsid w:val="0027395F"/>
    <w:rPr>
      <w:rFonts w:ascii="Wingdings" w:hAnsi="Wingdings"/>
    </w:rPr>
  </w:style>
  <w:style w:type="character" w:customStyle="1" w:styleId="WW8Num76z3">
    <w:name w:val="WW8Num76z3"/>
    <w:rsid w:val="0027395F"/>
    <w:rPr>
      <w:rFonts w:ascii="Symbol" w:hAnsi="Symbol"/>
    </w:rPr>
  </w:style>
  <w:style w:type="character" w:customStyle="1" w:styleId="WW8Num77z1">
    <w:name w:val="WW8Num77z1"/>
    <w:rsid w:val="0027395F"/>
    <w:rPr>
      <w:rFonts w:ascii="Courier New" w:hAnsi="Courier New" w:cs="Courier New"/>
    </w:rPr>
  </w:style>
  <w:style w:type="character" w:customStyle="1" w:styleId="WW8Num77z2">
    <w:name w:val="WW8Num77z2"/>
    <w:rsid w:val="0027395F"/>
    <w:rPr>
      <w:rFonts w:ascii="Wingdings" w:hAnsi="Wingdings"/>
    </w:rPr>
  </w:style>
  <w:style w:type="character" w:customStyle="1" w:styleId="WW8Num77z3">
    <w:name w:val="WW8Num77z3"/>
    <w:rsid w:val="0027395F"/>
    <w:rPr>
      <w:rFonts w:ascii="Symbol" w:hAnsi="Symbol"/>
    </w:rPr>
  </w:style>
  <w:style w:type="character" w:customStyle="1" w:styleId="WW8Num79z2">
    <w:name w:val="WW8Num79z2"/>
    <w:rsid w:val="0027395F"/>
    <w:rPr>
      <w:rFonts w:ascii="Wingdings" w:hAnsi="Wingdings"/>
    </w:rPr>
  </w:style>
  <w:style w:type="character" w:customStyle="1" w:styleId="WW8Num79z3">
    <w:name w:val="WW8Num79z3"/>
    <w:rsid w:val="0027395F"/>
    <w:rPr>
      <w:rFonts w:ascii="Symbol" w:hAnsi="Symbol"/>
    </w:rPr>
  </w:style>
  <w:style w:type="character" w:customStyle="1" w:styleId="WW8Num80z2">
    <w:name w:val="WW8Num80z2"/>
    <w:rsid w:val="0027395F"/>
    <w:rPr>
      <w:rFonts w:ascii="Wingdings" w:hAnsi="Wingdings"/>
    </w:rPr>
  </w:style>
  <w:style w:type="character" w:customStyle="1" w:styleId="WW8Num80z3">
    <w:name w:val="WW8Num80z3"/>
    <w:rsid w:val="0027395F"/>
    <w:rPr>
      <w:rFonts w:ascii="Symbol" w:hAnsi="Symbol"/>
    </w:rPr>
  </w:style>
  <w:style w:type="character" w:customStyle="1" w:styleId="WW8Num81z2">
    <w:name w:val="WW8Num81z2"/>
    <w:rsid w:val="0027395F"/>
    <w:rPr>
      <w:rFonts w:ascii="Wingdings" w:hAnsi="Wingdings"/>
    </w:rPr>
  </w:style>
  <w:style w:type="character" w:customStyle="1" w:styleId="WW8Num81z3">
    <w:name w:val="WW8Num81z3"/>
    <w:rsid w:val="0027395F"/>
    <w:rPr>
      <w:rFonts w:ascii="Symbol" w:hAnsi="Symbol"/>
    </w:rPr>
  </w:style>
  <w:style w:type="character" w:customStyle="1" w:styleId="WW8Num82z1">
    <w:name w:val="WW8Num82z1"/>
    <w:rsid w:val="0027395F"/>
    <w:rPr>
      <w:rFonts w:ascii="Courier New" w:hAnsi="Courier New" w:cs="Courier New"/>
    </w:rPr>
  </w:style>
  <w:style w:type="character" w:customStyle="1" w:styleId="WW8Num82z2">
    <w:name w:val="WW8Num82z2"/>
    <w:rsid w:val="0027395F"/>
    <w:rPr>
      <w:rFonts w:ascii="Wingdings" w:hAnsi="Wingdings"/>
    </w:rPr>
  </w:style>
  <w:style w:type="character" w:customStyle="1" w:styleId="WW8Num82z3">
    <w:name w:val="WW8Num82z3"/>
    <w:rsid w:val="0027395F"/>
    <w:rPr>
      <w:rFonts w:ascii="Symbol" w:hAnsi="Symbol"/>
    </w:rPr>
  </w:style>
  <w:style w:type="character" w:customStyle="1" w:styleId="WW8Num83z2">
    <w:name w:val="WW8Num83z2"/>
    <w:rsid w:val="0027395F"/>
    <w:rPr>
      <w:rFonts w:ascii="Wingdings" w:hAnsi="Wingdings"/>
    </w:rPr>
  </w:style>
  <w:style w:type="character" w:customStyle="1" w:styleId="WW8Num83z3">
    <w:name w:val="WW8Num83z3"/>
    <w:rsid w:val="0027395F"/>
    <w:rPr>
      <w:rFonts w:ascii="Symbol" w:hAnsi="Symbol"/>
    </w:rPr>
  </w:style>
  <w:style w:type="character" w:customStyle="1" w:styleId="WW8Num86z2">
    <w:name w:val="WW8Num86z2"/>
    <w:rsid w:val="0027395F"/>
    <w:rPr>
      <w:rFonts w:ascii="Wingdings" w:hAnsi="Wingdings"/>
    </w:rPr>
  </w:style>
  <w:style w:type="character" w:customStyle="1" w:styleId="WW8Num86z3">
    <w:name w:val="WW8Num86z3"/>
    <w:rsid w:val="0027395F"/>
    <w:rPr>
      <w:rFonts w:ascii="Symbol" w:hAnsi="Symbol"/>
    </w:rPr>
  </w:style>
  <w:style w:type="character" w:customStyle="1" w:styleId="WW8Num88z1">
    <w:name w:val="WW8Num88z1"/>
    <w:rsid w:val="0027395F"/>
    <w:rPr>
      <w:rFonts w:ascii="Courier New" w:hAnsi="Courier New"/>
    </w:rPr>
  </w:style>
  <w:style w:type="character" w:customStyle="1" w:styleId="WW8Num88z2">
    <w:name w:val="WW8Num88z2"/>
    <w:rsid w:val="0027395F"/>
    <w:rPr>
      <w:rFonts w:ascii="Wingdings" w:hAnsi="Wingdings"/>
    </w:rPr>
  </w:style>
  <w:style w:type="character" w:customStyle="1" w:styleId="WW8Num89z1">
    <w:name w:val="WW8Num89z1"/>
    <w:rsid w:val="0027395F"/>
    <w:rPr>
      <w:rFonts w:ascii="Courier New" w:hAnsi="Courier New" w:cs="Courier New"/>
    </w:rPr>
  </w:style>
  <w:style w:type="character" w:customStyle="1" w:styleId="WW8Num89z2">
    <w:name w:val="WW8Num89z2"/>
    <w:rsid w:val="0027395F"/>
    <w:rPr>
      <w:rFonts w:ascii="Wingdings" w:hAnsi="Wingdings"/>
    </w:rPr>
  </w:style>
  <w:style w:type="character" w:customStyle="1" w:styleId="WW8Num89z3">
    <w:name w:val="WW8Num89z3"/>
    <w:rsid w:val="0027395F"/>
    <w:rPr>
      <w:rFonts w:ascii="Symbol" w:hAnsi="Symbol"/>
    </w:rPr>
  </w:style>
  <w:style w:type="character" w:customStyle="1" w:styleId="WW8Num90z1">
    <w:name w:val="WW8Num90z1"/>
    <w:rsid w:val="0027395F"/>
    <w:rPr>
      <w:rFonts w:ascii="Courier New" w:hAnsi="Courier New" w:cs="Courier New"/>
    </w:rPr>
  </w:style>
  <w:style w:type="character" w:customStyle="1" w:styleId="WW8Num90z2">
    <w:name w:val="WW8Num90z2"/>
    <w:rsid w:val="0027395F"/>
    <w:rPr>
      <w:rFonts w:ascii="Wingdings" w:hAnsi="Wingdings"/>
    </w:rPr>
  </w:style>
  <w:style w:type="character" w:customStyle="1" w:styleId="WW8Num90z3">
    <w:name w:val="WW8Num90z3"/>
    <w:rsid w:val="0027395F"/>
    <w:rPr>
      <w:rFonts w:ascii="Symbol" w:hAnsi="Symbol"/>
    </w:rPr>
  </w:style>
  <w:style w:type="character" w:customStyle="1" w:styleId="WW8Num92z1">
    <w:name w:val="WW8Num92z1"/>
    <w:rsid w:val="0027395F"/>
    <w:rPr>
      <w:rFonts w:ascii="Courier New" w:hAnsi="Courier New" w:cs="Courier New"/>
    </w:rPr>
  </w:style>
  <w:style w:type="character" w:customStyle="1" w:styleId="WW8Num92z2">
    <w:name w:val="WW8Num92z2"/>
    <w:rsid w:val="0027395F"/>
    <w:rPr>
      <w:rFonts w:ascii="Wingdings" w:hAnsi="Wingdings"/>
    </w:rPr>
  </w:style>
  <w:style w:type="character" w:customStyle="1" w:styleId="WW8Num92z3">
    <w:name w:val="WW8Num92z3"/>
    <w:rsid w:val="0027395F"/>
    <w:rPr>
      <w:rFonts w:ascii="Symbol" w:hAnsi="Symbol"/>
    </w:rPr>
  </w:style>
  <w:style w:type="character" w:customStyle="1" w:styleId="WW8Num95z3">
    <w:name w:val="WW8Num95z3"/>
    <w:rsid w:val="0027395F"/>
    <w:rPr>
      <w:rFonts w:ascii="Symbol" w:hAnsi="Symbol"/>
    </w:rPr>
  </w:style>
  <w:style w:type="character" w:customStyle="1" w:styleId="WW8Num95z4">
    <w:name w:val="WW8Num95z4"/>
    <w:rsid w:val="0027395F"/>
    <w:rPr>
      <w:rFonts w:ascii="Courier New" w:hAnsi="Courier New" w:cs="Courier New"/>
    </w:rPr>
  </w:style>
  <w:style w:type="character" w:customStyle="1" w:styleId="WW8Num96z2">
    <w:name w:val="WW8Num96z2"/>
    <w:rsid w:val="0027395F"/>
    <w:rPr>
      <w:rFonts w:ascii="Wingdings" w:hAnsi="Wingdings"/>
    </w:rPr>
  </w:style>
  <w:style w:type="character" w:customStyle="1" w:styleId="WW8Num96z3">
    <w:name w:val="WW8Num96z3"/>
    <w:rsid w:val="0027395F"/>
    <w:rPr>
      <w:rFonts w:ascii="Symbol" w:hAnsi="Symbol"/>
    </w:rPr>
  </w:style>
  <w:style w:type="character" w:customStyle="1" w:styleId="WW8NumSt46z0">
    <w:name w:val="WW8NumSt46z0"/>
    <w:rsid w:val="0027395F"/>
    <w:rPr>
      <w:rFonts w:ascii="Times New Roman" w:hAnsi="Times New Roman" w:cs="Times New Roman"/>
    </w:rPr>
  </w:style>
  <w:style w:type="character" w:customStyle="1" w:styleId="WW8NumSt51z0">
    <w:name w:val="WW8NumSt51z0"/>
    <w:rsid w:val="0027395F"/>
    <w:rPr>
      <w:rFonts w:ascii="Times New Roman" w:hAnsi="Times New Roman" w:cs="Times New Roman"/>
    </w:rPr>
  </w:style>
  <w:style w:type="character" w:customStyle="1" w:styleId="10">
    <w:name w:val="Основной шрифт абзаца1"/>
    <w:rsid w:val="0027395F"/>
  </w:style>
  <w:style w:type="character" w:customStyle="1" w:styleId="12">
    <w:name w:val="Заголовок 1 Знак"/>
    <w:rsid w:val="0027395F"/>
    <w:rPr>
      <w:rFonts w:ascii="Cambria" w:eastAsia="Times New Roman" w:hAnsi="Cambria" w:cs="Times New Roman"/>
      <w:b/>
      <w:bCs/>
      <w:color w:val="365F91"/>
      <w:sz w:val="28"/>
      <w:szCs w:val="28"/>
    </w:rPr>
  </w:style>
  <w:style w:type="character" w:customStyle="1" w:styleId="21">
    <w:name w:val="Заголовок 2 Знак"/>
    <w:rsid w:val="0027395F"/>
    <w:rPr>
      <w:rFonts w:ascii="Cambria" w:eastAsia="Times New Roman" w:hAnsi="Cambria" w:cs="Times New Roman"/>
      <w:b/>
      <w:bCs/>
      <w:color w:val="4F81BD"/>
      <w:sz w:val="26"/>
      <w:szCs w:val="26"/>
    </w:rPr>
  </w:style>
  <w:style w:type="character" w:customStyle="1" w:styleId="30">
    <w:name w:val="Заголовок 3 Знак"/>
    <w:rsid w:val="0027395F"/>
    <w:rPr>
      <w:rFonts w:ascii="Cambria" w:eastAsia="Times New Roman" w:hAnsi="Cambria" w:cs="Times New Roman"/>
      <w:b/>
      <w:bCs/>
      <w:color w:val="4F81BD"/>
    </w:rPr>
  </w:style>
  <w:style w:type="character" w:customStyle="1" w:styleId="40">
    <w:name w:val="Заголовок 4 Знак"/>
    <w:rsid w:val="0027395F"/>
    <w:rPr>
      <w:rFonts w:ascii="Cambria" w:eastAsia="Times New Roman" w:hAnsi="Cambria" w:cs="Times New Roman"/>
      <w:b/>
      <w:bCs/>
      <w:i/>
      <w:iCs/>
      <w:color w:val="4F81BD"/>
    </w:rPr>
  </w:style>
  <w:style w:type="character" w:customStyle="1" w:styleId="50">
    <w:name w:val="Заголовок 5 Знак"/>
    <w:rsid w:val="0027395F"/>
    <w:rPr>
      <w:rFonts w:ascii="Cambria" w:eastAsia="Times New Roman" w:hAnsi="Cambria" w:cs="Times New Roman"/>
      <w:color w:val="243F60"/>
    </w:rPr>
  </w:style>
  <w:style w:type="character" w:customStyle="1" w:styleId="60">
    <w:name w:val="Заголовок 6 Знак"/>
    <w:rsid w:val="0027395F"/>
    <w:rPr>
      <w:rFonts w:ascii="Cambria" w:eastAsia="Times New Roman" w:hAnsi="Cambria" w:cs="Times New Roman"/>
      <w:i/>
      <w:iCs/>
      <w:color w:val="243F60"/>
    </w:rPr>
  </w:style>
  <w:style w:type="character" w:customStyle="1" w:styleId="70">
    <w:name w:val="Заголовок 7 Знак"/>
    <w:rsid w:val="0027395F"/>
    <w:rPr>
      <w:rFonts w:ascii="Cambria" w:eastAsia="Times New Roman" w:hAnsi="Cambria" w:cs="Times New Roman"/>
      <w:i/>
      <w:iCs/>
      <w:color w:val="404040"/>
    </w:rPr>
  </w:style>
  <w:style w:type="character" w:customStyle="1" w:styleId="80">
    <w:name w:val="Заголовок 8 Знак"/>
    <w:rsid w:val="0027395F"/>
    <w:rPr>
      <w:rFonts w:ascii="Cambria" w:eastAsia="Times New Roman" w:hAnsi="Cambria" w:cs="Times New Roman"/>
      <w:color w:val="4F81BD"/>
      <w:sz w:val="20"/>
      <w:szCs w:val="20"/>
    </w:rPr>
  </w:style>
  <w:style w:type="character" w:customStyle="1" w:styleId="90">
    <w:name w:val="Заголовок 9 Знак"/>
    <w:rsid w:val="0027395F"/>
    <w:rPr>
      <w:rFonts w:ascii="Cambria" w:eastAsia="Times New Roman" w:hAnsi="Cambria" w:cs="Times New Roman"/>
      <w:i/>
      <w:iCs/>
      <w:color w:val="404040"/>
      <w:sz w:val="20"/>
      <w:szCs w:val="20"/>
    </w:rPr>
  </w:style>
  <w:style w:type="character" w:customStyle="1" w:styleId="a3">
    <w:name w:val="Название Знак"/>
    <w:rsid w:val="0027395F"/>
    <w:rPr>
      <w:rFonts w:ascii="Cambria" w:eastAsia="Times New Roman" w:hAnsi="Cambria" w:cs="Times New Roman"/>
      <w:color w:val="17365D"/>
      <w:spacing w:val="5"/>
      <w:kern w:val="1"/>
      <w:sz w:val="52"/>
      <w:szCs w:val="52"/>
    </w:rPr>
  </w:style>
  <w:style w:type="character" w:customStyle="1" w:styleId="a4">
    <w:name w:val="Подзаголовок Знак"/>
    <w:rsid w:val="0027395F"/>
    <w:rPr>
      <w:rFonts w:ascii="Cambria" w:eastAsia="Times New Roman" w:hAnsi="Cambria" w:cs="Times New Roman"/>
      <w:i/>
      <w:iCs/>
      <w:color w:val="4F81BD"/>
      <w:spacing w:val="15"/>
      <w:sz w:val="24"/>
      <w:szCs w:val="24"/>
    </w:rPr>
  </w:style>
  <w:style w:type="character" w:styleId="a5">
    <w:name w:val="Strong"/>
    <w:qFormat/>
    <w:rsid w:val="0027395F"/>
    <w:rPr>
      <w:b/>
      <w:bCs/>
    </w:rPr>
  </w:style>
  <w:style w:type="character" w:styleId="a6">
    <w:name w:val="Emphasis"/>
    <w:qFormat/>
    <w:rsid w:val="0027395F"/>
    <w:rPr>
      <w:i/>
      <w:iCs/>
    </w:rPr>
  </w:style>
  <w:style w:type="character" w:customStyle="1" w:styleId="22">
    <w:name w:val="Цитата 2 Знак"/>
    <w:rsid w:val="0027395F"/>
    <w:rPr>
      <w:i/>
      <w:iCs/>
      <w:color w:val="000000"/>
    </w:rPr>
  </w:style>
  <w:style w:type="character" w:customStyle="1" w:styleId="a7">
    <w:name w:val="Выделенная цитата Знак"/>
    <w:rsid w:val="0027395F"/>
    <w:rPr>
      <w:b/>
      <w:bCs/>
      <w:i/>
      <w:iCs/>
      <w:color w:val="4F81BD"/>
    </w:rPr>
  </w:style>
  <w:style w:type="character" w:styleId="a8">
    <w:name w:val="Subtle Emphasis"/>
    <w:qFormat/>
    <w:rsid w:val="0027395F"/>
    <w:rPr>
      <w:i/>
      <w:iCs/>
      <w:color w:val="808080"/>
    </w:rPr>
  </w:style>
  <w:style w:type="character" w:styleId="a9">
    <w:name w:val="Intense Emphasis"/>
    <w:qFormat/>
    <w:rsid w:val="0027395F"/>
    <w:rPr>
      <w:b/>
      <w:bCs/>
      <w:i/>
      <w:iCs/>
      <w:color w:val="4F81BD"/>
    </w:rPr>
  </w:style>
  <w:style w:type="character" w:styleId="aa">
    <w:name w:val="Subtle Reference"/>
    <w:qFormat/>
    <w:rsid w:val="0027395F"/>
    <w:rPr>
      <w:smallCaps/>
      <w:color w:val="C0504D"/>
      <w:u w:val="single"/>
    </w:rPr>
  </w:style>
  <w:style w:type="character" w:styleId="ab">
    <w:name w:val="Intense Reference"/>
    <w:qFormat/>
    <w:rsid w:val="0027395F"/>
    <w:rPr>
      <w:b/>
      <w:bCs/>
      <w:smallCaps/>
      <w:color w:val="C0504D"/>
      <w:spacing w:val="5"/>
      <w:u w:val="single"/>
    </w:rPr>
  </w:style>
  <w:style w:type="character" w:styleId="ac">
    <w:name w:val="Book Title"/>
    <w:qFormat/>
    <w:rsid w:val="0027395F"/>
    <w:rPr>
      <w:b/>
      <w:bCs/>
      <w:smallCaps/>
      <w:spacing w:val="5"/>
    </w:rPr>
  </w:style>
  <w:style w:type="character" w:customStyle="1" w:styleId="Zag11">
    <w:name w:val="Zag_11"/>
    <w:rsid w:val="0027395F"/>
  </w:style>
  <w:style w:type="character" w:customStyle="1" w:styleId="ad">
    <w:name w:val="Нижний колонтитул Знак"/>
    <w:rsid w:val="0027395F"/>
    <w:rPr>
      <w:rFonts w:ascii="Times New Roman" w:eastAsia="Calibri" w:hAnsi="Times New Roman" w:cs="Times New Roman"/>
      <w:sz w:val="24"/>
      <w:szCs w:val="24"/>
      <w:lang w:val="ru-RU" w:eastAsia="ar-SA" w:bidi="ar-SA"/>
    </w:rPr>
  </w:style>
  <w:style w:type="character" w:styleId="ae">
    <w:name w:val="page number"/>
    <w:basedOn w:val="10"/>
    <w:rsid w:val="0027395F"/>
  </w:style>
  <w:style w:type="character" w:customStyle="1" w:styleId="FontStyle23">
    <w:name w:val="Font Style23"/>
    <w:rsid w:val="0027395F"/>
    <w:rPr>
      <w:rFonts w:ascii="Times New Roman" w:hAnsi="Times New Roman" w:cs="Times New Roman"/>
      <w:b/>
      <w:bCs/>
      <w:sz w:val="10"/>
      <w:szCs w:val="10"/>
    </w:rPr>
  </w:style>
  <w:style w:type="character" w:customStyle="1" w:styleId="FontStyle30">
    <w:name w:val="Font Style30"/>
    <w:rsid w:val="0027395F"/>
    <w:rPr>
      <w:rFonts w:ascii="Times New Roman" w:hAnsi="Times New Roman" w:cs="Times New Roman"/>
      <w:b/>
      <w:bCs/>
      <w:i/>
      <w:iCs/>
      <w:spacing w:val="-20"/>
      <w:sz w:val="22"/>
      <w:szCs w:val="22"/>
    </w:rPr>
  </w:style>
  <w:style w:type="character" w:customStyle="1" w:styleId="FontStyle31">
    <w:name w:val="Font Style31"/>
    <w:rsid w:val="0027395F"/>
    <w:rPr>
      <w:rFonts w:ascii="Times New Roman" w:hAnsi="Times New Roman" w:cs="Times New Roman"/>
      <w:sz w:val="16"/>
      <w:szCs w:val="16"/>
    </w:rPr>
  </w:style>
  <w:style w:type="character" w:customStyle="1" w:styleId="FontStyle32">
    <w:name w:val="Font Style32"/>
    <w:rsid w:val="0027395F"/>
    <w:rPr>
      <w:rFonts w:ascii="Times New Roman" w:hAnsi="Times New Roman" w:cs="Times New Roman"/>
      <w:sz w:val="16"/>
      <w:szCs w:val="16"/>
    </w:rPr>
  </w:style>
  <w:style w:type="character" w:customStyle="1" w:styleId="af">
    <w:name w:val="Основной текст Знак"/>
    <w:rsid w:val="0027395F"/>
    <w:rPr>
      <w:rFonts w:ascii="Times New Roman" w:eastAsia="Calibri" w:hAnsi="Times New Roman" w:cs="Times New Roman"/>
      <w:sz w:val="24"/>
      <w:szCs w:val="24"/>
      <w:lang w:val="ru-RU" w:eastAsia="ar-SA" w:bidi="ar-SA"/>
    </w:rPr>
  </w:style>
  <w:style w:type="character" w:customStyle="1" w:styleId="af0">
    <w:name w:val="Основной текст с отступом Знак"/>
    <w:rsid w:val="0027395F"/>
    <w:rPr>
      <w:rFonts w:ascii="Times New Roman" w:eastAsia="Calibri" w:hAnsi="Times New Roman" w:cs="Times New Roman"/>
      <w:sz w:val="24"/>
      <w:szCs w:val="24"/>
      <w:lang w:val="ru-RU" w:eastAsia="ar-SA" w:bidi="ar-SA"/>
    </w:rPr>
  </w:style>
  <w:style w:type="character" w:customStyle="1" w:styleId="af1">
    <w:name w:val="Верхний колонтитул Знак"/>
    <w:rsid w:val="0027395F"/>
    <w:rPr>
      <w:rFonts w:ascii="Times New Roman" w:eastAsia="Calibri" w:hAnsi="Times New Roman" w:cs="Times New Roman"/>
      <w:sz w:val="24"/>
      <w:szCs w:val="24"/>
      <w:lang w:val="ru-RU" w:eastAsia="ar-SA" w:bidi="ar-SA"/>
    </w:rPr>
  </w:style>
  <w:style w:type="character" w:customStyle="1" w:styleId="af2">
    <w:name w:val="Символ сноски"/>
    <w:rsid w:val="0027395F"/>
    <w:rPr>
      <w:vertAlign w:val="superscript"/>
    </w:rPr>
  </w:style>
  <w:style w:type="character" w:customStyle="1" w:styleId="af3">
    <w:name w:val="Текст сноски Знак"/>
    <w:rsid w:val="0027395F"/>
    <w:rPr>
      <w:rFonts w:ascii="Times New Roman" w:eastAsia="Calibri" w:hAnsi="Times New Roman" w:cs="Times New Roman"/>
      <w:sz w:val="20"/>
      <w:szCs w:val="20"/>
      <w:lang w:val="ru-RU" w:eastAsia="ar-SA" w:bidi="ar-SA"/>
    </w:rPr>
  </w:style>
  <w:style w:type="character" w:customStyle="1" w:styleId="af4">
    <w:name w:val="Текст Знак"/>
    <w:rsid w:val="0027395F"/>
    <w:rPr>
      <w:rFonts w:ascii="Courier New" w:eastAsia="Times New Roman" w:hAnsi="Courier New" w:cs="Courier New"/>
      <w:sz w:val="24"/>
      <w:szCs w:val="24"/>
      <w:lang w:val="ru-RU" w:eastAsia="ar-SA" w:bidi="ar-SA"/>
    </w:rPr>
  </w:style>
  <w:style w:type="character" w:styleId="af5">
    <w:name w:val="Hyperlink"/>
    <w:rsid w:val="0027395F"/>
    <w:rPr>
      <w:strike w:val="0"/>
      <w:dstrike w:val="0"/>
      <w:color w:val="CC3314"/>
      <w:u w:val="none"/>
    </w:rPr>
  </w:style>
  <w:style w:type="character" w:customStyle="1" w:styleId="FontStyle63">
    <w:name w:val="Font Style63"/>
    <w:rsid w:val="0027395F"/>
    <w:rPr>
      <w:rFonts w:ascii="Times New Roman" w:hAnsi="Times New Roman" w:cs="Times New Roman"/>
      <w:spacing w:val="10"/>
      <w:sz w:val="16"/>
      <w:szCs w:val="16"/>
    </w:rPr>
  </w:style>
  <w:style w:type="character" w:customStyle="1" w:styleId="FontStyle69">
    <w:name w:val="Font Style69"/>
    <w:rsid w:val="0027395F"/>
    <w:rPr>
      <w:rFonts w:ascii="Times New Roman" w:hAnsi="Times New Roman" w:cs="Times New Roman"/>
      <w:b/>
      <w:bCs/>
      <w:sz w:val="18"/>
      <w:szCs w:val="18"/>
    </w:rPr>
  </w:style>
  <w:style w:type="character" w:customStyle="1" w:styleId="FontStyle70">
    <w:name w:val="Font Style70"/>
    <w:rsid w:val="0027395F"/>
    <w:rPr>
      <w:rFonts w:ascii="Times New Roman" w:hAnsi="Times New Roman" w:cs="Times New Roman"/>
      <w:i/>
      <w:iCs/>
      <w:sz w:val="16"/>
      <w:szCs w:val="16"/>
    </w:rPr>
  </w:style>
  <w:style w:type="character" w:customStyle="1" w:styleId="23">
    <w:name w:val="Основной текст с отступом 2 Знак"/>
    <w:rsid w:val="0027395F"/>
    <w:rPr>
      <w:rFonts w:ascii="Times New Roman" w:eastAsia="Times New Roman" w:hAnsi="Times New Roman" w:cs="Times New Roman"/>
      <w:sz w:val="20"/>
      <w:szCs w:val="20"/>
      <w:lang w:val="ru-RU" w:eastAsia="ar-SA" w:bidi="ar-SA"/>
    </w:rPr>
  </w:style>
  <w:style w:type="character" w:customStyle="1" w:styleId="af6">
    <w:name w:val="Символ нумерации"/>
    <w:rsid w:val="0027395F"/>
  </w:style>
  <w:style w:type="character" w:customStyle="1" w:styleId="af7">
    <w:name w:val="Маркеры списка"/>
    <w:rsid w:val="0027395F"/>
    <w:rPr>
      <w:rFonts w:ascii="OpenSymbol" w:eastAsia="OpenSymbol" w:hAnsi="OpenSymbol" w:cs="OpenSymbol"/>
    </w:rPr>
  </w:style>
  <w:style w:type="paragraph" w:styleId="af8">
    <w:name w:val="Title"/>
    <w:basedOn w:val="a"/>
    <w:next w:val="af9"/>
    <w:qFormat/>
    <w:rsid w:val="0027395F"/>
    <w:pPr>
      <w:spacing w:after="300"/>
    </w:pPr>
    <w:rPr>
      <w:rFonts w:ascii="Cambria" w:eastAsia="Times New Roman" w:hAnsi="Cambria" w:cs="Times New Roman"/>
      <w:color w:val="17365D"/>
      <w:spacing w:val="5"/>
      <w:sz w:val="52"/>
      <w:szCs w:val="52"/>
    </w:rPr>
  </w:style>
  <w:style w:type="paragraph" w:styleId="af9">
    <w:name w:val="Body Text"/>
    <w:basedOn w:val="a"/>
    <w:rsid w:val="0027395F"/>
    <w:pPr>
      <w:widowControl/>
      <w:suppressAutoHyphens w:val="0"/>
      <w:spacing w:after="120"/>
      <w:jc w:val="both"/>
    </w:pPr>
    <w:rPr>
      <w:rFonts w:ascii="Times New Roman" w:eastAsia="Calibri" w:hAnsi="Times New Roman" w:cs="Times New Roman"/>
      <w:sz w:val="24"/>
      <w:lang w:eastAsia="ar-SA" w:bidi="ar-SA"/>
    </w:rPr>
  </w:style>
  <w:style w:type="paragraph" w:styleId="afa">
    <w:name w:val="List"/>
    <w:basedOn w:val="af9"/>
    <w:rsid w:val="0027395F"/>
    <w:rPr>
      <w:rFonts w:ascii="Arial" w:hAnsi="Arial" w:cs="Mangal"/>
    </w:rPr>
  </w:style>
  <w:style w:type="paragraph" w:customStyle="1" w:styleId="24">
    <w:name w:val="Название2"/>
    <w:basedOn w:val="a"/>
    <w:rsid w:val="0027395F"/>
    <w:pPr>
      <w:suppressLineNumbers/>
      <w:spacing w:before="120" w:after="120"/>
    </w:pPr>
    <w:rPr>
      <w:i/>
      <w:iCs/>
    </w:rPr>
  </w:style>
  <w:style w:type="paragraph" w:customStyle="1" w:styleId="25">
    <w:name w:val="Указатель2"/>
    <w:basedOn w:val="a"/>
    <w:rsid w:val="0027395F"/>
    <w:pPr>
      <w:suppressLineNumbers/>
    </w:pPr>
  </w:style>
  <w:style w:type="paragraph" w:customStyle="1" w:styleId="13">
    <w:name w:val="Название1"/>
    <w:basedOn w:val="a"/>
    <w:rsid w:val="0027395F"/>
    <w:pPr>
      <w:suppressLineNumbers/>
      <w:spacing w:before="120" w:after="120"/>
    </w:pPr>
    <w:rPr>
      <w:i/>
      <w:iCs/>
    </w:rPr>
  </w:style>
  <w:style w:type="paragraph" w:customStyle="1" w:styleId="14">
    <w:name w:val="Указатель1"/>
    <w:basedOn w:val="a"/>
    <w:rsid w:val="0027395F"/>
    <w:pPr>
      <w:suppressLineNumbers/>
    </w:pPr>
  </w:style>
  <w:style w:type="paragraph" w:styleId="afb">
    <w:name w:val="Subtitle"/>
    <w:basedOn w:val="a"/>
    <w:next w:val="a"/>
    <w:qFormat/>
    <w:rsid w:val="0027395F"/>
    <w:rPr>
      <w:rFonts w:ascii="Cambria" w:eastAsia="Times New Roman" w:hAnsi="Cambria" w:cs="Times New Roman"/>
      <w:i/>
      <w:iCs/>
      <w:color w:val="4F81BD"/>
      <w:spacing w:val="15"/>
      <w:sz w:val="24"/>
    </w:rPr>
  </w:style>
  <w:style w:type="paragraph" w:styleId="afc">
    <w:name w:val="No Spacing"/>
    <w:link w:val="afd"/>
    <w:qFormat/>
    <w:rsid w:val="0027395F"/>
    <w:pPr>
      <w:suppressAutoHyphens/>
    </w:pPr>
    <w:rPr>
      <w:rFonts w:ascii="Calibri" w:eastAsia="Calibri" w:hAnsi="Calibri" w:cs="Calibri"/>
      <w:sz w:val="22"/>
      <w:szCs w:val="22"/>
      <w:lang w:val="en-US" w:eastAsia="en-US" w:bidi="en-US"/>
    </w:rPr>
  </w:style>
  <w:style w:type="paragraph" w:styleId="afe">
    <w:name w:val="List Paragraph"/>
    <w:basedOn w:val="a"/>
    <w:link w:val="aff"/>
    <w:uiPriority w:val="34"/>
    <w:qFormat/>
    <w:rsid w:val="0027395F"/>
    <w:pPr>
      <w:ind w:left="720"/>
    </w:pPr>
  </w:style>
  <w:style w:type="paragraph" w:styleId="26">
    <w:name w:val="Quote"/>
    <w:basedOn w:val="a"/>
    <w:next w:val="a"/>
    <w:qFormat/>
    <w:rsid w:val="0027395F"/>
    <w:rPr>
      <w:i/>
      <w:iCs/>
      <w:color w:val="000000"/>
    </w:rPr>
  </w:style>
  <w:style w:type="paragraph" w:styleId="aff0">
    <w:name w:val="Intense Quote"/>
    <w:basedOn w:val="a"/>
    <w:next w:val="a"/>
    <w:qFormat/>
    <w:rsid w:val="0027395F"/>
    <w:pPr>
      <w:spacing w:before="200" w:after="280"/>
      <w:ind w:left="936" w:right="936"/>
    </w:pPr>
    <w:rPr>
      <w:b/>
      <w:bCs/>
      <w:i/>
      <w:iCs/>
      <w:color w:val="4F81BD"/>
    </w:rPr>
  </w:style>
  <w:style w:type="paragraph" w:styleId="aff1">
    <w:name w:val="TOC Heading"/>
    <w:basedOn w:val="1"/>
    <w:next w:val="a"/>
    <w:qFormat/>
    <w:rsid w:val="0027395F"/>
    <w:pPr>
      <w:tabs>
        <w:tab w:val="clear" w:pos="0"/>
      </w:tabs>
      <w:ind w:left="0" w:firstLine="0"/>
    </w:pPr>
  </w:style>
  <w:style w:type="paragraph" w:customStyle="1" w:styleId="15">
    <w:name w:val="Название объекта1"/>
    <w:basedOn w:val="a"/>
    <w:next w:val="a"/>
    <w:rsid w:val="0027395F"/>
    <w:rPr>
      <w:b/>
      <w:bCs/>
      <w:color w:val="4F81BD"/>
      <w:sz w:val="18"/>
      <w:szCs w:val="18"/>
    </w:rPr>
  </w:style>
  <w:style w:type="paragraph" w:customStyle="1" w:styleId="aff2">
    <w:name w:val="Содержимое таблицы"/>
    <w:basedOn w:val="a"/>
    <w:rsid w:val="0027395F"/>
    <w:pPr>
      <w:suppressLineNumbers/>
    </w:pPr>
  </w:style>
  <w:style w:type="paragraph" w:customStyle="1" w:styleId="Osnova">
    <w:name w:val="Osnova"/>
    <w:basedOn w:val="a"/>
    <w:rsid w:val="0027395F"/>
    <w:pPr>
      <w:spacing w:line="213" w:lineRule="exact"/>
      <w:ind w:firstLine="339"/>
      <w:jc w:val="both"/>
    </w:pPr>
    <w:rPr>
      <w:rFonts w:ascii="NewtonCSanPin" w:hAnsi="NewtonCSanPin" w:cs="NewtonCSanPin"/>
      <w:color w:val="000000"/>
      <w:sz w:val="21"/>
      <w:szCs w:val="21"/>
    </w:rPr>
  </w:style>
  <w:style w:type="paragraph" w:customStyle="1" w:styleId="aff3">
    <w:name w:val="Знак Знак Знак Знак Знак Знак Знак Знак Знак Знак"/>
    <w:basedOn w:val="a"/>
    <w:rsid w:val="0027395F"/>
    <w:pPr>
      <w:widowControl/>
      <w:suppressAutoHyphens w:val="0"/>
      <w:spacing w:after="160" w:line="240" w:lineRule="exact"/>
    </w:pPr>
    <w:rPr>
      <w:rFonts w:ascii="Verdana" w:eastAsia="Times New Roman" w:hAnsi="Verdana" w:cs="Verdana"/>
      <w:szCs w:val="20"/>
      <w:lang w:val="en-US" w:eastAsia="ar-SA" w:bidi="ar-SA"/>
    </w:rPr>
  </w:style>
  <w:style w:type="paragraph" w:styleId="aff4">
    <w:name w:val="footer"/>
    <w:basedOn w:val="a"/>
    <w:rsid w:val="0027395F"/>
    <w:pPr>
      <w:widowControl/>
      <w:suppressAutoHyphens w:val="0"/>
      <w:jc w:val="both"/>
    </w:pPr>
    <w:rPr>
      <w:rFonts w:ascii="Times New Roman" w:eastAsia="Calibri" w:hAnsi="Times New Roman" w:cs="Times New Roman"/>
      <w:sz w:val="24"/>
      <w:lang w:eastAsia="ar-SA" w:bidi="ar-SA"/>
    </w:rPr>
  </w:style>
  <w:style w:type="paragraph" w:customStyle="1" w:styleId="Zag2">
    <w:name w:val="Zag_2"/>
    <w:basedOn w:val="a"/>
    <w:rsid w:val="0027395F"/>
    <w:pPr>
      <w:suppressAutoHyphens w:val="0"/>
      <w:autoSpaceDE w:val="0"/>
      <w:spacing w:after="129" w:line="291" w:lineRule="exact"/>
      <w:jc w:val="center"/>
    </w:pPr>
    <w:rPr>
      <w:rFonts w:ascii="Times New Roman" w:eastAsia="Times New Roman" w:hAnsi="Times New Roman" w:cs="Times New Roman"/>
      <w:b/>
      <w:bCs/>
      <w:color w:val="000000"/>
      <w:sz w:val="24"/>
      <w:lang w:val="en-US" w:eastAsia="ar-SA" w:bidi="ar-SA"/>
    </w:rPr>
  </w:style>
  <w:style w:type="paragraph" w:customStyle="1" w:styleId="Style17">
    <w:name w:val="Style17"/>
    <w:basedOn w:val="a"/>
    <w:rsid w:val="0027395F"/>
    <w:pPr>
      <w:suppressAutoHyphens w:val="0"/>
      <w:autoSpaceDE w:val="0"/>
      <w:spacing w:line="326" w:lineRule="exact"/>
      <w:ind w:firstLine="180"/>
    </w:pPr>
    <w:rPr>
      <w:rFonts w:ascii="Times New Roman" w:eastAsia="Times New Roman" w:hAnsi="Times New Roman" w:cs="Times New Roman"/>
      <w:sz w:val="24"/>
      <w:lang w:eastAsia="ar-SA" w:bidi="ar-SA"/>
    </w:rPr>
  </w:style>
  <w:style w:type="paragraph" w:customStyle="1" w:styleId="Style18">
    <w:name w:val="Style18"/>
    <w:basedOn w:val="a"/>
    <w:rsid w:val="0027395F"/>
    <w:pPr>
      <w:suppressAutoHyphens w:val="0"/>
      <w:autoSpaceDE w:val="0"/>
      <w:spacing w:line="331" w:lineRule="exact"/>
      <w:ind w:firstLine="482"/>
      <w:jc w:val="both"/>
    </w:pPr>
    <w:rPr>
      <w:rFonts w:ascii="Times New Roman" w:eastAsia="Times New Roman" w:hAnsi="Times New Roman" w:cs="Times New Roman"/>
      <w:sz w:val="24"/>
      <w:lang w:eastAsia="ar-SA" w:bidi="ar-SA"/>
    </w:rPr>
  </w:style>
  <w:style w:type="paragraph" w:styleId="aff5">
    <w:name w:val="Body Text Indent"/>
    <w:basedOn w:val="a"/>
    <w:rsid w:val="0027395F"/>
    <w:pPr>
      <w:widowControl/>
      <w:suppressAutoHyphens w:val="0"/>
      <w:spacing w:after="120"/>
      <w:ind w:left="283"/>
      <w:jc w:val="both"/>
    </w:pPr>
    <w:rPr>
      <w:rFonts w:ascii="Times New Roman" w:eastAsia="Calibri" w:hAnsi="Times New Roman" w:cs="Times New Roman"/>
      <w:sz w:val="24"/>
      <w:lang w:eastAsia="ar-SA" w:bidi="ar-SA"/>
    </w:rPr>
  </w:style>
  <w:style w:type="paragraph" w:styleId="aff6">
    <w:name w:val="header"/>
    <w:basedOn w:val="a"/>
    <w:rsid w:val="0027395F"/>
    <w:pPr>
      <w:widowControl/>
      <w:suppressAutoHyphens w:val="0"/>
      <w:jc w:val="both"/>
    </w:pPr>
    <w:rPr>
      <w:rFonts w:ascii="Times New Roman" w:eastAsia="Calibri" w:hAnsi="Times New Roman" w:cs="Times New Roman"/>
      <w:sz w:val="24"/>
      <w:lang w:eastAsia="ar-SA" w:bidi="ar-SA"/>
    </w:rPr>
  </w:style>
  <w:style w:type="paragraph" w:customStyle="1" w:styleId="31">
    <w:name w:val="Основной текст с отступом 31"/>
    <w:basedOn w:val="a"/>
    <w:rsid w:val="0027395F"/>
    <w:pPr>
      <w:widowControl/>
      <w:suppressAutoHyphens w:val="0"/>
      <w:spacing w:after="120"/>
      <w:ind w:left="283"/>
    </w:pPr>
    <w:rPr>
      <w:rFonts w:ascii="Times New Roman" w:eastAsia="Times New Roman" w:hAnsi="Times New Roman" w:cs="Times New Roman"/>
      <w:sz w:val="16"/>
      <w:szCs w:val="16"/>
      <w:lang w:eastAsia="ar-SA" w:bidi="ar-SA"/>
    </w:rPr>
  </w:style>
  <w:style w:type="paragraph" w:customStyle="1" w:styleId="16">
    <w:name w:val="Текст1"/>
    <w:basedOn w:val="a"/>
    <w:rsid w:val="0027395F"/>
    <w:pPr>
      <w:widowControl/>
      <w:suppressAutoHyphens w:val="0"/>
    </w:pPr>
    <w:rPr>
      <w:rFonts w:ascii="Courier New" w:eastAsia="Times New Roman" w:hAnsi="Courier New" w:cs="Courier New"/>
      <w:szCs w:val="20"/>
      <w:lang w:eastAsia="ar-SA" w:bidi="ar-SA"/>
    </w:rPr>
  </w:style>
  <w:style w:type="paragraph" w:styleId="aff7">
    <w:name w:val="footnote text"/>
    <w:basedOn w:val="a"/>
    <w:rsid w:val="0027395F"/>
    <w:pPr>
      <w:widowControl/>
      <w:suppressAutoHyphens w:val="0"/>
      <w:jc w:val="both"/>
    </w:pPr>
    <w:rPr>
      <w:rFonts w:ascii="Times New Roman" w:eastAsia="Calibri" w:hAnsi="Times New Roman" w:cs="Times New Roman"/>
      <w:szCs w:val="20"/>
      <w:lang w:eastAsia="ar-SA" w:bidi="ar-SA"/>
    </w:rPr>
  </w:style>
  <w:style w:type="paragraph" w:customStyle="1" w:styleId="27">
    <w:name w:val="Текст2"/>
    <w:basedOn w:val="a"/>
    <w:rsid w:val="0027395F"/>
    <w:pPr>
      <w:widowControl/>
      <w:suppressAutoHyphens w:val="0"/>
    </w:pPr>
    <w:rPr>
      <w:rFonts w:ascii="Courier New" w:eastAsia="Times New Roman" w:hAnsi="Courier New" w:cs="Courier New"/>
      <w:sz w:val="24"/>
      <w:lang w:eastAsia="ar-SA" w:bidi="ar-SA"/>
    </w:rPr>
  </w:style>
  <w:style w:type="paragraph" w:customStyle="1" w:styleId="Zag3">
    <w:name w:val="Zag_3"/>
    <w:basedOn w:val="a"/>
    <w:rsid w:val="0027395F"/>
    <w:pPr>
      <w:suppressAutoHyphens w:val="0"/>
      <w:autoSpaceDE w:val="0"/>
      <w:spacing w:after="68" w:line="282" w:lineRule="exact"/>
      <w:jc w:val="center"/>
    </w:pPr>
    <w:rPr>
      <w:rFonts w:ascii="Times New Roman" w:eastAsia="Times New Roman" w:hAnsi="Times New Roman" w:cs="Times New Roman"/>
      <w:i/>
      <w:iCs/>
      <w:color w:val="000000"/>
      <w:sz w:val="24"/>
      <w:lang w:val="en-US" w:eastAsia="ar-SA" w:bidi="ar-SA"/>
    </w:rPr>
  </w:style>
  <w:style w:type="paragraph" w:customStyle="1" w:styleId="aff8">
    <w:name w:val="Ξαϋχνϋι"/>
    <w:basedOn w:val="a"/>
    <w:rsid w:val="0027395F"/>
    <w:pPr>
      <w:suppressAutoHyphens w:val="0"/>
      <w:autoSpaceDE w:val="0"/>
    </w:pPr>
    <w:rPr>
      <w:rFonts w:ascii="Times New Roman" w:eastAsia="Times New Roman" w:hAnsi="Times New Roman" w:cs="Times New Roman"/>
      <w:color w:val="000000"/>
      <w:sz w:val="24"/>
      <w:lang w:val="en-US" w:eastAsia="ar-SA" w:bidi="ar-SA"/>
    </w:rPr>
  </w:style>
  <w:style w:type="paragraph" w:customStyle="1" w:styleId="aff9">
    <w:name w:val="Νξβϋι"/>
    <w:basedOn w:val="a"/>
    <w:rsid w:val="0027395F"/>
    <w:pPr>
      <w:suppressAutoHyphens w:val="0"/>
      <w:autoSpaceDE w:val="0"/>
    </w:pPr>
    <w:rPr>
      <w:rFonts w:ascii="Times New Roman" w:eastAsia="Times New Roman" w:hAnsi="Times New Roman" w:cs="Times New Roman"/>
      <w:color w:val="000000"/>
      <w:sz w:val="24"/>
      <w:lang w:val="en-US" w:eastAsia="ar-SA" w:bidi="ar-SA"/>
    </w:rPr>
  </w:style>
  <w:style w:type="paragraph" w:customStyle="1" w:styleId="Zag1">
    <w:name w:val="Zag_1"/>
    <w:basedOn w:val="a"/>
    <w:rsid w:val="0027395F"/>
    <w:pPr>
      <w:suppressAutoHyphens w:val="0"/>
      <w:autoSpaceDE w:val="0"/>
      <w:spacing w:after="337" w:line="302" w:lineRule="exact"/>
      <w:jc w:val="center"/>
    </w:pPr>
    <w:rPr>
      <w:rFonts w:ascii="Times New Roman" w:eastAsia="Times New Roman" w:hAnsi="Times New Roman" w:cs="Times New Roman"/>
      <w:b/>
      <w:bCs/>
      <w:color w:val="000000"/>
      <w:sz w:val="24"/>
      <w:lang w:val="en-US" w:eastAsia="ar-SA" w:bidi="ar-SA"/>
    </w:rPr>
  </w:style>
  <w:style w:type="paragraph" w:customStyle="1" w:styleId="zag4">
    <w:name w:val="zag_4"/>
    <w:basedOn w:val="a"/>
    <w:rsid w:val="0027395F"/>
    <w:pPr>
      <w:suppressAutoHyphens w:val="0"/>
      <w:autoSpaceDE w:val="0"/>
      <w:spacing w:line="213" w:lineRule="exact"/>
      <w:jc w:val="center"/>
    </w:pPr>
    <w:rPr>
      <w:rFonts w:ascii="NewtonCSanPin" w:eastAsia="Times New Roman" w:hAnsi="NewtonCSanPin" w:cs="NewtonCSanPin"/>
      <w:b/>
      <w:bCs/>
      <w:i/>
      <w:iCs/>
      <w:color w:val="000000"/>
      <w:sz w:val="21"/>
      <w:szCs w:val="21"/>
      <w:lang w:val="en-US" w:eastAsia="ar-SA" w:bidi="ar-SA"/>
    </w:rPr>
  </w:style>
  <w:style w:type="paragraph" w:customStyle="1" w:styleId="Default">
    <w:name w:val="Default"/>
    <w:rsid w:val="0027395F"/>
    <w:pPr>
      <w:suppressAutoHyphens/>
      <w:autoSpaceDE w:val="0"/>
    </w:pPr>
    <w:rPr>
      <w:rFonts w:eastAsia="Arial"/>
      <w:color w:val="000000"/>
      <w:sz w:val="24"/>
      <w:szCs w:val="24"/>
      <w:lang w:eastAsia="ar-SA"/>
    </w:rPr>
  </w:style>
  <w:style w:type="paragraph" w:customStyle="1" w:styleId="17">
    <w:name w:val="Абзац списка1"/>
    <w:basedOn w:val="a"/>
    <w:rsid w:val="0027395F"/>
    <w:pPr>
      <w:widowControl/>
      <w:suppressAutoHyphens w:val="0"/>
      <w:spacing w:after="200" w:line="276" w:lineRule="auto"/>
      <w:ind w:left="720"/>
    </w:pPr>
    <w:rPr>
      <w:rFonts w:ascii="Calibri" w:eastAsia="Times New Roman" w:hAnsi="Calibri" w:cs="Times New Roman"/>
      <w:sz w:val="22"/>
      <w:szCs w:val="22"/>
      <w:lang w:eastAsia="ar-SA" w:bidi="ar-SA"/>
    </w:rPr>
  </w:style>
  <w:style w:type="paragraph" w:customStyle="1" w:styleId="Style31">
    <w:name w:val="Style31"/>
    <w:basedOn w:val="a"/>
    <w:rsid w:val="0027395F"/>
    <w:pPr>
      <w:suppressAutoHyphens w:val="0"/>
      <w:autoSpaceDE w:val="0"/>
      <w:spacing w:line="230" w:lineRule="exact"/>
    </w:pPr>
    <w:rPr>
      <w:rFonts w:ascii="Times New Roman" w:eastAsia="Times New Roman" w:hAnsi="Times New Roman" w:cs="Times New Roman"/>
      <w:sz w:val="24"/>
      <w:lang w:eastAsia="ar-SA" w:bidi="ar-SA"/>
    </w:rPr>
  </w:style>
  <w:style w:type="paragraph" w:customStyle="1" w:styleId="Style41">
    <w:name w:val="Style41"/>
    <w:basedOn w:val="a"/>
    <w:rsid w:val="0027395F"/>
    <w:pPr>
      <w:suppressAutoHyphens w:val="0"/>
      <w:autoSpaceDE w:val="0"/>
      <w:spacing w:line="230" w:lineRule="exact"/>
      <w:ind w:hanging="360"/>
    </w:pPr>
    <w:rPr>
      <w:rFonts w:ascii="Times New Roman" w:eastAsia="Times New Roman" w:hAnsi="Times New Roman" w:cs="Times New Roman"/>
      <w:sz w:val="24"/>
      <w:lang w:eastAsia="ar-SA" w:bidi="ar-SA"/>
    </w:rPr>
  </w:style>
  <w:style w:type="paragraph" w:customStyle="1" w:styleId="210">
    <w:name w:val="Основной текст с отступом 21"/>
    <w:basedOn w:val="a"/>
    <w:rsid w:val="0027395F"/>
    <w:pPr>
      <w:suppressAutoHyphens w:val="0"/>
      <w:autoSpaceDE w:val="0"/>
      <w:spacing w:after="120" w:line="480" w:lineRule="auto"/>
      <w:ind w:left="283"/>
    </w:pPr>
    <w:rPr>
      <w:rFonts w:ascii="Times New Roman" w:eastAsia="Times New Roman" w:hAnsi="Times New Roman" w:cs="Times New Roman"/>
      <w:szCs w:val="20"/>
      <w:lang w:eastAsia="ar-SA" w:bidi="ar-SA"/>
    </w:rPr>
  </w:style>
  <w:style w:type="paragraph" w:customStyle="1" w:styleId="msolistparagraphcxspmiddle">
    <w:name w:val="msolistparagraphcxspmiddle"/>
    <w:basedOn w:val="a"/>
    <w:rsid w:val="0027395F"/>
    <w:pPr>
      <w:widowControl/>
      <w:suppressAutoHyphens w:val="0"/>
      <w:spacing w:before="280" w:after="280"/>
    </w:pPr>
    <w:rPr>
      <w:rFonts w:ascii="Times New Roman" w:eastAsia="Times New Roman" w:hAnsi="Times New Roman" w:cs="Times New Roman"/>
      <w:sz w:val="24"/>
      <w:lang w:eastAsia="ar-SA" w:bidi="ar-SA"/>
    </w:rPr>
  </w:style>
  <w:style w:type="paragraph" w:customStyle="1" w:styleId="affa">
    <w:name w:val="Заголовок таблицы"/>
    <w:basedOn w:val="aff2"/>
    <w:rsid w:val="0027395F"/>
    <w:pPr>
      <w:jc w:val="center"/>
    </w:pPr>
    <w:rPr>
      <w:b/>
      <w:bCs/>
    </w:rPr>
  </w:style>
  <w:style w:type="paragraph" w:styleId="affb">
    <w:name w:val="Normal (Web)"/>
    <w:basedOn w:val="a"/>
    <w:rsid w:val="0027395F"/>
    <w:pPr>
      <w:widowControl/>
      <w:suppressAutoHyphens w:val="0"/>
      <w:spacing w:before="280" w:after="280"/>
    </w:pPr>
    <w:rPr>
      <w:rFonts w:ascii="Times New Roman" w:eastAsia="Times New Roman" w:hAnsi="Times New Roman" w:cs="Times New Roman"/>
      <w:sz w:val="24"/>
      <w:lang w:eastAsia="ar-SA" w:bidi="ar-SA"/>
    </w:rPr>
  </w:style>
  <w:style w:type="paragraph" w:customStyle="1" w:styleId="Style1">
    <w:name w:val="Style1"/>
    <w:basedOn w:val="a"/>
    <w:rsid w:val="0027395F"/>
    <w:pPr>
      <w:suppressAutoHyphens w:val="0"/>
      <w:autoSpaceDE w:val="0"/>
    </w:pPr>
    <w:rPr>
      <w:rFonts w:ascii="Times New Roman" w:eastAsia="Times New Roman" w:hAnsi="Times New Roman" w:cs="Times New Roman"/>
      <w:sz w:val="24"/>
      <w:lang w:eastAsia="ar-SA" w:bidi="ar-SA"/>
    </w:rPr>
  </w:style>
  <w:style w:type="paragraph" w:customStyle="1" w:styleId="LTGliederung1">
    <w:name w:val="???????~LT~Gliederung 1"/>
    <w:rsid w:val="0027395F"/>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100" w:lineRule="atLeast"/>
    </w:pPr>
    <w:rPr>
      <w:rFonts w:ascii="Mangal" w:eastAsia="Mangal" w:hAnsi="Mangal" w:cs="Mangal"/>
      <w:color w:val="000000"/>
      <w:kern w:val="1"/>
      <w:sz w:val="64"/>
      <w:szCs w:val="64"/>
      <w:lang w:eastAsia="hi-IN" w:bidi="hi-IN"/>
    </w:rPr>
  </w:style>
  <w:style w:type="paragraph" w:customStyle="1" w:styleId="affc">
    <w:name w:val="Содержимое врезки"/>
    <w:basedOn w:val="af9"/>
    <w:rsid w:val="0027395F"/>
  </w:style>
  <w:style w:type="character" w:customStyle="1" w:styleId="18">
    <w:name w:val="Название Знак1"/>
    <w:uiPriority w:val="10"/>
    <w:rsid w:val="00BC0C24"/>
    <w:rPr>
      <w:rFonts w:ascii="Calibri Light" w:eastAsia="Times New Roman" w:hAnsi="Calibri Light" w:cs="Mangal"/>
      <w:spacing w:val="-10"/>
      <w:kern w:val="28"/>
      <w:sz w:val="56"/>
      <w:szCs w:val="50"/>
      <w:lang w:eastAsia="hi-IN" w:bidi="hi-IN"/>
    </w:rPr>
  </w:style>
  <w:style w:type="table" w:styleId="affd">
    <w:name w:val="Table Grid"/>
    <w:basedOn w:val="a1"/>
    <w:uiPriority w:val="39"/>
    <w:rsid w:val="00BC0C2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3">
    <w:name w:val="c23"/>
    <w:basedOn w:val="a"/>
    <w:rsid w:val="00BC0C24"/>
    <w:pPr>
      <w:widowControl/>
      <w:suppressAutoHyphens w:val="0"/>
      <w:spacing w:before="100" w:beforeAutospacing="1" w:after="100" w:afterAutospacing="1"/>
    </w:pPr>
    <w:rPr>
      <w:rFonts w:ascii="Times New Roman" w:eastAsia="Times New Roman" w:hAnsi="Times New Roman" w:cs="Times New Roman"/>
      <w:kern w:val="0"/>
      <w:sz w:val="24"/>
      <w:lang w:eastAsia="ru-RU" w:bidi="ar-SA"/>
    </w:rPr>
  </w:style>
  <w:style w:type="character" w:customStyle="1" w:styleId="c6">
    <w:name w:val="c6"/>
    <w:rsid w:val="00BC0C24"/>
  </w:style>
  <w:style w:type="paragraph" w:styleId="affe">
    <w:name w:val="Balloon Text"/>
    <w:basedOn w:val="a"/>
    <w:link w:val="afff"/>
    <w:uiPriority w:val="99"/>
    <w:semiHidden/>
    <w:unhideWhenUsed/>
    <w:rsid w:val="00666A3F"/>
    <w:rPr>
      <w:rFonts w:ascii="Segoe UI" w:hAnsi="Segoe UI"/>
      <w:sz w:val="18"/>
      <w:szCs w:val="16"/>
    </w:rPr>
  </w:style>
  <w:style w:type="character" w:customStyle="1" w:styleId="afff">
    <w:name w:val="Текст выноски Знак"/>
    <w:link w:val="affe"/>
    <w:uiPriority w:val="99"/>
    <w:semiHidden/>
    <w:rsid w:val="00666A3F"/>
    <w:rPr>
      <w:rFonts w:ascii="Segoe UI" w:eastAsia="SimSun" w:hAnsi="Segoe UI" w:cs="Mangal"/>
      <w:kern w:val="1"/>
      <w:sz w:val="18"/>
      <w:szCs w:val="16"/>
      <w:lang w:eastAsia="hi-IN" w:bidi="hi-IN"/>
    </w:rPr>
  </w:style>
  <w:style w:type="table" w:customStyle="1" w:styleId="19">
    <w:name w:val="Сетка таблицы1"/>
    <w:basedOn w:val="a1"/>
    <w:next w:val="affd"/>
    <w:rsid w:val="00EE79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d">
    <w:name w:val="Без интервала Знак"/>
    <w:link w:val="afc"/>
    <w:rsid w:val="002064E5"/>
    <w:rPr>
      <w:rFonts w:ascii="Calibri" w:eastAsia="Calibri" w:hAnsi="Calibri" w:cs="Calibri"/>
      <w:sz w:val="22"/>
      <w:szCs w:val="22"/>
      <w:lang w:val="en-US" w:eastAsia="en-US" w:bidi="en-US"/>
    </w:rPr>
  </w:style>
  <w:style w:type="character" w:customStyle="1" w:styleId="95">
    <w:name w:val="Основной текст (9)5"/>
    <w:rsid w:val="007604F6"/>
    <w:rPr>
      <w:rFonts w:ascii="Times New Roman" w:hAnsi="Times New Roman" w:cs="Times New Roman"/>
      <w:b/>
      <w:bCs/>
      <w:spacing w:val="0"/>
      <w:sz w:val="18"/>
      <w:szCs w:val="18"/>
      <w:lang w:bidi="ar-SA"/>
    </w:rPr>
  </w:style>
  <w:style w:type="character" w:customStyle="1" w:styleId="aff">
    <w:name w:val="Абзац списка Знак"/>
    <w:link w:val="afe"/>
    <w:uiPriority w:val="34"/>
    <w:locked/>
    <w:rsid w:val="007604F6"/>
    <w:rPr>
      <w:rFonts w:ascii="Arial" w:eastAsia="SimSun" w:hAnsi="Arial" w:cs="Mangal"/>
      <w:kern w:val="1"/>
      <w:szCs w:val="24"/>
      <w:lang w:eastAsia="hi-IN" w:bidi="hi-IN"/>
    </w:rPr>
  </w:style>
  <w:style w:type="character" w:customStyle="1" w:styleId="11">
    <w:name w:val="Заголовок 1 Знак1"/>
    <w:link w:val="1"/>
    <w:rsid w:val="007604F6"/>
    <w:rPr>
      <w:rFonts w:ascii="Cambria" w:hAnsi="Cambria"/>
      <w:b/>
      <w:bCs/>
      <w:color w:val="365F91"/>
      <w:kern w:val="1"/>
      <w:sz w:val="28"/>
      <w:szCs w:val="28"/>
      <w:lang w:eastAsia="hi-IN" w:bidi="hi-IN"/>
    </w:rPr>
  </w:style>
  <w:style w:type="character" w:customStyle="1" w:styleId="afff0">
    <w:name w:val="А ОСН ТЕКСТ Знак"/>
    <w:rsid w:val="007604F6"/>
    <w:rPr>
      <w:rFonts w:eastAsia="Arial Unicode MS"/>
      <w:caps/>
      <w:color w:val="000000"/>
      <w:sz w:val="28"/>
      <w:szCs w:val="28"/>
    </w:rPr>
  </w:style>
  <w:style w:type="character" w:customStyle="1" w:styleId="afff1">
    <w:name w:val="Привязка сноски"/>
    <w:rsid w:val="007604F6"/>
    <w:rPr>
      <w:vertAlign w:val="superscript"/>
    </w:rPr>
  </w:style>
  <w:style w:type="paragraph" w:customStyle="1" w:styleId="1a">
    <w:name w:val="Обычный1"/>
    <w:uiPriority w:val="99"/>
    <w:rsid w:val="007604F6"/>
    <w:pPr>
      <w:widowControl w:val="0"/>
      <w:suppressAutoHyphens/>
      <w:spacing w:after="200" w:line="276" w:lineRule="auto"/>
      <w:textAlignment w:val="baseline"/>
    </w:pPr>
    <w:rPr>
      <w:rFonts w:ascii="Arial" w:eastAsia="SimSun" w:hAnsi="Arial" w:cs="Mangal"/>
      <w:color w:val="00000A"/>
      <w:sz w:val="24"/>
      <w:szCs w:val="24"/>
      <w:lang w:eastAsia="zh-CN" w:bidi="hi-IN"/>
    </w:rPr>
  </w:style>
  <w:style w:type="paragraph" w:customStyle="1" w:styleId="ConsPlusNormal">
    <w:name w:val="ConsPlusNormal"/>
    <w:rsid w:val="007604F6"/>
    <w:pPr>
      <w:widowControl w:val="0"/>
      <w:suppressAutoHyphens/>
    </w:pPr>
    <w:rPr>
      <w:rFonts w:ascii="Arial" w:hAnsi="Arial" w:cs="Arial"/>
      <w:color w:val="00000A"/>
      <w:sz w:val="22"/>
    </w:rPr>
  </w:style>
  <w:style w:type="paragraph" w:customStyle="1" w:styleId="afff2">
    <w:name w:val="Сноска"/>
    <w:basedOn w:val="1a"/>
    <w:rsid w:val="007604F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customStyle="1" w:styleId="afff3">
    <w:name w:val="А ОСН ТЕКСТ"/>
    <w:basedOn w:val="1a"/>
    <w:rsid w:val="007604F6"/>
    <w:pPr>
      <w:suppressAutoHyphens w:val="0"/>
      <w:spacing w:after="0" w:line="360" w:lineRule="auto"/>
      <w:ind w:firstLine="454"/>
      <w:jc w:val="both"/>
    </w:pPr>
    <w:rPr>
      <w:rFonts w:ascii="Times New Roman" w:hAnsi="Times New Roman" w:cs="Times New Roman"/>
      <w:caps/>
      <w:color w:val="000000"/>
      <w:sz w:val="28"/>
      <w:szCs w:val="28"/>
    </w:rPr>
  </w:style>
</w:styles>
</file>

<file path=word/webSettings.xml><?xml version="1.0" encoding="utf-8"?>
<w:webSettings xmlns:r="http://schemas.openxmlformats.org/officeDocument/2006/relationships" xmlns:w="http://schemas.openxmlformats.org/wordprocessingml/2006/main">
  <w:divs>
    <w:div w:id="1467048329">
      <w:bodyDiv w:val="1"/>
      <w:marLeft w:val="0"/>
      <w:marRight w:val="0"/>
      <w:marTop w:val="0"/>
      <w:marBottom w:val="0"/>
      <w:divBdr>
        <w:top w:val="none" w:sz="0" w:space="0" w:color="auto"/>
        <w:left w:val="none" w:sz="0" w:space="0" w:color="auto"/>
        <w:bottom w:val="none" w:sz="0" w:space="0" w:color="auto"/>
        <w:right w:val="none" w:sz="0" w:space="0" w:color="auto"/>
      </w:divBdr>
      <w:divsChild>
        <w:div w:id="1121925413">
          <w:marLeft w:val="0"/>
          <w:marRight w:val="0"/>
          <w:marTop w:val="150"/>
          <w:marBottom w:val="0"/>
          <w:divBdr>
            <w:top w:val="none" w:sz="0" w:space="0" w:color="auto"/>
            <w:left w:val="none" w:sz="0" w:space="0" w:color="auto"/>
            <w:bottom w:val="none" w:sz="0" w:space="0" w:color="auto"/>
            <w:right w:val="none" w:sz="0" w:space="0" w:color="auto"/>
          </w:divBdr>
        </w:div>
      </w:divsChild>
    </w:div>
    <w:div w:id="2050689736">
      <w:bodyDiv w:val="1"/>
      <w:marLeft w:val="0"/>
      <w:marRight w:val="0"/>
      <w:marTop w:val="0"/>
      <w:marBottom w:val="0"/>
      <w:divBdr>
        <w:top w:val="none" w:sz="0" w:space="0" w:color="auto"/>
        <w:left w:val="none" w:sz="0" w:space="0" w:color="auto"/>
        <w:bottom w:val="none" w:sz="0" w:space="0" w:color="auto"/>
        <w:right w:val="none" w:sz="0" w:space="0" w:color="auto"/>
      </w:divBdr>
      <w:divsChild>
        <w:div w:id="784082052">
          <w:marLeft w:val="4500"/>
          <w:marRight w:val="0"/>
          <w:marTop w:val="825"/>
          <w:marBottom w:val="0"/>
          <w:divBdr>
            <w:top w:val="none" w:sz="0" w:space="0" w:color="auto"/>
            <w:left w:val="none" w:sz="0" w:space="0" w:color="auto"/>
            <w:bottom w:val="none" w:sz="0" w:space="0" w:color="auto"/>
            <w:right w:val="none" w:sz="0" w:space="0" w:color="auto"/>
          </w:divBdr>
        </w:div>
      </w:divsChild>
    </w:div>
    <w:div w:id="2087222123">
      <w:bodyDiv w:val="1"/>
      <w:marLeft w:val="0"/>
      <w:marRight w:val="0"/>
      <w:marTop w:val="0"/>
      <w:marBottom w:val="0"/>
      <w:divBdr>
        <w:top w:val="none" w:sz="0" w:space="0" w:color="auto"/>
        <w:left w:val="none" w:sz="0" w:space="0" w:color="auto"/>
        <w:bottom w:val="none" w:sz="0" w:space="0" w:color="auto"/>
        <w:right w:val="none" w:sz="0" w:space="0" w:color="auto"/>
      </w:divBdr>
      <w:divsChild>
        <w:div w:id="681514478">
          <w:marLeft w:val="0"/>
          <w:marRight w:val="0"/>
          <w:marTop w:val="0"/>
          <w:marBottom w:val="0"/>
          <w:divBdr>
            <w:top w:val="none" w:sz="0" w:space="0" w:color="auto"/>
            <w:left w:val="none" w:sz="0" w:space="0" w:color="auto"/>
            <w:bottom w:val="none" w:sz="0" w:space="0" w:color="auto"/>
            <w:right w:val="none" w:sz="0" w:space="0" w:color="auto"/>
          </w:divBdr>
          <w:divsChild>
            <w:div w:id="1290547848">
              <w:marLeft w:val="0"/>
              <w:marRight w:val="0"/>
              <w:marTop w:val="0"/>
              <w:marBottom w:val="0"/>
              <w:divBdr>
                <w:top w:val="none" w:sz="0" w:space="0" w:color="auto"/>
                <w:left w:val="none" w:sz="0" w:space="0" w:color="auto"/>
                <w:bottom w:val="none" w:sz="0" w:space="0" w:color="auto"/>
                <w:right w:val="none" w:sz="0" w:space="0" w:color="auto"/>
              </w:divBdr>
              <w:divsChild>
                <w:div w:id="1263536577">
                  <w:marLeft w:val="0"/>
                  <w:marRight w:val="0"/>
                  <w:marTop w:val="0"/>
                  <w:marBottom w:val="0"/>
                  <w:divBdr>
                    <w:top w:val="none" w:sz="0" w:space="0" w:color="auto"/>
                    <w:left w:val="none" w:sz="0" w:space="0" w:color="auto"/>
                    <w:bottom w:val="none" w:sz="0" w:space="0" w:color="auto"/>
                    <w:right w:val="none" w:sz="0" w:space="0" w:color="auto"/>
                  </w:divBdr>
                  <w:divsChild>
                    <w:div w:id="716009979">
                      <w:marLeft w:val="0"/>
                      <w:marRight w:val="0"/>
                      <w:marTop w:val="0"/>
                      <w:marBottom w:val="0"/>
                      <w:divBdr>
                        <w:top w:val="none" w:sz="0" w:space="0" w:color="auto"/>
                        <w:left w:val="none" w:sz="0" w:space="0" w:color="auto"/>
                        <w:bottom w:val="none" w:sz="0" w:space="0" w:color="auto"/>
                        <w:right w:val="none" w:sz="0" w:space="0" w:color="auto"/>
                      </w:divBdr>
                    </w:div>
                    <w:div w:id="812720292">
                      <w:marLeft w:val="0"/>
                      <w:marRight w:val="0"/>
                      <w:marTop w:val="0"/>
                      <w:marBottom w:val="0"/>
                      <w:divBdr>
                        <w:top w:val="none" w:sz="0" w:space="0" w:color="auto"/>
                        <w:left w:val="none" w:sz="0" w:space="0" w:color="auto"/>
                        <w:bottom w:val="none" w:sz="0" w:space="0" w:color="auto"/>
                        <w:right w:val="none" w:sz="0" w:space="0" w:color="auto"/>
                      </w:divBdr>
                    </w:div>
                    <w:div w:id="910239779">
                      <w:marLeft w:val="0"/>
                      <w:marRight w:val="0"/>
                      <w:marTop w:val="0"/>
                      <w:marBottom w:val="0"/>
                      <w:divBdr>
                        <w:top w:val="none" w:sz="0" w:space="0" w:color="auto"/>
                        <w:left w:val="none" w:sz="0" w:space="0" w:color="auto"/>
                        <w:bottom w:val="none" w:sz="0" w:space="0" w:color="auto"/>
                        <w:right w:val="none" w:sz="0" w:space="0" w:color="auto"/>
                      </w:divBdr>
                    </w:div>
                    <w:div w:id="1148209914">
                      <w:marLeft w:val="0"/>
                      <w:marRight w:val="0"/>
                      <w:marTop w:val="0"/>
                      <w:marBottom w:val="0"/>
                      <w:divBdr>
                        <w:top w:val="none" w:sz="0" w:space="0" w:color="auto"/>
                        <w:left w:val="none" w:sz="0" w:space="0" w:color="auto"/>
                        <w:bottom w:val="none" w:sz="0" w:space="0" w:color="auto"/>
                        <w:right w:val="none" w:sz="0" w:space="0" w:color="auto"/>
                      </w:divBdr>
                    </w:div>
                    <w:div w:id="1300956910">
                      <w:marLeft w:val="0"/>
                      <w:marRight w:val="0"/>
                      <w:marTop w:val="0"/>
                      <w:marBottom w:val="0"/>
                      <w:divBdr>
                        <w:top w:val="none" w:sz="0" w:space="0" w:color="auto"/>
                        <w:left w:val="none" w:sz="0" w:space="0" w:color="auto"/>
                        <w:bottom w:val="none" w:sz="0" w:space="0" w:color="auto"/>
                        <w:right w:val="none" w:sz="0" w:space="0" w:color="auto"/>
                      </w:divBdr>
                    </w:div>
                    <w:div w:id="1518740164">
                      <w:marLeft w:val="0"/>
                      <w:marRight w:val="0"/>
                      <w:marTop w:val="0"/>
                      <w:marBottom w:val="0"/>
                      <w:divBdr>
                        <w:top w:val="none" w:sz="0" w:space="0" w:color="auto"/>
                        <w:left w:val="none" w:sz="0" w:space="0" w:color="auto"/>
                        <w:bottom w:val="none" w:sz="0" w:space="0" w:color="auto"/>
                        <w:right w:val="none" w:sz="0" w:space="0" w:color="auto"/>
                      </w:divBdr>
                    </w:div>
                    <w:div w:id="1576864390">
                      <w:marLeft w:val="0"/>
                      <w:marRight w:val="0"/>
                      <w:marTop w:val="0"/>
                      <w:marBottom w:val="0"/>
                      <w:divBdr>
                        <w:top w:val="none" w:sz="0" w:space="0" w:color="auto"/>
                        <w:left w:val="none" w:sz="0" w:space="0" w:color="auto"/>
                        <w:bottom w:val="none" w:sz="0" w:space="0" w:color="auto"/>
                        <w:right w:val="none" w:sz="0" w:space="0" w:color="auto"/>
                      </w:divBdr>
                    </w:div>
                    <w:div w:id="1725788232">
                      <w:marLeft w:val="0"/>
                      <w:marRight w:val="0"/>
                      <w:marTop w:val="0"/>
                      <w:marBottom w:val="0"/>
                      <w:divBdr>
                        <w:top w:val="none" w:sz="0" w:space="0" w:color="auto"/>
                        <w:left w:val="none" w:sz="0" w:space="0" w:color="auto"/>
                        <w:bottom w:val="none" w:sz="0" w:space="0" w:color="auto"/>
                        <w:right w:val="none" w:sz="0" w:space="0" w:color="auto"/>
                      </w:divBdr>
                    </w:div>
                    <w:div w:id="185834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693737">
          <w:marLeft w:val="-14700"/>
          <w:marRight w:val="0"/>
          <w:marTop w:val="0"/>
          <w:marBottom w:val="0"/>
          <w:divBdr>
            <w:top w:val="none" w:sz="0" w:space="0" w:color="auto"/>
            <w:left w:val="none" w:sz="0" w:space="0" w:color="auto"/>
            <w:bottom w:val="none" w:sz="0" w:space="0" w:color="auto"/>
            <w:right w:val="none" w:sz="0" w:space="0" w:color="auto"/>
          </w:divBdr>
          <w:divsChild>
            <w:div w:id="822427724">
              <w:marLeft w:val="0"/>
              <w:marRight w:val="0"/>
              <w:marTop w:val="0"/>
              <w:marBottom w:val="315"/>
              <w:divBdr>
                <w:top w:val="single" w:sz="6" w:space="14" w:color="FFFFFF"/>
                <w:left w:val="single" w:sz="6" w:space="14" w:color="FFFFFF"/>
                <w:bottom w:val="single" w:sz="6" w:space="11" w:color="FFFFFF"/>
                <w:right w:val="single" w:sz="6" w:space="14" w:color="FFFFFF"/>
              </w:divBdr>
            </w:div>
            <w:div w:id="2018656126">
              <w:marLeft w:val="0"/>
              <w:marRight w:val="0"/>
              <w:marTop w:val="240"/>
              <w:marBottom w:val="345"/>
              <w:divBdr>
                <w:top w:val="dashed" w:sz="6" w:space="9" w:color="E2E2E2"/>
                <w:left w:val="dashed" w:sz="6" w:space="16" w:color="E2E2E2"/>
                <w:bottom w:val="dashed" w:sz="6" w:space="14" w:color="E2E2E2"/>
                <w:right w:val="dashed" w:sz="6" w:space="16" w:color="E2E2E2"/>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obrazovatelmznaya_deyatelmznostmz/" TargetMode="External"/><Relationship Id="rId13" Type="http://schemas.openxmlformats.org/officeDocument/2006/relationships/hyperlink" Target="http://school-russia.prosv.ru/info.aspx?ob_no=26948" TargetMode="External"/><Relationship Id="rId3" Type="http://schemas.openxmlformats.org/officeDocument/2006/relationships/settings" Target="settings.xml"/><Relationship Id="rId7" Type="http://schemas.openxmlformats.org/officeDocument/2006/relationships/hyperlink" Target="http://pandia.ru/text/category/doshkolmznoe_obrazovanie/" TargetMode="External"/><Relationship Id="rId12" Type="http://schemas.openxmlformats.org/officeDocument/2006/relationships/hyperlink" Target="http://school-russia.prosv.ru/info.aspx?ob_no=1941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russia.prosv.ru/info.aspx?ob_no=2694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hoolkr8.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chool-russia.prosv.ru/info.aspx?ob_no=269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172</Pages>
  <Words>53243</Words>
  <Characters>303487</Characters>
  <Application>Microsoft Office Word</Application>
  <DocSecurity>0</DocSecurity>
  <Lines>2529</Lines>
  <Paragraphs>712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Grizli777</Company>
  <LinksUpToDate>false</LinksUpToDate>
  <CharactersWithSpaces>356018</CharactersWithSpaces>
  <SharedDoc>false</SharedDoc>
  <HLinks>
    <vt:vector size="42" baseType="variant">
      <vt:variant>
        <vt:i4>3997707</vt:i4>
      </vt:variant>
      <vt:variant>
        <vt:i4>18</vt:i4>
      </vt:variant>
      <vt:variant>
        <vt:i4>0</vt:i4>
      </vt:variant>
      <vt:variant>
        <vt:i4>5</vt:i4>
      </vt:variant>
      <vt:variant>
        <vt:lpwstr>http://school-russia.prosv.ru/info.aspx?ob_no=26948</vt:lpwstr>
      </vt:variant>
      <vt:variant>
        <vt:lpwstr/>
      </vt:variant>
      <vt:variant>
        <vt:i4>3997707</vt:i4>
      </vt:variant>
      <vt:variant>
        <vt:i4>15</vt:i4>
      </vt:variant>
      <vt:variant>
        <vt:i4>0</vt:i4>
      </vt:variant>
      <vt:variant>
        <vt:i4>5</vt:i4>
      </vt:variant>
      <vt:variant>
        <vt:lpwstr>http://school-russia.prosv.ru/info.aspx?ob_no=26948</vt:lpwstr>
      </vt:variant>
      <vt:variant>
        <vt:lpwstr/>
      </vt:variant>
      <vt:variant>
        <vt:i4>3604485</vt:i4>
      </vt:variant>
      <vt:variant>
        <vt:i4>12</vt:i4>
      </vt:variant>
      <vt:variant>
        <vt:i4>0</vt:i4>
      </vt:variant>
      <vt:variant>
        <vt:i4>5</vt:i4>
      </vt:variant>
      <vt:variant>
        <vt:lpwstr>http://school-russia.prosv.ru/info.aspx?ob_no=19415</vt:lpwstr>
      </vt:variant>
      <vt:variant>
        <vt:lpwstr/>
      </vt:variant>
      <vt:variant>
        <vt:i4>3997707</vt:i4>
      </vt:variant>
      <vt:variant>
        <vt:i4>9</vt:i4>
      </vt:variant>
      <vt:variant>
        <vt:i4>0</vt:i4>
      </vt:variant>
      <vt:variant>
        <vt:i4>5</vt:i4>
      </vt:variant>
      <vt:variant>
        <vt:lpwstr>http://school-russia.prosv.ru/info.aspx?ob_no=26947</vt:lpwstr>
      </vt:variant>
      <vt:variant>
        <vt:lpwstr/>
      </vt:variant>
      <vt:variant>
        <vt:i4>5308480</vt:i4>
      </vt:variant>
      <vt:variant>
        <vt:i4>6</vt:i4>
      </vt:variant>
      <vt:variant>
        <vt:i4>0</vt:i4>
      </vt:variant>
      <vt:variant>
        <vt:i4>5</vt:i4>
      </vt:variant>
      <vt:variant>
        <vt:lpwstr>http://schoolkr8.ru/</vt:lpwstr>
      </vt:variant>
      <vt:variant>
        <vt:lpwstr/>
      </vt:variant>
      <vt:variant>
        <vt:i4>5963837</vt:i4>
      </vt:variant>
      <vt:variant>
        <vt:i4>3</vt:i4>
      </vt:variant>
      <vt:variant>
        <vt:i4>0</vt:i4>
      </vt:variant>
      <vt:variant>
        <vt:i4>5</vt:i4>
      </vt:variant>
      <vt:variant>
        <vt:lpwstr>http://pandia.ru/text/category/obrazovatelmznaya_deyatelmznostmz/</vt:lpwstr>
      </vt:variant>
      <vt:variant>
        <vt:lpwstr/>
      </vt:variant>
      <vt:variant>
        <vt:i4>2555928</vt:i4>
      </vt:variant>
      <vt:variant>
        <vt:i4>0</vt:i4>
      </vt:variant>
      <vt:variant>
        <vt:i4>0</vt:i4>
      </vt:variant>
      <vt:variant>
        <vt:i4>5</vt:i4>
      </vt:variant>
      <vt:variant>
        <vt:lpwstr>http://pandia.ru/text/category/doshkolmznoe_obrazovanie/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Елизавета</dc:creator>
  <cp:lastModifiedBy>учитель</cp:lastModifiedBy>
  <cp:revision>2</cp:revision>
  <cp:lastPrinted>2019-01-11T03:23:00Z</cp:lastPrinted>
  <dcterms:created xsi:type="dcterms:W3CDTF">2019-01-11T04:15:00Z</dcterms:created>
  <dcterms:modified xsi:type="dcterms:W3CDTF">2019-01-11T04:15:00Z</dcterms:modified>
</cp:coreProperties>
</file>