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1DBBE4" w14:textId="77777777" w:rsidR="00E02431" w:rsidRDefault="00E02431" w:rsidP="00E02431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Санкт - Петербургское государственное бюджетное </w:t>
      </w:r>
    </w:p>
    <w:p w14:paraId="6ABDDDF0" w14:textId="77777777" w:rsidR="00E02431" w:rsidRDefault="00E02431" w:rsidP="00E02431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профессиональное образовательное учреждение </w:t>
      </w:r>
    </w:p>
    <w:p w14:paraId="10F81E4D" w14:textId="77777777" w:rsidR="00E02431" w:rsidRDefault="00E02431" w:rsidP="00E02431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«Медицинский колледж № 2»</w:t>
      </w:r>
    </w:p>
    <w:p w14:paraId="19AF28D9" w14:textId="77777777" w:rsidR="00E02431" w:rsidRDefault="00E02431" w:rsidP="00E02431">
      <w:pPr>
        <w:jc w:val="center"/>
        <w:rPr>
          <w:b/>
          <w:bCs/>
          <w:sz w:val="28"/>
          <w:szCs w:val="28"/>
        </w:rPr>
      </w:pPr>
    </w:p>
    <w:p w14:paraId="6FBEBB23" w14:textId="77777777" w:rsidR="00E02431" w:rsidRDefault="00E02431" w:rsidP="00E02431">
      <w:pPr>
        <w:jc w:val="center"/>
        <w:rPr>
          <w:b/>
          <w:bCs/>
          <w:sz w:val="28"/>
          <w:szCs w:val="28"/>
        </w:rPr>
      </w:pPr>
    </w:p>
    <w:p w14:paraId="031E114C" w14:textId="77777777" w:rsidR="00E02431" w:rsidRDefault="00E02431" w:rsidP="00E02431">
      <w:pPr>
        <w:jc w:val="center"/>
        <w:rPr>
          <w:b/>
          <w:bCs/>
          <w:sz w:val="28"/>
          <w:szCs w:val="28"/>
        </w:rPr>
      </w:pPr>
    </w:p>
    <w:p w14:paraId="338A5385" w14:textId="77777777" w:rsidR="00E02431" w:rsidRDefault="00E02431" w:rsidP="00E02431">
      <w:pPr>
        <w:jc w:val="center"/>
        <w:rPr>
          <w:b/>
          <w:bCs/>
          <w:sz w:val="28"/>
          <w:szCs w:val="28"/>
        </w:rPr>
      </w:pPr>
    </w:p>
    <w:p w14:paraId="5CB2F706" w14:textId="77777777" w:rsidR="00E02431" w:rsidRDefault="00E02431" w:rsidP="00E02431">
      <w:pPr>
        <w:jc w:val="center"/>
        <w:rPr>
          <w:b/>
          <w:bCs/>
          <w:sz w:val="28"/>
          <w:szCs w:val="28"/>
        </w:rPr>
      </w:pPr>
    </w:p>
    <w:p w14:paraId="58BB8CA0" w14:textId="77777777" w:rsidR="00E02431" w:rsidRDefault="00E02431" w:rsidP="00E02431">
      <w:pPr>
        <w:jc w:val="center"/>
        <w:rPr>
          <w:b/>
          <w:bCs/>
          <w:sz w:val="28"/>
          <w:szCs w:val="28"/>
        </w:rPr>
      </w:pPr>
    </w:p>
    <w:p w14:paraId="2E0EC219" w14:textId="77777777" w:rsidR="00E02431" w:rsidRDefault="00E02431" w:rsidP="00E02431">
      <w:pPr>
        <w:jc w:val="center"/>
        <w:rPr>
          <w:b/>
          <w:bCs/>
          <w:sz w:val="28"/>
          <w:szCs w:val="28"/>
        </w:rPr>
      </w:pPr>
    </w:p>
    <w:p w14:paraId="69A12540" w14:textId="77777777" w:rsidR="00E22906" w:rsidRDefault="00E22906" w:rsidP="00E02431">
      <w:pPr>
        <w:jc w:val="center"/>
        <w:rPr>
          <w:b/>
          <w:bCs/>
          <w:sz w:val="28"/>
          <w:szCs w:val="28"/>
        </w:rPr>
      </w:pPr>
    </w:p>
    <w:p w14:paraId="661EEC81" w14:textId="77777777" w:rsidR="00E22906" w:rsidRDefault="00E22906" w:rsidP="00E02431">
      <w:pPr>
        <w:jc w:val="center"/>
        <w:rPr>
          <w:b/>
          <w:bCs/>
          <w:sz w:val="28"/>
          <w:szCs w:val="28"/>
        </w:rPr>
      </w:pPr>
    </w:p>
    <w:p w14:paraId="4B63EC0D" w14:textId="77777777" w:rsidR="00E22906" w:rsidRDefault="00E22906" w:rsidP="00E02431">
      <w:pPr>
        <w:jc w:val="center"/>
        <w:rPr>
          <w:b/>
          <w:bCs/>
          <w:sz w:val="28"/>
          <w:szCs w:val="28"/>
        </w:rPr>
      </w:pPr>
    </w:p>
    <w:p w14:paraId="0739091C" w14:textId="77777777" w:rsidR="00E02431" w:rsidRPr="00E22906" w:rsidRDefault="00E02431" w:rsidP="00E02431">
      <w:pPr>
        <w:jc w:val="center"/>
        <w:rPr>
          <w:b/>
          <w:bCs/>
          <w:sz w:val="32"/>
          <w:szCs w:val="32"/>
        </w:rPr>
      </w:pPr>
      <w:r w:rsidRPr="00E22906">
        <w:rPr>
          <w:b/>
          <w:bCs/>
          <w:sz w:val="32"/>
          <w:szCs w:val="32"/>
        </w:rPr>
        <w:t>Методическая разработка теоретического занятия</w:t>
      </w:r>
    </w:p>
    <w:p w14:paraId="321F2A59" w14:textId="77777777" w:rsidR="00E02431" w:rsidRPr="00E22906" w:rsidRDefault="00E02431" w:rsidP="00E02431">
      <w:pPr>
        <w:jc w:val="center"/>
        <w:rPr>
          <w:b/>
          <w:bCs/>
          <w:sz w:val="32"/>
          <w:szCs w:val="32"/>
        </w:rPr>
      </w:pPr>
      <w:r w:rsidRPr="00E22906">
        <w:rPr>
          <w:b/>
          <w:bCs/>
          <w:sz w:val="32"/>
          <w:szCs w:val="32"/>
        </w:rPr>
        <w:t>для преподавателя</w:t>
      </w:r>
    </w:p>
    <w:p w14:paraId="70A8747E" w14:textId="25A39321" w:rsidR="00E02431" w:rsidRPr="00E22906" w:rsidRDefault="00E02431" w:rsidP="00E02431">
      <w:pPr>
        <w:jc w:val="center"/>
        <w:rPr>
          <w:b/>
          <w:bCs/>
          <w:sz w:val="32"/>
          <w:szCs w:val="32"/>
        </w:rPr>
      </w:pPr>
      <w:r w:rsidRPr="00E22906">
        <w:rPr>
          <w:b/>
          <w:bCs/>
          <w:sz w:val="32"/>
          <w:szCs w:val="32"/>
        </w:rPr>
        <w:t>на тему «</w:t>
      </w:r>
      <w:r w:rsidR="00D43314" w:rsidRPr="00E22906">
        <w:rPr>
          <w:b/>
          <w:bCs/>
          <w:sz w:val="32"/>
          <w:szCs w:val="32"/>
        </w:rPr>
        <w:t>Коронавирусная инфекция</w:t>
      </w:r>
      <w:r w:rsidRPr="00E22906">
        <w:rPr>
          <w:b/>
          <w:bCs/>
          <w:sz w:val="32"/>
          <w:szCs w:val="32"/>
        </w:rPr>
        <w:t xml:space="preserve">» </w:t>
      </w:r>
    </w:p>
    <w:p w14:paraId="0989EFA7" w14:textId="77777777" w:rsidR="00E02431" w:rsidRDefault="00E02431" w:rsidP="00E02431">
      <w:pPr>
        <w:jc w:val="center"/>
        <w:rPr>
          <w:b/>
          <w:bCs/>
          <w:sz w:val="28"/>
          <w:szCs w:val="28"/>
        </w:rPr>
      </w:pPr>
    </w:p>
    <w:p w14:paraId="580A0AB3" w14:textId="77777777" w:rsidR="00E02431" w:rsidRDefault="00E02431" w:rsidP="00E02431">
      <w:pPr>
        <w:jc w:val="center"/>
        <w:rPr>
          <w:b/>
          <w:bCs/>
          <w:sz w:val="28"/>
          <w:szCs w:val="28"/>
        </w:rPr>
      </w:pPr>
    </w:p>
    <w:p w14:paraId="5D7D30D6" w14:textId="77777777" w:rsidR="00D43314" w:rsidRDefault="00E02431" w:rsidP="00E02431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ПМ.04. </w:t>
      </w:r>
      <w:r w:rsidR="00D43314">
        <w:rPr>
          <w:b/>
          <w:bCs/>
          <w:sz w:val="28"/>
          <w:szCs w:val="28"/>
        </w:rPr>
        <w:t>«Выполнение работ по профессии «Младшая медицинская сестра по уходу за больными»</w:t>
      </w:r>
    </w:p>
    <w:p w14:paraId="1449528A" w14:textId="02324491" w:rsidR="00E02431" w:rsidRDefault="00E02431" w:rsidP="00E02431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МДК 04.0</w:t>
      </w:r>
      <w:r w:rsidR="00D43314">
        <w:rPr>
          <w:b/>
          <w:bCs/>
          <w:sz w:val="28"/>
          <w:szCs w:val="28"/>
        </w:rPr>
        <w:t>1</w:t>
      </w:r>
      <w:r>
        <w:rPr>
          <w:b/>
          <w:bCs/>
          <w:sz w:val="28"/>
          <w:szCs w:val="28"/>
        </w:rPr>
        <w:t xml:space="preserve"> «</w:t>
      </w:r>
      <w:r w:rsidR="00D43314">
        <w:rPr>
          <w:b/>
          <w:bCs/>
          <w:sz w:val="28"/>
          <w:szCs w:val="28"/>
        </w:rPr>
        <w:t>Участие в организации безопасной окружающей среды для участников лечебно-диагностического процесса</w:t>
      </w:r>
      <w:r>
        <w:rPr>
          <w:b/>
          <w:bCs/>
          <w:sz w:val="28"/>
          <w:szCs w:val="28"/>
        </w:rPr>
        <w:t>»</w:t>
      </w:r>
    </w:p>
    <w:p w14:paraId="0BCE8FE0" w14:textId="26C76A7F" w:rsidR="00D6342D" w:rsidRDefault="00D6342D" w:rsidP="00E02431">
      <w:pPr>
        <w:jc w:val="center"/>
        <w:rPr>
          <w:b/>
          <w:bCs/>
          <w:sz w:val="28"/>
          <w:szCs w:val="28"/>
        </w:rPr>
      </w:pPr>
    </w:p>
    <w:p w14:paraId="0E723D06" w14:textId="77777777" w:rsidR="00D6342D" w:rsidRDefault="00D6342D" w:rsidP="00E02431">
      <w:pPr>
        <w:jc w:val="center"/>
        <w:rPr>
          <w:b/>
          <w:bCs/>
          <w:sz w:val="28"/>
          <w:szCs w:val="28"/>
        </w:rPr>
      </w:pPr>
    </w:p>
    <w:p w14:paraId="4F9BCEF1" w14:textId="77777777" w:rsidR="00E02431" w:rsidRDefault="00E02431" w:rsidP="00E02431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Специальность</w:t>
      </w:r>
      <w:r w:rsidR="00D6342D">
        <w:rPr>
          <w:b/>
          <w:bCs/>
          <w:sz w:val="28"/>
          <w:szCs w:val="28"/>
        </w:rPr>
        <w:t>:</w:t>
      </w:r>
      <w:r>
        <w:rPr>
          <w:b/>
          <w:bCs/>
          <w:sz w:val="28"/>
          <w:szCs w:val="28"/>
        </w:rPr>
        <w:t xml:space="preserve"> </w:t>
      </w:r>
      <w:r w:rsidR="00290512">
        <w:rPr>
          <w:b/>
          <w:bCs/>
          <w:sz w:val="28"/>
          <w:szCs w:val="28"/>
        </w:rPr>
        <w:t xml:space="preserve">34.02.01 «Сестринское дело» </w:t>
      </w:r>
    </w:p>
    <w:p w14:paraId="275EE37F" w14:textId="77777777" w:rsidR="00E02431" w:rsidRDefault="00E02431" w:rsidP="00E02431">
      <w:pPr>
        <w:jc w:val="center"/>
        <w:rPr>
          <w:b/>
          <w:bCs/>
          <w:sz w:val="28"/>
          <w:szCs w:val="28"/>
        </w:rPr>
      </w:pPr>
    </w:p>
    <w:p w14:paraId="7E4A40D8" w14:textId="77777777" w:rsidR="00E02431" w:rsidRDefault="00E02431" w:rsidP="00E02431">
      <w:pPr>
        <w:jc w:val="center"/>
        <w:rPr>
          <w:b/>
          <w:bCs/>
          <w:sz w:val="28"/>
          <w:szCs w:val="28"/>
        </w:rPr>
      </w:pPr>
    </w:p>
    <w:p w14:paraId="01A6AA24" w14:textId="77777777" w:rsidR="00E02431" w:rsidRDefault="00E02431" w:rsidP="00E02431">
      <w:pPr>
        <w:jc w:val="center"/>
        <w:rPr>
          <w:b/>
          <w:bCs/>
          <w:sz w:val="28"/>
          <w:szCs w:val="28"/>
        </w:rPr>
      </w:pPr>
    </w:p>
    <w:p w14:paraId="71D9CA5E" w14:textId="77777777" w:rsidR="00E02431" w:rsidRDefault="00E02431" w:rsidP="00E02431">
      <w:pPr>
        <w:jc w:val="center"/>
        <w:rPr>
          <w:b/>
          <w:bCs/>
          <w:sz w:val="28"/>
          <w:szCs w:val="28"/>
        </w:rPr>
      </w:pPr>
    </w:p>
    <w:p w14:paraId="4B356731" w14:textId="77777777" w:rsidR="00E02431" w:rsidRDefault="00E02431" w:rsidP="00E02431">
      <w:pPr>
        <w:rPr>
          <w:b/>
          <w:bCs/>
          <w:sz w:val="28"/>
          <w:szCs w:val="28"/>
        </w:rPr>
      </w:pPr>
    </w:p>
    <w:p w14:paraId="6184DA16" w14:textId="5F402DBD" w:rsidR="00E02431" w:rsidRDefault="00E02431" w:rsidP="00E02431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Составитель: </w:t>
      </w:r>
      <w:r w:rsidR="00D43314">
        <w:rPr>
          <w:b/>
          <w:bCs/>
          <w:sz w:val="28"/>
          <w:szCs w:val="28"/>
        </w:rPr>
        <w:t>Маленина Т.Н</w:t>
      </w:r>
      <w:r w:rsidR="00D6342D">
        <w:rPr>
          <w:b/>
          <w:bCs/>
          <w:sz w:val="28"/>
          <w:szCs w:val="28"/>
        </w:rPr>
        <w:t xml:space="preserve">. </w:t>
      </w:r>
    </w:p>
    <w:p w14:paraId="40AF5DE7" w14:textId="77777777" w:rsidR="00E02431" w:rsidRDefault="00E02431" w:rsidP="00E02431">
      <w:pPr>
        <w:jc w:val="center"/>
        <w:rPr>
          <w:b/>
          <w:bCs/>
          <w:sz w:val="28"/>
          <w:szCs w:val="28"/>
        </w:rPr>
      </w:pPr>
    </w:p>
    <w:p w14:paraId="22B22D94" w14:textId="77777777" w:rsidR="00E02431" w:rsidRDefault="00E02431" w:rsidP="00E02431">
      <w:pPr>
        <w:jc w:val="center"/>
        <w:rPr>
          <w:b/>
          <w:bCs/>
          <w:sz w:val="28"/>
          <w:szCs w:val="28"/>
        </w:rPr>
      </w:pPr>
    </w:p>
    <w:p w14:paraId="288B4542" w14:textId="77777777" w:rsidR="00E02431" w:rsidRDefault="00E02431" w:rsidP="00E02431">
      <w:pPr>
        <w:jc w:val="center"/>
        <w:rPr>
          <w:b/>
          <w:bCs/>
          <w:sz w:val="28"/>
          <w:szCs w:val="28"/>
        </w:rPr>
      </w:pPr>
    </w:p>
    <w:p w14:paraId="01ECBB30" w14:textId="77777777" w:rsidR="00E02431" w:rsidRDefault="00E02431" w:rsidP="00E02431">
      <w:pPr>
        <w:jc w:val="center"/>
        <w:rPr>
          <w:b/>
          <w:bCs/>
          <w:sz w:val="28"/>
          <w:szCs w:val="28"/>
        </w:rPr>
      </w:pPr>
    </w:p>
    <w:p w14:paraId="71D5DB7A" w14:textId="77777777" w:rsidR="00E02431" w:rsidRDefault="00E02431" w:rsidP="00E02431">
      <w:pPr>
        <w:jc w:val="center"/>
        <w:rPr>
          <w:b/>
          <w:bCs/>
          <w:sz w:val="28"/>
          <w:szCs w:val="28"/>
        </w:rPr>
      </w:pPr>
    </w:p>
    <w:p w14:paraId="3451DC9F" w14:textId="77777777" w:rsidR="00E02431" w:rsidRDefault="00E02431" w:rsidP="00E02431">
      <w:pPr>
        <w:rPr>
          <w:b/>
          <w:bCs/>
          <w:sz w:val="28"/>
          <w:szCs w:val="28"/>
        </w:rPr>
      </w:pPr>
    </w:p>
    <w:p w14:paraId="43898F8F" w14:textId="77777777" w:rsidR="00E02431" w:rsidRDefault="00E02431" w:rsidP="00E02431">
      <w:pPr>
        <w:jc w:val="center"/>
        <w:rPr>
          <w:b/>
          <w:bCs/>
          <w:sz w:val="28"/>
          <w:szCs w:val="28"/>
        </w:rPr>
      </w:pPr>
    </w:p>
    <w:p w14:paraId="41F08CAE" w14:textId="77777777" w:rsidR="00E22906" w:rsidRDefault="00E22906" w:rsidP="00E02431">
      <w:pPr>
        <w:jc w:val="center"/>
        <w:rPr>
          <w:b/>
          <w:bCs/>
          <w:sz w:val="28"/>
          <w:szCs w:val="28"/>
        </w:rPr>
      </w:pPr>
    </w:p>
    <w:p w14:paraId="4451B831" w14:textId="77777777" w:rsidR="00E22906" w:rsidRDefault="00E22906" w:rsidP="00E02431">
      <w:pPr>
        <w:jc w:val="center"/>
        <w:rPr>
          <w:b/>
          <w:bCs/>
          <w:sz w:val="28"/>
          <w:szCs w:val="28"/>
        </w:rPr>
      </w:pPr>
    </w:p>
    <w:p w14:paraId="0F554BF3" w14:textId="77777777" w:rsidR="00E02431" w:rsidRDefault="00E02431" w:rsidP="00E02431">
      <w:pPr>
        <w:jc w:val="center"/>
        <w:rPr>
          <w:b/>
          <w:bCs/>
          <w:sz w:val="28"/>
          <w:szCs w:val="28"/>
        </w:rPr>
      </w:pPr>
    </w:p>
    <w:p w14:paraId="564F6B70" w14:textId="77777777" w:rsidR="00E02431" w:rsidRDefault="00E02431" w:rsidP="00E02431">
      <w:pPr>
        <w:jc w:val="center"/>
        <w:rPr>
          <w:b/>
          <w:bCs/>
          <w:sz w:val="28"/>
          <w:szCs w:val="28"/>
        </w:rPr>
      </w:pPr>
    </w:p>
    <w:p w14:paraId="3FD99070" w14:textId="77777777" w:rsidR="00E02431" w:rsidRDefault="00E02431" w:rsidP="00E02431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Санкт - Петербург</w:t>
      </w:r>
    </w:p>
    <w:p w14:paraId="1886EFFB" w14:textId="67D24EFD" w:rsidR="00D6342D" w:rsidRDefault="00E11F05" w:rsidP="00E02431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20</w:t>
      </w:r>
      <w:r w:rsidR="00D43314">
        <w:rPr>
          <w:b/>
          <w:bCs/>
          <w:sz w:val="28"/>
          <w:szCs w:val="28"/>
        </w:rPr>
        <w:t>21</w:t>
      </w:r>
      <w:r w:rsidR="00D6342D">
        <w:rPr>
          <w:b/>
          <w:bCs/>
          <w:sz w:val="28"/>
          <w:szCs w:val="28"/>
        </w:rPr>
        <w:t xml:space="preserve"> год </w:t>
      </w:r>
    </w:p>
    <w:p w14:paraId="0BB13B1E" w14:textId="77777777" w:rsidR="00D6342D" w:rsidRPr="0015120F" w:rsidRDefault="00D6342D" w:rsidP="00E02431">
      <w:pPr>
        <w:jc w:val="center"/>
        <w:rPr>
          <w:b/>
          <w:bCs/>
          <w:sz w:val="28"/>
          <w:szCs w:val="28"/>
        </w:rPr>
      </w:pPr>
    </w:p>
    <w:p w14:paraId="29359397" w14:textId="7467EA95" w:rsidR="00290512" w:rsidRPr="00E22906" w:rsidRDefault="00290512" w:rsidP="00E02431">
      <w:pPr>
        <w:rPr>
          <w:bCs/>
          <w:sz w:val="26"/>
          <w:szCs w:val="26"/>
        </w:rPr>
      </w:pPr>
      <w:r w:rsidRPr="00E22906">
        <w:rPr>
          <w:bCs/>
          <w:sz w:val="26"/>
          <w:szCs w:val="26"/>
        </w:rPr>
        <w:lastRenderedPageBreak/>
        <w:t>УТВЕРЖДАЮ</w:t>
      </w:r>
      <w:r w:rsidR="00E22906">
        <w:rPr>
          <w:bCs/>
          <w:sz w:val="26"/>
          <w:szCs w:val="26"/>
        </w:rPr>
        <w:t>:</w:t>
      </w:r>
      <w:r w:rsidR="00E02431" w:rsidRPr="00E22906">
        <w:rPr>
          <w:bCs/>
          <w:sz w:val="26"/>
          <w:szCs w:val="26"/>
        </w:rPr>
        <w:t xml:space="preserve">                              </w:t>
      </w:r>
      <w:r w:rsidRPr="00E22906">
        <w:rPr>
          <w:bCs/>
          <w:sz w:val="26"/>
          <w:szCs w:val="26"/>
        </w:rPr>
        <w:t xml:space="preserve">                       </w:t>
      </w:r>
      <w:r w:rsidR="00E22906">
        <w:rPr>
          <w:bCs/>
          <w:sz w:val="26"/>
          <w:szCs w:val="26"/>
        </w:rPr>
        <w:t xml:space="preserve">  </w:t>
      </w:r>
      <w:r w:rsidRPr="00E22906">
        <w:rPr>
          <w:bCs/>
          <w:sz w:val="26"/>
          <w:szCs w:val="26"/>
        </w:rPr>
        <w:t>РАССМОТРЕНО</w:t>
      </w:r>
      <w:r w:rsidR="00E22906">
        <w:rPr>
          <w:bCs/>
          <w:sz w:val="26"/>
          <w:szCs w:val="26"/>
        </w:rPr>
        <w:t>:</w:t>
      </w:r>
      <w:r w:rsidR="00E02431" w:rsidRPr="00E22906">
        <w:rPr>
          <w:bCs/>
          <w:sz w:val="26"/>
          <w:szCs w:val="26"/>
        </w:rPr>
        <w:t xml:space="preserve"> </w:t>
      </w:r>
    </w:p>
    <w:p w14:paraId="076BC959" w14:textId="77777777" w:rsidR="00290512" w:rsidRPr="00E22906" w:rsidRDefault="00290512" w:rsidP="00E02431">
      <w:pPr>
        <w:rPr>
          <w:bCs/>
          <w:sz w:val="26"/>
          <w:szCs w:val="26"/>
        </w:rPr>
        <w:sectPr w:rsidR="00290512" w:rsidRPr="00E22906" w:rsidSect="00D6342D">
          <w:pgSz w:w="11906" w:h="16838"/>
          <w:pgMar w:top="851" w:right="851" w:bottom="851" w:left="1134" w:header="709" w:footer="709" w:gutter="0"/>
          <w:cols w:space="708"/>
          <w:docGrid w:linePitch="360"/>
        </w:sectPr>
      </w:pPr>
    </w:p>
    <w:p w14:paraId="4D18055E" w14:textId="77777777" w:rsidR="00290512" w:rsidRPr="00E22906" w:rsidRDefault="00290512" w:rsidP="00E02431">
      <w:pPr>
        <w:rPr>
          <w:bCs/>
          <w:sz w:val="26"/>
          <w:szCs w:val="26"/>
        </w:rPr>
      </w:pPr>
    </w:p>
    <w:p w14:paraId="2D92BD2B" w14:textId="77777777" w:rsidR="00290512" w:rsidRPr="00E22906" w:rsidRDefault="00290512" w:rsidP="00E02431">
      <w:pPr>
        <w:rPr>
          <w:bCs/>
          <w:sz w:val="26"/>
          <w:szCs w:val="26"/>
        </w:rPr>
      </w:pPr>
    </w:p>
    <w:p w14:paraId="716FE22D" w14:textId="77777777" w:rsidR="00290512" w:rsidRPr="00E22906" w:rsidRDefault="00290512" w:rsidP="00E02431">
      <w:pPr>
        <w:rPr>
          <w:bCs/>
          <w:sz w:val="26"/>
          <w:szCs w:val="26"/>
        </w:rPr>
      </w:pPr>
    </w:p>
    <w:p w14:paraId="6C44C418" w14:textId="77777777" w:rsidR="00290512" w:rsidRPr="00E22906" w:rsidRDefault="00290512" w:rsidP="00E02431">
      <w:pPr>
        <w:rPr>
          <w:bCs/>
          <w:sz w:val="26"/>
          <w:szCs w:val="26"/>
        </w:rPr>
      </w:pPr>
    </w:p>
    <w:p w14:paraId="2523AE5A" w14:textId="77777777" w:rsidR="00290512" w:rsidRPr="00E22906" w:rsidRDefault="00290512" w:rsidP="00E02431">
      <w:pPr>
        <w:rPr>
          <w:bCs/>
          <w:sz w:val="26"/>
          <w:szCs w:val="26"/>
        </w:rPr>
      </w:pPr>
    </w:p>
    <w:p w14:paraId="64E4803F" w14:textId="77777777" w:rsidR="00290512" w:rsidRPr="00E22906" w:rsidRDefault="00290512" w:rsidP="00E02431">
      <w:pPr>
        <w:rPr>
          <w:bCs/>
          <w:sz w:val="26"/>
          <w:szCs w:val="26"/>
        </w:rPr>
      </w:pPr>
    </w:p>
    <w:p w14:paraId="2D18CAA7" w14:textId="77777777" w:rsidR="00290512" w:rsidRPr="00E22906" w:rsidRDefault="00290512" w:rsidP="00E02431">
      <w:pPr>
        <w:rPr>
          <w:bCs/>
          <w:sz w:val="26"/>
          <w:szCs w:val="26"/>
        </w:rPr>
      </w:pPr>
    </w:p>
    <w:p w14:paraId="2B233360" w14:textId="22E3F64E" w:rsidR="00290512" w:rsidRPr="00E22906" w:rsidRDefault="00E02431" w:rsidP="00E02431">
      <w:pPr>
        <w:rPr>
          <w:bCs/>
          <w:sz w:val="26"/>
          <w:szCs w:val="26"/>
        </w:rPr>
      </w:pPr>
      <w:r w:rsidRPr="00E22906">
        <w:rPr>
          <w:bCs/>
          <w:sz w:val="26"/>
          <w:szCs w:val="26"/>
        </w:rPr>
        <w:t xml:space="preserve">на заседании </w:t>
      </w:r>
      <w:r w:rsidR="00290512" w:rsidRPr="00E22906">
        <w:rPr>
          <w:bCs/>
          <w:sz w:val="26"/>
          <w:szCs w:val="26"/>
        </w:rPr>
        <w:t>ЦМК «Младшая меди</w:t>
      </w:r>
      <w:r w:rsidR="00E22906">
        <w:rPr>
          <w:bCs/>
          <w:sz w:val="26"/>
          <w:szCs w:val="26"/>
        </w:rPr>
        <w:t xml:space="preserve">цинская сестра и общепрофессиональные </w:t>
      </w:r>
      <w:r w:rsidR="00290512" w:rsidRPr="00E22906">
        <w:rPr>
          <w:bCs/>
          <w:sz w:val="26"/>
          <w:szCs w:val="26"/>
        </w:rPr>
        <w:t>дисциплин</w:t>
      </w:r>
      <w:r w:rsidR="00E22906">
        <w:rPr>
          <w:bCs/>
          <w:sz w:val="26"/>
          <w:szCs w:val="26"/>
        </w:rPr>
        <w:t>ы</w:t>
      </w:r>
      <w:r w:rsidR="00290512" w:rsidRPr="00E22906">
        <w:rPr>
          <w:bCs/>
          <w:sz w:val="26"/>
          <w:szCs w:val="26"/>
        </w:rPr>
        <w:t xml:space="preserve">» </w:t>
      </w:r>
    </w:p>
    <w:p w14:paraId="0076A107" w14:textId="00ED9BFD" w:rsidR="00E02431" w:rsidRPr="00E22906" w:rsidRDefault="00D6342D" w:rsidP="00E02431">
      <w:pPr>
        <w:rPr>
          <w:bCs/>
          <w:sz w:val="26"/>
          <w:szCs w:val="26"/>
        </w:rPr>
      </w:pPr>
      <w:r w:rsidRPr="00E22906">
        <w:rPr>
          <w:bCs/>
          <w:sz w:val="26"/>
          <w:szCs w:val="26"/>
        </w:rPr>
        <w:t xml:space="preserve">Протокол №  ____ </w:t>
      </w:r>
      <w:r w:rsidR="00E02431" w:rsidRPr="00E22906">
        <w:rPr>
          <w:bCs/>
          <w:sz w:val="26"/>
          <w:szCs w:val="26"/>
        </w:rPr>
        <w:t xml:space="preserve">от </w:t>
      </w:r>
      <w:r w:rsidRPr="00E22906">
        <w:rPr>
          <w:bCs/>
          <w:sz w:val="26"/>
          <w:szCs w:val="26"/>
        </w:rPr>
        <w:t>__________</w:t>
      </w:r>
      <w:r w:rsidR="00E02431" w:rsidRPr="00E22906">
        <w:rPr>
          <w:bCs/>
          <w:sz w:val="26"/>
          <w:szCs w:val="26"/>
        </w:rPr>
        <w:t>20</w:t>
      </w:r>
      <w:r w:rsidR="00D43314" w:rsidRPr="00E22906">
        <w:rPr>
          <w:bCs/>
          <w:sz w:val="26"/>
          <w:szCs w:val="26"/>
        </w:rPr>
        <w:t>21</w:t>
      </w:r>
      <w:r w:rsidR="00E02431" w:rsidRPr="00E22906">
        <w:rPr>
          <w:bCs/>
          <w:sz w:val="26"/>
          <w:szCs w:val="26"/>
        </w:rPr>
        <w:t>г.</w:t>
      </w:r>
      <w:r w:rsidR="00290512" w:rsidRPr="00E22906">
        <w:rPr>
          <w:bCs/>
          <w:sz w:val="26"/>
          <w:szCs w:val="26"/>
        </w:rPr>
        <w:t xml:space="preserve"> </w:t>
      </w:r>
    </w:p>
    <w:p w14:paraId="620C3107" w14:textId="505397B4" w:rsidR="00E02431" w:rsidRPr="00E22906" w:rsidRDefault="00E02431" w:rsidP="00E02431">
      <w:pPr>
        <w:rPr>
          <w:bCs/>
          <w:sz w:val="26"/>
          <w:szCs w:val="26"/>
        </w:rPr>
      </w:pPr>
      <w:r w:rsidRPr="00E22906">
        <w:rPr>
          <w:bCs/>
          <w:sz w:val="26"/>
          <w:szCs w:val="26"/>
        </w:rPr>
        <w:t xml:space="preserve">Председатель </w:t>
      </w:r>
      <w:r w:rsidR="00290512" w:rsidRPr="00E22906">
        <w:rPr>
          <w:bCs/>
          <w:sz w:val="26"/>
          <w:szCs w:val="26"/>
        </w:rPr>
        <w:t>ЦМК</w:t>
      </w:r>
      <w:r w:rsidR="00E22906">
        <w:rPr>
          <w:bCs/>
          <w:sz w:val="26"/>
          <w:szCs w:val="26"/>
        </w:rPr>
        <w:t>_____</w:t>
      </w:r>
      <w:r w:rsidR="00290512" w:rsidRPr="00E22906">
        <w:rPr>
          <w:bCs/>
          <w:sz w:val="26"/>
          <w:szCs w:val="26"/>
        </w:rPr>
        <w:t xml:space="preserve"> </w:t>
      </w:r>
      <w:r w:rsidRPr="00E22906">
        <w:rPr>
          <w:bCs/>
          <w:sz w:val="26"/>
          <w:szCs w:val="26"/>
        </w:rPr>
        <w:t xml:space="preserve"> </w:t>
      </w:r>
      <w:r w:rsidR="00D43314" w:rsidRPr="00E22906">
        <w:rPr>
          <w:bCs/>
          <w:sz w:val="26"/>
          <w:szCs w:val="26"/>
        </w:rPr>
        <w:t>Полякова</w:t>
      </w:r>
      <w:r w:rsidR="00D6342D" w:rsidRPr="00E22906">
        <w:rPr>
          <w:bCs/>
          <w:sz w:val="26"/>
          <w:szCs w:val="26"/>
        </w:rPr>
        <w:t xml:space="preserve"> Е. В. </w:t>
      </w:r>
    </w:p>
    <w:p w14:paraId="08C1CF2F" w14:textId="77777777" w:rsidR="00E02431" w:rsidRPr="00E22906" w:rsidRDefault="00E02431" w:rsidP="00E02431">
      <w:pPr>
        <w:rPr>
          <w:bCs/>
          <w:sz w:val="26"/>
          <w:szCs w:val="26"/>
        </w:rPr>
      </w:pPr>
      <w:r w:rsidRPr="00E22906">
        <w:rPr>
          <w:bCs/>
          <w:sz w:val="26"/>
          <w:szCs w:val="26"/>
        </w:rPr>
        <w:t xml:space="preserve">                                                                                                               </w:t>
      </w:r>
    </w:p>
    <w:p w14:paraId="0E3603C3" w14:textId="77777777" w:rsidR="00290512" w:rsidRPr="00E22906" w:rsidRDefault="00290512" w:rsidP="00E02431">
      <w:pPr>
        <w:rPr>
          <w:bCs/>
          <w:sz w:val="26"/>
          <w:szCs w:val="26"/>
        </w:rPr>
        <w:sectPr w:rsidR="00290512" w:rsidRPr="00E22906" w:rsidSect="00290512">
          <w:type w:val="continuous"/>
          <w:pgSz w:w="11906" w:h="16838"/>
          <w:pgMar w:top="851" w:right="851" w:bottom="851" w:left="1134" w:header="709" w:footer="709" w:gutter="0"/>
          <w:cols w:num="2" w:space="708"/>
          <w:docGrid w:linePitch="360"/>
        </w:sectPr>
      </w:pPr>
    </w:p>
    <w:p w14:paraId="493B0078" w14:textId="77777777" w:rsidR="00E02431" w:rsidRPr="00E22906" w:rsidRDefault="00290512" w:rsidP="00E02431">
      <w:pPr>
        <w:rPr>
          <w:bCs/>
          <w:sz w:val="26"/>
          <w:szCs w:val="26"/>
        </w:rPr>
      </w:pPr>
      <w:r w:rsidRPr="00E22906">
        <w:rPr>
          <w:bCs/>
          <w:sz w:val="26"/>
          <w:szCs w:val="26"/>
        </w:rPr>
        <w:t>Зам. д</w:t>
      </w:r>
      <w:r w:rsidR="00E02431" w:rsidRPr="00E22906">
        <w:rPr>
          <w:bCs/>
          <w:sz w:val="26"/>
          <w:szCs w:val="26"/>
        </w:rPr>
        <w:t>иректора по УР</w:t>
      </w:r>
    </w:p>
    <w:p w14:paraId="16983CA1" w14:textId="77777777" w:rsidR="00E02431" w:rsidRPr="00E22906" w:rsidRDefault="00E02431" w:rsidP="00E02431">
      <w:pPr>
        <w:rPr>
          <w:bCs/>
          <w:sz w:val="26"/>
          <w:szCs w:val="26"/>
        </w:rPr>
      </w:pPr>
      <w:r w:rsidRPr="00E22906">
        <w:rPr>
          <w:bCs/>
          <w:sz w:val="26"/>
          <w:szCs w:val="26"/>
        </w:rPr>
        <w:t>________________ И.Г. Максимова</w:t>
      </w:r>
    </w:p>
    <w:p w14:paraId="695AAC8D" w14:textId="77777777" w:rsidR="00E02431" w:rsidRPr="00E22906" w:rsidRDefault="00E02431" w:rsidP="00E02431">
      <w:pPr>
        <w:rPr>
          <w:sz w:val="26"/>
          <w:szCs w:val="26"/>
        </w:rPr>
      </w:pPr>
    </w:p>
    <w:p w14:paraId="569A82AD" w14:textId="77777777" w:rsidR="00E02431" w:rsidRPr="00E22906" w:rsidRDefault="00E02431" w:rsidP="00E02431">
      <w:pPr>
        <w:rPr>
          <w:sz w:val="26"/>
          <w:szCs w:val="26"/>
        </w:rPr>
      </w:pPr>
    </w:p>
    <w:p w14:paraId="0093FE71" w14:textId="77777777" w:rsidR="00E02431" w:rsidRPr="00E22906" w:rsidRDefault="00E02431" w:rsidP="00E02431">
      <w:pPr>
        <w:rPr>
          <w:sz w:val="26"/>
          <w:szCs w:val="26"/>
        </w:rPr>
      </w:pPr>
    </w:p>
    <w:p w14:paraId="4894F57D" w14:textId="77777777" w:rsidR="00E02431" w:rsidRPr="00E22906" w:rsidRDefault="00E02431" w:rsidP="00E02431">
      <w:pPr>
        <w:rPr>
          <w:sz w:val="26"/>
          <w:szCs w:val="26"/>
        </w:rPr>
      </w:pPr>
    </w:p>
    <w:p w14:paraId="159A9E58" w14:textId="77777777" w:rsidR="00E02431" w:rsidRPr="00E22906" w:rsidRDefault="00E02431" w:rsidP="00E02431">
      <w:pPr>
        <w:rPr>
          <w:sz w:val="26"/>
          <w:szCs w:val="26"/>
        </w:rPr>
      </w:pPr>
    </w:p>
    <w:p w14:paraId="67B9646B" w14:textId="77777777" w:rsidR="00E02431" w:rsidRPr="00E22906" w:rsidRDefault="00E02431" w:rsidP="00E02431">
      <w:pPr>
        <w:rPr>
          <w:sz w:val="26"/>
          <w:szCs w:val="26"/>
        </w:rPr>
      </w:pPr>
    </w:p>
    <w:p w14:paraId="4E4E3D87" w14:textId="77777777" w:rsidR="00E02431" w:rsidRPr="00E22906" w:rsidRDefault="00E02431" w:rsidP="00E02431">
      <w:pPr>
        <w:rPr>
          <w:sz w:val="26"/>
          <w:szCs w:val="26"/>
        </w:rPr>
      </w:pPr>
    </w:p>
    <w:p w14:paraId="2A9B4A06" w14:textId="77777777" w:rsidR="00E02431" w:rsidRPr="00E22906" w:rsidRDefault="00E02431" w:rsidP="00E02431">
      <w:pPr>
        <w:rPr>
          <w:sz w:val="26"/>
          <w:szCs w:val="26"/>
        </w:rPr>
      </w:pPr>
    </w:p>
    <w:p w14:paraId="227383D3" w14:textId="519F5ECC" w:rsidR="00E02431" w:rsidRPr="00E22906" w:rsidRDefault="00290512" w:rsidP="00E02431">
      <w:pPr>
        <w:rPr>
          <w:bCs/>
          <w:sz w:val="26"/>
          <w:szCs w:val="26"/>
        </w:rPr>
      </w:pPr>
      <w:r w:rsidRPr="00E22906">
        <w:rPr>
          <w:bCs/>
          <w:sz w:val="26"/>
          <w:szCs w:val="26"/>
        </w:rPr>
        <w:t>СОГЛАСОВАНО</w:t>
      </w:r>
      <w:r w:rsidR="00E22906">
        <w:rPr>
          <w:bCs/>
          <w:sz w:val="26"/>
          <w:szCs w:val="26"/>
        </w:rPr>
        <w:t>:</w:t>
      </w:r>
    </w:p>
    <w:p w14:paraId="4494FF9B" w14:textId="77777777" w:rsidR="00E02431" w:rsidRPr="00E22906" w:rsidRDefault="00E02431" w:rsidP="00E02431">
      <w:pPr>
        <w:rPr>
          <w:bCs/>
          <w:sz w:val="26"/>
          <w:szCs w:val="26"/>
        </w:rPr>
      </w:pPr>
    </w:p>
    <w:p w14:paraId="6E000BFB" w14:textId="7C7CD33A" w:rsidR="00E02431" w:rsidRPr="00E22906" w:rsidRDefault="00E02431" w:rsidP="00E02431">
      <w:pPr>
        <w:rPr>
          <w:bCs/>
          <w:sz w:val="26"/>
          <w:szCs w:val="26"/>
        </w:rPr>
      </w:pPr>
      <w:r w:rsidRPr="00E22906">
        <w:rPr>
          <w:bCs/>
          <w:sz w:val="26"/>
          <w:szCs w:val="26"/>
        </w:rPr>
        <w:t>Методист</w:t>
      </w:r>
    </w:p>
    <w:p w14:paraId="12D88E14" w14:textId="77777777" w:rsidR="00E02431" w:rsidRPr="00E22906" w:rsidRDefault="00E02431" w:rsidP="00E02431">
      <w:pPr>
        <w:rPr>
          <w:bCs/>
          <w:sz w:val="26"/>
          <w:szCs w:val="26"/>
        </w:rPr>
      </w:pPr>
      <w:r w:rsidRPr="00E22906">
        <w:rPr>
          <w:bCs/>
          <w:sz w:val="26"/>
          <w:szCs w:val="26"/>
        </w:rPr>
        <w:t>____________________ О.А. Дятковская</w:t>
      </w:r>
    </w:p>
    <w:p w14:paraId="18CF4C57" w14:textId="77777777" w:rsidR="00E02431" w:rsidRDefault="00E02431" w:rsidP="00E02431">
      <w:pPr>
        <w:rPr>
          <w:b/>
          <w:bCs/>
          <w:sz w:val="26"/>
          <w:szCs w:val="26"/>
        </w:rPr>
      </w:pPr>
    </w:p>
    <w:p w14:paraId="63B06C7C" w14:textId="77777777" w:rsidR="00E02431" w:rsidRDefault="00E02431" w:rsidP="00E02431">
      <w:pPr>
        <w:rPr>
          <w:b/>
          <w:bCs/>
          <w:sz w:val="26"/>
          <w:szCs w:val="26"/>
        </w:rPr>
      </w:pPr>
    </w:p>
    <w:p w14:paraId="023ECACF" w14:textId="77777777" w:rsidR="00E02431" w:rsidRDefault="00E02431" w:rsidP="00E02431">
      <w:pPr>
        <w:rPr>
          <w:b/>
          <w:bCs/>
          <w:sz w:val="26"/>
          <w:szCs w:val="26"/>
        </w:rPr>
      </w:pPr>
    </w:p>
    <w:p w14:paraId="3DF7210B" w14:textId="77777777" w:rsidR="00E02431" w:rsidRDefault="00E02431" w:rsidP="00E02431">
      <w:pPr>
        <w:rPr>
          <w:b/>
          <w:bCs/>
          <w:sz w:val="26"/>
          <w:szCs w:val="26"/>
        </w:rPr>
      </w:pPr>
    </w:p>
    <w:p w14:paraId="4CBB8587" w14:textId="77777777" w:rsidR="00E02431" w:rsidRDefault="00E02431" w:rsidP="00E02431">
      <w:pPr>
        <w:rPr>
          <w:b/>
          <w:bCs/>
          <w:sz w:val="26"/>
          <w:szCs w:val="26"/>
        </w:rPr>
      </w:pPr>
    </w:p>
    <w:p w14:paraId="50FE776A" w14:textId="77777777" w:rsidR="00E02431" w:rsidRDefault="00E02431" w:rsidP="00E02431">
      <w:pPr>
        <w:rPr>
          <w:b/>
          <w:bCs/>
          <w:sz w:val="26"/>
          <w:szCs w:val="26"/>
        </w:rPr>
      </w:pPr>
    </w:p>
    <w:p w14:paraId="4D380283" w14:textId="77777777" w:rsidR="00E02431" w:rsidRDefault="00E02431" w:rsidP="00E02431">
      <w:pPr>
        <w:rPr>
          <w:b/>
          <w:bCs/>
          <w:sz w:val="26"/>
          <w:szCs w:val="26"/>
        </w:rPr>
      </w:pPr>
    </w:p>
    <w:p w14:paraId="78C52FBB" w14:textId="77777777" w:rsidR="00E02431" w:rsidRDefault="00E02431" w:rsidP="00E02431">
      <w:pPr>
        <w:rPr>
          <w:b/>
          <w:bCs/>
          <w:sz w:val="26"/>
          <w:szCs w:val="26"/>
        </w:rPr>
      </w:pPr>
    </w:p>
    <w:p w14:paraId="3FC51876" w14:textId="77777777" w:rsidR="00E02431" w:rsidRDefault="00E02431" w:rsidP="00E02431">
      <w:pPr>
        <w:rPr>
          <w:b/>
          <w:bCs/>
          <w:sz w:val="26"/>
          <w:szCs w:val="26"/>
        </w:rPr>
      </w:pPr>
    </w:p>
    <w:p w14:paraId="074846B4" w14:textId="77777777" w:rsidR="00E02431" w:rsidRDefault="00E02431" w:rsidP="00E02431">
      <w:pPr>
        <w:rPr>
          <w:b/>
          <w:bCs/>
          <w:sz w:val="26"/>
          <w:szCs w:val="26"/>
        </w:rPr>
      </w:pPr>
    </w:p>
    <w:p w14:paraId="7ACD2714" w14:textId="77777777" w:rsidR="00E02431" w:rsidRDefault="00E02431" w:rsidP="00E02431">
      <w:pPr>
        <w:rPr>
          <w:b/>
          <w:bCs/>
          <w:sz w:val="26"/>
          <w:szCs w:val="26"/>
        </w:rPr>
      </w:pPr>
    </w:p>
    <w:p w14:paraId="2B61133E" w14:textId="77777777" w:rsidR="00E02431" w:rsidRDefault="00E02431" w:rsidP="00E02431">
      <w:pPr>
        <w:rPr>
          <w:b/>
          <w:bCs/>
          <w:sz w:val="26"/>
          <w:szCs w:val="26"/>
        </w:rPr>
      </w:pPr>
    </w:p>
    <w:p w14:paraId="462BF76E" w14:textId="77777777" w:rsidR="00E02431" w:rsidRDefault="00E02431" w:rsidP="00E02431">
      <w:pPr>
        <w:rPr>
          <w:b/>
          <w:bCs/>
          <w:sz w:val="26"/>
          <w:szCs w:val="26"/>
        </w:rPr>
      </w:pPr>
    </w:p>
    <w:p w14:paraId="1FC022DC" w14:textId="77777777" w:rsidR="00E02431" w:rsidRDefault="00E02431" w:rsidP="00E02431">
      <w:pPr>
        <w:rPr>
          <w:b/>
          <w:bCs/>
          <w:sz w:val="26"/>
          <w:szCs w:val="26"/>
        </w:rPr>
      </w:pPr>
    </w:p>
    <w:p w14:paraId="29061AFB" w14:textId="77777777" w:rsidR="00E02431" w:rsidRDefault="00E02431" w:rsidP="00E02431">
      <w:pPr>
        <w:rPr>
          <w:b/>
          <w:bCs/>
          <w:sz w:val="26"/>
          <w:szCs w:val="26"/>
        </w:rPr>
      </w:pPr>
    </w:p>
    <w:p w14:paraId="6A45C67A" w14:textId="77777777" w:rsidR="00E02431" w:rsidRDefault="00E02431" w:rsidP="00E02431">
      <w:pPr>
        <w:rPr>
          <w:b/>
          <w:bCs/>
          <w:sz w:val="26"/>
          <w:szCs w:val="26"/>
        </w:rPr>
      </w:pPr>
    </w:p>
    <w:p w14:paraId="11DC3879" w14:textId="77777777" w:rsidR="00E02431" w:rsidRDefault="00E02431" w:rsidP="00E02431">
      <w:pPr>
        <w:rPr>
          <w:b/>
          <w:bCs/>
          <w:sz w:val="26"/>
          <w:szCs w:val="26"/>
        </w:rPr>
      </w:pPr>
    </w:p>
    <w:p w14:paraId="486F40FD" w14:textId="77777777" w:rsidR="00E02431" w:rsidRDefault="00E02431" w:rsidP="00E02431">
      <w:pPr>
        <w:rPr>
          <w:b/>
          <w:bCs/>
          <w:sz w:val="26"/>
          <w:szCs w:val="26"/>
        </w:rPr>
      </w:pPr>
    </w:p>
    <w:p w14:paraId="6F1D0B3D" w14:textId="77777777" w:rsidR="00E02431" w:rsidRDefault="00E02431" w:rsidP="00E02431">
      <w:pPr>
        <w:rPr>
          <w:b/>
          <w:bCs/>
          <w:sz w:val="26"/>
          <w:szCs w:val="26"/>
        </w:rPr>
      </w:pPr>
    </w:p>
    <w:p w14:paraId="4845217D" w14:textId="77777777" w:rsidR="00E02431" w:rsidRDefault="00E02431" w:rsidP="00E02431">
      <w:pPr>
        <w:rPr>
          <w:b/>
          <w:bCs/>
          <w:sz w:val="26"/>
          <w:szCs w:val="26"/>
        </w:rPr>
      </w:pPr>
    </w:p>
    <w:p w14:paraId="1F229BD8" w14:textId="77777777" w:rsidR="00D6342D" w:rsidRDefault="00D6342D" w:rsidP="00E02431">
      <w:pPr>
        <w:rPr>
          <w:b/>
          <w:bCs/>
          <w:sz w:val="26"/>
          <w:szCs w:val="26"/>
        </w:rPr>
      </w:pPr>
    </w:p>
    <w:p w14:paraId="0DC1625F" w14:textId="77777777" w:rsidR="00D6342D" w:rsidRDefault="00D6342D" w:rsidP="00E02431">
      <w:pPr>
        <w:rPr>
          <w:b/>
          <w:bCs/>
          <w:sz w:val="26"/>
          <w:szCs w:val="26"/>
        </w:rPr>
      </w:pPr>
    </w:p>
    <w:p w14:paraId="4EE79321" w14:textId="77777777" w:rsidR="00D6342D" w:rsidRDefault="00D6342D" w:rsidP="00E02431">
      <w:pPr>
        <w:rPr>
          <w:b/>
          <w:bCs/>
          <w:sz w:val="26"/>
          <w:szCs w:val="26"/>
        </w:rPr>
      </w:pPr>
    </w:p>
    <w:p w14:paraId="250430CE" w14:textId="77777777" w:rsidR="00D6342D" w:rsidRDefault="00D6342D" w:rsidP="00E02431">
      <w:pPr>
        <w:rPr>
          <w:b/>
          <w:bCs/>
          <w:sz w:val="26"/>
          <w:szCs w:val="26"/>
        </w:rPr>
      </w:pPr>
    </w:p>
    <w:p w14:paraId="2CD1242E" w14:textId="77777777" w:rsidR="00D6342D" w:rsidRDefault="00D6342D" w:rsidP="00E02431">
      <w:pPr>
        <w:rPr>
          <w:b/>
          <w:bCs/>
          <w:sz w:val="26"/>
          <w:szCs w:val="26"/>
        </w:rPr>
      </w:pPr>
    </w:p>
    <w:p w14:paraId="6A049DEF" w14:textId="77777777" w:rsidR="00E22906" w:rsidRDefault="00E22906" w:rsidP="00E02431">
      <w:pPr>
        <w:rPr>
          <w:b/>
          <w:bCs/>
          <w:sz w:val="26"/>
          <w:szCs w:val="26"/>
        </w:rPr>
      </w:pPr>
    </w:p>
    <w:p w14:paraId="6E65CE47" w14:textId="624F1E18" w:rsidR="00A675DB" w:rsidRDefault="00A675DB">
      <w:pPr>
        <w:widowControl/>
        <w:suppressAutoHyphens w:val="0"/>
        <w:spacing w:after="200" w:line="276" w:lineRule="auto"/>
        <w:rPr>
          <w:b/>
          <w:bCs/>
          <w:sz w:val="26"/>
          <w:szCs w:val="26"/>
        </w:rPr>
      </w:pPr>
    </w:p>
    <w:p w14:paraId="52A76444" w14:textId="77777777" w:rsidR="00454180" w:rsidRPr="00E11F05" w:rsidRDefault="00E02431" w:rsidP="00161F1E">
      <w:pPr>
        <w:jc w:val="center"/>
        <w:rPr>
          <w:rFonts w:cs="Times New Roman"/>
          <w:b/>
          <w:sz w:val="28"/>
          <w:szCs w:val="28"/>
        </w:rPr>
      </w:pPr>
      <w:r w:rsidRPr="00E11F05">
        <w:rPr>
          <w:rFonts w:cs="Times New Roman"/>
          <w:b/>
          <w:sz w:val="28"/>
          <w:szCs w:val="28"/>
        </w:rPr>
        <w:lastRenderedPageBreak/>
        <w:t>ПОЯСНИТЕЛЬНАЯ  ЗАПИСКА</w:t>
      </w:r>
    </w:p>
    <w:p w14:paraId="7ABE62E2" w14:textId="77777777" w:rsidR="00D6342D" w:rsidRPr="00E11F05" w:rsidRDefault="00D6342D" w:rsidP="00161F1E">
      <w:pPr>
        <w:rPr>
          <w:rFonts w:cs="Times New Roman"/>
          <w:sz w:val="28"/>
          <w:szCs w:val="28"/>
        </w:rPr>
      </w:pPr>
    </w:p>
    <w:p w14:paraId="1D595A2E" w14:textId="344F8A17" w:rsidR="00D43314" w:rsidRPr="00D43314" w:rsidRDefault="00D6342D" w:rsidP="00CB5D7A">
      <w:pPr>
        <w:jc w:val="both"/>
        <w:rPr>
          <w:sz w:val="28"/>
          <w:szCs w:val="28"/>
        </w:rPr>
      </w:pPr>
      <w:r w:rsidRPr="00E11F05">
        <w:rPr>
          <w:rFonts w:cs="Times New Roman"/>
          <w:sz w:val="28"/>
          <w:szCs w:val="28"/>
        </w:rPr>
        <w:tab/>
      </w:r>
      <w:r w:rsidRPr="00D43314">
        <w:rPr>
          <w:rFonts w:cs="Times New Roman"/>
          <w:sz w:val="28"/>
          <w:szCs w:val="28"/>
        </w:rPr>
        <w:t xml:space="preserve">Методическая разработка теоретического занятия составлена в соответствии с требованиями Федерального государственного образовательного стандарта среднего профессионального образования по специальности 34.02.01 </w:t>
      </w:r>
      <w:r w:rsidR="00161F1E" w:rsidRPr="00D43314">
        <w:rPr>
          <w:rFonts w:cs="Times New Roman"/>
          <w:sz w:val="28"/>
          <w:szCs w:val="28"/>
        </w:rPr>
        <w:t>«</w:t>
      </w:r>
      <w:r w:rsidR="00D43314" w:rsidRPr="00D43314">
        <w:rPr>
          <w:rFonts w:cs="Times New Roman"/>
          <w:sz w:val="28"/>
          <w:szCs w:val="28"/>
        </w:rPr>
        <w:t>С</w:t>
      </w:r>
      <w:r w:rsidR="00161F1E" w:rsidRPr="00D43314">
        <w:rPr>
          <w:rFonts w:cs="Times New Roman"/>
          <w:sz w:val="28"/>
          <w:szCs w:val="28"/>
        </w:rPr>
        <w:t xml:space="preserve">естринское дело» </w:t>
      </w:r>
      <w:r w:rsidRPr="00D43314">
        <w:rPr>
          <w:rFonts w:cs="Times New Roman"/>
          <w:sz w:val="28"/>
          <w:szCs w:val="28"/>
        </w:rPr>
        <w:t xml:space="preserve">по </w:t>
      </w:r>
      <w:r w:rsidR="00D43314" w:rsidRPr="00D43314">
        <w:rPr>
          <w:sz w:val="28"/>
          <w:szCs w:val="28"/>
        </w:rPr>
        <w:t>ПМ.04. «Выполнение работ по профессии «Младшая медицинская сестра по уходу за больными»</w:t>
      </w:r>
      <w:r w:rsidR="00BF760C">
        <w:rPr>
          <w:sz w:val="28"/>
          <w:szCs w:val="28"/>
        </w:rPr>
        <w:t xml:space="preserve"> </w:t>
      </w:r>
      <w:r w:rsidR="00D43314" w:rsidRPr="00D43314">
        <w:rPr>
          <w:sz w:val="28"/>
          <w:szCs w:val="28"/>
        </w:rPr>
        <w:t>МДК 04.01 «Участие в организации безопасной окружающей среды для участников лечебно-диагностического процесса»</w:t>
      </w:r>
      <w:r w:rsidR="00BF760C">
        <w:rPr>
          <w:sz w:val="28"/>
          <w:szCs w:val="28"/>
        </w:rPr>
        <w:t xml:space="preserve"> и рассчитана на 2 академических часа.</w:t>
      </w:r>
    </w:p>
    <w:p w14:paraId="7DC264AA" w14:textId="77777777" w:rsidR="00D6342D" w:rsidRPr="00D43314" w:rsidRDefault="00D6342D" w:rsidP="00CB5D7A">
      <w:pPr>
        <w:jc w:val="both"/>
        <w:rPr>
          <w:rFonts w:cs="Times New Roman"/>
          <w:sz w:val="28"/>
          <w:szCs w:val="28"/>
        </w:rPr>
      </w:pPr>
    </w:p>
    <w:p w14:paraId="259CD827" w14:textId="2DC4B89D" w:rsidR="00D6342D" w:rsidRPr="00E11F05" w:rsidRDefault="00D6342D" w:rsidP="00CB5D7A">
      <w:pPr>
        <w:jc w:val="both"/>
        <w:rPr>
          <w:rFonts w:cs="Times New Roman"/>
          <w:sz w:val="28"/>
          <w:szCs w:val="28"/>
        </w:rPr>
      </w:pPr>
      <w:r w:rsidRPr="00E11F05">
        <w:rPr>
          <w:rFonts w:cs="Times New Roman"/>
          <w:sz w:val="28"/>
          <w:szCs w:val="28"/>
        </w:rPr>
        <w:tab/>
        <w:t>В методической разработке по теме «</w:t>
      </w:r>
      <w:r w:rsidR="00D43314">
        <w:rPr>
          <w:rFonts w:cs="Times New Roman"/>
          <w:sz w:val="28"/>
          <w:szCs w:val="28"/>
        </w:rPr>
        <w:t>Коронавирусная инфекция</w:t>
      </w:r>
      <w:r w:rsidRPr="00E11F05">
        <w:rPr>
          <w:rFonts w:cs="Times New Roman"/>
          <w:sz w:val="28"/>
          <w:szCs w:val="28"/>
        </w:rPr>
        <w:t xml:space="preserve">» представлены все необходимые элементы проведения занятия: обоснование темы, цель, задачи занятия, знания и умения по данной теме, осваиваемые профессиональные и общие компетенции, оснащение, схемы межпредметных и внутрипредметных связей, план проведения </w:t>
      </w:r>
      <w:r w:rsidR="00161F1E" w:rsidRPr="00E11F05">
        <w:rPr>
          <w:rFonts w:cs="Times New Roman"/>
          <w:sz w:val="28"/>
          <w:szCs w:val="28"/>
        </w:rPr>
        <w:t>занятия,</w:t>
      </w:r>
      <w:r w:rsidRPr="00E11F05">
        <w:rPr>
          <w:rFonts w:cs="Times New Roman"/>
          <w:sz w:val="28"/>
          <w:szCs w:val="28"/>
        </w:rPr>
        <w:t xml:space="preserve"> словарь терминов, список литературы. </w:t>
      </w:r>
      <w:r w:rsidR="00161F1E" w:rsidRPr="00E11F05">
        <w:rPr>
          <w:rFonts w:cs="Times New Roman"/>
          <w:sz w:val="28"/>
          <w:szCs w:val="28"/>
        </w:rPr>
        <w:t xml:space="preserve">Представлены контрольно-оценочные средства: вопросы для устного опроса (блиц - опрос), тестовые задания, групповые задания. </w:t>
      </w:r>
    </w:p>
    <w:p w14:paraId="0D1D1687" w14:textId="77777777" w:rsidR="00161F1E" w:rsidRPr="00E11F05" w:rsidRDefault="00161F1E" w:rsidP="00CB5D7A">
      <w:pPr>
        <w:jc w:val="both"/>
        <w:rPr>
          <w:rFonts w:cs="Times New Roman"/>
          <w:sz w:val="28"/>
          <w:szCs w:val="28"/>
        </w:rPr>
      </w:pPr>
      <w:r w:rsidRPr="00E11F05">
        <w:rPr>
          <w:rFonts w:cs="Times New Roman"/>
          <w:sz w:val="28"/>
          <w:szCs w:val="28"/>
        </w:rPr>
        <w:tab/>
      </w:r>
    </w:p>
    <w:p w14:paraId="2FF60206" w14:textId="77777777" w:rsidR="00161F1E" w:rsidRPr="00E11F05" w:rsidRDefault="00161F1E" w:rsidP="00CB5D7A">
      <w:pPr>
        <w:jc w:val="both"/>
        <w:rPr>
          <w:rFonts w:cs="Times New Roman"/>
          <w:sz w:val="28"/>
          <w:szCs w:val="28"/>
        </w:rPr>
      </w:pPr>
      <w:r w:rsidRPr="00E11F05">
        <w:rPr>
          <w:rFonts w:cs="Times New Roman"/>
          <w:sz w:val="28"/>
          <w:szCs w:val="28"/>
        </w:rPr>
        <w:tab/>
        <w:t>Современные педагогические приёмы и методы, используемые на занятии, позволяют обеспечить усвоение знаний, умений и формирование общих и профессиональных компетенций по специальности.</w:t>
      </w:r>
    </w:p>
    <w:p w14:paraId="0BB876E0" w14:textId="77777777" w:rsidR="00D6342D" w:rsidRPr="00E11F05" w:rsidRDefault="00D6342D" w:rsidP="00CB5D7A">
      <w:pPr>
        <w:jc w:val="both"/>
        <w:rPr>
          <w:rFonts w:cs="Times New Roman"/>
          <w:sz w:val="28"/>
          <w:szCs w:val="28"/>
        </w:rPr>
      </w:pPr>
    </w:p>
    <w:p w14:paraId="3EB528EC" w14:textId="77777777" w:rsidR="00161F1E" w:rsidRPr="00E11F05" w:rsidRDefault="00161F1E" w:rsidP="00161F1E">
      <w:pPr>
        <w:rPr>
          <w:rFonts w:cs="Times New Roman"/>
          <w:sz w:val="28"/>
          <w:szCs w:val="28"/>
        </w:rPr>
      </w:pPr>
    </w:p>
    <w:p w14:paraId="46EFAC64" w14:textId="77777777" w:rsidR="00161F1E" w:rsidRPr="00E11F05" w:rsidRDefault="00161F1E" w:rsidP="00161F1E">
      <w:pPr>
        <w:rPr>
          <w:rFonts w:cs="Times New Roman"/>
          <w:sz w:val="28"/>
          <w:szCs w:val="28"/>
        </w:rPr>
      </w:pPr>
    </w:p>
    <w:p w14:paraId="73B55D2E" w14:textId="77777777" w:rsidR="00A675DB" w:rsidRPr="00E11F05" w:rsidRDefault="00A675DB">
      <w:pPr>
        <w:widowControl/>
        <w:suppressAutoHyphens w:val="0"/>
        <w:spacing w:after="200" w:line="276" w:lineRule="auto"/>
        <w:rPr>
          <w:rFonts w:cs="Times New Roman"/>
          <w:sz w:val="28"/>
          <w:szCs w:val="28"/>
        </w:rPr>
      </w:pPr>
      <w:r w:rsidRPr="00E11F05">
        <w:rPr>
          <w:rFonts w:cs="Times New Roman"/>
          <w:sz w:val="28"/>
          <w:szCs w:val="28"/>
        </w:rPr>
        <w:br w:type="page"/>
      </w:r>
    </w:p>
    <w:p w14:paraId="0FC49A49" w14:textId="77777777" w:rsidR="00161F1E" w:rsidRDefault="00161F1E" w:rsidP="00731C46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 xml:space="preserve">Обоснование темы </w:t>
      </w:r>
    </w:p>
    <w:p w14:paraId="045F9DA4" w14:textId="77777777" w:rsidR="00161F1E" w:rsidRDefault="00161F1E" w:rsidP="00731C46">
      <w:pPr>
        <w:rPr>
          <w:rFonts w:cs="Times New Roman"/>
        </w:rPr>
      </w:pPr>
    </w:p>
    <w:p w14:paraId="7FADAC47" w14:textId="708CC418" w:rsidR="0055334C" w:rsidRPr="00BF1267" w:rsidRDefault="0055334C" w:rsidP="00CB5D7A">
      <w:pPr>
        <w:ind w:firstLine="709"/>
        <w:jc w:val="both"/>
        <w:rPr>
          <w:sz w:val="28"/>
          <w:szCs w:val="28"/>
        </w:rPr>
      </w:pPr>
      <w:r w:rsidRPr="00BF1267">
        <w:rPr>
          <w:sz w:val="28"/>
          <w:szCs w:val="28"/>
        </w:rPr>
        <w:t xml:space="preserve">Человечество находится в вечном противостоянии с миром микроорганизмов. В новом тысячелетии человечество столкнулось с инфекционными болезнями, о которых никто не знал. На смену чуме и тифу пришли опасные вирусы. </w:t>
      </w:r>
    </w:p>
    <w:p w14:paraId="1D8F9A41" w14:textId="72DFE9A2" w:rsidR="00161F1E" w:rsidRPr="00BF1267" w:rsidRDefault="00D43314" w:rsidP="00CB5D7A">
      <w:pPr>
        <w:ind w:firstLine="709"/>
        <w:jc w:val="both"/>
        <w:rPr>
          <w:rFonts w:cs="Times New Roman"/>
          <w:color w:val="000000"/>
          <w:sz w:val="28"/>
          <w:szCs w:val="28"/>
        </w:rPr>
      </w:pPr>
      <w:r w:rsidRPr="00BF1267">
        <w:rPr>
          <w:rFonts w:cs="Times New Roman"/>
          <w:color w:val="000000"/>
          <w:sz w:val="28"/>
          <w:szCs w:val="28"/>
        </w:rPr>
        <w:t>В декабре 2019 г. в Китае зарегистрирована серия необъяснимых случаев пневмонии. Последующие исследования выявили новый штамм коронавируса</w:t>
      </w:r>
      <w:r w:rsidR="00E22906" w:rsidRPr="00E22906">
        <w:rPr>
          <w:rFonts w:cs="Times New Roman"/>
          <w:color w:val="000000"/>
          <w:sz w:val="28"/>
          <w:szCs w:val="28"/>
        </w:rPr>
        <w:t xml:space="preserve"> </w:t>
      </w:r>
      <w:r w:rsidR="00E22906">
        <w:rPr>
          <w:rFonts w:cs="Times New Roman"/>
          <w:color w:val="000000"/>
          <w:sz w:val="28"/>
          <w:szCs w:val="28"/>
          <w:lang w:val="en-US"/>
        </w:rPr>
        <w:t>SARS</w:t>
      </w:r>
      <w:r w:rsidR="00E22906" w:rsidRPr="00E22906">
        <w:rPr>
          <w:rFonts w:cs="Times New Roman"/>
          <w:color w:val="000000"/>
          <w:sz w:val="28"/>
          <w:szCs w:val="28"/>
        </w:rPr>
        <w:t>-</w:t>
      </w:r>
      <w:r w:rsidR="00E22906">
        <w:rPr>
          <w:rFonts w:cs="Times New Roman"/>
          <w:color w:val="000000"/>
          <w:sz w:val="28"/>
          <w:szCs w:val="28"/>
          <w:lang w:val="en-US"/>
        </w:rPr>
        <w:t>CO</w:t>
      </w:r>
      <w:r w:rsidR="00E22906" w:rsidRPr="00E22906">
        <w:rPr>
          <w:rFonts w:cs="Times New Roman"/>
          <w:color w:val="000000"/>
          <w:sz w:val="28"/>
          <w:szCs w:val="28"/>
        </w:rPr>
        <w:t>-2</w:t>
      </w:r>
      <w:r w:rsidRPr="00BF1267">
        <w:rPr>
          <w:rFonts w:cs="Times New Roman"/>
          <w:color w:val="000000"/>
          <w:sz w:val="28"/>
          <w:szCs w:val="28"/>
        </w:rPr>
        <w:t>, который является возбудителем острого инфекционного заболевания Coronavirus disease 2019</w:t>
      </w:r>
      <w:r w:rsidR="00E22906" w:rsidRPr="00E22906">
        <w:rPr>
          <w:rFonts w:cs="Times New Roman"/>
          <w:color w:val="000000"/>
          <w:sz w:val="28"/>
          <w:szCs w:val="28"/>
        </w:rPr>
        <w:t xml:space="preserve"> </w:t>
      </w:r>
      <w:r w:rsidR="00E22906">
        <w:rPr>
          <w:rFonts w:cs="Times New Roman"/>
          <w:color w:val="000000"/>
          <w:sz w:val="28"/>
          <w:szCs w:val="28"/>
          <w:lang w:val="en-US"/>
        </w:rPr>
        <w:t>COVID</w:t>
      </w:r>
      <w:r w:rsidR="00E22906" w:rsidRPr="00E22906">
        <w:rPr>
          <w:rFonts w:cs="Times New Roman"/>
          <w:color w:val="000000"/>
          <w:sz w:val="28"/>
          <w:szCs w:val="28"/>
        </w:rPr>
        <w:t>-19</w:t>
      </w:r>
      <w:r w:rsidRPr="00BF1267">
        <w:rPr>
          <w:rFonts w:cs="Times New Roman"/>
          <w:color w:val="000000"/>
          <w:sz w:val="28"/>
          <w:szCs w:val="28"/>
        </w:rPr>
        <w:t>. За короткий период времени эпидемия новой</w:t>
      </w:r>
      <w:r w:rsidR="00E22906">
        <w:rPr>
          <w:rFonts w:cs="Times New Roman"/>
          <w:color w:val="000000"/>
          <w:sz w:val="28"/>
          <w:szCs w:val="28"/>
        </w:rPr>
        <w:t xml:space="preserve"> коронавирусной инфекции</w:t>
      </w:r>
      <w:r w:rsidRPr="00BF1267">
        <w:rPr>
          <w:rFonts w:cs="Times New Roman"/>
          <w:color w:val="000000"/>
          <w:sz w:val="28"/>
          <w:szCs w:val="28"/>
        </w:rPr>
        <w:t> переросла в</w:t>
      </w:r>
      <w:r w:rsidR="00E22906" w:rsidRPr="00E22906">
        <w:rPr>
          <w:rFonts w:cs="Times New Roman"/>
          <w:color w:val="000000"/>
          <w:sz w:val="28"/>
          <w:szCs w:val="28"/>
        </w:rPr>
        <w:t xml:space="preserve"> </w:t>
      </w:r>
      <w:r w:rsidR="00E22906">
        <w:rPr>
          <w:rFonts w:cs="Times New Roman"/>
          <w:color w:val="000000"/>
          <w:sz w:val="28"/>
          <w:szCs w:val="28"/>
        </w:rPr>
        <w:t>пандемию</w:t>
      </w:r>
      <w:r w:rsidRPr="00BF1267">
        <w:rPr>
          <w:rFonts w:cs="Times New Roman"/>
          <w:color w:val="000000"/>
          <w:sz w:val="28"/>
          <w:szCs w:val="28"/>
        </w:rPr>
        <w:t>, охватившую более 200 стран мира. Представленный обзор включает актуальные данные по этиологии, эпидемиологии, патогенезу, клиническим проявлениям, принципам диагностики и лечения</w:t>
      </w:r>
      <w:r w:rsidR="00A35ED8" w:rsidRPr="00BF1267">
        <w:rPr>
          <w:rFonts w:cs="Times New Roman"/>
          <w:color w:val="000000"/>
          <w:sz w:val="28"/>
          <w:szCs w:val="28"/>
        </w:rPr>
        <w:t>, а также противоэпидемическим мероприятиям</w:t>
      </w:r>
      <w:r w:rsidR="00E22906" w:rsidRPr="00E22906">
        <w:rPr>
          <w:rFonts w:cs="Times New Roman"/>
          <w:color w:val="000000"/>
          <w:sz w:val="28"/>
          <w:szCs w:val="28"/>
        </w:rPr>
        <w:t xml:space="preserve"> </w:t>
      </w:r>
      <w:r w:rsidR="00E22906">
        <w:rPr>
          <w:rFonts w:cs="Times New Roman"/>
          <w:color w:val="000000"/>
          <w:sz w:val="28"/>
          <w:szCs w:val="28"/>
        </w:rPr>
        <w:t>коронавирусной инфекции</w:t>
      </w:r>
      <w:r w:rsidRPr="00BF1267">
        <w:rPr>
          <w:rFonts w:cs="Times New Roman"/>
          <w:color w:val="000000"/>
          <w:sz w:val="28"/>
          <w:szCs w:val="28"/>
        </w:rPr>
        <w:t> нового типа</w:t>
      </w:r>
      <w:r w:rsidR="00A35ED8" w:rsidRPr="00BF1267">
        <w:rPr>
          <w:rFonts w:cs="Times New Roman"/>
          <w:color w:val="000000"/>
          <w:sz w:val="28"/>
          <w:szCs w:val="28"/>
        </w:rPr>
        <w:t>.</w:t>
      </w:r>
    </w:p>
    <w:p w14:paraId="1A0E2A10" w14:textId="1DDD1204" w:rsidR="0055334C" w:rsidRDefault="0055334C" w:rsidP="00CB5D7A">
      <w:pPr>
        <w:ind w:firstLine="709"/>
        <w:jc w:val="both"/>
        <w:rPr>
          <w:sz w:val="28"/>
          <w:szCs w:val="28"/>
        </w:rPr>
      </w:pPr>
      <w:r w:rsidRPr="00BF1267">
        <w:rPr>
          <w:sz w:val="28"/>
          <w:szCs w:val="28"/>
        </w:rPr>
        <w:t>Человечеству еще предстоит изучение особенностей этой эпидемии, извлечь уроки, проанализировать недостатки обеспечения биологической безопасности населения.</w:t>
      </w:r>
    </w:p>
    <w:p w14:paraId="1312DA86" w14:textId="44B666AD" w:rsidR="00E22906" w:rsidRPr="002C0A82" w:rsidRDefault="00E22906" w:rsidP="00CB5D7A">
      <w:pPr>
        <w:ind w:firstLine="709"/>
        <w:jc w:val="both"/>
        <w:rPr>
          <w:sz w:val="28"/>
          <w:szCs w:val="28"/>
        </w:rPr>
      </w:pPr>
      <w:r w:rsidRPr="002C0A82">
        <w:rPr>
          <w:sz w:val="28"/>
          <w:szCs w:val="28"/>
        </w:rPr>
        <w:t>Данная тема актуальна для изучения, так как будущие медицинские работники в своей профессиональной деятельност</w:t>
      </w:r>
      <w:r w:rsidR="00B8765F" w:rsidRPr="002C0A82">
        <w:rPr>
          <w:sz w:val="28"/>
          <w:szCs w:val="28"/>
        </w:rPr>
        <w:t xml:space="preserve">и должны использовать новейшие данные о новой коронавирусной инфекции, вести санитарно-просветительскую работу по повышению грамотности среди населения в области профилактики, диагностики и лечения </w:t>
      </w:r>
      <w:r w:rsidR="00B8765F" w:rsidRPr="002C0A82">
        <w:rPr>
          <w:sz w:val="28"/>
          <w:szCs w:val="28"/>
          <w:lang w:val="en-US"/>
        </w:rPr>
        <w:t>COVID</w:t>
      </w:r>
      <w:r w:rsidR="00B8765F" w:rsidRPr="002C0A82">
        <w:rPr>
          <w:sz w:val="28"/>
          <w:szCs w:val="28"/>
        </w:rPr>
        <w:t>-19.</w:t>
      </w:r>
    </w:p>
    <w:p w14:paraId="69E53AD0" w14:textId="77777777" w:rsidR="0055334C" w:rsidRPr="00BF1267" w:rsidRDefault="0055334C" w:rsidP="00BF1267">
      <w:pPr>
        <w:ind w:firstLine="709"/>
        <w:rPr>
          <w:rFonts w:cs="Times New Roman"/>
          <w:sz w:val="28"/>
          <w:szCs w:val="28"/>
        </w:rPr>
      </w:pPr>
    </w:p>
    <w:p w14:paraId="291D6E55" w14:textId="77777777" w:rsidR="00A675DB" w:rsidRPr="00A35ED8" w:rsidRDefault="00A675DB" w:rsidP="00A35ED8">
      <w:pPr>
        <w:widowControl/>
        <w:suppressAutoHyphens w:val="0"/>
        <w:ind w:firstLine="709"/>
        <w:rPr>
          <w:rFonts w:cs="Times New Roman"/>
          <w:sz w:val="28"/>
          <w:szCs w:val="28"/>
        </w:rPr>
      </w:pPr>
      <w:r w:rsidRPr="00A35ED8">
        <w:rPr>
          <w:rFonts w:cs="Times New Roman"/>
          <w:sz w:val="28"/>
          <w:szCs w:val="28"/>
        </w:rPr>
        <w:br w:type="page"/>
      </w:r>
    </w:p>
    <w:p w14:paraId="7A51DF4E" w14:textId="77777777" w:rsidR="00A35ED8" w:rsidRPr="00BF1267" w:rsidRDefault="00A35ED8" w:rsidP="00A35ED8">
      <w:pPr>
        <w:shd w:val="clear" w:color="auto" w:fill="FFFFFF"/>
        <w:ind w:right="-284"/>
        <w:jc w:val="center"/>
        <w:rPr>
          <w:rFonts w:eastAsia="Times New Roman" w:cs="Times New Roman"/>
          <w:b/>
          <w:bCs/>
          <w:color w:val="000000"/>
          <w:sz w:val="28"/>
          <w:szCs w:val="28"/>
          <w:lang w:eastAsia="ru-RU"/>
        </w:rPr>
      </w:pPr>
      <w:r w:rsidRPr="00BF1267">
        <w:rPr>
          <w:rFonts w:eastAsia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ТЕХНОЛОГИЧЕСКАЯ КАРТА</w:t>
      </w:r>
    </w:p>
    <w:p w14:paraId="31F0BCD5" w14:textId="77777777" w:rsidR="00A35ED8" w:rsidRPr="00BF1267" w:rsidRDefault="00A35ED8" w:rsidP="00F01581">
      <w:pPr>
        <w:pStyle w:val="ac"/>
        <w:widowControl/>
        <w:numPr>
          <w:ilvl w:val="0"/>
          <w:numId w:val="13"/>
        </w:numPr>
        <w:shd w:val="clear" w:color="auto" w:fill="FFFFFF"/>
        <w:suppressAutoHyphens w:val="0"/>
        <w:rPr>
          <w:rFonts w:eastAsia="Times New Roman" w:cs="Times New Roman"/>
          <w:color w:val="000000"/>
          <w:sz w:val="28"/>
          <w:szCs w:val="28"/>
          <w:lang w:eastAsia="ru-RU"/>
        </w:rPr>
      </w:pPr>
      <w:r w:rsidRPr="00BF1267">
        <w:rPr>
          <w:rFonts w:eastAsia="Times New Roman" w:cs="Times New Roman"/>
          <w:b/>
          <w:bCs/>
          <w:color w:val="000000"/>
          <w:sz w:val="28"/>
          <w:szCs w:val="28"/>
          <w:lang w:eastAsia="ru-RU"/>
        </w:rPr>
        <w:t>ПМ</w:t>
      </w:r>
      <w:r w:rsidRPr="00BF1267">
        <w:rPr>
          <w:rFonts w:eastAsia="Times New Roman" w:cs="Times New Roman"/>
          <w:i/>
          <w:iCs/>
          <w:color w:val="000000"/>
          <w:sz w:val="28"/>
          <w:szCs w:val="28"/>
          <w:lang w:eastAsia="ru-RU"/>
        </w:rPr>
        <w:t> </w:t>
      </w:r>
      <w:r w:rsidRPr="00BF1267">
        <w:rPr>
          <w:rFonts w:eastAsia="Times New Roman" w:cs="Times New Roman"/>
          <w:b/>
          <w:bCs/>
          <w:color w:val="000000"/>
          <w:sz w:val="28"/>
          <w:szCs w:val="28"/>
          <w:lang w:eastAsia="ru-RU"/>
        </w:rPr>
        <w:t>04.</w:t>
      </w:r>
      <w:r w:rsidRPr="00BF1267">
        <w:rPr>
          <w:rFonts w:eastAsia="Times New Roman" w:cs="Times New Roman"/>
          <w:i/>
          <w:iCs/>
          <w:color w:val="000000"/>
          <w:sz w:val="28"/>
          <w:szCs w:val="28"/>
          <w:lang w:eastAsia="ru-RU"/>
        </w:rPr>
        <w:t> </w:t>
      </w:r>
      <w:r w:rsidRPr="00BF1267">
        <w:rPr>
          <w:rFonts w:eastAsia="Times New Roman" w:cs="Times New Roman"/>
          <w:color w:val="000000"/>
          <w:sz w:val="28"/>
          <w:szCs w:val="28"/>
          <w:lang w:eastAsia="ru-RU"/>
        </w:rPr>
        <w:t>Выполнение работ по профессии младшая медицинская сестра по уходу за больным (Решение проблем пациента посредством сестринского ухода) по специальности 34.02.01 Сестринское дело базовой подготовки.</w:t>
      </w:r>
    </w:p>
    <w:p w14:paraId="7B88F6D7" w14:textId="77777777" w:rsidR="00A35ED8" w:rsidRPr="00BF1267" w:rsidRDefault="00A35ED8" w:rsidP="00F01581">
      <w:pPr>
        <w:pStyle w:val="ac"/>
        <w:widowControl/>
        <w:numPr>
          <w:ilvl w:val="0"/>
          <w:numId w:val="13"/>
        </w:numPr>
        <w:shd w:val="clear" w:color="auto" w:fill="FFFFFF"/>
        <w:suppressAutoHyphens w:val="0"/>
        <w:jc w:val="both"/>
        <w:rPr>
          <w:rFonts w:eastAsia="Times New Roman" w:cs="Times New Roman"/>
          <w:color w:val="000000"/>
          <w:sz w:val="28"/>
          <w:szCs w:val="28"/>
          <w:lang w:eastAsia="ru-RU"/>
        </w:rPr>
      </w:pPr>
      <w:r w:rsidRPr="00BF1267">
        <w:rPr>
          <w:rFonts w:eastAsia="Times New Roman" w:cs="Times New Roman"/>
          <w:b/>
          <w:bCs/>
          <w:color w:val="000000"/>
          <w:sz w:val="28"/>
          <w:szCs w:val="28"/>
          <w:lang w:eastAsia="ru-RU"/>
        </w:rPr>
        <w:t>МДК 04.01.</w:t>
      </w:r>
      <w:r w:rsidRPr="00BF1267">
        <w:rPr>
          <w:rFonts w:eastAsia="Times New Roman" w:cs="Times New Roman"/>
          <w:i/>
          <w:iCs/>
          <w:color w:val="000000"/>
          <w:sz w:val="28"/>
          <w:szCs w:val="28"/>
          <w:lang w:eastAsia="ru-RU"/>
        </w:rPr>
        <w:t> </w:t>
      </w:r>
      <w:r w:rsidRPr="00BF1267">
        <w:rPr>
          <w:rFonts w:eastAsia="Times New Roman" w:cs="Times New Roman"/>
          <w:color w:val="000000"/>
          <w:sz w:val="28"/>
          <w:szCs w:val="28"/>
          <w:lang w:eastAsia="ru-RU"/>
        </w:rPr>
        <w:t>Теория и практика сестринского дела.</w:t>
      </w:r>
    </w:p>
    <w:p w14:paraId="5072908A" w14:textId="3DE94156" w:rsidR="00A35ED8" w:rsidRPr="00BF1267" w:rsidRDefault="00A35ED8" w:rsidP="00F01581">
      <w:pPr>
        <w:pStyle w:val="ac"/>
        <w:widowControl/>
        <w:numPr>
          <w:ilvl w:val="0"/>
          <w:numId w:val="13"/>
        </w:numPr>
        <w:shd w:val="clear" w:color="auto" w:fill="FFFFFF"/>
        <w:suppressAutoHyphens w:val="0"/>
        <w:rPr>
          <w:rFonts w:eastAsia="Times New Roman" w:cs="Times New Roman"/>
          <w:b/>
          <w:bCs/>
          <w:color w:val="000000"/>
          <w:sz w:val="28"/>
          <w:szCs w:val="28"/>
          <w:lang w:eastAsia="ru-RU"/>
        </w:rPr>
      </w:pPr>
      <w:r w:rsidRPr="00BF1267">
        <w:rPr>
          <w:rFonts w:eastAsia="Times New Roman" w:cs="Times New Roman"/>
          <w:b/>
          <w:bCs/>
          <w:color w:val="000000"/>
          <w:sz w:val="28"/>
          <w:szCs w:val="28"/>
          <w:lang w:eastAsia="ru-RU"/>
        </w:rPr>
        <w:t>Тема</w:t>
      </w:r>
      <w:r w:rsidR="00892C3C">
        <w:rPr>
          <w:rFonts w:eastAsia="Times New Roman" w:cs="Times New Roman"/>
          <w:b/>
          <w:bCs/>
          <w:color w:val="000000"/>
          <w:sz w:val="28"/>
          <w:szCs w:val="28"/>
          <w:lang w:eastAsia="ru-RU"/>
        </w:rPr>
        <w:t>:</w:t>
      </w:r>
      <w:r w:rsidRPr="00BF1267">
        <w:rPr>
          <w:rFonts w:eastAsia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BF1267">
        <w:rPr>
          <w:rFonts w:eastAsia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«Коронавирусная инфекция»</w:t>
      </w:r>
    </w:p>
    <w:p w14:paraId="561FD07A" w14:textId="19C4CFC3" w:rsidR="00A35ED8" w:rsidRPr="00B8765F" w:rsidRDefault="00A35ED8" w:rsidP="00F01581">
      <w:pPr>
        <w:pStyle w:val="ac"/>
        <w:widowControl/>
        <w:numPr>
          <w:ilvl w:val="0"/>
          <w:numId w:val="13"/>
        </w:numPr>
        <w:shd w:val="clear" w:color="auto" w:fill="FFFFFF"/>
        <w:suppressAutoHyphens w:val="0"/>
        <w:jc w:val="both"/>
        <w:rPr>
          <w:rFonts w:eastAsia="Times New Roman" w:cs="Times New Roman"/>
          <w:sz w:val="28"/>
          <w:szCs w:val="28"/>
          <w:lang w:eastAsia="ru-RU"/>
        </w:rPr>
      </w:pPr>
      <w:r w:rsidRPr="00BF1267">
        <w:rPr>
          <w:rFonts w:eastAsia="Times New Roman" w:cs="Times New Roman"/>
          <w:b/>
          <w:bCs/>
          <w:color w:val="000000"/>
          <w:sz w:val="28"/>
          <w:szCs w:val="28"/>
          <w:lang w:eastAsia="ru-RU"/>
        </w:rPr>
        <w:t>Вид занятия: </w:t>
      </w:r>
      <w:r w:rsidR="00892C3C" w:rsidRPr="00B8765F">
        <w:rPr>
          <w:rFonts w:eastAsia="Times New Roman" w:cs="Times New Roman"/>
          <w:sz w:val="28"/>
          <w:szCs w:val="28"/>
          <w:lang w:eastAsia="ru-RU"/>
        </w:rPr>
        <w:t>теоретическое</w:t>
      </w:r>
    </w:p>
    <w:p w14:paraId="1D8DCA10" w14:textId="77777777" w:rsidR="00A35ED8" w:rsidRPr="00BF1267" w:rsidRDefault="00A35ED8" w:rsidP="00F01581">
      <w:pPr>
        <w:pStyle w:val="ac"/>
        <w:widowControl/>
        <w:numPr>
          <w:ilvl w:val="0"/>
          <w:numId w:val="13"/>
        </w:numPr>
        <w:shd w:val="clear" w:color="auto" w:fill="FFFFFF"/>
        <w:suppressAutoHyphens w:val="0"/>
        <w:jc w:val="both"/>
        <w:rPr>
          <w:rFonts w:eastAsia="Times New Roman" w:cs="Times New Roman"/>
          <w:color w:val="000000"/>
          <w:sz w:val="28"/>
          <w:szCs w:val="28"/>
          <w:lang w:eastAsia="ru-RU"/>
        </w:rPr>
      </w:pPr>
      <w:r w:rsidRPr="00BF1267">
        <w:rPr>
          <w:rFonts w:eastAsia="Times New Roman" w:cs="Times New Roman"/>
          <w:b/>
          <w:bCs/>
          <w:color w:val="000000"/>
          <w:sz w:val="28"/>
          <w:szCs w:val="28"/>
          <w:lang w:eastAsia="ru-RU"/>
        </w:rPr>
        <w:t>Форма проведения: </w:t>
      </w:r>
      <w:r w:rsidRPr="00BF1267">
        <w:rPr>
          <w:rFonts w:eastAsia="Times New Roman" w:cs="Times New Roman"/>
          <w:color w:val="000000"/>
          <w:sz w:val="28"/>
          <w:szCs w:val="28"/>
          <w:lang w:eastAsia="ru-RU"/>
        </w:rPr>
        <w:t>лекционное занятие</w:t>
      </w:r>
    </w:p>
    <w:p w14:paraId="638D974F" w14:textId="77777777" w:rsidR="00A35ED8" w:rsidRPr="00BF1267" w:rsidRDefault="00A35ED8" w:rsidP="00F01581">
      <w:pPr>
        <w:pStyle w:val="ac"/>
        <w:widowControl/>
        <w:numPr>
          <w:ilvl w:val="0"/>
          <w:numId w:val="13"/>
        </w:numPr>
        <w:shd w:val="clear" w:color="auto" w:fill="FFFFFF"/>
        <w:suppressAutoHyphens w:val="0"/>
        <w:jc w:val="both"/>
        <w:rPr>
          <w:rFonts w:eastAsia="Times New Roman" w:cs="Times New Roman"/>
          <w:color w:val="000000"/>
          <w:sz w:val="28"/>
          <w:szCs w:val="28"/>
          <w:lang w:eastAsia="ru-RU"/>
        </w:rPr>
      </w:pPr>
      <w:r w:rsidRPr="00BF1267">
        <w:rPr>
          <w:rFonts w:eastAsia="Times New Roman" w:cs="Times New Roman"/>
          <w:b/>
          <w:bCs/>
          <w:color w:val="000000"/>
          <w:sz w:val="28"/>
          <w:szCs w:val="28"/>
          <w:lang w:eastAsia="ru-RU"/>
        </w:rPr>
        <w:t>Время проведения: </w:t>
      </w:r>
      <w:r w:rsidRPr="00BF1267">
        <w:rPr>
          <w:rFonts w:eastAsia="Times New Roman" w:cs="Times New Roman"/>
          <w:color w:val="000000"/>
          <w:sz w:val="28"/>
          <w:szCs w:val="28"/>
          <w:lang w:eastAsia="ru-RU"/>
        </w:rPr>
        <w:t>2 ч. (90 мин)</w:t>
      </w:r>
    </w:p>
    <w:p w14:paraId="49F2A730" w14:textId="77777777" w:rsidR="00A35ED8" w:rsidRPr="00BF1267" w:rsidRDefault="00A35ED8" w:rsidP="00F01581">
      <w:pPr>
        <w:pStyle w:val="ac"/>
        <w:widowControl/>
        <w:numPr>
          <w:ilvl w:val="0"/>
          <w:numId w:val="13"/>
        </w:numPr>
        <w:shd w:val="clear" w:color="auto" w:fill="FFFFFF"/>
        <w:suppressAutoHyphens w:val="0"/>
        <w:jc w:val="both"/>
        <w:rPr>
          <w:rFonts w:eastAsia="Times New Roman" w:cs="Times New Roman"/>
          <w:color w:val="000000"/>
          <w:sz w:val="28"/>
          <w:szCs w:val="28"/>
          <w:lang w:eastAsia="ru-RU"/>
        </w:rPr>
      </w:pPr>
      <w:r w:rsidRPr="00BF1267">
        <w:rPr>
          <w:rFonts w:eastAsia="Times New Roman" w:cs="Times New Roman"/>
          <w:b/>
          <w:bCs/>
          <w:color w:val="000000"/>
          <w:sz w:val="28"/>
          <w:szCs w:val="28"/>
          <w:lang w:eastAsia="ru-RU"/>
        </w:rPr>
        <w:t>Место проведения: </w:t>
      </w:r>
      <w:r w:rsidRPr="00BF1267">
        <w:rPr>
          <w:rFonts w:eastAsia="Times New Roman" w:cs="Times New Roman"/>
          <w:color w:val="000000"/>
          <w:sz w:val="28"/>
          <w:szCs w:val="28"/>
          <w:lang w:eastAsia="ru-RU"/>
        </w:rPr>
        <w:t>лекционный кабинет</w:t>
      </w:r>
      <w:r w:rsidRPr="00BF1267">
        <w:rPr>
          <w:rFonts w:eastAsia="Times New Roman" w:cs="Times New Roman"/>
          <w:i/>
          <w:iCs/>
          <w:color w:val="000000"/>
          <w:sz w:val="28"/>
          <w:szCs w:val="28"/>
          <w:lang w:eastAsia="ru-RU"/>
        </w:rPr>
        <w:t> </w:t>
      </w:r>
    </w:p>
    <w:p w14:paraId="7D04AF14" w14:textId="383C8A4B" w:rsidR="00A35ED8" w:rsidRPr="00B8765F" w:rsidRDefault="00892C3C" w:rsidP="00F01581">
      <w:pPr>
        <w:pStyle w:val="ac"/>
        <w:widowControl/>
        <w:numPr>
          <w:ilvl w:val="0"/>
          <w:numId w:val="13"/>
        </w:numPr>
        <w:shd w:val="clear" w:color="auto" w:fill="FFFFFF"/>
        <w:suppressAutoHyphens w:val="0"/>
        <w:jc w:val="both"/>
        <w:rPr>
          <w:rFonts w:eastAsia="Times New Roman" w:cs="Times New Roman"/>
          <w:sz w:val="28"/>
          <w:szCs w:val="28"/>
          <w:lang w:eastAsia="ru-RU"/>
        </w:rPr>
      </w:pPr>
      <w:r w:rsidRPr="00B8765F">
        <w:rPr>
          <w:rFonts w:eastAsia="Times New Roman" w:cs="Times New Roman"/>
          <w:b/>
          <w:bCs/>
          <w:sz w:val="28"/>
          <w:szCs w:val="28"/>
          <w:lang w:eastAsia="ru-RU"/>
        </w:rPr>
        <w:t>Цель</w:t>
      </w:r>
      <w:r w:rsidR="00A35ED8" w:rsidRPr="00B8765F">
        <w:rPr>
          <w:rFonts w:eastAsia="Times New Roman" w:cs="Times New Roman"/>
          <w:b/>
          <w:bCs/>
          <w:sz w:val="28"/>
          <w:szCs w:val="28"/>
          <w:lang w:eastAsia="ru-RU"/>
        </w:rPr>
        <w:t>:</w:t>
      </w:r>
      <w:r w:rsidRPr="00B8765F">
        <w:rPr>
          <w:rFonts w:eastAsia="Times New Roman" w:cs="Times New Roman"/>
          <w:b/>
          <w:bCs/>
          <w:sz w:val="28"/>
          <w:szCs w:val="28"/>
          <w:lang w:eastAsia="ru-RU"/>
        </w:rPr>
        <w:t xml:space="preserve"> </w:t>
      </w:r>
      <w:r w:rsidRPr="00B8765F">
        <w:rPr>
          <w:rFonts w:eastAsia="Times New Roman" w:cs="Times New Roman"/>
          <w:bCs/>
          <w:sz w:val="28"/>
          <w:szCs w:val="28"/>
          <w:lang w:eastAsia="ru-RU"/>
        </w:rPr>
        <w:t>сформировать общие представления о к</w:t>
      </w:r>
      <w:r w:rsidR="00B8765F" w:rsidRPr="00B8765F">
        <w:rPr>
          <w:rFonts w:eastAsia="Times New Roman" w:cs="Times New Roman"/>
          <w:bCs/>
          <w:sz w:val="28"/>
          <w:szCs w:val="28"/>
          <w:lang w:eastAsia="ru-RU"/>
        </w:rPr>
        <w:t>о</w:t>
      </w:r>
      <w:r w:rsidRPr="00B8765F">
        <w:rPr>
          <w:rFonts w:eastAsia="Times New Roman" w:cs="Times New Roman"/>
          <w:bCs/>
          <w:sz w:val="28"/>
          <w:szCs w:val="28"/>
          <w:lang w:eastAsia="ru-RU"/>
        </w:rPr>
        <w:t>ронавирусной инфекции.</w:t>
      </w:r>
      <w:r w:rsidRPr="00B8765F">
        <w:rPr>
          <w:rFonts w:eastAsia="Times New Roman" w:cs="Times New Roman"/>
          <w:b/>
          <w:bCs/>
          <w:sz w:val="28"/>
          <w:szCs w:val="28"/>
          <w:lang w:eastAsia="ru-RU"/>
        </w:rPr>
        <w:t xml:space="preserve"> </w:t>
      </w:r>
    </w:p>
    <w:p w14:paraId="6C251D61" w14:textId="766F19D2" w:rsidR="00892C3C" w:rsidRPr="00B8765F" w:rsidRDefault="00892C3C" w:rsidP="00B8765F">
      <w:pPr>
        <w:pStyle w:val="ac"/>
        <w:widowControl/>
        <w:numPr>
          <w:ilvl w:val="0"/>
          <w:numId w:val="13"/>
        </w:numPr>
        <w:shd w:val="clear" w:color="auto" w:fill="FFFFFF"/>
        <w:suppressAutoHyphens w:val="0"/>
        <w:jc w:val="both"/>
        <w:rPr>
          <w:rFonts w:eastAsia="Times New Roman" w:cs="Times New Roman"/>
          <w:sz w:val="28"/>
          <w:szCs w:val="28"/>
          <w:lang w:eastAsia="ru-RU"/>
        </w:rPr>
      </w:pPr>
      <w:r w:rsidRPr="00B8765F">
        <w:rPr>
          <w:rFonts w:eastAsia="Times New Roman" w:cs="Times New Roman"/>
          <w:b/>
          <w:bCs/>
          <w:sz w:val="28"/>
          <w:szCs w:val="28"/>
          <w:lang w:eastAsia="ru-RU"/>
        </w:rPr>
        <w:t>Задачи:</w:t>
      </w:r>
    </w:p>
    <w:p w14:paraId="37BD9FE2" w14:textId="77777777" w:rsidR="00A35ED8" w:rsidRPr="00BF1267" w:rsidRDefault="00A35ED8" w:rsidP="00A35ED8">
      <w:pPr>
        <w:shd w:val="clear" w:color="auto" w:fill="FFFFFF"/>
        <w:jc w:val="both"/>
        <w:rPr>
          <w:rFonts w:eastAsia="Times New Roman" w:cs="Times New Roman"/>
          <w:b/>
          <w:bCs/>
          <w:color w:val="000000"/>
          <w:sz w:val="28"/>
          <w:szCs w:val="28"/>
          <w:lang w:eastAsia="ru-RU"/>
        </w:rPr>
      </w:pPr>
      <w:r w:rsidRPr="00BF1267">
        <w:rPr>
          <w:rFonts w:eastAsia="Times New Roman" w:cs="Times New Roman"/>
          <w:b/>
          <w:bCs/>
          <w:color w:val="000000"/>
          <w:sz w:val="28"/>
          <w:szCs w:val="28"/>
          <w:lang w:eastAsia="ru-RU"/>
        </w:rPr>
        <w:t>Учебная:</w:t>
      </w:r>
    </w:p>
    <w:p w14:paraId="235E59D4" w14:textId="77777777" w:rsidR="00B8765F" w:rsidRPr="00B8765F" w:rsidRDefault="00892C3C" w:rsidP="00A35ED8">
      <w:pPr>
        <w:pStyle w:val="ac"/>
        <w:widowControl/>
        <w:numPr>
          <w:ilvl w:val="0"/>
          <w:numId w:val="14"/>
        </w:numPr>
        <w:shd w:val="clear" w:color="auto" w:fill="FFFFFF"/>
        <w:suppressAutoHyphens w:val="0"/>
        <w:jc w:val="both"/>
        <w:rPr>
          <w:rFonts w:eastAsia="Times New Roman" w:cs="Times New Roman"/>
          <w:color w:val="000000"/>
          <w:sz w:val="28"/>
          <w:szCs w:val="28"/>
          <w:lang w:eastAsia="ru-RU"/>
        </w:rPr>
      </w:pPr>
      <w:r w:rsidRPr="00B8765F">
        <w:rPr>
          <w:rFonts w:eastAsia="Times New Roman" w:cs="Times New Roman"/>
          <w:sz w:val="28"/>
          <w:szCs w:val="28"/>
          <w:lang w:eastAsia="ru-RU"/>
        </w:rPr>
        <w:t>Изучить особенности коронавирусной инфекции (определение, особенности возникновения, распространения, проявления инфекции, а также правила, н</w:t>
      </w:r>
      <w:r w:rsidR="004B6FD4" w:rsidRPr="00B8765F">
        <w:rPr>
          <w:rFonts w:eastAsia="Times New Roman" w:cs="Times New Roman"/>
          <w:sz w:val="28"/>
          <w:szCs w:val="28"/>
          <w:lang w:eastAsia="ru-RU"/>
        </w:rPr>
        <w:t>аправленные на предупреждение распространения инфекции).</w:t>
      </w:r>
    </w:p>
    <w:p w14:paraId="4998EF43" w14:textId="3CA1B9B6" w:rsidR="00A35ED8" w:rsidRPr="00B8765F" w:rsidRDefault="00A35ED8" w:rsidP="00B8765F">
      <w:pPr>
        <w:widowControl/>
        <w:shd w:val="clear" w:color="auto" w:fill="FFFFFF"/>
        <w:suppressAutoHyphens w:val="0"/>
        <w:jc w:val="both"/>
        <w:rPr>
          <w:rFonts w:eastAsia="Times New Roman" w:cs="Times New Roman"/>
          <w:color w:val="000000"/>
          <w:sz w:val="28"/>
          <w:szCs w:val="28"/>
          <w:lang w:eastAsia="ru-RU"/>
        </w:rPr>
      </w:pPr>
      <w:r w:rsidRPr="00B8765F">
        <w:rPr>
          <w:rFonts w:eastAsia="Times New Roman" w:cs="Times New Roman"/>
          <w:b/>
          <w:bCs/>
          <w:color w:val="000000"/>
          <w:sz w:val="28"/>
          <w:szCs w:val="28"/>
          <w:lang w:eastAsia="ru-RU"/>
        </w:rPr>
        <w:t>Развивающая:</w:t>
      </w:r>
    </w:p>
    <w:p w14:paraId="0B1FC006" w14:textId="2FAB9417" w:rsidR="00A35ED8" w:rsidRPr="00BF1267" w:rsidRDefault="00A35ED8" w:rsidP="00F01581">
      <w:pPr>
        <w:pStyle w:val="ac"/>
        <w:widowControl/>
        <w:numPr>
          <w:ilvl w:val="0"/>
          <w:numId w:val="18"/>
        </w:numPr>
        <w:shd w:val="clear" w:color="auto" w:fill="FFFFFF"/>
        <w:suppressAutoHyphens w:val="0"/>
        <w:jc w:val="both"/>
        <w:rPr>
          <w:rFonts w:eastAsia="Times New Roman" w:cs="Times New Roman"/>
          <w:color w:val="000000"/>
          <w:sz w:val="28"/>
          <w:szCs w:val="28"/>
          <w:lang w:eastAsia="ru-RU"/>
        </w:rPr>
      </w:pPr>
      <w:r w:rsidRPr="00BF1267">
        <w:rPr>
          <w:rFonts w:eastAsia="Times New Roman" w:cs="Times New Roman"/>
          <w:color w:val="000000"/>
          <w:sz w:val="28"/>
          <w:szCs w:val="28"/>
          <w:lang w:eastAsia="ru-RU"/>
        </w:rPr>
        <w:t>Развитие логического мышления, памяти, внимательности.</w:t>
      </w:r>
    </w:p>
    <w:p w14:paraId="5C166D96" w14:textId="77777777" w:rsidR="00A35ED8" w:rsidRPr="00BF1267" w:rsidRDefault="00A35ED8" w:rsidP="00A35ED8">
      <w:pPr>
        <w:shd w:val="clear" w:color="auto" w:fill="FFFFFF"/>
        <w:jc w:val="both"/>
        <w:rPr>
          <w:rFonts w:eastAsia="Times New Roman" w:cs="Times New Roman"/>
          <w:color w:val="000000"/>
          <w:sz w:val="28"/>
          <w:szCs w:val="28"/>
          <w:lang w:eastAsia="ru-RU"/>
        </w:rPr>
      </w:pPr>
      <w:r w:rsidRPr="00BF1267">
        <w:rPr>
          <w:rFonts w:eastAsia="Times New Roman" w:cs="Times New Roman"/>
          <w:i/>
          <w:iCs/>
          <w:color w:val="C00000"/>
          <w:sz w:val="28"/>
          <w:szCs w:val="28"/>
          <w:lang w:eastAsia="ru-RU"/>
        </w:rPr>
        <w:t> </w:t>
      </w:r>
      <w:r w:rsidRPr="00BF1267">
        <w:rPr>
          <w:rFonts w:eastAsia="Times New Roman" w:cs="Times New Roman"/>
          <w:b/>
          <w:bCs/>
          <w:color w:val="000000"/>
          <w:sz w:val="28"/>
          <w:szCs w:val="28"/>
          <w:lang w:eastAsia="ru-RU"/>
        </w:rPr>
        <w:t>Воспитательная:</w:t>
      </w:r>
    </w:p>
    <w:p w14:paraId="6376F14D" w14:textId="2F29A61B" w:rsidR="00A35ED8" w:rsidRPr="00B8765F" w:rsidRDefault="00A35ED8" w:rsidP="00B8765F">
      <w:pPr>
        <w:pStyle w:val="af0"/>
        <w:numPr>
          <w:ilvl w:val="0"/>
          <w:numId w:val="24"/>
        </w:numPr>
        <w:rPr>
          <w:color w:val="000000"/>
          <w:sz w:val="27"/>
          <w:szCs w:val="27"/>
        </w:rPr>
      </w:pPr>
      <w:r w:rsidRPr="00BF1267">
        <w:rPr>
          <w:color w:val="000000"/>
          <w:sz w:val="28"/>
          <w:szCs w:val="28"/>
        </w:rPr>
        <w:t>Воспитание чувства любви к своей профессии, ответственности, доброжелательности и сострадания</w:t>
      </w:r>
      <w:r w:rsidR="00B8765F">
        <w:rPr>
          <w:color w:val="000000"/>
          <w:sz w:val="28"/>
          <w:szCs w:val="28"/>
        </w:rPr>
        <w:t xml:space="preserve"> </w:t>
      </w:r>
      <w:r w:rsidR="00B8765F">
        <w:rPr>
          <w:color w:val="000000"/>
          <w:sz w:val="27"/>
          <w:szCs w:val="27"/>
        </w:rPr>
        <w:t>при общении с пациентом и его родственниками.</w:t>
      </w:r>
    </w:p>
    <w:p w14:paraId="651400B2" w14:textId="20883493" w:rsidR="00A35ED8" w:rsidRPr="00B8765F" w:rsidRDefault="00B8765F" w:rsidP="00B8765F">
      <w:pPr>
        <w:pStyle w:val="ac"/>
        <w:numPr>
          <w:ilvl w:val="0"/>
          <w:numId w:val="13"/>
        </w:numPr>
        <w:shd w:val="clear" w:color="auto" w:fill="FFFFFF"/>
        <w:rPr>
          <w:rFonts w:eastAsia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eastAsia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A35ED8" w:rsidRPr="00B8765F">
        <w:rPr>
          <w:rFonts w:eastAsia="Times New Roman" w:cs="Times New Roman"/>
          <w:b/>
          <w:bCs/>
          <w:color w:val="000000"/>
          <w:sz w:val="28"/>
          <w:szCs w:val="28"/>
          <w:lang w:eastAsia="ru-RU"/>
        </w:rPr>
        <w:t>Студент должен знать:</w:t>
      </w:r>
    </w:p>
    <w:p w14:paraId="4B6B91D1" w14:textId="77777777" w:rsidR="00A35ED8" w:rsidRPr="00BF1267" w:rsidRDefault="00A35ED8" w:rsidP="00F01581">
      <w:pPr>
        <w:pStyle w:val="ac"/>
        <w:widowControl/>
        <w:numPr>
          <w:ilvl w:val="0"/>
          <w:numId w:val="17"/>
        </w:numPr>
        <w:shd w:val="clear" w:color="auto" w:fill="FFFFFF"/>
        <w:suppressAutoHyphens w:val="0"/>
        <w:rPr>
          <w:rFonts w:eastAsia="Times New Roman" w:cs="Times New Roman"/>
          <w:color w:val="000000"/>
          <w:sz w:val="28"/>
          <w:szCs w:val="28"/>
          <w:lang w:eastAsia="ru-RU"/>
        </w:rPr>
      </w:pPr>
      <w:r w:rsidRPr="00BF1267">
        <w:rPr>
          <w:rFonts w:eastAsia="Times New Roman" w:cs="Times New Roman"/>
          <w:color w:val="000000"/>
          <w:sz w:val="28"/>
          <w:szCs w:val="28"/>
          <w:lang w:eastAsia="ru-RU"/>
        </w:rPr>
        <w:t>Общие положения о коронавирусной инфекции.</w:t>
      </w:r>
    </w:p>
    <w:p w14:paraId="78C5E101" w14:textId="77777777" w:rsidR="00A35ED8" w:rsidRPr="00BF1267" w:rsidRDefault="00A35ED8" w:rsidP="00F01581">
      <w:pPr>
        <w:pStyle w:val="ac"/>
        <w:widowControl/>
        <w:numPr>
          <w:ilvl w:val="0"/>
          <w:numId w:val="17"/>
        </w:numPr>
        <w:shd w:val="clear" w:color="auto" w:fill="FFFFFF"/>
        <w:suppressAutoHyphens w:val="0"/>
        <w:rPr>
          <w:rFonts w:eastAsia="Times New Roman" w:cs="Times New Roman"/>
          <w:color w:val="000000"/>
          <w:sz w:val="28"/>
          <w:szCs w:val="28"/>
          <w:lang w:eastAsia="ru-RU"/>
        </w:rPr>
      </w:pPr>
      <w:r w:rsidRPr="00BF1267">
        <w:rPr>
          <w:rFonts w:eastAsia="Times New Roman" w:cs="Times New Roman"/>
          <w:color w:val="000000"/>
          <w:sz w:val="28"/>
          <w:szCs w:val="28"/>
          <w:lang w:eastAsia="ru-RU"/>
        </w:rPr>
        <w:t>Лабораторную диагностику и регистрацию случаев.</w:t>
      </w:r>
    </w:p>
    <w:p w14:paraId="5A55DAA6" w14:textId="77777777" w:rsidR="00A35ED8" w:rsidRPr="00BF1267" w:rsidRDefault="00A35ED8" w:rsidP="00F01581">
      <w:pPr>
        <w:pStyle w:val="ac"/>
        <w:widowControl/>
        <w:numPr>
          <w:ilvl w:val="0"/>
          <w:numId w:val="17"/>
        </w:numPr>
        <w:shd w:val="clear" w:color="auto" w:fill="FFFFFF"/>
        <w:suppressAutoHyphens w:val="0"/>
        <w:rPr>
          <w:rFonts w:eastAsia="Times New Roman" w:cs="Times New Roman"/>
          <w:color w:val="000000"/>
          <w:sz w:val="28"/>
          <w:szCs w:val="28"/>
          <w:lang w:eastAsia="ru-RU"/>
        </w:rPr>
      </w:pPr>
      <w:r w:rsidRPr="00BF1267">
        <w:rPr>
          <w:rFonts w:eastAsia="Times New Roman" w:cs="Times New Roman"/>
          <w:color w:val="000000"/>
          <w:sz w:val="28"/>
          <w:szCs w:val="28"/>
          <w:lang w:eastAsia="ru-RU"/>
        </w:rPr>
        <w:t>Противоэпидемические мероприятия и профилактика ВБИ.</w:t>
      </w:r>
    </w:p>
    <w:p w14:paraId="2AB1F2BD" w14:textId="43F81432" w:rsidR="00A35ED8" w:rsidRDefault="00A35ED8" w:rsidP="00F01581">
      <w:pPr>
        <w:pStyle w:val="ac"/>
        <w:widowControl/>
        <w:numPr>
          <w:ilvl w:val="0"/>
          <w:numId w:val="17"/>
        </w:numPr>
        <w:shd w:val="clear" w:color="auto" w:fill="FFFFFF"/>
        <w:suppressAutoHyphens w:val="0"/>
        <w:rPr>
          <w:rFonts w:eastAsia="Times New Roman" w:cs="Times New Roman"/>
          <w:color w:val="000000"/>
          <w:sz w:val="28"/>
          <w:szCs w:val="28"/>
          <w:lang w:eastAsia="ru-RU"/>
        </w:rPr>
      </w:pPr>
      <w:r w:rsidRPr="00BF1267">
        <w:rPr>
          <w:rFonts w:eastAsia="Times New Roman" w:cs="Times New Roman"/>
          <w:color w:val="000000"/>
          <w:sz w:val="28"/>
          <w:szCs w:val="28"/>
          <w:lang w:eastAsia="ru-RU"/>
        </w:rPr>
        <w:t xml:space="preserve">Дезинфекцию, проводимую для снижения рисков распространения </w:t>
      </w:r>
      <w:r w:rsidRPr="00BF1267">
        <w:rPr>
          <w:rFonts w:eastAsia="Times New Roman" w:cs="Times New Roman"/>
          <w:color w:val="000000"/>
          <w:sz w:val="28"/>
          <w:szCs w:val="28"/>
          <w:lang w:val="en-US" w:eastAsia="ru-RU"/>
        </w:rPr>
        <w:t>COVID</w:t>
      </w:r>
      <w:r w:rsidRPr="00BF1267">
        <w:rPr>
          <w:rFonts w:eastAsia="Times New Roman" w:cs="Times New Roman"/>
          <w:color w:val="000000"/>
          <w:sz w:val="28"/>
          <w:szCs w:val="28"/>
          <w:lang w:eastAsia="ru-RU"/>
        </w:rPr>
        <w:t>-19.</w:t>
      </w:r>
    </w:p>
    <w:p w14:paraId="76391615" w14:textId="6C8B4BF3" w:rsidR="00BF760C" w:rsidRPr="00B8765F" w:rsidRDefault="00B8765F" w:rsidP="00B8765F">
      <w:pPr>
        <w:pStyle w:val="ac"/>
        <w:numPr>
          <w:ilvl w:val="0"/>
          <w:numId w:val="13"/>
        </w:numPr>
        <w:shd w:val="clear" w:color="auto" w:fill="FFFFFF"/>
        <w:rPr>
          <w:rFonts w:eastAsia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eastAsia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BF760C" w:rsidRPr="00B8765F">
        <w:rPr>
          <w:rFonts w:eastAsia="Times New Roman" w:cs="Times New Roman"/>
          <w:b/>
          <w:bCs/>
          <w:color w:val="000000"/>
          <w:sz w:val="28"/>
          <w:szCs w:val="28"/>
          <w:lang w:eastAsia="ru-RU"/>
        </w:rPr>
        <w:t>Студент должен уметь:</w:t>
      </w:r>
    </w:p>
    <w:p w14:paraId="1C807EE4" w14:textId="659DFE0A" w:rsidR="00BF760C" w:rsidRPr="008D1CF8" w:rsidRDefault="008D1CF8" w:rsidP="00F01581">
      <w:pPr>
        <w:pStyle w:val="ac"/>
        <w:numPr>
          <w:ilvl w:val="0"/>
          <w:numId w:val="21"/>
        </w:numPr>
        <w:rPr>
          <w:bCs/>
          <w:sz w:val="28"/>
          <w:szCs w:val="28"/>
        </w:rPr>
      </w:pPr>
      <w:r>
        <w:rPr>
          <w:bCs/>
          <w:sz w:val="28"/>
          <w:szCs w:val="28"/>
        </w:rPr>
        <w:t>О</w:t>
      </w:r>
      <w:r w:rsidRPr="005A012F">
        <w:rPr>
          <w:bCs/>
          <w:sz w:val="28"/>
          <w:szCs w:val="28"/>
        </w:rPr>
        <w:t>беспечивать безопасную больничную среду для пациента, его окружения и персонала</w:t>
      </w:r>
      <w:r>
        <w:rPr>
          <w:bCs/>
          <w:sz w:val="28"/>
          <w:szCs w:val="28"/>
        </w:rPr>
        <w:t xml:space="preserve">. </w:t>
      </w:r>
    </w:p>
    <w:p w14:paraId="1F2B9124" w14:textId="77777777" w:rsidR="00BF760C" w:rsidRPr="00BF1267" w:rsidRDefault="00BF760C" w:rsidP="00BF760C">
      <w:pPr>
        <w:pStyle w:val="ac"/>
        <w:widowControl/>
        <w:shd w:val="clear" w:color="auto" w:fill="FFFFFF"/>
        <w:suppressAutoHyphens w:val="0"/>
        <w:rPr>
          <w:rFonts w:eastAsia="Times New Roman" w:cs="Times New Roman"/>
          <w:color w:val="000000"/>
          <w:sz w:val="28"/>
          <w:szCs w:val="28"/>
          <w:lang w:eastAsia="ru-RU"/>
        </w:rPr>
      </w:pPr>
    </w:p>
    <w:p w14:paraId="59E52187" w14:textId="1F10C2A4" w:rsidR="00B8765F" w:rsidRPr="002C0A82" w:rsidRDefault="00A35ED8" w:rsidP="002C0A82">
      <w:pPr>
        <w:pStyle w:val="ac"/>
        <w:numPr>
          <w:ilvl w:val="0"/>
          <w:numId w:val="13"/>
        </w:numPr>
        <w:shd w:val="clear" w:color="auto" w:fill="FFFFFF"/>
        <w:jc w:val="both"/>
        <w:rPr>
          <w:rFonts w:eastAsia="Times New Roman" w:cs="Times New Roman"/>
          <w:color w:val="000000"/>
          <w:sz w:val="28"/>
          <w:szCs w:val="28"/>
          <w:lang w:eastAsia="ru-RU"/>
        </w:rPr>
      </w:pPr>
      <w:r w:rsidRPr="001A6B33">
        <w:rPr>
          <w:rFonts w:eastAsia="Times New Roman" w:cs="Times New Roman"/>
          <w:b/>
          <w:bCs/>
          <w:color w:val="000000"/>
          <w:sz w:val="28"/>
          <w:szCs w:val="28"/>
          <w:lang w:eastAsia="ru-RU"/>
        </w:rPr>
        <w:t>Коды</w:t>
      </w:r>
      <w:r w:rsidR="004B6FD4" w:rsidRPr="001A6B33">
        <w:rPr>
          <w:rFonts w:eastAsia="Times New Roman" w:cs="Times New Roman"/>
          <w:b/>
          <w:bCs/>
          <w:color w:val="000000"/>
          <w:sz w:val="28"/>
          <w:szCs w:val="28"/>
          <w:lang w:eastAsia="ru-RU"/>
        </w:rPr>
        <w:t xml:space="preserve"> формируемых</w:t>
      </w:r>
      <w:r w:rsidRPr="001A6B33">
        <w:rPr>
          <w:rFonts w:eastAsia="Times New Roman" w:cs="Times New Roman"/>
          <w:b/>
          <w:bCs/>
          <w:color w:val="000000"/>
          <w:sz w:val="28"/>
          <w:szCs w:val="28"/>
          <w:lang w:eastAsia="ru-RU"/>
        </w:rPr>
        <w:t xml:space="preserve"> компетенций</w:t>
      </w:r>
      <w:r w:rsidRPr="002C0A82">
        <w:rPr>
          <w:rFonts w:eastAsia="Times New Roman" w:cs="Times New Roman"/>
          <w:color w:val="000000"/>
          <w:sz w:val="28"/>
          <w:szCs w:val="28"/>
          <w:lang w:eastAsia="ru-RU"/>
        </w:rPr>
        <w:t>: ОК1, ОК3, ОК4, ОК5, ОК6</w:t>
      </w:r>
      <w:r w:rsidR="00B8765F" w:rsidRPr="002C0A82">
        <w:rPr>
          <w:rFonts w:eastAsia="Times New Roman" w:cs="Times New Roman"/>
          <w:color w:val="000000"/>
          <w:sz w:val="28"/>
          <w:szCs w:val="28"/>
          <w:lang w:eastAsia="ru-RU"/>
        </w:rPr>
        <w:t>, ПК 4.1.1., 4.1.2, .2.1</w:t>
      </w:r>
    </w:p>
    <w:p w14:paraId="07ADAD4F" w14:textId="5FA10012" w:rsidR="00A35ED8" w:rsidRPr="00B8765F" w:rsidRDefault="004B6FD4" w:rsidP="00B8765F">
      <w:pPr>
        <w:pStyle w:val="ac"/>
        <w:numPr>
          <w:ilvl w:val="0"/>
          <w:numId w:val="13"/>
        </w:numPr>
        <w:shd w:val="clear" w:color="auto" w:fill="FFFFFF"/>
        <w:jc w:val="both"/>
        <w:rPr>
          <w:rFonts w:eastAsia="Times New Roman" w:cs="Times New Roman"/>
          <w:color w:val="000000"/>
          <w:sz w:val="28"/>
          <w:szCs w:val="28"/>
          <w:lang w:eastAsia="ru-RU"/>
        </w:rPr>
      </w:pPr>
      <w:r w:rsidRPr="00B8765F">
        <w:rPr>
          <w:rFonts w:eastAsia="Times New Roman" w:cs="Times New Roman"/>
          <w:color w:val="000000"/>
          <w:sz w:val="28"/>
          <w:szCs w:val="28"/>
          <w:lang w:eastAsia="ru-RU"/>
        </w:rPr>
        <w:t xml:space="preserve"> </w:t>
      </w:r>
      <w:r w:rsidR="00A35ED8" w:rsidRPr="00B8765F">
        <w:rPr>
          <w:rFonts w:eastAsia="Times New Roman" w:cs="Times New Roman"/>
          <w:b/>
          <w:bCs/>
          <w:color w:val="000000"/>
          <w:sz w:val="28"/>
          <w:szCs w:val="28"/>
          <w:lang w:eastAsia="ru-RU"/>
        </w:rPr>
        <w:t>Оборудование </w:t>
      </w:r>
      <w:r w:rsidR="00A35ED8" w:rsidRPr="00B8765F">
        <w:rPr>
          <w:rFonts w:eastAsia="Times New Roman" w:cs="Times New Roman"/>
          <w:color w:val="000000"/>
          <w:sz w:val="28"/>
          <w:szCs w:val="28"/>
          <w:lang w:eastAsia="ru-RU"/>
        </w:rPr>
        <w:t>к </w:t>
      </w:r>
      <w:r w:rsidR="00A35ED8" w:rsidRPr="00B8765F">
        <w:rPr>
          <w:rFonts w:eastAsia="Times New Roman" w:cs="Times New Roman"/>
          <w:b/>
          <w:bCs/>
          <w:color w:val="000000"/>
          <w:sz w:val="28"/>
          <w:szCs w:val="28"/>
          <w:lang w:eastAsia="ru-RU"/>
        </w:rPr>
        <w:t>занятию:</w:t>
      </w:r>
    </w:p>
    <w:p w14:paraId="2CDE522B" w14:textId="77777777" w:rsidR="00A35ED8" w:rsidRPr="00BF1267" w:rsidRDefault="00A35ED8" w:rsidP="00F01581">
      <w:pPr>
        <w:widowControl/>
        <w:numPr>
          <w:ilvl w:val="0"/>
          <w:numId w:val="15"/>
        </w:numPr>
        <w:shd w:val="clear" w:color="auto" w:fill="FFFFFF"/>
        <w:suppressAutoHyphens w:val="0"/>
        <w:ind w:left="936" w:right="-284"/>
        <w:jc w:val="both"/>
        <w:rPr>
          <w:rFonts w:eastAsia="Times New Roman" w:cs="Times New Roman"/>
          <w:color w:val="000000"/>
          <w:sz w:val="28"/>
          <w:szCs w:val="28"/>
          <w:lang w:eastAsia="ru-RU"/>
        </w:rPr>
      </w:pPr>
      <w:r w:rsidRPr="00BF1267">
        <w:rPr>
          <w:rFonts w:eastAsia="Times New Roman" w:cs="Times New Roman"/>
          <w:i/>
          <w:iCs/>
          <w:color w:val="000000"/>
          <w:sz w:val="28"/>
          <w:szCs w:val="28"/>
          <w:lang w:eastAsia="ru-RU"/>
        </w:rPr>
        <w:t> </w:t>
      </w:r>
      <w:r w:rsidRPr="00BF1267">
        <w:rPr>
          <w:rFonts w:eastAsia="Times New Roman" w:cs="Times New Roman"/>
          <w:color w:val="000000"/>
          <w:sz w:val="28"/>
          <w:szCs w:val="28"/>
          <w:lang w:eastAsia="ru-RU"/>
        </w:rPr>
        <w:t>Технические средства обучения (ТСО) компьютер, мультимедийная установка;</w:t>
      </w:r>
    </w:p>
    <w:p w14:paraId="68030460" w14:textId="77777777" w:rsidR="00A35ED8" w:rsidRPr="00BF1267" w:rsidRDefault="00A35ED8" w:rsidP="00F01581">
      <w:pPr>
        <w:widowControl/>
        <w:numPr>
          <w:ilvl w:val="0"/>
          <w:numId w:val="15"/>
        </w:numPr>
        <w:shd w:val="clear" w:color="auto" w:fill="FFFFFF"/>
        <w:suppressAutoHyphens w:val="0"/>
        <w:ind w:left="936" w:right="-284"/>
        <w:jc w:val="both"/>
        <w:rPr>
          <w:rFonts w:eastAsia="Times New Roman" w:cs="Times New Roman"/>
          <w:color w:val="000000"/>
          <w:sz w:val="28"/>
          <w:szCs w:val="28"/>
          <w:lang w:eastAsia="ru-RU"/>
        </w:rPr>
      </w:pPr>
      <w:r w:rsidRPr="00BF1267">
        <w:rPr>
          <w:rFonts w:eastAsia="Times New Roman" w:cs="Times New Roman"/>
          <w:color w:val="000000"/>
          <w:sz w:val="28"/>
          <w:szCs w:val="28"/>
          <w:lang w:eastAsia="ru-RU"/>
        </w:rPr>
        <w:t>методические пособия по теме;</w:t>
      </w:r>
    </w:p>
    <w:p w14:paraId="56CBBF06" w14:textId="77777777" w:rsidR="00A35ED8" w:rsidRPr="00BF1267" w:rsidRDefault="00A35ED8" w:rsidP="00F01581">
      <w:pPr>
        <w:widowControl/>
        <w:numPr>
          <w:ilvl w:val="0"/>
          <w:numId w:val="15"/>
        </w:numPr>
        <w:shd w:val="clear" w:color="auto" w:fill="FFFFFF"/>
        <w:suppressAutoHyphens w:val="0"/>
        <w:ind w:left="936" w:right="-284"/>
        <w:jc w:val="both"/>
        <w:rPr>
          <w:rFonts w:eastAsia="Times New Roman" w:cs="Times New Roman"/>
          <w:color w:val="000000"/>
          <w:sz w:val="28"/>
          <w:szCs w:val="28"/>
          <w:lang w:eastAsia="ru-RU"/>
        </w:rPr>
      </w:pPr>
      <w:r w:rsidRPr="00BF1267">
        <w:rPr>
          <w:rFonts w:eastAsia="Times New Roman" w:cs="Times New Roman"/>
          <w:color w:val="000000"/>
          <w:sz w:val="28"/>
          <w:szCs w:val="28"/>
          <w:lang w:eastAsia="ru-RU"/>
        </w:rPr>
        <w:t>презентация по данной теме;</w:t>
      </w:r>
    </w:p>
    <w:p w14:paraId="616C3573" w14:textId="77777777" w:rsidR="00A35ED8" w:rsidRPr="00BF1267" w:rsidRDefault="00A35ED8" w:rsidP="00F01581">
      <w:pPr>
        <w:widowControl/>
        <w:numPr>
          <w:ilvl w:val="0"/>
          <w:numId w:val="15"/>
        </w:numPr>
        <w:shd w:val="clear" w:color="auto" w:fill="FFFFFF"/>
        <w:suppressAutoHyphens w:val="0"/>
        <w:ind w:left="936" w:right="-284"/>
        <w:jc w:val="both"/>
        <w:rPr>
          <w:rFonts w:eastAsia="Times New Roman" w:cs="Times New Roman"/>
          <w:color w:val="000000"/>
          <w:sz w:val="28"/>
          <w:szCs w:val="28"/>
          <w:lang w:eastAsia="ru-RU"/>
        </w:rPr>
      </w:pPr>
      <w:r w:rsidRPr="00BF1267">
        <w:rPr>
          <w:rFonts w:eastAsia="Times New Roman" w:cs="Times New Roman"/>
          <w:color w:val="000000"/>
          <w:sz w:val="28"/>
          <w:szCs w:val="28"/>
          <w:lang w:eastAsia="ru-RU"/>
        </w:rPr>
        <w:t>Контрольно-оценочные средства</w:t>
      </w:r>
    </w:p>
    <w:p w14:paraId="0F4B68AD" w14:textId="77777777" w:rsidR="00A35ED8" w:rsidRPr="00BF1267" w:rsidRDefault="00A35ED8" w:rsidP="00F01581">
      <w:pPr>
        <w:widowControl/>
        <w:numPr>
          <w:ilvl w:val="0"/>
          <w:numId w:val="15"/>
        </w:numPr>
        <w:shd w:val="clear" w:color="auto" w:fill="FFFFFF"/>
        <w:suppressAutoHyphens w:val="0"/>
        <w:ind w:left="936" w:right="-284"/>
        <w:jc w:val="both"/>
        <w:rPr>
          <w:rFonts w:eastAsia="Times New Roman" w:cs="Times New Roman"/>
          <w:color w:val="000000"/>
          <w:sz w:val="28"/>
          <w:szCs w:val="28"/>
          <w:lang w:eastAsia="ru-RU"/>
        </w:rPr>
      </w:pPr>
      <w:r w:rsidRPr="00BF1267">
        <w:rPr>
          <w:rFonts w:eastAsia="Times New Roman" w:cs="Times New Roman"/>
          <w:color w:val="000000"/>
          <w:sz w:val="28"/>
          <w:szCs w:val="28"/>
          <w:lang w:eastAsia="ru-RU"/>
        </w:rPr>
        <w:t>Задание на самоподготовку.</w:t>
      </w:r>
    </w:p>
    <w:p w14:paraId="5AFB7DE7" w14:textId="77777777" w:rsidR="00A35ED8" w:rsidRPr="00BF1267" w:rsidRDefault="00A35ED8" w:rsidP="00F01581">
      <w:pPr>
        <w:pStyle w:val="ac"/>
        <w:widowControl/>
        <w:numPr>
          <w:ilvl w:val="0"/>
          <w:numId w:val="13"/>
        </w:numPr>
        <w:shd w:val="clear" w:color="auto" w:fill="FFFFFF"/>
        <w:suppressAutoHyphens w:val="0"/>
        <w:ind w:right="-284"/>
        <w:jc w:val="both"/>
        <w:rPr>
          <w:rFonts w:eastAsia="Times New Roman" w:cs="Times New Roman"/>
          <w:color w:val="000000"/>
          <w:sz w:val="28"/>
          <w:szCs w:val="28"/>
          <w:lang w:eastAsia="ru-RU"/>
        </w:rPr>
      </w:pPr>
      <w:r w:rsidRPr="00BF1267">
        <w:rPr>
          <w:rFonts w:eastAsia="Times New Roman" w:cs="Times New Roman"/>
          <w:b/>
          <w:bCs/>
          <w:color w:val="000000"/>
          <w:sz w:val="28"/>
          <w:szCs w:val="28"/>
          <w:lang w:eastAsia="ru-RU"/>
        </w:rPr>
        <w:t>Учебная литература:</w:t>
      </w:r>
    </w:p>
    <w:p w14:paraId="7D19E493" w14:textId="5C76EB69" w:rsidR="00A35ED8" w:rsidRPr="002C0A82" w:rsidRDefault="00A35ED8" w:rsidP="00A35ED8">
      <w:pPr>
        <w:shd w:val="clear" w:color="auto" w:fill="FFFFFF"/>
        <w:ind w:left="720" w:hanging="720"/>
        <w:jc w:val="both"/>
        <w:rPr>
          <w:rFonts w:eastAsia="Times New Roman" w:cs="Times New Roman"/>
          <w:sz w:val="28"/>
          <w:szCs w:val="28"/>
          <w:lang w:eastAsia="ru-RU"/>
        </w:rPr>
      </w:pPr>
      <w:r w:rsidRPr="00BF1267">
        <w:rPr>
          <w:rFonts w:eastAsia="Times New Roman" w:cs="Times New Roman"/>
          <w:color w:val="000000"/>
          <w:sz w:val="28"/>
          <w:szCs w:val="28"/>
          <w:lang w:eastAsia="ru-RU"/>
        </w:rPr>
        <w:t xml:space="preserve">1.Портал непрерывного и методического образования </w:t>
      </w:r>
      <w:hyperlink r:id="rId6" w:history="1">
        <w:r w:rsidR="00161994" w:rsidRPr="002C0A82">
          <w:rPr>
            <w:rStyle w:val="ae"/>
            <w:rFonts w:eastAsia="Times New Roman" w:cs="Times New Roman"/>
            <w:color w:val="auto"/>
            <w:sz w:val="28"/>
            <w:szCs w:val="28"/>
            <w:lang w:eastAsia="ru-RU"/>
          </w:rPr>
          <w:t>https://edu.rosminzdrav.ru/specialistam/obshchaja-informacija/</w:t>
        </w:r>
      </w:hyperlink>
    </w:p>
    <w:p w14:paraId="359919A9" w14:textId="6781620A" w:rsidR="00161994" w:rsidRPr="002C0A82" w:rsidRDefault="00161994" w:rsidP="00A35ED8">
      <w:pPr>
        <w:shd w:val="clear" w:color="auto" w:fill="FFFFFF"/>
        <w:ind w:left="720" w:hanging="720"/>
        <w:jc w:val="both"/>
        <w:rPr>
          <w:rFonts w:eastAsia="Times New Roman" w:cs="Times New Roman"/>
          <w:sz w:val="28"/>
          <w:szCs w:val="28"/>
          <w:lang w:eastAsia="ru-RU"/>
        </w:rPr>
      </w:pPr>
    </w:p>
    <w:p w14:paraId="1150AD78" w14:textId="77777777" w:rsidR="00161994" w:rsidRPr="00BF1267" w:rsidRDefault="00161994" w:rsidP="002C0A82">
      <w:pPr>
        <w:shd w:val="clear" w:color="auto" w:fill="FFFFFF"/>
        <w:jc w:val="both"/>
        <w:rPr>
          <w:rFonts w:eastAsia="Times New Roman" w:cs="Times New Roman"/>
          <w:color w:val="000000"/>
          <w:sz w:val="28"/>
          <w:szCs w:val="28"/>
          <w:lang w:eastAsia="ru-RU"/>
        </w:rPr>
      </w:pPr>
    </w:p>
    <w:p w14:paraId="6562DD8D" w14:textId="77777777" w:rsidR="00A35ED8" w:rsidRPr="00BF1267" w:rsidRDefault="00A35ED8" w:rsidP="00F01581">
      <w:pPr>
        <w:pStyle w:val="ac"/>
        <w:widowControl/>
        <w:numPr>
          <w:ilvl w:val="0"/>
          <w:numId w:val="13"/>
        </w:numPr>
        <w:shd w:val="clear" w:color="auto" w:fill="FFFFFF"/>
        <w:suppressAutoHyphens w:val="0"/>
        <w:ind w:right="-284"/>
        <w:rPr>
          <w:rFonts w:eastAsia="Times New Roman" w:cs="Times New Roman"/>
          <w:color w:val="000000"/>
          <w:sz w:val="28"/>
          <w:szCs w:val="28"/>
          <w:lang w:eastAsia="ru-RU"/>
        </w:rPr>
      </w:pPr>
      <w:r w:rsidRPr="00BF1267">
        <w:rPr>
          <w:rFonts w:eastAsia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Ход занятия</w:t>
      </w:r>
    </w:p>
    <w:p w14:paraId="1CDA57B2" w14:textId="77777777" w:rsidR="00A35ED8" w:rsidRPr="00BF1267" w:rsidRDefault="00A35ED8" w:rsidP="00A35ED8">
      <w:pPr>
        <w:pStyle w:val="ac"/>
        <w:shd w:val="clear" w:color="auto" w:fill="FFFFFF"/>
        <w:ind w:right="-284"/>
        <w:rPr>
          <w:rFonts w:eastAsia="Times New Roman" w:cs="Times New Roman"/>
          <w:color w:val="000000"/>
          <w:sz w:val="28"/>
          <w:szCs w:val="28"/>
          <w:lang w:eastAsia="ru-RU"/>
        </w:rPr>
      </w:pPr>
    </w:p>
    <w:tbl>
      <w:tblPr>
        <w:tblW w:w="8462" w:type="dxa"/>
        <w:tblInd w:w="-108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94"/>
        <w:gridCol w:w="5623"/>
        <w:gridCol w:w="2245"/>
      </w:tblGrid>
      <w:tr w:rsidR="00A35ED8" w:rsidRPr="00BF1267" w14:paraId="6B49A67A" w14:textId="77777777" w:rsidTr="00E22906">
        <w:trPr>
          <w:trHeight w:val="593"/>
        </w:trPr>
        <w:tc>
          <w:tcPr>
            <w:tcW w:w="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F630999" w14:textId="77777777" w:rsidR="00A35ED8" w:rsidRPr="00BF1267" w:rsidRDefault="00A35ED8" w:rsidP="00E22906">
            <w:pPr>
              <w:jc w:val="center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BF1267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№</w:t>
            </w:r>
          </w:p>
          <w:p w14:paraId="15742CCB" w14:textId="77777777" w:rsidR="00A35ED8" w:rsidRPr="00BF1267" w:rsidRDefault="00A35ED8" w:rsidP="00E22906">
            <w:pPr>
              <w:jc w:val="center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BF1267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п/п</w:t>
            </w:r>
          </w:p>
        </w:tc>
        <w:tc>
          <w:tcPr>
            <w:tcW w:w="56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4E7251D" w14:textId="77777777" w:rsidR="00A35ED8" w:rsidRPr="00BF1267" w:rsidRDefault="00A35ED8" w:rsidP="00E22906">
            <w:pPr>
              <w:jc w:val="center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BF1267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Этап</w:t>
            </w:r>
          </w:p>
          <w:p w14:paraId="52879A4F" w14:textId="77777777" w:rsidR="00A35ED8" w:rsidRPr="00BF1267" w:rsidRDefault="00A35ED8" w:rsidP="00E22906">
            <w:pPr>
              <w:jc w:val="center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BF1267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занятия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7379B32" w14:textId="77777777" w:rsidR="00A35ED8" w:rsidRPr="00BF1267" w:rsidRDefault="00A35ED8" w:rsidP="00E22906">
            <w:pPr>
              <w:jc w:val="center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BF1267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Время, мин</w:t>
            </w:r>
          </w:p>
        </w:tc>
      </w:tr>
      <w:tr w:rsidR="00A35ED8" w:rsidRPr="00BF1267" w14:paraId="122793D3" w14:textId="77777777" w:rsidTr="00E22906">
        <w:trPr>
          <w:trHeight w:val="305"/>
        </w:trPr>
        <w:tc>
          <w:tcPr>
            <w:tcW w:w="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8483F2" w14:textId="77777777" w:rsidR="00A35ED8" w:rsidRPr="00BF1267" w:rsidRDefault="00A35ED8" w:rsidP="00E22906">
            <w:pPr>
              <w:jc w:val="center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BF1267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56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DC68481" w14:textId="77777777" w:rsidR="00A35ED8" w:rsidRPr="00BF1267" w:rsidRDefault="00A35ED8" w:rsidP="00E22906">
            <w:pP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BF1267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Организационный момент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3D5F513" w14:textId="77777777" w:rsidR="00A35ED8" w:rsidRPr="00BF1267" w:rsidRDefault="00A35ED8" w:rsidP="00E22906">
            <w:pPr>
              <w:jc w:val="center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BF1267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</w:tr>
      <w:tr w:rsidR="00A35ED8" w:rsidRPr="00BF1267" w14:paraId="43158DC2" w14:textId="77777777" w:rsidTr="00E22906">
        <w:trPr>
          <w:trHeight w:val="268"/>
        </w:trPr>
        <w:tc>
          <w:tcPr>
            <w:tcW w:w="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35EC8CB" w14:textId="77777777" w:rsidR="00A35ED8" w:rsidRPr="00BF1267" w:rsidRDefault="00A35ED8" w:rsidP="00E22906">
            <w:pPr>
              <w:jc w:val="center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BF1267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56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649BDA2" w14:textId="77777777" w:rsidR="00A35ED8" w:rsidRPr="00BF1267" w:rsidRDefault="00A35ED8" w:rsidP="00E22906">
            <w:pPr>
              <w:jc w:val="both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BF1267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Актуализация темы.</w:t>
            </w:r>
          </w:p>
          <w:p w14:paraId="45FCB7EF" w14:textId="77777777" w:rsidR="00A35ED8" w:rsidRPr="00BF1267" w:rsidRDefault="00A35ED8" w:rsidP="00E22906">
            <w:pPr>
              <w:jc w:val="both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BF1267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Определение цели и ознакомление с планом лекции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B291BA0" w14:textId="77777777" w:rsidR="00A35ED8" w:rsidRPr="00BF1267" w:rsidRDefault="00A35ED8" w:rsidP="00E22906">
            <w:pPr>
              <w:jc w:val="center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BF1267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</w:tr>
      <w:tr w:rsidR="00A35ED8" w:rsidRPr="00BF1267" w14:paraId="4821A600" w14:textId="77777777" w:rsidTr="00E22906">
        <w:trPr>
          <w:trHeight w:val="303"/>
        </w:trPr>
        <w:tc>
          <w:tcPr>
            <w:tcW w:w="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EC3401" w14:textId="77777777" w:rsidR="00A35ED8" w:rsidRPr="00BF1267" w:rsidRDefault="00A35ED8" w:rsidP="00E22906">
            <w:pPr>
              <w:jc w:val="center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BF1267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6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93CCBF" w14:textId="77777777" w:rsidR="00A35ED8" w:rsidRPr="00BF1267" w:rsidRDefault="00A35ED8" w:rsidP="00E22906">
            <w:pP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BF1267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Определение исходного уровня знаний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D22B90A" w14:textId="7C45AC84" w:rsidR="00A35ED8" w:rsidRPr="00BF1267" w:rsidRDefault="008740FC" w:rsidP="00E22906">
            <w:pPr>
              <w:jc w:val="center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</w:tr>
      <w:tr w:rsidR="00A35ED8" w:rsidRPr="00BF1267" w14:paraId="08F4785A" w14:textId="77777777" w:rsidTr="00E22906">
        <w:trPr>
          <w:trHeight w:val="406"/>
        </w:trPr>
        <w:tc>
          <w:tcPr>
            <w:tcW w:w="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DEA2105" w14:textId="77777777" w:rsidR="00A35ED8" w:rsidRPr="00BF1267" w:rsidRDefault="00A35ED8" w:rsidP="00E22906">
            <w:pPr>
              <w:jc w:val="center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BF1267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56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A01A08C" w14:textId="77777777" w:rsidR="00A35ED8" w:rsidRPr="00BF1267" w:rsidRDefault="00A35ED8" w:rsidP="00E22906">
            <w:pP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BF1267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Изложение нового материала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B78EBA2" w14:textId="6256AD42" w:rsidR="00A35ED8" w:rsidRPr="00BF1267" w:rsidRDefault="008740FC" w:rsidP="00E22906">
            <w:pPr>
              <w:jc w:val="center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55</w:t>
            </w:r>
          </w:p>
        </w:tc>
      </w:tr>
      <w:tr w:rsidR="00A35ED8" w:rsidRPr="00BF1267" w14:paraId="2C5E530B" w14:textId="77777777" w:rsidTr="00E22906">
        <w:trPr>
          <w:trHeight w:val="414"/>
        </w:trPr>
        <w:tc>
          <w:tcPr>
            <w:tcW w:w="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5B9C7A6" w14:textId="77777777" w:rsidR="00A35ED8" w:rsidRPr="00BF1267" w:rsidRDefault="00A35ED8" w:rsidP="00E22906">
            <w:pPr>
              <w:jc w:val="center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BF1267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56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2CF28F" w14:textId="77777777" w:rsidR="00A35ED8" w:rsidRPr="00BF1267" w:rsidRDefault="00A35ED8" w:rsidP="00E22906">
            <w:pP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BF1267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Закрепление материала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624E2F" w14:textId="324197B7" w:rsidR="00A35ED8" w:rsidRPr="00BF1267" w:rsidRDefault="008740FC" w:rsidP="00E22906">
            <w:pPr>
              <w:jc w:val="center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 w:rsidR="00A35ED8" w:rsidRPr="00BF1267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</w:tr>
      <w:tr w:rsidR="00A35ED8" w:rsidRPr="00BF1267" w14:paraId="5B8572B4" w14:textId="77777777" w:rsidTr="00E22906">
        <w:trPr>
          <w:trHeight w:val="46"/>
        </w:trPr>
        <w:tc>
          <w:tcPr>
            <w:tcW w:w="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9A48B0A" w14:textId="77777777" w:rsidR="00A35ED8" w:rsidRPr="00BF1267" w:rsidRDefault="00A35ED8" w:rsidP="00E22906">
            <w:pPr>
              <w:jc w:val="center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BF1267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56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76C164" w14:textId="77777777" w:rsidR="00A35ED8" w:rsidRPr="00BF1267" w:rsidRDefault="00A35ED8" w:rsidP="00E22906">
            <w:pP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BF1267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Подведение итогов, задание на дом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E61375" w14:textId="7DE83AA8" w:rsidR="00A35ED8" w:rsidRPr="00BF1267" w:rsidRDefault="008740FC" w:rsidP="00E22906">
            <w:pPr>
              <w:jc w:val="center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</w:tr>
      <w:tr w:rsidR="00A35ED8" w:rsidRPr="00BF1267" w14:paraId="51204E7C" w14:textId="77777777" w:rsidTr="00E22906">
        <w:trPr>
          <w:trHeight w:val="325"/>
        </w:trPr>
        <w:tc>
          <w:tcPr>
            <w:tcW w:w="846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98E3F54" w14:textId="77777777" w:rsidR="00A35ED8" w:rsidRPr="00BF1267" w:rsidRDefault="00A35ED8" w:rsidP="00E22906">
            <w:pPr>
              <w:jc w:val="center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BF1267">
              <w:rPr>
                <w:rFonts w:eastAsia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Итого:                                                               90 мин.</w:t>
            </w:r>
          </w:p>
        </w:tc>
      </w:tr>
    </w:tbl>
    <w:p w14:paraId="5F6FC423" w14:textId="77777777" w:rsidR="00A35ED8" w:rsidRPr="00BF1267" w:rsidRDefault="00A35ED8" w:rsidP="00A35ED8">
      <w:pPr>
        <w:rPr>
          <w:rFonts w:cs="Times New Roman"/>
          <w:sz w:val="28"/>
          <w:szCs w:val="28"/>
        </w:rPr>
      </w:pPr>
    </w:p>
    <w:p w14:paraId="72B0CEEE" w14:textId="77777777" w:rsidR="00A35ED8" w:rsidRPr="00BF1267" w:rsidRDefault="00A35ED8" w:rsidP="007C527F">
      <w:pPr>
        <w:rPr>
          <w:rFonts w:cs="Times New Roman"/>
          <w:b/>
          <w:bCs/>
          <w:sz w:val="28"/>
          <w:szCs w:val="28"/>
        </w:rPr>
      </w:pPr>
    </w:p>
    <w:p w14:paraId="7B6035E9" w14:textId="77777777" w:rsidR="00161994" w:rsidRDefault="00161994" w:rsidP="00167A15">
      <w:pPr>
        <w:jc w:val="center"/>
        <w:rPr>
          <w:b/>
          <w:bCs/>
          <w:sz w:val="28"/>
          <w:szCs w:val="28"/>
        </w:rPr>
      </w:pPr>
    </w:p>
    <w:p w14:paraId="519BAF47" w14:textId="6B9983BF" w:rsidR="007C527F" w:rsidRPr="00167A15" w:rsidRDefault="007C527F" w:rsidP="00167A15">
      <w:pPr>
        <w:jc w:val="center"/>
        <w:rPr>
          <w:b/>
          <w:bCs/>
          <w:sz w:val="28"/>
          <w:szCs w:val="28"/>
        </w:rPr>
      </w:pPr>
      <w:r w:rsidRPr="00167A15">
        <w:rPr>
          <w:b/>
          <w:bCs/>
          <w:sz w:val="28"/>
          <w:szCs w:val="28"/>
        </w:rPr>
        <w:t>КОНКРЕТНЫЕ  ЗАДАЧИ.</w:t>
      </w:r>
    </w:p>
    <w:tbl>
      <w:tblPr>
        <w:tblW w:w="0" w:type="auto"/>
        <w:tblInd w:w="-229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836"/>
        <w:gridCol w:w="3260"/>
        <w:gridCol w:w="3969"/>
      </w:tblGrid>
      <w:tr w:rsidR="007C527F" w:rsidRPr="00167A15" w14:paraId="63D8BBFF" w14:textId="77777777" w:rsidTr="002A5BAE">
        <w:tc>
          <w:tcPr>
            <w:tcW w:w="283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CA02742" w14:textId="77777777" w:rsidR="007C527F" w:rsidRPr="00686776" w:rsidRDefault="00686776" w:rsidP="00167A15">
            <w:pPr>
              <w:pStyle w:val="a8"/>
              <w:snapToGrid w:val="0"/>
              <w:jc w:val="center"/>
              <w:rPr>
                <w:b/>
                <w:bCs/>
                <w:sz w:val="26"/>
                <w:szCs w:val="26"/>
              </w:rPr>
            </w:pPr>
            <w:r w:rsidRPr="00686776">
              <w:rPr>
                <w:b/>
                <w:bCs/>
                <w:sz w:val="26"/>
                <w:szCs w:val="26"/>
              </w:rPr>
              <w:t xml:space="preserve">Номер и название </w:t>
            </w:r>
            <w:r w:rsidR="007C527F" w:rsidRPr="00686776">
              <w:rPr>
                <w:b/>
                <w:bCs/>
                <w:sz w:val="26"/>
                <w:szCs w:val="26"/>
              </w:rPr>
              <w:t>компетенции</w:t>
            </w:r>
          </w:p>
        </w:tc>
        <w:tc>
          <w:tcPr>
            <w:tcW w:w="32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70F0179" w14:textId="77777777" w:rsidR="007C527F" w:rsidRPr="00686776" w:rsidRDefault="007C527F" w:rsidP="00167A15">
            <w:pPr>
              <w:pStyle w:val="a8"/>
              <w:snapToGrid w:val="0"/>
              <w:jc w:val="center"/>
              <w:rPr>
                <w:b/>
                <w:bCs/>
                <w:sz w:val="26"/>
                <w:szCs w:val="26"/>
              </w:rPr>
            </w:pPr>
            <w:r w:rsidRPr="00686776">
              <w:rPr>
                <w:b/>
                <w:bCs/>
                <w:sz w:val="26"/>
                <w:szCs w:val="26"/>
              </w:rPr>
              <w:t>Студент должен знать</w:t>
            </w:r>
          </w:p>
        </w:tc>
        <w:tc>
          <w:tcPr>
            <w:tcW w:w="396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5B8210C" w14:textId="77777777" w:rsidR="007C527F" w:rsidRPr="00686776" w:rsidRDefault="007C527F" w:rsidP="00167A15">
            <w:pPr>
              <w:pStyle w:val="a8"/>
              <w:snapToGrid w:val="0"/>
              <w:jc w:val="center"/>
              <w:rPr>
                <w:b/>
                <w:bCs/>
                <w:sz w:val="26"/>
                <w:szCs w:val="26"/>
              </w:rPr>
            </w:pPr>
            <w:r w:rsidRPr="00686776">
              <w:rPr>
                <w:b/>
                <w:bCs/>
                <w:sz w:val="26"/>
                <w:szCs w:val="26"/>
              </w:rPr>
              <w:t>Студент должен уметь</w:t>
            </w:r>
          </w:p>
        </w:tc>
      </w:tr>
      <w:tr w:rsidR="007C527F" w:rsidRPr="00167A15" w14:paraId="055A53A7" w14:textId="77777777" w:rsidTr="002A5BAE">
        <w:trPr>
          <w:trHeight w:val="2400"/>
        </w:trPr>
        <w:tc>
          <w:tcPr>
            <w:tcW w:w="283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CB12265" w14:textId="77777777" w:rsidR="007C527F" w:rsidRPr="00686776" w:rsidRDefault="007C527F" w:rsidP="00686776">
            <w:pPr>
              <w:pStyle w:val="a8"/>
              <w:snapToGrid w:val="0"/>
              <w:rPr>
                <w:sz w:val="26"/>
                <w:szCs w:val="26"/>
              </w:rPr>
            </w:pPr>
            <w:r w:rsidRPr="00686776">
              <w:rPr>
                <w:b/>
                <w:bCs/>
                <w:sz w:val="26"/>
                <w:szCs w:val="26"/>
              </w:rPr>
              <w:t xml:space="preserve">ПК </w:t>
            </w:r>
            <w:r w:rsidR="00CB2F10" w:rsidRPr="00686776">
              <w:rPr>
                <w:b/>
                <w:bCs/>
                <w:sz w:val="26"/>
                <w:szCs w:val="26"/>
              </w:rPr>
              <w:t xml:space="preserve">4.1.2 </w:t>
            </w:r>
            <w:r w:rsidR="00CB2F10" w:rsidRPr="00686776">
              <w:rPr>
                <w:sz w:val="26"/>
                <w:szCs w:val="26"/>
              </w:rPr>
              <w:t xml:space="preserve">Обеспечивать  перемещение и транспортировку  материальных объектов  и  медицинских отходов. </w:t>
            </w:r>
          </w:p>
        </w:tc>
        <w:tc>
          <w:tcPr>
            <w:tcW w:w="32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28140BB" w14:textId="77777777" w:rsidR="00CB2F10" w:rsidRPr="00686776" w:rsidRDefault="008E4E94" w:rsidP="00F01581">
            <w:pPr>
              <w:pStyle w:val="a8"/>
              <w:numPr>
                <w:ilvl w:val="0"/>
                <w:numId w:val="6"/>
              </w:numPr>
              <w:snapToGrid w:val="0"/>
              <w:ind w:left="277" w:hanging="277"/>
              <w:rPr>
                <w:sz w:val="26"/>
                <w:szCs w:val="26"/>
              </w:rPr>
            </w:pPr>
            <w:r w:rsidRPr="00686776">
              <w:rPr>
                <w:sz w:val="26"/>
                <w:szCs w:val="26"/>
              </w:rPr>
              <w:t xml:space="preserve">Правила транспортировки </w:t>
            </w:r>
            <w:r w:rsidR="002A5BAE">
              <w:rPr>
                <w:sz w:val="26"/>
                <w:szCs w:val="26"/>
              </w:rPr>
              <w:t xml:space="preserve">материальных объектов.  </w:t>
            </w:r>
            <w:r w:rsidRPr="00686776">
              <w:rPr>
                <w:sz w:val="26"/>
                <w:szCs w:val="26"/>
              </w:rPr>
              <w:t xml:space="preserve"> </w:t>
            </w:r>
          </w:p>
          <w:p w14:paraId="339CF6B7" w14:textId="77777777" w:rsidR="007C527F" w:rsidRPr="00686776" w:rsidRDefault="002A5BAE" w:rsidP="00F01581">
            <w:pPr>
              <w:pStyle w:val="a8"/>
              <w:numPr>
                <w:ilvl w:val="0"/>
                <w:numId w:val="6"/>
              </w:numPr>
              <w:snapToGrid w:val="0"/>
              <w:ind w:left="277" w:hanging="27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Особенности хранения, сбора, обработки и утилизации различных видов отходов и материальных объектов</w:t>
            </w:r>
            <w:r w:rsidR="003E2900" w:rsidRPr="00686776">
              <w:rPr>
                <w:sz w:val="26"/>
                <w:szCs w:val="26"/>
              </w:rPr>
              <w:t xml:space="preserve">. </w:t>
            </w:r>
          </w:p>
        </w:tc>
        <w:tc>
          <w:tcPr>
            <w:tcW w:w="396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27B1877A" w14:textId="77777777" w:rsidR="00CB2F10" w:rsidRPr="00686776" w:rsidRDefault="002F31F3" w:rsidP="00F01581">
            <w:pPr>
              <w:pStyle w:val="a8"/>
              <w:numPr>
                <w:ilvl w:val="0"/>
                <w:numId w:val="6"/>
              </w:numPr>
              <w:snapToGrid w:val="0"/>
              <w:ind w:left="183" w:hanging="219"/>
              <w:rPr>
                <w:sz w:val="26"/>
                <w:szCs w:val="26"/>
              </w:rPr>
            </w:pPr>
            <w:r w:rsidRPr="00686776">
              <w:rPr>
                <w:sz w:val="26"/>
                <w:szCs w:val="26"/>
              </w:rPr>
              <w:t xml:space="preserve">Демонстрировать умение  транспортировки </w:t>
            </w:r>
            <w:r w:rsidR="002A5BAE">
              <w:rPr>
                <w:sz w:val="26"/>
                <w:szCs w:val="26"/>
              </w:rPr>
              <w:t>материальных объектов</w:t>
            </w:r>
            <w:r w:rsidRPr="00686776">
              <w:rPr>
                <w:sz w:val="26"/>
                <w:szCs w:val="26"/>
              </w:rPr>
              <w:t xml:space="preserve">  </w:t>
            </w:r>
            <w:r w:rsidR="002A5BAE">
              <w:rPr>
                <w:sz w:val="26"/>
                <w:szCs w:val="26"/>
              </w:rPr>
              <w:t>в отделении</w:t>
            </w:r>
            <w:r w:rsidRPr="00686776">
              <w:rPr>
                <w:sz w:val="26"/>
                <w:szCs w:val="26"/>
              </w:rPr>
              <w:t xml:space="preserve">. </w:t>
            </w:r>
          </w:p>
          <w:p w14:paraId="60A71841" w14:textId="77777777" w:rsidR="007C527F" w:rsidRPr="00686776" w:rsidRDefault="002A5BAE" w:rsidP="00F01581">
            <w:pPr>
              <w:pStyle w:val="a8"/>
              <w:numPr>
                <w:ilvl w:val="0"/>
                <w:numId w:val="6"/>
              </w:numPr>
              <w:snapToGrid w:val="0"/>
              <w:ind w:left="183" w:hanging="219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</w:t>
            </w:r>
            <w:r w:rsidR="002F31F3" w:rsidRPr="00686776">
              <w:rPr>
                <w:sz w:val="26"/>
                <w:szCs w:val="26"/>
              </w:rPr>
              <w:t xml:space="preserve">равильно использовать </w:t>
            </w:r>
            <w:r>
              <w:rPr>
                <w:sz w:val="26"/>
                <w:szCs w:val="26"/>
              </w:rPr>
              <w:t>знания по перемещению и  утилизации отходов</w:t>
            </w:r>
            <w:r w:rsidR="002F31F3" w:rsidRPr="00686776">
              <w:rPr>
                <w:sz w:val="26"/>
                <w:szCs w:val="26"/>
              </w:rPr>
              <w:t xml:space="preserve">. </w:t>
            </w:r>
          </w:p>
        </w:tc>
      </w:tr>
      <w:tr w:rsidR="007C527F" w:rsidRPr="00167A15" w14:paraId="3F4422AF" w14:textId="77777777" w:rsidTr="002A5BAE">
        <w:tc>
          <w:tcPr>
            <w:tcW w:w="283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547DF91" w14:textId="76A07322" w:rsidR="007C527F" w:rsidRPr="00686776" w:rsidRDefault="001014F8" w:rsidP="00686776">
            <w:pPr>
              <w:pStyle w:val="a8"/>
              <w:snapToGrid w:val="0"/>
              <w:rPr>
                <w:sz w:val="26"/>
                <w:szCs w:val="26"/>
              </w:rPr>
            </w:pPr>
            <w:r w:rsidRPr="00686776">
              <w:rPr>
                <w:b/>
                <w:bCs/>
                <w:sz w:val="26"/>
                <w:szCs w:val="26"/>
              </w:rPr>
              <w:t>ПК 4.1.</w:t>
            </w:r>
            <w:r>
              <w:rPr>
                <w:b/>
                <w:bCs/>
                <w:sz w:val="26"/>
                <w:szCs w:val="26"/>
              </w:rPr>
              <w:t xml:space="preserve">1 </w:t>
            </w:r>
            <w:r>
              <w:rPr>
                <w:sz w:val="28"/>
                <w:szCs w:val="28"/>
              </w:rPr>
              <w:t xml:space="preserve">Обеспечивать санитарное  </w:t>
            </w:r>
            <w:r w:rsidRPr="006D217D">
              <w:rPr>
                <w:sz w:val="28"/>
                <w:szCs w:val="28"/>
              </w:rPr>
              <w:t>содержание помещений, оборудования, инвентаря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32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6158BCD4" w14:textId="77777777" w:rsidR="00CB2F10" w:rsidRPr="00686776" w:rsidRDefault="007122FB" w:rsidP="00F01581">
            <w:pPr>
              <w:pStyle w:val="a8"/>
              <w:numPr>
                <w:ilvl w:val="0"/>
                <w:numId w:val="7"/>
              </w:numPr>
              <w:snapToGrid w:val="0"/>
              <w:ind w:left="229" w:hanging="219"/>
              <w:rPr>
                <w:sz w:val="26"/>
                <w:szCs w:val="26"/>
              </w:rPr>
            </w:pPr>
            <w:r w:rsidRPr="00686776">
              <w:rPr>
                <w:sz w:val="26"/>
                <w:szCs w:val="26"/>
              </w:rPr>
              <w:t xml:space="preserve">Правила общения с пациентами и/или их родственниками. </w:t>
            </w:r>
          </w:p>
          <w:p w14:paraId="2450F44C" w14:textId="77777777" w:rsidR="002A5BAE" w:rsidRDefault="007122FB" w:rsidP="00F01581">
            <w:pPr>
              <w:pStyle w:val="a8"/>
              <w:numPr>
                <w:ilvl w:val="0"/>
                <w:numId w:val="7"/>
              </w:numPr>
              <w:snapToGrid w:val="0"/>
              <w:ind w:left="229" w:hanging="219"/>
              <w:rPr>
                <w:sz w:val="26"/>
                <w:szCs w:val="26"/>
              </w:rPr>
            </w:pPr>
            <w:r w:rsidRPr="00686776">
              <w:rPr>
                <w:sz w:val="26"/>
                <w:szCs w:val="26"/>
              </w:rPr>
              <w:t xml:space="preserve">Условия конфиденциальности при </w:t>
            </w:r>
            <w:r w:rsidR="002A5BAE">
              <w:rPr>
                <w:sz w:val="26"/>
                <w:szCs w:val="26"/>
              </w:rPr>
              <w:t>уходе за пациентом</w:t>
            </w:r>
            <w:r w:rsidRPr="00686776">
              <w:rPr>
                <w:sz w:val="26"/>
                <w:szCs w:val="26"/>
              </w:rPr>
              <w:t xml:space="preserve"> и медицинской документацией.</w:t>
            </w:r>
            <w:r w:rsidR="002A5BAE">
              <w:rPr>
                <w:sz w:val="26"/>
                <w:szCs w:val="26"/>
              </w:rPr>
              <w:t xml:space="preserve"> </w:t>
            </w:r>
          </w:p>
          <w:p w14:paraId="50B8D4EF" w14:textId="77777777" w:rsidR="007122FB" w:rsidRPr="00686776" w:rsidRDefault="002A5BAE" w:rsidP="00F01581">
            <w:pPr>
              <w:pStyle w:val="a8"/>
              <w:numPr>
                <w:ilvl w:val="0"/>
                <w:numId w:val="7"/>
              </w:numPr>
              <w:snapToGrid w:val="0"/>
              <w:ind w:left="229" w:hanging="219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Элементы эргономики при перемещении пациента. </w:t>
            </w:r>
            <w:r w:rsidR="007122FB" w:rsidRPr="00686776">
              <w:rPr>
                <w:sz w:val="26"/>
                <w:szCs w:val="26"/>
              </w:rPr>
              <w:t xml:space="preserve"> </w:t>
            </w:r>
          </w:p>
          <w:p w14:paraId="5DCDC00C" w14:textId="5D28DF00" w:rsidR="007C527F" w:rsidRPr="00686776" w:rsidRDefault="002A5BAE" w:rsidP="00F01581">
            <w:pPr>
              <w:pStyle w:val="a8"/>
              <w:numPr>
                <w:ilvl w:val="0"/>
                <w:numId w:val="7"/>
              </w:numPr>
              <w:snapToGrid w:val="0"/>
              <w:ind w:left="229" w:hanging="219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СЭР при уходе за  пациентом</w:t>
            </w:r>
            <w:r w:rsidR="00686776" w:rsidRPr="00686776">
              <w:rPr>
                <w:sz w:val="26"/>
                <w:szCs w:val="26"/>
              </w:rPr>
              <w:t xml:space="preserve">. </w:t>
            </w:r>
          </w:p>
        </w:tc>
        <w:tc>
          <w:tcPr>
            <w:tcW w:w="396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394D636D" w14:textId="77777777" w:rsidR="00CB2F10" w:rsidRPr="00686776" w:rsidRDefault="002F31F3" w:rsidP="00F01581">
            <w:pPr>
              <w:pStyle w:val="a8"/>
              <w:numPr>
                <w:ilvl w:val="0"/>
                <w:numId w:val="7"/>
              </w:numPr>
              <w:snapToGrid w:val="0"/>
              <w:ind w:left="228" w:hanging="218"/>
              <w:rPr>
                <w:sz w:val="26"/>
                <w:szCs w:val="26"/>
              </w:rPr>
            </w:pPr>
            <w:r w:rsidRPr="00686776">
              <w:rPr>
                <w:sz w:val="26"/>
                <w:szCs w:val="26"/>
              </w:rPr>
              <w:t xml:space="preserve">Оценивать исходный уровень знаний и умений пациента и/или его родственников. </w:t>
            </w:r>
          </w:p>
          <w:p w14:paraId="68EC28FB" w14:textId="46872F6D" w:rsidR="00686776" w:rsidRPr="00686776" w:rsidRDefault="00686776" w:rsidP="00F01581">
            <w:pPr>
              <w:pStyle w:val="a8"/>
              <w:numPr>
                <w:ilvl w:val="0"/>
                <w:numId w:val="7"/>
              </w:numPr>
              <w:snapToGrid w:val="0"/>
              <w:ind w:left="228" w:hanging="218"/>
              <w:rPr>
                <w:sz w:val="26"/>
                <w:szCs w:val="26"/>
              </w:rPr>
            </w:pPr>
            <w:r w:rsidRPr="00686776">
              <w:rPr>
                <w:sz w:val="26"/>
                <w:szCs w:val="26"/>
              </w:rPr>
              <w:t xml:space="preserve">Демонстрировать обучение пациента и/или его родственников </w:t>
            </w:r>
            <w:r w:rsidR="002A5BAE">
              <w:rPr>
                <w:sz w:val="26"/>
                <w:szCs w:val="26"/>
              </w:rPr>
              <w:t xml:space="preserve">элементам профилактики </w:t>
            </w:r>
            <w:r w:rsidR="008D1CF8">
              <w:rPr>
                <w:sz w:val="26"/>
                <w:szCs w:val="26"/>
              </w:rPr>
              <w:t>новой коронавирусной инфекции</w:t>
            </w:r>
            <w:r w:rsidRPr="00686776">
              <w:rPr>
                <w:sz w:val="26"/>
                <w:szCs w:val="26"/>
              </w:rPr>
              <w:t xml:space="preserve">. </w:t>
            </w:r>
          </w:p>
          <w:p w14:paraId="46ED23F6" w14:textId="77777777" w:rsidR="002F31F3" w:rsidRPr="002A5BAE" w:rsidRDefault="00686776" w:rsidP="00F01581">
            <w:pPr>
              <w:pStyle w:val="a8"/>
              <w:numPr>
                <w:ilvl w:val="0"/>
                <w:numId w:val="7"/>
              </w:numPr>
              <w:snapToGrid w:val="0"/>
              <w:ind w:left="228" w:hanging="218"/>
              <w:rPr>
                <w:sz w:val="26"/>
                <w:szCs w:val="26"/>
              </w:rPr>
            </w:pPr>
            <w:r w:rsidRPr="00686776">
              <w:rPr>
                <w:sz w:val="26"/>
                <w:szCs w:val="26"/>
              </w:rPr>
              <w:t xml:space="preserve">Демонстрировать применение </w:t>
            </w:r>
            <w:r w:rsidR="002A5BAE">
              <w:rPr>
                <w:sz w:val="26"/>
                <w:szCs w:val="26"/>
              </w:rPr>
              <w:t>современных средств для перемещения пациента</w:t>
            </w:r>
            <w:r w:rsidRPr="002A5BAE">
              <w:rPr>
                <w:sz w:val="26"/>
                <w:szCs w:val="26"/>
              </w:rPr>
              <w:t xml:space="preserve">. </w:t>
            </w:r>
          </w:p>
          <w:p w14:paraId="0B73F2BD" w14:textId="77777777" w:rsidR="007C527F" w:rsidRDefault="00686776" w:rsidP="00F01581">
            <w:pPr>
              <w:pStyle w:val="a8"/>
              <w:numPr>
                <w:ilvl w:val="0"/>
                <w:numId w:val="7"/>
              </w:numPr>
              <w:snapToGrid w:val="0"/>
              <w:ind w:left="228" w:hanging="218"/>
              <w:rPr>
                <w:sz w:val="26"/>
                <w:szCs w:val="26"/>
              </w:rPr>
            </w:pPr>
            <w:r w:rsidRPr="00686776">
              <w:rPr>
                <w:sz w:val="26"/>
                <w:szCs w:val="26"/>
              </w:rPr>
              <w:t xml:space="preserve">Демонстрировать соблюдение СЭР. </w:t>
            </w:r>
          </w:p>
          <w:p w14:paraId="12897B19" w14:textId="265D5EA2" w:rsidR="008D1CF8" w:rsidRPr="00686776" w:rsidRDefault="008D1CF8" w:rsidP="00F01581">
            <w:pPr>
              <w:pStyle w:val="a8"/>
              <w:numPr>
                <w:ilvl w:val="0"/>
                <w:numId w:val="7"/>
              </w:numPr>
              <w:snapToGrid w:val="0"/>
              <w:ind w:left="228" w:hanging="218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Использовать индивидуальные средства защиты.</w:t>
            </w:r>
          </w:p>
        </w:tc>
      </w:tr>
      <w:tr w:rsidR="007C527F" w:rsidRPr="00167A15" w14:paraId="7540DBFA" w14:textId="77777777" w:rsidTr="002A5BAE">
        <w:tc>
          <w:tcPr>
            <w:tcW w:w="283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33F35AAF" w14:textId="77777777" w:rsidR="007C527F" w:rsidRPr="00686776" w:rsidRDefault="007C527F" w:rsidP="00686776">
            <w:pPr>
              <w:pStyle w:val="a8"/>
              <w:snapToGrid w:val="0"/>
              <w:rPr>
                <w:sz w:val="26"/>
                <w:szCs w:val="26"/>
              </w:rPr>
            </w:pPr>
            <w:r w:rsidRPr="00686776">
              <w:rPr>
                <w:b/>
                <w:bCs/>
                <w:sz w:val="26"/>
                <w:szCs w:val="26"/>
              </w:rPr>
              <w:t>ОК 1</w:t>
            </w:r>
            <w:r w:rsidRPr="00686776">
              <w:rPr>
                <w:sz w:val="26"/>
                <w:szCs w:val="26"/>
              </w:rPr>
              <w:t xml:space="preserve"> Понимать сущность и социальную значимость своей будущей профессии, </w:t>
            </w:r>
            <w:r w:rsidRPr="00686776">
              <w:rPr>
                <w:sz w:val="26"/>
                <w:szCs w:val="26"/>
              </w:rPr>
              <w:lastRenderedPageBreak/>
              <w:t>проявляя к ней устойчивый интерес.</w:t>
            </w:r>
          </w:p>
        </w:tc>
        <w:tc>
          <w:tcPr>
            <w:tcW w:w="32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9EAAD84" w14:textId="77777777" w:rsidR="007C527F" w:rsidRPr="00686776" w:rsidRDefault="007C527F" w:rsidP="00686776">
            <w:pPr>
              <w:pStyle w:val="a8"/>
              <w:snapToGrid w:val="0"/>
              <w:rPr>
                <w:sz w:val="26"/>
                <w:szCs w:val="26"/>
              </w:rPr>
            </w:pPr>
            <w:r w:rsidRPr="00686776">
              <w:rPr>
                <w:sz w:val="26"/>
                <w:szCs w:val="26"/>
              </w:rPr>
              <w:lastRenderedPageBreak/>
              <w:t>Сущность и особенность будущей профессиональной деятельности.</w:t>
            </w:r>
          </w:p>
        </w:tc>
        <w:tc>
          <w:tcPr>
            <w:tcW w:w="396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5B0F4E6F" w14:textId="77777777" w:rsidR="007C527F" w:rsidRPr="00686776" w:rsidRDefault="007C527F" w:rsidP="00686776">
            <w:pPr>
              <w:pStyle w:val="a8"/>
              <w:snapToGrid w:val="0"/>
              <w:rPr>
                <w:sz w:val="26"/>
                <w:szCs w:val="26"/>
              </w:rPr>
            </w:pPr>
            <w:r w:rsidRPr="00686776">
              <w:rPr>
                <w:sz w:val="26"/>
                <w:szCs w:val="26"/>
              </w:rPr>
              <w:t>Демонстрировать интерес к будущей профессиональной деятельности.</w:t>
            </w:r>
          </w:p>
        </w:tc>
      </w:tr>
      <w:tr w:rsidR="008D1CF8" w:rsidRPr="00167A15" w14:paraId="5697445F" w14:textId="77777777" w:rsidTr="002A5BAE">
        <w:tc>
          <w:tcPr>
            <w:tcW w:w="283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5133E766" w14:textId="06C42316" w:rsidR="008D1CF8" w:rsidRPr="008D1CF8" w:rsidRDefault="008D1CF8" w:rsidP="008D1CF8">
            <w:pPr>
              <w:pStyle w:val="a8"/>
              <w:snapToGrid w:val="0"/>
              <w:rPr>
                <w:b/>
                <w:bCs/>
                <w:sz w:val="26"/>
                <w:szCs w:val="26"/>
              </w:rPr>
            </w:pPr>
            <w:r w:rsidRPr="008D1CF8">
              <w:rPr>
                <w:b/>
                <w:bCs/>
                <w:sz w:val="26"/>
                <w:szCs w:val="26"/>
              </w:rPr>
              <w:t>ОК 3</w:t>
            </w:r>
            <w:r w:rsidRPr="008D1CF8">
              <w:rPr>
                <w:sz w:val="26"/>
                <w:szCs w:val="26"/>
              </w:rPr>
              <w:t xml:space="preserve"> Анализировать рабочую ситуацию, осуществлять текущий и итоговый контроль, оценку и коррекцию собственной деятельности, нести ответственность за результаты своей работы</w:t>
            </w:r>
          </w:p>
        </w:tc>
        <w:tc>
          <w:tcPr>
            <w:tcW w:w="32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5FF6C82" w14:textId="2875D2C1" w:rsidR="008D1CF8" w:rsidRDefault="008D1CF8" w:rsidP="00F01581">
            <w:pPr>
              <w:pStyle w:val="a8"/>
              <w:numPr>
                <w:ilvl w:val="0"/>
                <w:numId w:val="22"/>
              </w:numPr>
              <w:snapToGrid w:val="0"/>
              <w:ind w:left="229" w:hanging="219"/>
              <w:rPr>
                <w:sz w:val="26"/>
                <w:szCs w:val="26"/>
              </w:rPr>
            </w:pPr>
            <w:r w:rsidRPr="008D1CF8">
              <w:rPr>
                <w:sz w:val="26"/>
                <w:szCs w:val="26"/>
              </w:rPr>
              <w:t xml:space="preserve">Особенности стандартных и нестандартных ситуаций в своей деятельности. </w:t>
            </w:r>
          </w:p>
          <w:p w14:paraId="4F4105E0" w14:textId="02F26769" w:rsidR="008D1CF8" w:rsidRPr="008D1CF8" w:rsidRDefault="008D1CF8" w:rsidP="00F01581">
            <w:pPr>
              <w:pStyle w:val="a8"/>
              <w:numPr>
                <w:ilvl w:val="0"/>
                <w:numId w:val="22"/>
              </w:numPr>
              <w:snapToGrid w:val="0"/>
              <w:ind w:left="229" w:hanging="219"/>
              <w:rPr>
                <w:sz w:val="26"/>
                <w:szCs w:val="26"/>
              </w:rPr>
            </w:pPr>
            <w:r w:rsidRPr="008D1CF8">
              <w:rPr>
                <w:sz w:val="26"/>
                <w:szCs w:val="26"/>
              </w:rPr>
              <w:t xml:space="preserve">Методы эффективности и контроля качества своей деятельности. </w:t>
            </w:r>
          </w:p>
        </w:tc>
        <w:tc>
          <w:tcPr>
            <w:tcW w:w="396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2F3239FE" w14:textId="77777777" w:rsidR="008D1CF8" w:rsidRDefault="008D1CF8" w:rsidP="00F01581">
            <w:pPr>
              <w:pStyle w:val="a8"/>
              <w:numPr>
                <w:ilvl w:val="0"/>
                <w:numId w:val="22"/>
              </w:numPr>
              <w:snapToGrid w:val="0"/>
              <w:ind w:left="229" w:hanging="219"/>
              <w:rPr>
                <w:sz w:val="26"/>
                <w:szCs w:val="26"/>
              </w:rPr>
            </w:pPr>
            <w:r w:rsidRPr="008D1CF8">
              <w:rPr>
                <w:sz w:val="26"/>
                <w:szCs w:val="26"/>
              </w:rPr>
              <w:t>Адекватно принимать решения в различных рабочих ситуациях.</w:t>
            </w:r>
          </w:p>
          <w:p w14:paraId="0C8B49B4" w14:textId="456C51FC" w:rsidR="008D1CF8" w:rsidRPr="008D1CF8" w:rsidRDefault="008D1CF8" w:rsidP="00F01581">
            <w:pPr>
              <w:pStyle w:val="a8"/>
              <w:numPr>
                <w:ilvl w:val="0"/>
                <w:numId w:val="22"/>
              </w:numPr>
              <w:snapToGrid w:val="0"/>
              <w:ind w:left="229" w:hanging="219"/>
              <w:rPr>
                <w:sz w:val="26"/>
                <w:szCs w:val="26"/>
              </w:rPr>
            </w:pPr>
            <w:r w:rsidRPr="008D1CF8">
              <w:rPr>
                <w:sz w:val="26"/>
                <w:szCs w:val="26"/>
              </w:rPr>
              <w:t xml:space="preserve"> Анализировать эффективность и качество своих действий.</w:t>
            </w:r>
          </w:p>
        </w:tc>
      </w:tr>
      <w:tr w:rsidR="008D1CF8" w:rsidRPr="00167A15" w14:paraId="0BA36838" w14:textId="77777777" w:rsidTr="002A5BAE">
        <w:tc>
          <w:tcPr>
            <w:tcW w:w="283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5443F5FD" w14:textId="77777777" w:rsidR="008D1CF8" w:rsidRPr="00686776" w:rsidRDefault="008D1CF8" w:rsidP="008D1CF8">
            <w:pPr>
              <w:pStyle w:val="a8"/>
              <w:snapToGrid w:val="0"/>
              <w:rPr>
                <w:sz w:val="26"/>
                <w:szCs w:val="26"/>
              </w:rPr>
            </w:pPr>
            <w:r w:rsidRPr="00686776">
              <w:rPr>
                <w:b/>
                <w:bCs/>
                <w:sz w:val="26"/>
                <w:szCs w:val="26"/>
              </w:rPr>
              <w:t xml:space="preserve">ОК 4 </w:t>
            </w:r>
            <w:r w:rsidRPr="00686776">
              <w:rPr>
                <w:sz w:val="26"/>
                <w:szCs w:val="26"/>
              </w:rPr>
              <w:t>Осуществлять поиск и использование информации, необходимой для выполнения профессиональных задач, профессионального и личностного развития.</w:t>
            </w:r>
          </w:p>
        </w:tc>
        <w:tc>
          <w:tcPr>
            <w:tcW w:w="32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4E40C19A" w14:textId="77777777" w:rsidR="008D1CF8" w:rsidRPr="00686776" w:rsidRDefault="008D1CF8" w:rsidP="008D1CF8">
            <w:pPr>
              <w:pStyle w:val="a8"/>
              <w:snapToGrid w:val="0"/>
              <w:rPr>
                <w:sz w:val="26"/>
                <w:szCs w:val="26"/>
              </w:rPr>
            </w:pPr>
            <w:r w:rsidRPr="00686776">
              <w:rPr>
                <w:sz w:val="26"/>
                <w:szCs w:val="26"/>
              </w:rPr>
              <w:t>Способы поиска информации для выполнения профессиональных задач.</w:t>
            </w:r>
          </w:p>
        </w:tc>
        <w:tc>
          <w:tcPr>
            <w:tcW w:w="396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255010DB" w14:textId="77777777" w:rsidR="008D1CF8" w:rsidRPr="00686776" w:rsidRDefault="008D1CF8" w:rsidP="008D1CF8">
            <w:pPr>
              <w:pStyle w:val="a8"/>
              <w:snapToGrid w:val="0"/>
              <w:rPr>
                <w:sz w:val="26"/>
                <w:szCs w:val="26"/>
              </w:rPr>
            </w:pPr>
            <w:r w:rsidRPr="00686776">
              <w:rPr>
                <w:sz w:val="26"/>
                <w:szCs w:val="26"/>
              </w:rPr>
              <w:t>Находить и использовать информацию для выполнения профессиональных задач.</w:t>
            </w:r>
          </w:p>
        </w:tc>
      </w:tr>
      <w:tr w:rsidR="008D1CF8" w:rsidRPr="00167A15" w14:paraId="7D077959" w14:textId="77777777" w:rsidTr="002A5BAE">
        <w:tc>
          <w:tcPr>
            <w:tcW w:w="283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3C34B980" w14:textId="6F145144" w:rsidR="008D1CF8" w:rsidRPr="00686776" w:rsidRDefault="008D1CF8" w:rsidP="008D1CF8">
            <w:pPr>
              <w:pStyle w:val="a8"/>
              <w:snapToGrid w:val="0"/>
              <w:rPr>
                <w:b/>
                <w:bCs/>
                <w:sz w:val="26"/>
                <w:szCs w:val="26"/>
              </w:rPr>
            </w:pPr>
            <w:r w:rsidRPr="00686776">
              <w:rPr>
                <w:b/>
                <w:bCs/>
                <w:sz w:val="26"/>
                <w:szCs w:val="26"/>
              </w:rPr>
              <w:t xml:space="preserve">ОК 5 </w:t>
            </w:r>
            <w:r w:rsidRPr="00686776">
              <w:rPr>
                <w:sz w:val="26"/>
                <w:szCs w:val="26"/>
              </w:rPr>
              <w:t>Использовать информационно – коммуникационные технологии в профессиональной деятельности.</w:t>
            </w:r>
          </w:p>
        </w:tc>
        <w:tc>
          <w:tcPr>
            <w:tcW w:w="32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40E3023C" w14:textId="77777777" w:rsidR="008D1CF8" w:rsidRPr="00686776" w:rsidRDefault="008D1CF8" w:rsidP="008D1CF8">
            <w:pPr>
              <w:pStyle w:val="a8"/>
              <w:snapToGrid w:val="0"/>
              <w:rPr>
                <w:sz w:val="26"/>
                <w:szCs w:val="26"/>
              </w:rPr>
            </w:pPr>
            <w:r w:rsidRPr="00686776">
              <w:rPr>
                <w:sz w:val="26"/>
                <w:szCs w:val="26"/>
              </w:rPr>
              <w:t xml:space="preserve">Способы оперативного и точного осуществления различных операций с использованием общего и специализированного программного обеспечения. </w:t>
            </w:r>
          </w:p>
          <w:p w14:paraId="4DBD365F" w14:textId="77777777" w:rsidR="008D1CF8" w:rsidRPr="00686776" w:rsidRDefault="008D1CF8" w:rsidP="008D1CF8">
            <w:pPr>
              <w:pStyle w:val="a8"/>
              <w:snapToGrid w:val="0"/>
              <w:rPr>
                <w:sz w:val="26"/>
                <w:szCs w:val="26"/>
              </w:rPr>
            </w:pPr>
          </w:p>
        </w:tc>
        <w:tc>
          <w:tcPr>
            <w:tcW w:w="396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01626DE5" w14:textId="77777777" w:rsidR="008D1CF8" w:rsidRDefault="008D1CF8" w:rsidP="00F01581">
            <w:pPr>
              <w:pStyle w:val="a8"/>
              <w:numPr>
                <w:ilvl w:val="0"/>
                <w:numId w:val="5"/>
              </w:numPr>
              <w:snapToGrid w:val="0"/>
              <w:ind w:left="183" w:hanging="183"/>
              <w:rPr>
                <w:sz w:val="26"/>
                <w:szCs w:val="26"/>
              </w:rPr>
            </w:pPr>
            <w:r w:rsidRPr="00686776">
              <w:rPr>
                <w:sz w:val="26"/>
                <w:szCs w:val="26"/>
              </w:rPr>
              <w:t xml:space="preserve">Работать с электронной документацией. </w:t>
            </w:r>
          </w:p>
          <w:p w14:paraId="6EDBB04D" w14:textId="2D6626F8" w:rsidR="008D1CF8" w:rsidRPr="008D1CF8" w:rsidRDefault="008D1CF8" w:rsidP="00F01581">
            <w:pPr>
              <w:pStyle w:val="a8"/>
              <w:numPr>
                <w:ilvl w:val="0"/>
                <w:numId w:val="5"/>
              </w:numPr>
              <w:snapToGrid w:val="0"/>
              <w:ind w:left="183" w:hanging="183"/>
              <w:rPr>
                <w:sz w:val="26"/>
                <w:szCs w:val="26"/>
              </w:rPr>
            </w:pPr>
            <w:r w:rsidRPr="00686776">
              <w:rPr>
                <w:sz w:val="26"/>
                <w:szCs w:val="26"/>
              </w:rPr>
              <w:t xml:space="preserve"> </w:t>
            </w:r>
            <w:r w:rsidRPr="008D1CF8">
              <w:rPr>
                <w:sz w:val="26"/>
                <w:szCs w:val="26"/>
              </w:rPr>
              <w:t xml:space="preserve">Демонстрировать навыки использования информационно-коммуникационных технологий в профессиональной деятельности. </w:t>
            </w:r>
          </w:p>
        </w:tc>
      </w:tr>
      <w:tr w:rsidR="008D1CF8" w:rsidRPr="00167A15" w14:paraId="724DAD9C" w14:textId="77777777" w:rsidTr="002A5BAE">
        <w:tc>
          <w:tcPr>
            <w:tcW w:w="283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6E1EAD6" w14:textId="4F74AD80" w:rsidR="008D1CF8" w:rsidRPr="008D1CF8" w:rsidRDefault="008D1CF8" w:rsidP="008D1CF8">
            <w:pPr>
              <w:pStyle w:val="a8"/>
              <w:snapToGrid w:val="0"/>
              <w:rPr>
                <w:sz w:val="26"/>
                <w:szCs w:val="26"/>
              </w:rPr>
            </w:pPr>
            <w:r w:rsidRPr="008D1CF8">
              <w:rPr>
                <w:b/>
                <w:sz w:val="26"/>
                <w:szCs w:val="26"/>
              </w:rPr>
              <w:t>ОК 6</w:t>
            </w:r>
            <w:r w:rsidRPr="008D1CF8">
              <w:rPr>
                <w:b/>
                <w:bCs/>
                <w:sz w:val="26"/>
                <w:szCs w:val="26"/>
              </w:rPr>
              <w:t xml:space="preserve">  </w:t>
            </w:r>
            <w:r w:rsidRPr="008D1CF8">
              <w:rPr>
                <w:sz w:val="26"/>
                <w:szCs w:val="26"/>
              </w:rPr>
              <w:t>Работать в коллективе и в команде, эффективно общаться с коллегами, руководством, пациентами.</w:t>
            </w:r>
          </w:p>
        </w:tc>
        <w:tc>
          <w:tcPr>
            <w:tcW w:w="32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302C30F9" w14:textId="2FDA70DA" w:rsidR="008D1CF8" w:rsidRDefault="008D1CF8" w:rsidP="00F01581">
            <w:pPr>
              <w:pStyle w:val="a8"/>
              <w:numPr>
                <w:ilvl w:val="0"/>
                <w:numId w:val="23"/>
              </w:numPr>
              <w:snapToGrid w:val="0"/>
              <w:ind w:left="229" w:hanging="219"/>
              <w:rPr>
                <w:sz w:val="26"/>
                <w:szCs w:val="26"/>
              </w:rPr>
            </w:pPr>
            <w:r w:rsidRPr="008D1CF8">
              <w:rPr>
                <w:sz w:val="26"/>
                <w:szCs w:val="26"/>
              </w:rPr>
              <w:t xml:space="preserve">Правила эффективного общения. </w:t>
            </w:r>
          </w:p>
          <w:p w14:paraId="798820AE" w14:textId="2A5F94C1" w:rsidR="008D1CF8" w:rsidRPr="008D1CF8" w:rsidRDefault="008D1CF8" w:rsidP="00F01581">
            <w:pPr>
              <w:pStyle w:val="a8"/>
              <w:numPr>
                <w:ilvl w:val="0"/>
                <w:numId w:val="23"/>
              </w:numPr>
              <w:snapToGrid w:val="0"/>
              <w:ind w:left="229" w:hanging="219"/>
              <w:rPr>
                <w:sz w:val="26"/>
                <w:szCs w:val="26"/>
              </w:rPr>
            </w:pPr>
            <w:r w:rsidRPr="008D1CF8">
              <w:rPr>
                <w:sz w:val="26"/>
                <w:szCs w:val="26"/>
              </w:rPr>
              <w:t>Иерархию распределения обязанностей.</w:t>
            </w:r>
          </w:p>
        </w:tc>
        <w:tc>
          <w:tcPr>
            <w:tcW w:w="396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311A45DE" w14:textId="0395FA68" w:rsidR="008D1CF8" w:rsidRDefault="008D1CF8" w:rsidP="00F01581">
            <w:pPr>
              <w:pStyle w:val="a8"/>
              <w:numPr>
                <w:ilvl w:val="0"/>
                <w:numId w:val="23"/>
              </w:numPr>
              <w:snapToGrid w:val="0"/>
              <w:ind w:left="228" w:hanging="218"/>
              <w:rPr>
                <w:sz w:val="26"/>
                <w:szCs w:val="26"/>
              </w:rPr>
            </w:pPr>
            <w:r w:rsidRPr="008D1CF8">
              <w:rPr>
                <w:sz w:val="26"/>
                <w:szCs w:val="26"/>
              </w:rPr>
              <w:t xml:space="preserve">Демонстрировать элементы эффективного общения. </w:t>
            </w:r>
          </w:p>
          <w:p w14:paraId="11653277" w14:textId="57F73628" w:rsidR="008D1CF8" w:rsidRPr="00A91948" w:rsidRDefault="008D1CF8" w:rsidP="00F01581">
            <w:pPr>
              <w:pStyle w:val="a8"/>
              <w:numPr>
                <w:ilvl w:val="0"/>
                <w:numId w:val="23"/>
              </w:numPr>
              <w:snapToGrid w:val="0"/>
              <w:ind w:left="228" w:hanging="218"/>
              <w:rPr>
                <w:sz w:val="26"/>
                <w:szCs w:val="26"/>
              </w:rPr>
            </w:pPr>
            <w:r w:rsidRPr="00A91948">
              <w:rPr>
                <w:sz w:val="26"/>
                <w:szCs w:val="26"/>
              </w:rPr>
              <w:t>Равномерно распределять обязанности между членами коллектива.</w:t>
            </w:r>
          </w:p>
        </w:tc>
      </w:tr>
    </w:tbl>
    <w:p w14:paraId="09E1EB3D" w14:textId="77777777" w:rsidR="00161994" w:rsidRDefault="00161994" w:rsidP="007C527F">
      <w:pPr>
        <w:jc w:val="center"/>
        <w:rPr>
          <w:b/>
          <w:bCs/>
          <w:sz w:val="28"/>
          <w:szCs w:val="28"/>
        </w:rPr>
      </w:pPr>
    </w:p>
    <w:p w14:paraId="0F6F18F4" w14:textId="77777777" w:rsidR="00161994" w:rsidRDefault="00161994" w:rsidP="007C527F">
      <w:pPr>
        <w:jc w:val="center"/>
        <w:rPr>
          <w:b/>
          <w:bCs/>
          <w:sz w:val="28"/>
          <w:szCs w:val="28"/>
        </w:rPr>
      </w:pPr>
    </w:p>
    <w:p w14:paraId="58B8A8C8" w14:textId="77777777" w:rsidR="00161994" w:rsidRDefault="00161994" w:rsidP="007C527F">
      <w:pPr>
        <w:jc w:val="center"/>
        <w:rPr>
          <w:b/>
          <w:bCs/>
          <w:sz w:val="28"/>
          <w:szCs w:val="28"/>
        </w:rPr>
      </w:pPr>
    </w:p>
    <w:p w14:paraId="2D0B8736" w14:textId="77777777" w:rsidR="00161994" w:rsidRDefault="00161994" w:rsidP="007C527F">
      <w:pPr>
        <w:jc w:val="center"/>
        <w:rPr>
          <w:b/>
          <w:bCs/>
          <w:sz w:val="28"/>
          <w:szCs w:val="28"/>
        </w:rPr>
      </w:pPr>
    </w:p>
    <w:p w14:paraId="24D96177" w14:textId="77777777" w:rsidR="00161994" w:rsidRDefault="00161994" w:rsidP="007C527F">
      <w:pPr>
        <w:jc w:val="center"/>
        <w:rPr>
          <w:b/>
          <w:bCs/>
          <w:sz w:val="28"/>
          <w:szCs w:val="28"/>
        </w:rPr>
      </w:pPr>
    </w:p>
    <w:p w14:paraId="4B7C771A" w14:textId="77777777" w:rsidR="00161994" w:rsidRDefault="00161994" w:rsidP="007C527F">
      <w:pPr>
        <w:jc w:val="center"/>
        <w:rPr>
          <w:b/>
          <w:bCs/>
          <w:sz w:val="28"/>
          <w:szCs w:val="28"/>
        </w:rPr>
      </w:pPr>
    </w:p>
    <w:p w14:paraId="5E1E740F" w14:textId="77777777" w:rsidR="00161994" w:rsidRDefault="00161994" w:rsidP="007C527F">
      <w:pPr>
        <w:jc w:val="center"/>
        <w:rPr>
          <w:b/>
          <w:bCs/>
          <w:sz w:val="28"/>
          <w:szCs w:val="28"/>
        </w:rPr>
      </w:pPr>
    </w:p>
    <w:p w14:paraId="1FE782B2" w14:textId="77777777" w:rsidR="00161994" w:rsidRDefault="00161994" w:rsidP="007C527F">
      <w:pPr>
        <w:jc w:val="center"/>
        <w:rPr>
          <w:b/>
          <w:bCs/>
          <w:sz w:val="28"/>
          <w:szCs w:val="28"/>
        </w:rPr>
      </w:pPr>
    </w:p>
    <w:p w14:paraId="4847D2C4" w14:textId="77777777" w:rsidR="00161994" w:rsidRDefault="00161994" w:rsidP="007C527F">
      <w:pPr>
        <w:jc w:val="center"/>
        <w:rPr>
          <w:b/>
          <w:bCs/>
          <w:sz w:val="28"/>
          <w:szCs w:val="28"/>
        </w:rPr>
      </w:pPr>
    </w:p>
    <w:p w14:paraId="30B6A0C6" w14:textId="77777777" w:rsidR="00161994" w:rsidRDefault="00161994" w:rsidP="007C527F">
      <w:pPr>
        <w:jc w:val="center"/>
        <w:rPr>
          <w:b/>
          <w:bCs/>
          <w:sz w:val="28"/>
          <w:szCs w:val="28"/>
        </w:rPr>
      </w:pPr>
    </w:p>
    <w:p w14:paraId="3D06866E" w14:textId="77777777" w:rsidR="00161994" w:rsidRDefault="00161994" w:rsidP="007C527F">
      <w:pPr>
        <w:jc w:val="center"/>
        <w:rPr>
          <w:b/>
          <w:bCs/>
          <w:sz w:val="28"/>
          <w:szCs w:val="28"/>
        </w:rPr>
      </w:pPr>
    </w:p>
    <w:p w14:paraId="0187C34A" w14:textId="77777777" w:rsidR="00161994" w:rsidRDefault="00161994" w:rsidP="007C527F">
      <w:pPr>
        <w:jc w:val="center"/>
        <w:rPr>
          <w:b/>
          <w:bCs/>
          <w:sz w:val="28"/>
          <w:szCs w:val="28"/>
        </w:rPr>
      </w:pPr>
    </w:p>
    <w:p w14:paraId="6849C113" w14:textId="77777777" w:rsidR="00161994" w:rsidRDefault="00161994" w:rsidP="007C527F">
      <w:pPr>
        <w:jc w:val="center"/>
        <w:rPr>
          <w:b/>
          <w:bCs/>
          <w:sz w:val="28"/>
          <w:szCs w:val="28"/>
        </w:rPr>
      </w:pPr>
    </w:p>
    <w:p w14:paraId="290A2439" w14:textId="505BAEB2" w:rsidR="007C527F" w:rsidRDefault="007C527F" w:rsidP="007C527F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РЕЗУЛЬТАТЫ  ОСВОЕНИЯ  ПРОФЕССИОНАЛЬНОГО  МОДУЛЯ.</w:t>
      </w:r>
    </w:p>
    <w:p w14:paraId="051C5D93" w14:textId="77777777" w:rsidR="007C527F" w:rsidRDefault="007C527F" w:rsidP="007C527F">
      <w:pPr>
        <w:rPr>
          <w:b/>
          <w:bCs/>
          <w:sz w:val="28"/>
          <w:szCs w:val="28"/>
        </w:rPr>
      </w:pPr>
    </w:p>
    <w:p w14:paraId="2C3E9317" w14:textId="77777777" w:rsidR="00CB2F10" w:rsidRDefault="00CB2F10" w:rsidP="00CB2F10">
      <w:pPr>
        <w:rPr>
          <w:sz w:val="28"/>
          <w:szCs w:val="28"/>
        </w:rPr>
      </w:pPr>
      <w:r>
        <w:rPr>
          <w:sz w:val="28"/>
          <w:szCs w:val="28"/>
        </w:rPr>
        <w:tab/>
      </w:r>
      <w:r w:rsidRPr="0060227E">
        <w:rPr>
          <w:sz w:val="28"/>
          <w:szCs w:val="28"/>
        </w:rPr>
        <w:t>Результатом освоения является овладение обучающимися видом профессиональной деятельности «</w:t>
      </w:r>
      <w:r w:rsidRPr="006D217D">
        <w:rPr>
          <w:sz w:val="28"/>
          <w:szCs w:val="28"/>
        </w:rPr>
        <w:t>Участие в организации безопасной окружающей среды для участников лечебно-диагностического процесса</w:t>
      </w:r>
      <w:r w:rsidRPr="0060227E">
        <w:rPr>
          <w:sz w:val="28"/>
          <w:szCs w:val="28"/>
        </w:rPr>
        <w:t>», в том числе профессиональными (ПК) и общими (ОК)  компетенциями:</w:t>
      </w:r>
    </w:p>
    <w:p w14:paraId="779DA627" w14:textId="77777777" w:rsidR="00CB2F10" w:rsidRPr="0060227E" w:rsidRDefault="00CB2F10" w:rsidP="00CB2F10">
      <w:pPr>
        <w:rPr>
          <w:sz w:val="28"/>
          <w:szCs w:val="28"/>
        </w:rPr>
      </w:pPr>
    </w:p>
    <w:tbl>
      <w:tblPr>
        <w:tblW w:w="9639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276"/>
        <w:gridCol w:w="8363"/>
      </w:tblGrid>
      <w:tr w:rsidR="00CB2F10" w:rsidRPr="0060227E" w14:paraId="2C98485F" w14:textId="77777777" w:rsidTr="0014354C"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5FC2D56" w14:textId="77777777" w:rsidR="00CB2F10" w:rsidRPr="0060227E" w:rsidRDefault="00CB2F10" w:rsidP="0014354C">
            <w:pPr>
              <w:suppressLineNumbers/>
              <w:snapToGrid w:val="0"/>
              <w:jc w:val="center"/>
              <w:rPr>
                <w:b/>
                <w:bCs/>
                <w:sz w:val="28"/>
                <w:szCs w:val="28"/>
              </w:rPr>
            </w:pPr>
            <w:r w:rsidRPr="0060227E">
              <w:rPr>
                <w:b/>
                <w:bCs/>
                <w:sz w:val="28"/>
                <w:szCs w:val="28"/>
              </w:rPr>
              <w:t>КОД</w:t>
            </w:r>
          </w:p>
        </w:tc>
        <w:tc>
          <w:tcPr>
            <w:tcW w:w="836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6643027" w14:textId="77777777" w:rsidR="00CB2F10" w:rsidRPr="0060227E" w:rsidRDefault="00CB2F10" w:rsidP="00D07838">
            <w:pPr>
              <w:suppressLineNumbers/>
              <w:snapToGrid w:val="0"/>
              <w:jc w:val="center"/>
              <w:rPr>
                <w:b/>
                <w:bCs/>
                <w:sz w:val="28"/>
                <w:szCs w:val="28"/>
              </w:rPr>
            </w:pPr>
            <w:r w:rsidRPr="0060227E">
              <w:rPr>
                <w:b/>
                <w:bCs/>
                <w:sz w:val="28"/>
                <w:szCs w:val="28"/>
              </w:rPr>
              <w:t>НАИМЕНОВАНИЕ РЕЗУЛЬТАТА ОБУЧЕНИЯ</w:t>
            </w:r>
          </w:p>
        </w:tc>
      </w:tr>
      <w:tr w:rsidR="00CB2F10" w:rsidRPr="0060227E" w14:paraId="47FDDD75" w14:textId="77777777" w:rsidTr="0014354C">
        <w:trPr>
          <w:trHeight w:val="807"/>
        </w:trPr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691D362E" w14:textId="77777777" w:rsidR="00CB2F10" w:rsidRPr="0060227E" w:rsidRDefault="00CB2F10" w:rsidP="0014354C">
            <w:pPr>
              <w:suppressLineNumbers/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ПК 4.1</w:t>
            </w:r>
            <w:r w:rsidRPr="0060227E">
              <w:rPr>
                <w:sz w:val="28"/>
                <w:szCs w:val="28"/>
              </w:rPr>
              <w:t>.1</w:t>
            </w:r>
          </w:p>
        </w:tc>
        <w:tc>
          <w:tcPr>
            <w:tcW w:w="836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20B48277" w14:textId="77777777" w:rsidR="00CB2F10" w:rsidRPr="0060227E" w:rsidRDefault="00CB2F10" w:rsidP="0014354C">
            <w:pPr>
              <w:suppressLineNumbers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Обеспечивать санитарное  </w:t>
            </w:r>
            <w:r w:rsidRPr="006D217D">
              <w:rPr>
                <w:sz w:val="28"/>
                <w:szCs w:val="28"/>
              </w:rPr>
              <w:t>содержание помещений, оборудования, инвентаря</w:t>
            </w:r>
            <w:r w:rsidR="0014354C">
              <w:rPr>
                <w:sz w:val="28"/>
                <w:szCs w:val="28"/>
              </w:rPr>
              <w:t xml:space="preserve">. </w:t>
            </w:r>
          </w:p>
        </w:tc>
      </w:tr>
      <w:tr w:rsidR="00CB2F10" w:rsidRPr="0060227E" w14:paraId="0EDA49AD" w14:textId="77777777" w:rsidTr="0014354C">
        <w:trPr>
          <w:trHeight w:val="877"/>
        </w:trPr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1259D41" w14:textId="77777777" w:rsidR="00CB2F10" w:rsidRPr="0014354C" w:rsidRDefault="00CB2F10" w:rsidP="0014354C">
            <w:pPr>
              <w:suppressLineNumbers/>
              <w:snapToGrid w:val="0"/>
              <w:jc w:val="center"/>
              <w:rPr>
                <w:sz w:val="28"/>
                <w:szCs w:val="28"/>
              </w:rPr>
            </w:pPr>
            <w:r w:rsidRPr="0014354C">
              <w:rPr>
                <w:sz w:val="28"/>
                <w:szCs w:val="28"/>
              </w:rPr>
              <w:t>ПК 4.1.2</w:t>
            </w:r>
          </w:p>
        </w:tc>
        <w:tc>
          <w:tcPr>
            <w:tcW w:w="836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4B0EB8F4" w14:textId="77777777" w:rsidR="00CB2F10" w:rsidRPr="0014354C" w:rsidRDefault="00CB2F10" w:rsidP="0014354C">
            <w:pPr>
              <w:suppressLineNumbers/>
              <w:snapToGrid w:val="0"/>
              <w:rPr>
                <w:sz w:val="28"/>
                <w:szCs w:val="28"/>
              </w:rPr>
            </w:pPr>
            <w:r w:rsidRPr="0014354C">
              <w:rPr>
                <w:sz w:val="28"/>
                <w:szCs w:val="28"/>
              </w:rPr>
              <w:t>Обеспечивать  перемещение и транспортировку  материальных объектов  и  медицинских отходов</w:t>
            </w:r>
            <w:r w:rsidR="0014354C">
              <w:rPr>
                <w:sz w:val="28"/>
                <w:szCs w:val="28"/>
              </w:rPr>
              <w:t xml:space="preserve">. </w:t>
            </w:r>
          </w:p>
        </w:tc>
      </w:tr>
      <w:tr w:rsidR="00CB2F10" w:rsidRPr="0060227E" w14:paraId="705FB377" w14:textId="77777777" w:rsidTr="0014354C">
        <w:trPr>
          <w:trHeight w:val="749"/>
        </w:trPr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67492DF0" w14:textId="77777777" w:rsidR="00CB2F10" w:rsidRPr="0014354C" w:rsidRDefault="00CB2F10" w:rsidP="0014354C">
            <w:pPr>
              <w:suppressLineNumbers/>
              <w:snapToGrid w:val="0"/>
              <w:jc w:val="center"/>
              <w:rPr>
                <w:sz w:val="28"/>
                <w:szCs w:val="28"/>
              </w:rPr>
            </w:pPr>
            <w:r w:rsidRPr="0014354C">
              <w:rPr>
                <w:sz w:val="28"/>
                <w:szCs w:val="28"/>
              </w:rPr>
              <w:t>ПК 4.1.3.</w:t>
            </w:r>
          </w:p>
        </w:tc>
        <w:tc>
          <w:tcPr>
            <w:tcW w:w="836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7D7443F3" w14:textId="77777777" w:rsidR="00CB2F10" w:rsidRPr="0014354C" w:rsidRDefault="00CB2F10" w:rsidP="0014354C">
            <w:pPr>
              <w:suppressLineNumbers/>
              <w:snapToGrid w:val="0"/>
              <w:rPr>
                <w:sz w:val="28"/>
                <w:szCs w:val="28"/>
              </w:rPr>
            </w:pPr>
            <w:r w:rsidRPr="0014354C">
              <w:rPr>
                <w:sz w:val="28"/>
                <w:szCs w:val="28"/>
              </w:rPr>
              <w:t>Обеспечивать уход за телом умершего человека</w:t>
            </w:r>
            <w:r w:rsidR="0014354C">
              <w:rPr>
                <w:sz w:val="28"/>
                <w:szCs w:val="28"/>
              </w:rPr>
              <w:t xml:space="preserve">. </w:t>
            </w:r>
          </w:p>
        </w:tc>
      </w:tr>
      <w:tr w:rsidR="00CB2F10" w:rsidRPr="0060227E" w14:paraId="2AD964F5" w14:textId="77777777" w:rsidTr="0014354C">
        <w:trPr>
          <w:trHeight w:val="861"/>
        </w:trPr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2274D58B" w14:textId="77777777" w:rsidR="00CB2F10" w:rsidRPr="0014354C" w:rsidRDefault="00CB2F10" w:rsidP="0014354C">
            <w:pPr>
              <w:suppressLineNumbers/>
              <w:snapToGrid w:val="0"/>
              <w:jc w:val="center"/>
              <w:rPr>
                <w:sz w:val="28"/>
                <w:szCs w:val="28"/>
              </w:rPr>
            </w:pPr>
            <w:r w:rsidRPr="0014354C">
              <w:rPr>
                <w:sz w:val="28"/>
                <w:szCs w:val="28"/>
              </w:rPr>
              <w:t>ПК 4.2.1</w:t>
            </w:r>
          </w:p>
        </w:tc>
        <w:tc>
          <w:tcPr>
            <w:tcW w:w="836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7730EBF7" w14:textId="77777777" w:rsidR="00CB2F10" w:rsidRPr="0014354C" w:rsidRDefault="00CB2F10" w:rsidP="0014354C">
            <w:pPr>
              <w:suppressLineNumbers/>
              <w:snapToGrid w:val="0"/>
              <w:rPr>
                <w:sz w:val="28"/>
                <w:szCs w:val="28"/>
              </w:rPr>
            </w:pPr>
            <w:r w:rsidRPr="0014354C">
              <w:rPr>
                <w:sz w:val="28"/>
                <w:szCs w:val="28"/>
              </w:rPr>
              <w:t>Осуществлять профессиональный уход за пациентами с недостаточностью самостоятельного ухода</w:t>
            </w:r>
            <w:r w:rsidR="0014354C">
              <w:rPr>
                <w:sz w:val="28"/>
                <w:szCs w:val="28"/>
              </w:rPr>
              <w:t xml:space="preserve">. </w:t>
            </w:r>
          </w:p>
        </w:tc>
      </w:tr>
      <w:tr w:rsidR="00CB2F10" w:rsidRPr="0060227E" w14:paraId="764D2BAC" w14:textId="77777777" w:rsidTr="0014354C">
        <w:trPr>
          <w:trHeight w:val="903"/>
        </w:trPr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102D927" w14:textId="77777777" w:rsidR="00CB2F10" w:rsidRPr="0014354C" w:rsidRDefault="00CB2F10" w:rsidP="0014354C">
            <w:pPr>
              <w:suppressLineNumbers/>
              <w:snapToGrid w:val="0"/>
              <w:jc w:val="center"/>
              <w:rPr>
                <w:sz w:val="28"/>
                <w:szCs w:val="28"/>
              </w:rPr>
            </w:pPr>
            <w:r w:rsidRPr="0014354C">
              <w:rPr>
                <w:sz w:val="28"/>
                <w:szCs w:val="28"/>
              </w:rPr>
              <w:t>ОК 1</w:t>
            </w:r>
          </w:p>
        </w:tc>
        <w:tc>
          <w:tcPr>
            <w:tcW w:w="836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15519852" w14:textId="77777777" w:rsidR="00CB2F10" w:rsidRPr="0014354C" w:rsidRDefault="00CB2F10" w:rsidP="0014354C">
            <w:pPr>
              <w:suppressLineNumbers/>
              <w:snapToGrid w:val="0"/>
              <w:rPr>
                <w:sz w:val="28"/>
                <w:szCs w:val="28"/>
              </w:rPr>
            </w:pPr>
            <w:r w:rsidRPr="0014354C">
              <w:rPr>
                <w:sz w:val="28"/>
                <w:szCs w:val="28"/>
              </w:rPr>
              <w:t>Понимать сущность и социальную значимость своей будущей профессии, проявлять к ней устойчивый интерес</w:t>
            </w:r>
            <w:r w:rsidR="0014354C">
              <w:rPr>
                <w:sz w:val="28"/>
                <w:szCs w:val="28"/>
              </w:rPr>
              <w:t xml:space="preserve">. </w:t>
            </w:r>
          </w:p>
        </w:tc>
      </w:tr>
      <w:tr w:rsidR="00CB2F10" w:rsidRPr="0060227E" w14:paraId="68360BB7" w14:textId="77777777" w:rsidTr="0014354C">
        <w:trPr>
          <w:trHeight w:val="966"/>
        </w:trPr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99153EF" w14:textId="77777777" w:rsidR="00CB2F10" w:rsidRPr="0014354C" w:rsidRDefault="00CB2F10" w:rsidP="0014354C">
            <w:pPr>
              <w:suppressLineNumbers/>
              <w:snapToGrid w:val="0"/>
              <w:jc w:val="center"/>
              <w:rPr>
                <w:sz w:val="28"/>
                <w:szCs w:val="28"/>
              </w:rPr>
            </w:pPr>
            <w:r w:rsidRPr="0014354C">
              <w:rPr>
                <w:sz w:val="28"/>
                <w:szCs w:val="28"/>
              </w:rPr>
              <w:t>ОК 2</w:t>
            </w:r>
          </w:p>
        </w:tc>
        <w:tc>
          <w:tcPr>
            <w:tcW w:w="836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274DA169" w14:textId="77777777" w:rsidR="00CB2F10" w:rsidRPr="0014354C" w:rsidRDefault="00CB2F10" w:rsidP="0014354C">
            <w:pPr>
              <w:suppressLineNumbers/>
              <w:snapToGrid w:val="0"/>
              <w:rPr>
                <w:sz w:val="28"/>
                <w:szCs w:val="28"/>
              </w:rPr>
            </w:pPr>
            <w:r w:rsidRPr="0014354C">
              <w:rPr>
                <w:sz w:val="28"/>
                <w:szCs w:val="28"/>
              </w:rPr>
              <w:t>Организовывать собственную деятельность, выбирать типовые методы и способы выполнения профессиональных задач, оценивать их эффективность и качество</w:t>
            </w:r>
            <w:r w:rsidR="0014354C">
              <w:rPr>
                <w:sz w:val="28"/>
                <w:szCs w:val="28"/>
              </w:rPr>
              <w:t xml:space="preserve">. </w:t>
            </w:r>
          </w:p>
        </w:tc>
      </w:tr>
      <w:tr w:rsidR="00CB2F10" w:rsidRPr="0060227E" w14:paraId="53DA16DA" w14:textId="77777777" w:rsidTr="0014354C">
        <w:trPr>
          <w:trHeight w:val="966"/>
        </w:trPr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C6C4BC3" w14:textId="77777777" w:rsidR="00CB2F10" w:rsidRPr="0014354C" w:rsidRDefault="00CB2F10" w:rsidP="0014354C">
            <w:pPr>
              <w:suppressLineNumbers/>
              <w:snapToGrid w:val="0"/>
              <w:jc w:val="center"/>
              <w:rPr>
                <w:sz w:val="28"/>
                <w:szCs w:val="28"/>
              </w:rPr>
            </w:pPr>
            <w:r w:rsidRPr="0014354C">
              <w:rPr>
                <w:sz w:val="28"/>
                <w:szCs w:val="28"/>
              </w:rPr>
              <w:t>ОК 3</w:t>
            </w:r>
          </w:p>
        </w:tc>
        <w:tc>
          <w:tcPr>
            <w:tcW w:w="836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61A36156" w14:textId="77777777" w:rsidR="00CB2F10" w:rsidRPr="0014354C" w:rsidRDefault="00CB2F10" w:rsidP="0014354C">
            <w:pPr>
              <w:suppressLineNumbers/>
              <w:snapToGrid w:val="0"/>
              <w:rPr>
                <w:sz w:val="28"/>
                <w:szCs w:val="28"/>
              </w:rPr>
            </w:pPr>
            <w:r w:rsidRPr="0014354C">
              <w:rPr>
                <w:sz w:val="28"/>
                <w:szCs w:val="28"/>
              </w:rPr>
              <w:t>Анализировать рабочую ситуацию, осуществлять текущий и итоговый контроль, оценку и коррекцию собственной деятельности, нести ответственность за результаты своей работы</w:t>
            </w:r>
            <w:r w:rsidR="0014354C">
              <w:rPr>
                <w:sz w:val="28"/>
                <w:szCs w:val="28"/>
              </w:rPr>
              <w:t xml:space="preserve">. </w:t>
            </w:r>
          </w:p>
        </w:tc>
      </w:tr>
      <w:tr w:rsidR="00CB2F10" w:rsidRPr="0060227E" w14:paraId="5296D3F2" w14:textId="77777777" w:rsidTr="0014354C">
        <w:trPr>
          <w:trHeight w:val="966"/>
        </w:trPr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0AB97A3" w14:textId="77777777" w:rsidR="00CB2F10" w:rsidRPr="0014354C" w:rsidRDefault="00CB2F10" w:rsidP="0014354C">
            <w:pPr>
              <w:suppressLineNumbers/>
              <w:snapToGrid w:val="0"/>
              <w:jc w:val="center"/>
              <w:rPr>
                <w:sz w:val="28"/>
                <w:szCs w:val="28"/>
              </w:rPr>
            </w:pPr>
            <w:r w:rsidRPr="0014354C">
              <w:rPr>
                <w:sz w:val="28"/>
                <w:szCs w:val="28"/>
              </w:rPr>
              <w:t>ОК 4</w:t>
            </w:r>
          </w:p>
        </w:tc>
        <w:tc>
          <w:tcPr>
            <w:tcW w:w="836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01E53E62" w14:textId="77777777" w:rsidR="00CB2F10" w:rsidRPr="0014354C" w:rsidRDefault="00CB2F10" w:rsidP="0014354C">
            <w:pPr>
              <w:suppressLineNumbers/>
              <w:snapToGrid w:val="0"/>
              <w:rPr>
                <w:sz w:val="28"/>
                <w:szCs w:val="28"/>
              </w:rPr>
            </w:pPr>
            <w:r w:rsidRPr="0014354C">
              <w:rPr>
                <w:sz w:val="28"/>
                <w:szCs w:val="28"/>
              </w:rPr>
              <w:t>Осуществлять поиск и использование информации, необходимой для выполнения профессиональных задач, профессионального и личностного развития</w:t>
            </w:r>
            <w:r w:rsidR="0014354C">
              <w:rPr>
                <w:sz w:val="28"/>
                <w:szCs w:val="28"/>
              </w:rPr>
              <w:t xml:space="preserve">. </w:t>
            </w:r>
          </w:p>
        </w:tc>
      </w:tr>
      <w:tr w:rsidR="00CB2F10" w:rsidRPr="0060227E" w14:paraId="46158842" w14:textId="77777777" w:rsidTr="0014354C">
        <w:trPr>
          <w:trHeight w:val="893"/>
        </w:trPr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F4DDA68" w14:textId="77777777" w:rsidR="00CB2F10" w:rsidRPr="0014354C" w:rsidRDefault="00CB2F10" w:rsidP="0014354C">
            <w:pPr>
              <w:suppressLineNumbers/>
              <w:snapToGrid w:val="0"/>
              <w:jc w:val="center"/>
              <w:rPr>
                <w:sz w:val="28"/>
                <w:szCs w:val="28"/>
              </w:rPr>
            </w:pPr>
            <w:r w:rsidRPr="0014354C">
              <w:rPr>
                <w:sz w:val="28"/>
                <w:szCs w:val="28"/>
              </w:rPr>
              <w:t>ОК 5</w:t>
            </w:r>
          </w:p>
        </w:tc>
        <w:tc>
          <w:tcPr>
            <w:tcW w:w="836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68C0C369" w14:textId="77777777" w:rsidR="00CB2F10" w:rsidRPr="0014354C" w:rsidRDefault="00CB2F10" w:rsidP="0014354C">
            <w:pPr>
              <w:suppressLineNumbers/>
              <w:snapToGrid w:val="0"/>
              <w:rPr>
                <w:sz w:val="28"/>
                <w:szCs w:val="28"/>
              </w:rPr>
            </w:pPr>
            <w:r w:rsidRPr="0014354C">
              <w:rPr>
                <w:sz w:val="28"/>
                <w:szCs w:val="28"/>
              </w:rPr>
              <w:t>Использовать информационно - коммуникационные технологии в профессиональной деятельности</w:t>
            </w:r>
            <w:r w:rsidR="0014354C">
              <w:rPr>
                <w:sz w:val="28"/>
                <w:szCs w:val="28"/>
              </w:rPr>
              <w:t xml:space="preserve">. </w:t>
            </w:r>
          </w:p>
        </w:tc>
      </w:tr>
      <w:tr w:rsidR="00CB2F10" w:rsidRPr="0060227E" w14:paraId="45F34654" w14:textId="77777777" w:rsidTr="0014354C">
        <w:trPr>
          <w:trHeight w:val="966"/>
        </w:trPr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43192225" w14:textId="77777777" w:rsidR="00CB2F10" w:rsidRPr="0014354C" w:rsidRDefault="00CB2F10" w:rsidP="0014354C">
            <w:pPr>
              <w:suppressLineNumbers/>
              <w:snapToGrid w:val="0"/>
              <w:jc w:val="center"/>
              <w:rPr>
                <w:sz w:val="28"/>
                <w:szCs w:val="28"/>
              </w:rPr>
            </w:pPr>
            <w:r w:rsidRPr="0014354C">
              <w:rPr>
                <w:sz w:val="28"/>
                <w:szCs w:val="28"/>
              </w:rPr>
              <w:t>ОК 6</w:t>
            </w:r>
          </w:p>
        </w:tc>
        <w:tc>
          <w:tcPr>
            <w:tcW w:w="836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363FBAEF" w14:textId="77777777" w:rsidR="00CB2F10" w:rsidRPr="0014354C" w:rsidRDefault="00CB2F10" w:rsidP="0014354C">
            <w:pPr>
              <w:suppressLineNumbers/>
              <w:snapToGrid w:val="0"/>
              <w:rPr>
                <w:sz w:val="28"/>
                <w:szCs w:val="28"/>
              </w:rPr>
            </w:pPr>
            <w:r w:rsidRPr="0014354C">
              <w:rPr>
                <w:sz w:val="28"/>
                <w:szCs w:val="28"/>
              </w:rPr>
              <w:t>Работать в коллективе и в команде, эффективно общаться с коллегами, руководством, пациентами</w:t>
            </w:r>
            <w:r w:rsidR="0014354C">
              <w:rPr>
                <w:sz w:val="28"/>
                <w:szCs w:val="28"/>
              </w:rPr>
              <w:t xml:space="preserve">. </w:t>
            </w:r>
          </w:p>
        </w:tc>
      </w:tr>
      <w:tr w:rsidR="00CB2F10" w:rsidRPr="0060227E" w14:paraId="5CE4A513" w14:textId="77777777" w:rsidTr="0014354C">
        <w:trPr>
          <w:trHeight w:val="966"/>
        </w:trPr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20DDE6C0" w14:textId="77777777" w:rsidR="00CB2F10" w:rsidRPr="0060227E" w:rsidRDefault="00CB2F10" w:rsidP="0014354C">
            <w:pPr>
              <w:suppressLineNumbers/>
              <w:snapToGrid w:val="0"/>
              <w:jc w:val="center"/>
              <w:rPr>
                <w:sz w:val="28"/>
                <w:szCs w:val="28"/>
              </w:rPr>
            </w:pPr>
            <w:r w:rsidRPr="0060227E">
              <w:rPr>
                <w:sz w:val="28"/>
                <w:szCs w:val="28"/>
              </w:rPr>
              <w:t>ОК 7</w:t>
            </w:r>
          </w:p>
        </w:tc>
        <w:tc>
          <w:tcPr>
            <w:tcW w:w="836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7BEA0C3E" w14:textId="77777777" w:rsidR="00CB2F10" w:rsidRPr="0060227E" w:rsidRDefault="00CB2F10" w:rsidP="0014354C">
            <w:pPr>
              <w:suppressLineNumbers/>
              <w:snapToGrid w:val="0"/>
              <w:rPr>
                <w:sz w:val="28"/>
                <w:szCs w:val="28"/>
              </w:rPr>
            </w:pPr>
            <w:r w:rsidRPr="00FA6E4D">
              <w:rPr>
                <w:sz w:val="28"/>
                <w:szCs w:val="28"/>
              </w:rPr>
              <w:t>Бережно относиться к историческому наследию и культурным традициям, уважать социальные, культурные и религиозные различия</w:t>
            </w:r>
            <w:r w:rsidR="0014354C">
              <w:rPr>
                <w:sz w:val="28"/>
                <w:szCs w:val="28"/>
              </w:rPr>
              <w:t xml:space="preserve">. </w:t>
            </w:r>
          </w:p>
        </w:tc>
      </w:tr>
      <w:tr w:rsidR="00CB2F10" w:rsidRPr="0060227E" w14:paraId="11EB52AA" w14:textId="77777777" w:rsidTr="0014354C">
        <w:trPr>
          <w:trHeight w:val="867"/>
        </w:trPr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4A9DC229" w14:textId="77777777" w:rsidR="00CB2F10" w:rsidRPr="0060227E" w:rsidRDefault="00CB2F10" w:rsidP="0014354C">
            <w:pPr>
              <w:suppressLineNumbers/>
              <w:snapToGrid w:val="0"/>
              <w:jc w:val="center"/>
              <w:rPr>
                <w:sz w:val="28"/>
                <w:szCs w:val="28"/>
              </w:rPr>
            </w:pPr>
            <w:r w:rsidRPr="0060227E">
              <w:rPr>
                <w:sz w:val="28"/>
                <w:szCs w:val="28"/>
              </w:rPr>
              <w:t>ОК 8</w:t>
            </w:r>
          </w:p>
        </w:tc>
        <w:tc>
          <w:tcPr>
            <w:tcW w:w="836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212E8D31" w14:textId="77777777" w:rsidR="00CB2F10" w:rsidRPr="0060227E" w:rsidRDefault="00CB2F10" w:rsidP="0014354C">
            <w:pPr>
              <w:suppressLineNumbers/>
              <w:snapToGrid w:val="0"/>
              <w:rPr>
                <w:sz w:val="28"/>
                <w:szCs w:val="28"/>
              </w:rPr>
            </w:pPr>
            <w:r w:rsidRPr="00FA6E4D">
              <w:rPr>
                <w:sz w:val="28"/>
                <w:szCs w:val="28"/>
              </w:rPr>
              <w:t>Соблюдать правила охраны труда, пожарной безопасности и техники безопасности</w:t>
            </w:r>
            <w:r w:rsidR="0014354C">
              <w:rPr>
                <w:sz w:val="28"/>
                <w:szCs w:val="28"/>
              </w:rPr>
              <w:t xml:space="preserve">. </w:t>
            </w:r>
          </w:p>
        </w:tc>
      </w:tr>
    </w:tbl>
    <w:p w14:paraId="21BDFEA1" w14:textId="77777777" w:rsidR="007C527F" w:rsidRPr="00665DBC" w:rsidRDefault="0014354C" w:rsidP="00665DBC">
      <w:pPr>
        <w:widowControl/>
        <w:suppressAutoHyphens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  <w:r w:rsidR="007C527F">
        <w:rPr>
          <w:b/>
          <w:bCs/>
          <w:sz w:val="28"/>
          <w:szCs w:val="28"/>
        </w:rPr>
        <w:lastRenderedPageBreak/>
        <w:t>Методы и приёмы обучения:</w:t>
      </w:r>
    </w:p>
    <w:p w14:paraId="10DE2FEC" w14:textId="77777777" w:rsidR="007C527F" w:rsidRDefault="007C527F" w:rsidP="00F01581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Метод наглядной передачи информации (компьютерная презентация).</w:t>
      </w:r>
    </w:p>
    <w:p w14:paraId="36E12483" w14:textId="77777777" w:rsidR="007C527F" w:rsidRDefault="00665DBC" w:rsidP="00F01581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Словесный</w:t>
      </w:r>
      <w:r w:rsidR="007C527F">
        <w:rPr>
          <w:sz w:val="28"/>
          <w:szCs w:val="28"/>
        </w:rPr>
        <w:t xml:space="preserve"> метод.</w:t>
      </w:r>
    </w:p>
    <w:p w14:paraId="76427CC5" w14:textId="77777777" w:rsidR="007C527F" w:rsidRDefault="007C527F" w:rsidP="00F01581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Самоконтроль и </w:t>
      </w:r>
      <w:r w:rsidR="00665DBC">
        <w:rPr>
          <w:sz w:val="28"/>
          <w:szCs w:val="28"/>
        </w:rPr>
        <w:t>самооценка</w:t>
      </w:r>
      <w:r>
        <w:rPr>
          <w:sz w:val="28"/>
          <w:szCs w:val="28"/>
        </w:rPr>
        <w:t>.</w:t>
      </w:r>
    </w:p>
    <w:p w14:paraId="6FB980D5" w14:textId="77777777" w:rsidR="007C527F" w:rsidRDefault="007C527F" w:rsidP="00665DBC">
      <w:pPr>
        <w:rPr>
          <w:sz w:val="28"/>
          <w:szCs w:val="28"/>
        </w:rPr>
      </w:pPr>
    </w:p>
    <w:p w14:paraId="3A90618B" w14:textId="77777777" w:rsidR="007C527F" w:rsidRDefault="007C527F" w:rsidP="00665DBC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Оснащение занятия:</w:t>
      </w:r>
    </w:p>
    <w:p w14:paraId="4FFAD634" w14:textId="77777777" w:rsidR="007C527F" w:rsidRDefault="007C527F" w:rsidP="00F01581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Мультимедийная установка.</w:t>
      </w:r>
    </w:p>
    <w:p w14:paraId="64F87862" w14:textId="5EBD16AD" w:rsidR="007C527F" w:rsidRDefault="007C527F" w:rsidP="00F01581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Компьютерная презентация на тему «</w:t>
      </w:r>
      <w:r w:rsidR="001014F8">
        <w:rPr>
          <w:sz w:val="28"/>
          <w:szCs w:val="28"/>
        </w:rPr>
        <w:t>Коронавирусная инфекция</w:t>
      </w:r>
      <w:r>
        <w:rPr>
          <w:sz w:val="28"/>
          <w:szCs w:val="28"/>
        </w:rPr>
        <w:t>».</w:t>
      </w:r>
    </w:p>
    <w:p w14:paraId="2B2F2C3B" w14:textId="77777777" w:rsidR="007C527F" w:rsidRDefault="003E6EA0" w:rsidP="00F01581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Вопросы для блиц–</w:t>
      </w:r>
      <w:r w:rsidR="007C527F">
        <w:rPr>
          <w:sz w:val="28"/>
          <w:szCs w:val="28"/>
        </w:rPr>
        <w:t>опроса с эталоном ответов.</w:t>
      </w:r>
    </w:p>
    <w:p w14:paraId="3970CBDA" w14:textId="3AE4932A" w:rsidR="007C527F" w:rsidRPr="001014F8" w:rsidRDefault="007C527F" w:rsidP="00F01581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Опорный конспект лекции.</w:t>
      </w:r>
    </w:p>
    <w:p w14:paraId="37494802" w14:textId="77777777" w:rsidR="007C527F" w:rsidRDefault="007C527F" w:rsidP="00665DBC">
      <w:pPr>
        <w:rPr>
          <w:b/>
          <w:bCs/>
          <w:sz w:val="28"/>
          <w:szCs w:val="28"/>
        </w:rPr>
      </w:pPr>
    </w:p>
    <w:p w14:paraId="115C3817" w14:textId="77777777" w:rsidR="007C527F" w:rsidRDefault="007C527F" w:rsidP="00665DBC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Оптимизация занятия:</w:t>
      </w:r>
    </w:p>
    <w:p w14:paraId="19E08926" w14:textId="77777777" w:rsidR="007C527F" w:rsidRDefault="007C527F" w:rsidP="00F01581">
      <w:pPr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Межпредметные связи.</w:t>
      </w:r>
    </w:p>
    <w:p w14:paraId="55FA3286" w14:textId="77777777" w:rsidR="007C527F" w:rsidRDefault="007C527F" w:rsidP="00F01581">
      <w:pPr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Внутрипредметные связи.</w:t>
      </w:r>
      <w:r w:rsidR="003E6EA0">
        <w:rPr>
          <w:sz w:val="28"/>
          <w:szCs w:val="28"/>
        </w:rPr>
        <w:t xml:space="preserve"> </w:t>
      </w:r>
    </w:p>
    <w:p w14:paraId="7A710F99" w14:textId="77777777" w:rsidR="007C527F" w:rsidRDefault="003E6EA0" w:rsidP="00F01581">
      <w:pPr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Итоговый контроль</w:t>
      </w:r>
      <w:r w:rsidR="007C527F">
        <w:rPr>
          <w:sz w:val="28"/>
          <w:szCs w:val="28"/>
        </w:rPr>
        <w:t>.</w:t>
      </w:r>
    </w:p>
    <w:p w14:paraId="193AC563" w14:textId="7080D61C" w:rsidR="00B079A3" w:rsidRDefault="00B079A3">
      <w:pPr>
        <w:widowControl/>
        <w:suppressAutoHyphens w:val="0"/>
        <w:spacing w:after="200" w:line="276" w:lineRule="auto"/>
        <w:rPr>
          <w:b/>
          <w:bCs/>
          <w:sz w:val="28"/>
          <w:szCs w:val="28"/>
          <w:u w:val="single"/>
        </w:rPr>
      </w:pPr>
    </w:p>
    <w:p w14:paraId="7EB335F0" w14:textId="77777777" w:rsidR="007C527F" w:rsidRDefault="007C527F" w:rsidP="007C527F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Схема ин</w:t>
      </w:r>
      <w:r w:rsidR="00B23273">
        <w:rPr>
          <w:b/>
          <w:bCs/>
          <w:sz w:val="28"/>
          <w:szCs w:val="28"/>
        </w:rPr>
        <w:t>тегративных связей темы занятия</w:t>
      </w:r>
    </w:p>
    <w:p w14:paraId="3C292343" w14:textId="77777777" w:rsidR="007C527F" w:rsidRDefault="007C527F" w:rsidP="007C527F">
      <w:pPr>
        <w:jc w:val="center"/>
        <w:rPr>
          <w:b/>
          <w:bCs/>
          <w:sz w:val="28"/>
          <w:szCs w:val="28"/>
          <w:u w:val="single"/>
        </w:rPr>
      </w:pPr>
    </w:p>
    <w:p w14:paraId="113A8A8C" w14:textId="77777777" w:rsidR="007C527F" w:rsidRDefault="00B23273" w:rsidP="007C527F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МЕЖПРЕДМЕТНЫЕ  СВЯЗИ</w:t>
      </w:r>
    </w:p>
    <w:p w14:paraId="0DE1E219" w14:textId="77777777" w:rsidR="00B23273" w:rsidRPr="00B23273" w:rsidRDefault="00B23273" w:rsidP="007C527F">
      <w:pPr>
        <w:jc w:val="center"/>
        <w:rPr>
          <w:b/>
          <w:bCs/>
          <w:sz w:val="28"/>
          <w:szCs w:val="28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111"/>
        <w:gridCol w:w="2410"/>
        <w:gridCol w:w="3148"/>
      </w:tblGrid>
      <w:tr w:rsidR="007C527F" w14:paraId="370A2540" w14:textId="77777777" w:rsidTr="00B23273">
        <w:tc>
          <w:tcPr>
            <w:tcW w:w="41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DAB8644" w14:textId="77777777" w:rsidR="007C527F" w:rsidRDefault="007C527F" w:rsidP="00D07838">
            <w:pPr>
              <w:pStyle w:val="a8"/>
              <w:snapToGrid w:val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ИСТОКИ </w:t>
            </w:r>
          </w:p>
          <w:p w14:paraId="284AA67C" w14:textId="77777777" w:rsidR="007C527F" w:rsidRDefault="007C527F" w:rsidP="00D07838">
            <w:pPr>
              <w:pStyle w:val="a8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(обеспечивающие предметы)</w:t>
            </w:r>
          </w:p>
        </w:tc>
        <w:tc>
          <w:tcPr>
            <w:tcW w:w="2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2E1BD56" w14:textId="77777777" w:rsidR="007C527F" w:rsidRDefault="007C527F" w:rsidP="00D07838">
            <w:pPr>
              <w:pStyle w:val="a8"/>
              <w:snapToGrid w:val="0"/>
              <w:rPr>
                <w:sz w:val="28"/>
                <w:szCs w:val="28"/>
              </w:rPr>
            </w:pPr>
          </w:p>
        </w:tc>
        <w:tc>
          <w:tcPr>
            <w:tcW w:w="314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929615D" w14:textId="77777777" w:rsidR="007C527F" w:rsidRDefault="007C527F" w:rsidP="00D07838">
            <w:pPr>
              <w:pStyle w:val="a8"/>
              <w:snapToGrid w:val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ВЫХОД</w:t>
            </w:r>
          </w:p>
          <w:p w14:paraId="0388ED74" w14:textId="77777777" w:rsidR="007C527F" w:rsidRDefault="007C527F" w:rsidP="00D07838">
            <w:pPr>
              <w:pStyle w:val="a8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(обеспечиваемые предметы)</w:t>
            </w:r>
          </w:p>
        </w:tc>
      </w:tr>
      <w:tr w:rsidR="007C527F" w14:paraId="4FEDABE0" w14:textId="77777777" w:rsidTr="00B23273">
        <w:tc>
          <w:tcPr>
            <w:tcW w:w="411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B43E53D" w14:textId="77777777" w:rsidR="00B23273" w:rsidRDefault="00B23273" w:rsidP="00D07838">
            <w:pPr>
              <w:pStyle w:val="a8"/>
              <w:snapToGrid w:val="0"/>
              <w:rPr>
                <w:sz w:val="28"/>
                <w:szCs w:val="28"/>
              </w:rPr>
            </w:pPr>
          </w:p>
          <w:p w14:paraId="16BE1899" w14:textId="77777777" w:rsidR="00B23273" w:rsidRDefault="00B23273" w:rsidP="00D07838">
            <w:pPr>
              <w:pStyle w:val="a8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Основы психологии </w:t>
            </w:r>
          </w:p>
          <w:p w14:paraId="15C26B58" w14:textId="77777777" w:rsidR="00853A7D" w:rsidRDefault="00853A7D" w:rsidP="00D07838">
            <w:pPr>
              <w:pStyle w:val="a8"/>
              <w:snapToGrid w:val="0"/>
              <w:rPr>
                <w:sz w:val="28"/>
                <w:szCs w:val="28"/>
              </w:rPr>
            </w:pPr>
          </w:p>
          <w:p w14:paraId="5E9CC690" w14:textId="77777777" w:rsidR="00853A7D" w:rsidRDefault="00853A7D" w:rsidP="00D07838">
            <w:pPr>
              <w:pStyle w:val="a8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Основы патологии </w:t>
            </w:r>
          </w:p>
          <w:p w14:paraId="3F7A79F9" w14:textId="77777777" w:rsidR="00B23273" w:rsidRDefault="00B23273" w:rsidP="00D07838">
            <w:pPr>
              <w:pStyle w:val="a8"/>
              <w:snapToGrid w:val="0"/>
              <w:rPr>
                <w:sz w:val="28"/>
                <w:szCs w:val="28"/>
              </w:rPr>
            </w:pPr>
          </w:p>
          <w:p w14:paraId="58A6225E" w14:textId="77777777" w:rsidR="007C527F" w:rsidRDefault="007C527F" w:rsidP="00D07838">
            <w:pPr>
              <w:pStyle w:val="a8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Основы </w:t>
            </w:r>
          </w:p>
          <w:p w14:paraId="788152FA" w14:textId="77777777" w:rsidR="007C527F" w:rsidRDefault="007C527F" w:rsidP="00D07838">
            <w:pPr>
              <w:pStyle w:val="a8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микробиологии и иммунологии</w:t>
            </w:r>
          </w:p>
          <w:p w14:paraId="14593111" w14:textId="77777777" w:rsidR="007C527F" w:rsidRDefault="007C527F" w:rsidP="00D07838">
            <w:pPr>
              <w:pStyle w:val="a8"/>
              <w:rPr>
                <w:sz w:val="28"/>
                <w:szCs w:val="28"/>
              </w:rPr>
            </w:pPr>
          </w:p>
          <w:p w14:paraId="3CBC108C" w14:textId="77777777" w:rsidR="007C527F" w:rsidRDefault="007C527F" w:rsidP="00D07838">
            <w:pPr>
              <w:pStyle w:val="a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Анатомия и физиология человека</w:t>
            </w:r>
          </w:p>
          <w:p w14:paraId="15D3AD9E" w14:textId="77777777" w:rsidR="007C527F" w:rsidRDefault="007C527F" w:rsidP="00D07838">
            <w:pPr>
              <w:pStyle w:val="a8"/>
              <w:rPr>
                <w:sz w:val="28"/>
                <w:szCs w:val="28"/>
              </w:rPr>
            </w:pPr>
          </w:p>
          <w:p w14:paraId="74B8494E" w14:textId="77777777" w:rsidR="007C527F" w:rsidRDefault="007C527F" w:rsidP="00D07838">
            <w:pPr>
              <w:pStyle w:val="a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Фармакология</w:t>
            </w:r>
            <w:r w:rsidR="00B23273">
              <w:rPr>
                <w:sz w:val="28"/>
                <w:szCs w:val="28"/>
              </w:rPr>
              <w:t xml:space="preserve"> </w:t>
            </w:r>
          </w:p>
          <w:p w14:paraId="5CE13D67" w14:textId="77777777" w:rsidR="00B23273" w:rsidRDefault="00B23273" w:rsidP="00D07838">
            <w:pPr>
              <w:pStyle w:val="a8"/>
              <w:rPr>
                <w:sz w:val="28"/>
                <w:szCs w:val="28"/>
              </w:rPr>
            </w:pPr>
          </w:p>
          <w:p w14:paraId="47FD933A" w14:textId="595A7453" w:rsidR="00B23273" w:rsidRDefault="00B23273" w:rsidP="00D07838">
            <w:pPr>
              <w:pStyle w:val="a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Основы латинского языка с </w:t>
            </w:r>
            <w:r w:rsidR="004B6FD4">
              <w:rPr>
                <w:sz w:val="28"/>
                <w:szCs w:val="28"/>
              </w:rPr>
              <w:t xml:space="preserve">медицинской </w:t>
            </w:r>
            <w:r>
              <w:rPr>
                <w:sz w:val="28"/>
                <w:szCs w:val="28"/>
              </w:rPr>
              <w:t xml:space="preserve">терминологией </w:t>
            </w:r>
          </w:p>
          <w:p w14:paraId="6605E6BE" w14:textId="77777777" w:rsidR="007C527F" w:rsidRDefault="007C527F" w:rsidP="00D07838">
            <w:pPr>
              <w:pStyle w:val="a8"/>
              <w:rPr>
                <w:sz w:val="28"/>
                <w:szCs w:val="28"/>
              </w:rPr>
            </w:pPr>
          </w:p>
          <w:p w14:paraId="0B71FC97" w14:textId="77777777" w:rsidR="00B23273" w:rsidRPr="00B23273" w:rsidRDefault="007C527F" w:rsidP="00B23273">
            <w:pPr>
              <w:pStyle w:val="a8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ПМ 04.</w:t>
            </w:r>
            <w:r w:rsidR="00B23273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МДК 04.</w:t>
            </w:r>
            <w:r w:rsidRPr="00B23273">
              <w:rPr>
                <w:sz w:val="28"/>
                <w:szCs w:val="28"/>
              </w:rPr>
              <w:t xml:space="preserve">01 </w:t>
            </w:r>
            <w:r w:rsidR="00B23273" w:rsidRPr="00B23273">
              <w:rPr>
                <w:sz w:val="28"/>
                <w:szCs w:val="28"/>
              </w:rPr>
              <w:t>Участие в организации безопасной окружающей среды для участников лечебно-диагностического процесса</w:t>
            </w:r>
          </w:p>
          <w:p w14:paraId="2EF3E01C" w14:textId="77777777" w:rsidR="007C527F" w:rsidRDefault="007C527F" w:rsidP="00D07838">
            <w:pPr>
              <w:pStyle w:val="a8"/>
              <w:rPr>
                <w:sz w:val="28"/>
                <w:szCs w:val="28"/>
              </w:rPr>
            </w:pPr>
          </w:p>
        </w:tc>
        <w:tc>
          <w:tcPr>
            <w:tcW w:w="2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CE94EF0" w14:textId="77777777" w:rsidR="007C527F" w:rsidRDefault="007C527F" w:rsidP="00D07838">
            <w:pPr>
              <w:pStyle w:val="a8"/>
              <w:snapToGrid w:val="0"/>
              <w:rPr>
                <w:sz w:val="28"/>
                <w:szCs w:val="28"/>
              </w:rPr>
            </w:pPr>
          </w:p>
          <w:p w14:paraId="7D8632F0" w14:textId="77777777" w:rsidR="007C527F" w:rsidRDefault="007C527F" w:rsidP="00D07838">
            <w:pPr>
              <w:pStyle w:val="a8"/>
              <w:rPr>
                <w:sz w:val="28"/>
                <w:szCs w:val="28"/>
              </w:rPr>
            </w:pPr>
          </w:p>
          <w:p w14:paraId="205D14A7" w14:textId="77777777" w:rsidR="007C527F" w:rsidRDefault="007C527F" w:rsidP="00D07838">
            <w:pPr>
              <w:pStyle w:val="a8"/>
              <w:rPr>
                <w:sz w:val="28"/>
                <w:szCs w:val="28"/>
              </w:rPr>
            </w:pPr>
          </w:p>
          <w:p w14:paraId="2DEE2110" w14:textId="77777777" w:rsidR="007C527F" w:rsidRDefault="007C527F" w:rsidP="00D07838">
            <w:pPr>
              <w:pStyle w:val="a8"/>
              <w:rPr>
                <w:sz w:val="28"/>
                <w:szCs w:val="28"/>
              </w:rPr>
            </w:pPr>
          </w:p>
          <w:p w14:paraId="237726D9" w14:textId="77777777" w:rsidR="00B23273" w:rsidRDefault="00B23273" w:rsidP="00D07838">
            <w:pPr>
              <w:pStyle w:val="a8"/>
              <w:rPr>
                <w:sz w:val="28"/>
                <w:szCs w:val="28"/>
              </w:rPr>
            </w:pPr>
          </w:p>
          <w:p w14:paraId="2D1A29FA" w14:textId="77777777" w:rsidR="007C527F" w:rsidRDefault="007C527F" w:rsidP="00D07838">
            <w:pPr>
              <w:pStyle w:val="a8"/>
              <w:rPr>
                <w:sz w:val="28"/>
                <w:szCs w:val="28"/>
              </w:rPr>
            </w:pPr>
          </w:p>
          <w:p w14:paraId="5FC918CF" w14:textId="752A25BA" w:rsidR="007C527F" w:rsidRDefault="0055334C" w:rsidP="00D07838">
            <w:pPr>
              <w:pStyle w:val="a8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Коронавирусная инфекция</w:t>
            </w:r>
            <w:r w:rsidR="003E6EA0">
              <w:rPr>
                <w:b/>
                <w:bCs/>
                <w:sz w:val="28"/>
                <w:szCs w:val="28"/>
              </w:rPr>
              <w:t xml:space="preserve">. </w:t>
            </w:r>
          </w:p>
        </w:tc>
        <w:tc>
          <w:tcPr>
            <w:tcW w:w="314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0C9B7DB" w14:textId="77777777" w:rsidR="007C527F" w:rsidRDefault="007C527F" w:rsidP="00D07838">
            <w:pPr>
              <w:pStyle w:val="a8"/>
              <w:snapToGrid w:val="0"/>
              <w:rPr>
                <w:sz w:val="28"/>
                <w:szCs w:val="28"/>
              </w:rPr>
            </w:pPr>
          </w:p>
          <w:p w14:paraId="159F33AA" w14:textId="77777777" w:rsidR="00B23273" w:rsidRDefault="00B23273" w:rsidP="00D07838">
            <w:pPr>
              <w:pStyle w:val="a8"/>
              <w:snapToGrid w:val="0"/>
              <w:rPr>
                <w:sz w:val="28"/>
                <w:szCs w:val="28"/>
              </w:rPr>
            </w:pPr>
          </w:p>
          <w:p w14:paraId="178DB1D7" w14:textId="77777777" w:rsidR="00B23273" w:rsidRDefault="00B23273" w:rsidP="00D07838">
            <w:pPr>
              <w:pStyle w:val="a8"/>
              <w:snapToGrid w:val="0"/>
              <w:rPr>
                <w:sz w:val="28"/>
                <w:szCs w:val="28"/>
              </w:rPr>
            </w:pPr>
          </w:p>
          <w:p w14:paraId="31EC379C" w14:textId="77777777" w:rsidR="00B23273" w:rsidRDefault="00B23273" w:rsidP="00D07838">
            <w:pPr>
              <w:pStyle w:val="a8"/>
              <w:snapToGrid w:val="0"/>
              <w:rPr>
                <w:sz w:val="28"/>
                <w:szCs w:val="28"/>
              </w:rPr>
            </w:pPr>
          </w:p>
          <w:p w14:paraId="4E1E1F7B" w14:textId="77777777" w:rsidR="007C527F" w:rsidRDefault="007C527F" w:rsidP="00D07838">
            <w:pPr>
              <w:pStyle w:val="a8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ПМ 02.</w:t>
            </w:r>
          </w:p>
          <w:p w14:paraId="74AA9A48" w14:textId="77777777" w:rsidR="007C527F" w:rsidRDefault="007C527F" w:rsidP="00853A7D">
            <w:pPr>
              <w:pStyle w:val="a8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МДК 02.01 Сестринский уход при различных заболеваниях и состояниях</w:t>
            </w:r>
          </w:p>
        </w:tc>
      </w:tr>
    </w:tbl>
    <w:p w14:paraId="6BE7839E" w14:textId="77777777" w:rsidR="007C527F" w:rsidRDefault="007C527F" w:rsidP="007C527F">
      <w:pPr>
        <w:rPr>
          <w:sz w:val="28"/>
          <w:szCs w:val="28"/>
          <w:u w:val="single"/>
        </w:rPr>
      </w:pPr>
    </w:p>
    <w:p w14:paraId="2BB13D09" w14:textId="77777777" w:rsidR="00B23273" w:rsidRDefault="00B23273" w:rsidP="007C527F">
      <w:pPr>
        <w:rPr>
          <w:sz w:val="28"/>
          <w:szCs w:val="28"/>
          <w:u w:val="single"/>
        </w:rPr>
      </w:pPr>
    </w:p>
    <w:p w14:paraId="497F46D4" w14:textId="77777777" w:rsidR="003E6EA0" w:rsidRDefault="00B23273" w:rsidP="00B2327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ВНУТРИПРЕДМЕТНЫЕ    СВЯЗИ </w:t>
      </w:r>
    </w:p>
    <w:p w14:paraId="32CD1493" w14:textId="77777777" w:rsidR="00B23273" w:rsidRPr="00B23273" w:rsidRDefault="00B23273" w:rsidP="00B23273">
      <w:pPr>
        <w:jc w:val="center"/>
        <w:rPr>
          <w:b/>
          <w:bCs/>
          <w:sz w:val="28"/>
          <w:szCs w:val="28"/>
        </w:rPr>
      </w:pPr>
    </w:p>
    <w:tbl>
      <w:tblPr>
        <w:tblW w:w="9781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600"/>
        <w:gridCol w:w="6181"/>
      </w:tblGrid>
      <w:tr w:rsidR="003E6EA0" w14:paraId="366ED8C4" w14:textId="77777777" w:rsidTr="00B23273">
        <w:trPr>
          <w:trHeight w:val="475"/>
        </w:trPr>
        <w:tc>
          <w:tcPr>
            <w:tcW w:w="36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09B11EA" w14:textId="77777777" w:rsidR="003E6EA0" w:rsidRDefault="00B23273" w:rsidP="00B23273">
            <w:pPr>
              <w:pStyle w:val="a8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ИСТОКИ</w:t>
            </w:r>
          </w:p>
        </w:tc>
        <w:tc>
          <w:tcPr>
            <w:tcW w:w="61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580AEE8F" w14:textId="77777777" w:rsidR="003E6EA0" w:rsidRDefault="00B23273" w:rsidP="00B23273">
            <w:pPr>
              <w:pStyle w:val="a8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ВЫХОД</w:t>
            </w:r>
          </w:p>
        </w:tc>
      </w:tr>
      <w:tr w:rsidR="003E6EA0" w14:paraId="30AEE849" w14:textId="77777777" w:rsidTr="00B23273">
        <w:tc>
          <w:tcPr>
            <w:tcW w:w="36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557E9CF6" w14:textId="28FC7FA3" w:rsidR="003E6EA0" w:rsidRDefault="003E6EA0" w:rsidP="00853A7D">
            <w:pPr>
              <w:pStyle w:val="a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Лекция «</w:t>
            </w:r>
            <w:r w:rsidR="0055334C">
              <w:rPr>
                <w:sz w:val="28"/>
                <w:szCs w:val="28"/>
              </w:rPr>
              <w:t>Коронавирусная инфекция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618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5586753" w14:textId="77777777" w:rsidR="00B23273" w:rsidRDefault="00B23273" w:rsidP="00B23273">
            <w:pPr>
              <w:pStyle w:val="a8"/>
              <w:ind w:left="720"/>
              <w:rPr>
                <w:sz w:val="28"/>
                <w:szCs w:val="28"/>
              </w:rPr>
            </w:pPr>
          </w:p>
          <w:p w14:paraId="048D4B6C" w14:textId="77777777" w:rsidR="00A91948" w:rsidRDefault="00A91948" w:rsidP="00F01581">
            <w:pPr>
              <w:pStyle w:val="a8"/>
              <w:numPr>
                <w:ilvl w:val="0"/>
                <w:numId w:val="8"/>
              </w:numPr>
              <w:rPr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Экзамен по МДК 04.01. «</w:t>
            </w:r>
            <w:r w:rsidRPr="005D5ABC">
              <w:rPr>
                <w:rFonts w:cs="Times New Roman"/>
                <w:sz w:val="28"/>
                <w:szCs w:val="28"/>
              </w:rPr>
              <w:t>Участие в организации безопасной окружающей среды для всех участников лечебно-диагностического процесса»</w:t>
            </w:r>
          </w:p>
          <w:p w14:paraId="5B80D2D0" w14:textId="706E1B06" w:rsidR="003E6EA0" w:rsidRPr="00A91948" w:rsidRDefault="003E6EA0" w:rsidP="00F01581">
            <w:pPr>
              <w:pStyle w:val="a8"/>
              <w:numPr>
                <w:ilvl w:val="0"/>
                <w:numId w:val="8"/>
              </w:numPr>
              <w:rPr>
                <w:sz w:val="28"/>
                <w:szCs w:val="28"/>
              </w:rPr>
            </w:pPr>
            <w:r w:rsidRPr="00A91948">
              <w:rPr>
                <w:sz w:val="28"/>
                <w:szCs w:val="28"/>
              </w:rPr>
              <w:t xml:space="preserve">Зачетное занятие по МДК 04.02. «Оказание медицинских услуг по уходу». </w:t>
            </w:r>
          </w:p>
          <w:p w14:paraId="7824528C" w14:textId="77777777" w:rsidR="003E6EA0" w:rsidRDefault="003E6EA0" w:rsidP="00F01581">
            <w:pPr>
              <w:pStyle w:val="a8"/>
              <w:numPr>
                <w:ilvl w:val="0"/>
                <w:numId w:val="8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Учебная практика по ПМ 04. </w:t>
            </w:r>
          </w:p>
          <w:p w14:paraId="247FAEA9" w14:textId="77777777" w:rsidR="003E6EA0" w:rsidRDefault="003E6EA0" w:rsidP="00F01581">
            <w:pPr>
              <w:pStyle w:val="a8"/>
              <w:numPr>
                <w:ilvl w:val="0"/>
                <w:numId w:val="8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Производственная практика по ПМ 04. </w:t>
            </w:r>
          </w:p>
          <w:p w14:paraId="515C4F27" w14:textId="77777777" w:rsidR="003E6EA0" w:rsidRDefault="003E6EA0" w:rsidP="00F01581">
            <w:pPr>
              <w:pStyle w:val="a8"/>
              <w:numPr>
                <w:ilvl w:val="0"/>
                <w:numId w:val="8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Экзамен по ПМ 04. «Младшая медицинская сестра по уходу за больными». </w:t>
            </w:r>
          </w:p>
          <w:p w14:paraId="5D556920" w14:textId="77777777" w:rsidR="00B23273" w:rsidRPr="00B23273" w:rsidRDefault="00B23273" w:rsidP="00B23273">
            <w:pPr>
              <w:pStyle w:val="a8"/>
              <w:rPr>
                <w:sz w:val="28"/>
                <w:szCs w:val="28"/>
              </w:rPr>
            </w:pPr>
          </w:p>
        </w:tc>
      </w:tr>
    </w:tbl>
    <w:p w14:paraId="4112156E" w14:textId="77777777" w:rsidR="007C527F" w:rsidRDefault="007C527F" w:rsidP="007C527F">
      <w:pPr>
        <w:rPr>
          <w:sz w:val="28"/>
          <w:szCs w:val="28"/>
          <w:u w:val="single"/>
        </w:rPr>
      </w:pPr>
    </w:p>
    <w:p w14:paraId="6DCCFFCA" w14:textId="77777777" w:rsidR="007C527F" w:rsidRDefault="007C527F" w:rsidP="007C527F">
      <w:pPr>
        <w:rPr>
          <w:sz w:val="28"/>
          <w:szCs w:val="28"/>
          <w:u w:val="single"/>
        </w:rPr>
      </w:pPr>
    </w:p>
    <w:p w14:paraId="6C7DD89F" w14:textId="77777777" w:rsidR="007C527F" w:rsidRDefault="007C527F" w:rsidP="007C527F">
      <w:pPr>
        <w:rPr>
          <w:b/>
          <w:bCs/>
          <w:sz w:val="28"/>
          <w:szCs w:val="28"/>
        </w:rPr>
      </w:pPr>
    </w:p>
    <w:p w14:paraId="32EC4FDD" w14:textId="77777777" w:rsidR="007C527F" w:rsidRDefault="007C527F" w:rsidP="007C527F">
      <w:pPr>
        <w:rPr>
          <w:b/>
          <w:bCs/>
          <w:sz w:val="28"/>
          <w:szCs w:val="28"/>
        </w:rPr>
      </w:pPr>
    </w:p>
    <w:p w14:paraId="2EC08DC1" w14:textId="77777777" w:rsidR="007C527F" w:rsidRPr="00474BE4" w:rsidRDefault="007C527F" w:rsidP="004932F6">
      <w:pPr>
        <w:suppressAutoHyphens w:val="0"/>
        <w:jc w:val="center"/>
        <w:rPr>
          <w:b/>
          <w:bCs/>
          <w:sz w:val="26"/>
          <w:szCs w:val="26"/>
        </w:rPr>
      </w:pPr>
      <w:r w:rsidRPr="00474BE4">
        <w:rPr>
          <w:b/>
          <w:bCs/>
          <w:sz w:val="26"/>
          <w:szCs w:val="26"/>
        </w:rPr>
        <w:t>Этапы занятия и контроль их усвоения.</w:t>
      </w:r>
    </w:p>
    <w:p w14:paraId="2C0AEEFE" w14:textId="77777777" w:rsidR="007C527F" w:rsidRPr="00474BE4" w:rsidRDefault="007C527F" w:rsidP="004932F6">
      <w:pPr>
        <w:suppressAutoHyphens w:val="0"/>
        <w:jc w:val="center"/>
        <w:rPr>
          <w:b/>
          <w:bCs/>
          <w:sz w:val="26"/>
          <w:szCs w:val="26"/>
          <w:u w:val="single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26"/>
        <w:gridCol w:w="1842"/>
        <w:gridCol w:w="2268"/>
        <w:gridCol w:w="2268"/>
        <w:gridCol w:w="1843"/>
        <w:gridCol w:w="1038"/>
      </w:tblGrid>
      <w:tr w:rsidR="007C527F" w:rsidRPr="00474BE4" w14:paraId="757982CC" w14:textId="77777777" w:rsidTr="005D7410">
        <w:tc>
          <w:tcPr>
            <w:tcW w:w="4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3A7F63DC" w14:textId="77777777" w:rsidR="007C527F" w:rsidRPr="00474BE4" w:rsidRDefault="007C527F" w:rsidP="004932F6">
            <w:pPr>
              <w:pStyle w:val="a8"/>
              <w:suppressAutoHyphens w:val="0"/>
              <w:snapToGrid w:val="0"/>
              <w:jc w:val="center"/>
              <w:rPr>
                <w:b/>
                <w:sz w:val="26"/>
                <w:szCs w:val="26"/>
              </w:rPr>
            </w:pPr>
            <w:r w:rsidRPr="00474BE4">
              <w:rPr>
                <w:b/>
                <w:sz w:val="26"/>
                <w:szCs w:val="26"/>
              </w:rPr>
              <w:t>№ п/п</w:t>
            </w:r>
          </w:p>
        </w:tc>
        <w:tc>
          <w:tcPr>
            <w:tcW w:w="184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4426C3BE" w14:textId="77777777" w:rsidR="007C527F" w:rsidRPr="00474BE4" w:rsidRDefault="007C527F" w:rsidP="004932F6">
            <w:pPr>
              <w:pStyle w:val="a8"/>
              <w:suppressAutoHyphens w:val="0"/>
              <w:snapToGrid w:val="0"/>
              <w:jc w:val="center"/>
              <w:rPr>
                <w:b/>
                <w:sz w:val="26"/>
                <w:szCs w:val="26"/>
              </w:rPr>
            </w:pPr>
            <w:r w:rsidRPr="00474BE4">
              <w:rPr>
                <w:b/>
                <w:sz w:val="26"/>
                <w:szCs w:val="26"/>
              </w:rPr>
              <w:t>Этапы занятия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E301B2E" w14:textId="77777777" w:rsidR="007C527F" w:rsidRPr="00474BE4" w:rsidRDefault="004932F6" w:rsidP="004932F6">
            <w:pPr>
              <w:pStyle w:val="a8"/>
              <w:suppressAutoHyphens w:val="0"/>
              <w:snapToGrid w:val="0"/>
              <w:jc w:val="center"/>
              <w:rPr>
                <w:b/>
                <w:sz w:val="26"/>
                <w:szCs w:val="26"/>
              </w:rPr>
            </w:pPr>
            <w:r w:rsidRPr="00474BE4">
              <w:rPr>
                <w:b/>
                <w:sz w:val="26"/>
                <w:szCs w:val="26"/>
              </w:rPr>
              <w:t>Формы, методы проведения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368F6E4E" w14:textId="77777777" w:rsidR="007C527F" w:rsidRPr="00474BE4" w:rsidRDefault="004932F6" w:rsidP="004932F6">
            <w:pPr>
              <w:pStyle w:val="a8"/>
              <w:suppressAutoHyphens w:val="0"/>
              <w:snapToGrid w:val="0"/>
              <w:jc w:val="center"/>
              <w:rPr>
                <w:b/>
                <w:sz w:val="26"/>
                <w:szCs w:val="26"/>
              </w:rPr>
            </w:pPr>
            <w:r w:rsidRPr="00474BE4">
              <w:rPr>
                <w:b/>
                <w:sz w:val="26"/>
                <w:szCs w:val="26"/>
              </w:rPr>
              <w:t>Цель деятельности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378781D3" w14:textId="77777777" w:rsidR="007C527F" w:rsidRPr="00474BE4" w:rsidRDefault="007C527F" w:rsidP="004932F6">
            <w:pPr>
              <w:pStyle w:val="a8"/>
              <w:suppressAutoHyphens w:val="0"/>
              <w:snapToGrid w:val="0"/>
              <w:jc w:val="center"/>
              <w:rPr>
                <w:b/>
                <w:sz w:val="26"/>
                <w:szCs w:val="26"/>
              </w:rPr>
            </w:pPr>
            <w:r w:rsidRPr="00474BE4">
              <w:rPr>
                <w:b/>
                <w:sz w:val="26"/>
                <w:szCs w:val="26"/>
              </w:rPr>
              <w:t>Формы контроля усвоения, обесп</w:t>
            </w:r>
            <w:r w:rsidR="004932F6" w:rsidRPr="00474BE4">
              <w:rPr>
                <w:b/>
                <w:sz w:val="26"/>
                <w:szCs w:val="26"/>
              </w:rPr>
              <w:t>ечение этапа</w:t>
            </w:r>
          </w:p>
        </w:tc>
        <w:tc>
          <w:tcPr>
            <w:tcW w:w="10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648C4D2C" w14:textId="77777777" w:rsidR="007C527F" w:rsidRPr="00474BE4" w:rsidRDefault="004932F6" w:rsidP="004932F6">
            <w:pPr>
              <w:pStyle w:val="a8"/>
              <w:suppressAutoHyphens w:val="0"/>
              <w:snapToGrid w:val="0"/>
              <w:jc w:val="center"/>
              <w:rPr>
                <w:b/>
                <w:sz w:val="26"/>
                <w:szCs w:val="26"/>
              </w:rPr>
            </w:pPr>
            <w:r w:rsidRPr="00474BE4">
              <w:rPr>
                <w:b/>
                <w:sz w:val="26"/>
                <w:szCs w:val="26"/>
              </w:rPr>
              <w:t>Приме</w:t>
            </w:r>
            <w:r w:rsidR="00474BE4">
              <w:rPr>
                <w:b/>
                <w:sz w:val="26"/>
                <w:szCs w:val="26"/>
              </w:rPr>
              <w:t>-</w:t>
            </w:r>
            <w:r w:rsidRPr="00474BE4">
              <w:rPr>
                <w:b/>
                <w:sz w:val="26"/>
                <w:szCs w:val="26"/>
              </w:rPr>
              <w:t>рное время</w:t>
            </w:r>
          </w:p>
        </w:tc>
      </w:tr>
      <w:tr w:rsidR="004932F6" w:rsidRPr="00474BE4" w14:paraId="0C542A5A" w14:textId="77777777" w:rsidTr="005D7410">
        <w:trPr>
          <w:trHeight w:val="264"/>
        </w:trPr>
        <w:tc>
          <w:tcPr>
            <w:tcW w:w="426" w:type="dxa"/>
            <w:vMerge w:val="restart"/>
            <w:tcBorders>
              <w:left w:val="single" w:sz="1" w:space="0" w:color="000000"/>
            </w:tcBorders>
            <w:shd w:val="clear" w:color="auto" w:fill="auto"/>
          </w:tcPr>
          <w:p w14:paraId="519BC8F0" w14:textId="77777777" w:rsidR="004932F6" w:rsidRPr="00474BE4" w:rsidRDefault="004932F6" w:rsidP="004932F6">
            <w:pPr>
              <w:pStyle w:val="a8"/>
              <w:suppressAutoHyphens w:val="0"/>
              <w:snapToGrid w:val="0"/>
              <w:rPr>
                <w:b/>
                <w:sz w:val="26"/>
                <w:szCs w:val="26"/>
              </w:rPr>
            </w:pPr>
            <w:r w:rsidRPr="00474BE4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9259" w:type="dxa"/>
            <w:gridSpan w:val="5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14:paraId="607890B4" w14:textId="77777777" w:rsidR="004932F6" w:rsidRPr="00474BE4" w:rsidRDefault="004932F6" w:rsidP="004932F6">
            <w:pPr>
              <w:pStyle w:val="a8"/>
              <w:suppressAutoHyphens w:val="0"/>
              <w:jc w:val="center"/>
              <w:rPr>
                <w:b/>
                <w:sz w:val="26"/>
                <w:szCs w:val="26"/>
              </w:rPr>
            </w:pPr>
            <w:r w:rsidRPr="00474BE4">
              <w:rPr>
                <w:b/>
                <w:sz w:val="26"/>
                <w:szCs w:val="26"/>
              </w:rPr>
              <w:t>Вводная часть.</w:t>
            </w:r>
          </w:p>
        </w:tc>
      </w:tr>
      <w:tr w:rsidR="004932F6" w:rsidRPr="00474BE4" w14:paraId="065C35F2" w14:textId="77777777" w:rsidTr="005D7410">
        <w:trPr>
          <w:trHeight w:val="1151"/>
        </w:trPr>
        <w:tc>
          <w:tcPr>
            <w:tcW w:w="426" w:type="dxa"/>
            <w:vMerge/>
            <w:tcBorders>
              <w:left w:val="single" w:sz="1" w:space="0" w:color="000000"/>
            </w:tcBorders>
            <w:shd w:val="clear" w:color="auto" w:fill="auto"/>
          </w:tcPr>
          <w:p w14:paraId="13E973D3" w14:textId="77777777" w:rsidR="004932F6" w:rsidRPr="00474BE4" w:rsidRDefault="004932F6" w:rsidP="004932F6">
            <w:pPr>
              <w:pStyle w:val="a8"/>
              <w:suppressAutoHyphens w:val="0"/>
              <w:snapToGrid w:val="0"/>
              <w:rPr>
                <w:b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7E0D10CF" w14:textId="77777777" w:rsidR="004932F6" w:rsidRPr="00474BE4" w:rsidRDefault="004932F6" w:rsidP="004932F6">
            <w:pPr>
              <w:pStyle w:val="a8"/>
              <w:suppressAutoHyphens w:val="0"/>
              <w:rPr>
                <w:sz w:val="26"/>
                <w:szCs w:val="26"/>
              </w:rPr>
            </w:pPr>
            <w:r w:rsidRPr="00474BE4">
              <w:rPr>
                <w:sz w:val="26"/>
                <w:szCs w:val="26"/>
              </w:rPr>
              <w:t>Организация занятия.</w:t>
            </w:r>
          </w:p>
          <w:p w14:paraId="564AC704" w14:textId="77777777" w:rsidR="004932F6" w:rsidRPr="00474BE4" w:rsidRDefault="004932F6" w:rsidP="004932F6">
            <w:pPr>
              <w:pStyle w:val="a8"/>
              <w:suppressAutoHyphens w:val="0"/>
              <w:rPr>
                <w:sz w:val="26"/>
                <w:szCs w:val="26"/>
                <w:u w:val="single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0DC1BB00" w14:textId="77777777" w:rsidR="004932F6" w:rsidRPr="00474BE4" w:rsidRDefault="004932F6" w:rsidP="004932F6">
            <w:pPr>
              <w:pStyle w:val="a8"/>
              <w:suppressAutoHyphens w:val="0"/>
              <w:rPr>
                <w:sz w:val="26"/>
                <w:szCs w:val="26"/>
              </w:rPr>
            </w:pPr>
            <w:r w:rsidRPr="00474BE4">
              <w:rPr>
                <w:sz w:val="26"/>
                <w:szCs w:val="26"/>
              </w:rPr>
              <w:t>Проверка присутствующих.</w:t>
            </w:r>
          </w:p>
          <w:p w14:paraId="5C2F9A9B" w14:textId="77777777" w:rsidR="004932F6" w:rsidRPr="00474BE4" w:rsidRDefault="004932F6" w:rsidP="004932F6">
            <w:pPr>
              <w:pStyle w:val="a8"/>
              <w:suppressAutoHyphens w:val="0"/>
              <w:rPr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294B2193" w14:textId="77777777" w:rsidR="004932F6" w:rsidRPr="00474BE4" w:rsidRDefault="004932F6" w:rsidP="004932F6">
            <w:pPr>
              <w:pStyle w:val="a8"/>
              <w:suppressAutoHyphens w:val="0"/>
              <w:rPr>
                <w:sz w:val="26"/>
                <w:szCs w:val="26"/>
              </w:rPr>
            </w:pPr>
            <w:r w:rsidRPr="00474BE4">
              <w:rPr>
                <w:sz w:val="26"/>
                <w:szCs w:val="26"/>
              </w:rPr>
              <w:t>Сконцентрировать внимание студентов, создать рабочую обстановку.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4253C225" w14:textId="77777777" w:rsidR="004932F6" w:rsidRPr="00474BE4" w:rsidRDefault="004932F6" w:rsidP="004932F6">
            <w:pPr>
              <w:pStyle w:val="a8"/>
              <w:suppressAutoHyphens w:val="0"/>
              <w:rPr>
                <w:sz w:val="26"/>
                <w:szCs w:val="26"/>
              </w:rPr>
            </w:pPr>
            <w:r w:rsidRPr="00474BE4">
              <w:rPr>
                <w:sz w:val="26"/>
                <w:szCs w:val="26"/>
              </w:rPr>
              <w:t>Журнал группы.</w:t>
            </w:r>
          </w:p>
          <w:p w14:paraId="224BD2B2" w14:textId="77777777" w:rsidR="004932F6" w:rsidRPr="00474BE4" w:rsidRDefault="004932F6" w:rsidP="004932F6">
            <w:pPr>
              <w:pStyle w:val="a8"/>
              <w:suppressAutoHyphens w:val="0"/>
              <w:rPr>
                <w:sz w:val="26"/>
                <w:szCs w:val="26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14:paraId="51DEB48E" w14:textId="77777777" w:rsidR="004932F6" w:rsidRPr="00474BE4" w:rsidRDefault="004932F6" w:rsidP="004932F6">
            <w:pPr>
              <w:pStyle w:val="a8"/>
              <w:suppressAutoHyphens w:val="0"/>
              <w:rPr>
                <w:sz w:val="26"/>
                <w:szCs w:val="26"/>
              </w:rPr>
            </w:pPr>
            <w:r w:rsidRPr="00474BE4">
              <w:rPr>
                <w:sz w:val="26"/>
                <w:szCs w:val="26"/>
              </w:rPr>
              <w:t xml:space="preserve">2 минуты. </w:t>
            </w:r>
          </w:p>
          <w:p w14:paraId="67C186C6" w14:textId="77777777" w:rsidR="004932F6" w:rsidRPr="00474BE4" w:rsidRDefault="004932F6" w:rsidP="004932F6">
            <w:pPr>
              <w:pStyle w:val="a8"/>
              <w:suppressAutoHyphens w:val="0"/>
              <w:rPr>
                <w:sz w:val="26"/>
                <w:szCs w:val="26"/>
              </w:rPr>
            </w:pPr>
          </w:p>
        </w:tc>
      </w:tr>
      <w:tr w:rsidR="004932F6" w:rsidRPr="00474BE4" w14:paraId="5F9C6374" w14:textId="77777777" w:rsidTr="005D7410">
        <w:trPr>
          <w:trHeight w:val="2537"/>
        </w:trPr>
        <w:tc>
          <w:tcPr>
            <w:tcW w:w="426" w:type="dxa"/>
            <w:vMerge/>
            <w:tcBorders>
              <w:left w:val="single" w:sz="1" w:space="0" w:color="000000"/>
            </w:tcBorders>
            <w:shd w:val="clear" w:color="auto" w:fill="auto"/>
          </w:tcPr>
          <w:p w14:paraId="1A8E3A7E" w14:textId="77777777" w:rsidR="004932F6" w:rsidRPr="00474BE4" w:rsidRDefault="004932F6" w:rsidP="004932F6">
            <w:pPr>
              <w:pStyle w:val="a8"/>
              <w:suppressAutoHyphens w:val="0"/>
              <w:snapToGrid w:val="0"/>
              <w:rPr>
                <w:b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5D66A261" w14:textId="77777777" w:rsidR="004932F6" w:rsidRPr="00474BE4" w:rsidRDefault="004932F6" w:rsidP="004932F6">
            <w:pPr>
              <w:pStyle w:val="a8"/>
              <w:suppressAutoHyphens w:val="0"/>
              <w:rPr>
                <w:sz w:val="26"/>
                <w:szCs w:val="26"/>
              </w:rPr>
            </w:pPr>
            <w:r w:rsidRPr="00474BE4">
              <w:rPr>
                <w:sz w:val="26"/>
                <w:szCs w:val="26"/>
              </w:rPr>
              <w:t>Формулировка темы и её обоснование.</w:t>
            </w:r>
          </w:p>
          <w:p w14:paraId="45703C54" w14:textId="77777777" w:rsidR="004932F6" w:rsidRPr="00474BE4" w:rsidRDefault="004932F6" w:rsidP="004932F6">
            <w:pPr>
              <w:pStyle w:val="a8"/>
              <w:suppressAutoHyphens w:val="0"/>
              <w:rPr>
                <w:sz w:val="26"/>
                <w:szCs w:val="26"/>
              </w:rPr>
            </w:pPr>
          </w:p>
          <w:p w14:paraId="7DC73B3A" w14:textId="77777777" w:rsidR="004932F6" w:rsidRPr="00474BE4" w:rsidRDefault="004932F6" w:rsidP="004932F6">
            <w:pPr>
              <w:pStyle w:val="a8"/>
              <w:suppressAutoHyphens w:val="0"/>
              <w:rPr>
                <w:sz w:val="26"/>
                <w:szCs w:val="26"/>
              </w:rPr>
            </w:pPr>
          </w:p>
          <w:p w14:paraId="5F3822AB" w14:textId="77777777" w:rsidR="004932F6" w:rsidRPr="00474BE4" w:rsidRDefault="004932F6" w:rsidP="004932F6">
            <w:pPr>
              <w:pStyle w:val="a8"/>
              <w:suppressAutoHyphens w:val="0"/>
              <w:rPr>
                <w:sz w:val="26"/>
                <w:szCs w:val="26"/>
              </w:rPr>
            </w:pPr>
          </w:p>
          <w:p w14:paraId="0796EB0B" w14:textId="77777777" w:rsidR="004932F6" w:rsidRPr="00474BE4" w:rsidRDefault="004932F6" w:rsidP="004932F6">
            <w:pPr>
              <w:pStyle w:val="a8"/>
              <w:suppressAutoHyphens w:val="0"/>
              <w:rPr>
                <w:sz w:val="26"/>
                <w:szCs w:val="26"/>
              </w:rPr>
            </w:pPr>
          </w:p>
          <w:p w14:paraId="43C3AE35" w14:textId="77777777" w:rsidR="004932F6" w:rsidRPr="00474BE4" w:rsidRDefault="004932F6" w:rsidP="004932F6">
            <w:pPr>
              <w:pStyle w:val="a8"/>
              <w:suppressAutoHyphens w:val="0"/>
              <w:rPr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44FEFD59" w14:textId="77777777" w:rsidR="004932F6" w:rsidRPr="00474BE4" w:rsidRDefault="004932F6" w:rsidP="004932F6">
            <w:pPr>
              <w:pStyle w:val="a8"/>
              <w:suppressAutoHyphens w:val="0"/>
              <w:rPr>
                <w:sz w:val="26"/>
                <w:szCs w:val="26"/>
              </w:rPr>
            </w:pPr>
            <w:r w:rsidRPr="00474BE4">
              <w:rPr>
                <w:sz w:val="26"/>
                <w:szCs w:val="26"/>
              </w:rPr>
              <w:t>Сообщается тема занятия, подчёркивается значение в профессиональной деятельности</w:t>
            </w:r>
          </w:p>
          <w:p w14:paraId="054A0DDC" w14:textId="77777777" w:rsidR="004932F6" w:rsidRPr="00474BE4" w:rsidRDefault="004932F6" w:rsidP="004932F6">
            <w:pPr>
              <w:pStyle w:val="a8"/>
              <w:suppressAutoHyphens w:val="0"/>
              <w:rPr>
                <w:sz w:val="26"/>
                <w:szCs w:val="26"/>
              </w:rPr>
            </w:pPr>
            <w:r w:rsidRPr="00474BE4">
              <w:rPr>
                <w:sz w:val="26"/>
                <w:szCs w:val="26"/>
              </w:rPr>
              <w:t>медсестры.</w:t>
            </w:r>
          </w:p>
          <w:p w14:paraId="05027230" w14:textId="77777777" w:rsidR="004932F6" w:rsidRPr="00474BE4" w:rsidRDefault="004932F6" w:rsidP="004932F6">
            <w:pPr>
              <w:pStyle w:val="a8"/>
              <w:suppressAutoHyphens w:val="0"/>
              <w:rPr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49E356EE" w14:textId="77777777" w:rsidR="004932F6" w:rsidRPr="00474BE4" w:rsidRDefault="004932F6" w:rsidP="004932F6">
            <w:pPr>
              <w:pStyle w:val="a8"/>
              <w:rPr>
                <w:sz w:val="26"/>
                <w:szCs w:val="26"/>
              </w:rPr>
            </w:pPr>
            <w:r w:rsidRPr="00474BE4">
              <w:rPr>
                <w:sz w:val="26"/>
                <w:szCs w:val="26"/>
              </w:rPr>
              <w:t>Создать положительную мотивацию познавательной деятельности. Раскрыть актуальность и значимость темы.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318ACAD8" w14:textId="77777777" w:rsidR="004932F6" w:rsidRPr="00474BE4" w:rsidRDefault="004932F6" w:rsidP="004932F6">
            <w:pPr>
              <w:pStyle w:val="a8"/>
              <w:suppressAutoHyphens w:val="0"/>
              <w:rPr>
                <w:sz w:val="26"/>
                <w:szCs w:val="26"/>
              </w:rPr>
            </w:pPr>
            <w:r w:rsidRPr="00474BE4">
              <w:rPr>
                <w:sz w:val="26"/>
                <w:szCs w:val="26"/>
              </w:rPr>
              <w:t>Мультимедий</w:t>
            </w:r>
            <w:r w:rsidR="00474BE4">
              <w:rPr>
                <w:sz w:val="26"/>
                <w:szCs w:val="26"/>
              </w:rPr>
              <w:t>-</w:t>
            </w:r>
            <w:r w:rsidRPr="00474BE4">
              <w:rPr>
                <w:sz w:val="26"/>
                <w:szCs w:val="26"/>
              </w:rPr>
              <w:t>ная установка.</w:t>
            </w:r>
          </w:p>
          <w:p w14:paraId="349486E7" w14:textId="77777777" w:rsidR="004932F6" w:rsidRPr="00474BE4" w:rsidRDefault="004932F6" w:rsidP="004932F6">
            <w:pPr>
              <w:pStyle w:val="a8"/>
              <w:suppressAutoHyphens w:val="0"/>
              <w:rPr>
                <w:sz w:val="26"/>
                <w:szCs w:val="26"/>
              </w:rPr>
            </w:pPr>
            <w:r w:rsidRPr="00474BE4">
              <w:rPr>
                <w:sz w:val="26"/>
                <w:szCs w:val="26"/>
              </w:rPr>
              <w:t>Рабочие тетради.</w:t>
            </w:r>
          </w:p>
          <w:p w14:paraId="41081BDE" w14:textId="77777777" w:rsidR="004932F6" w:rsidRPr="00474BE4" w:rsidRDefault="004932F6" w:rsidP="004932F6">
            <w:pPr>
              <w:pStyle w:val="a8"/>
              <w:suppressAutoHyphens w:val="0"/>
              <w:rPr>
                <w:sz w:val="26"/>
                <w:szCs w:val="26"/>
              </w:rPr>
            </w:pPr>
          </w:p>
          <w:p w14:paraId="6F21E638" w14:textId="77777777" w:rsidR="004932F6" w:rsidRPr="00474BE4" w:rsidRDefault="004932F6" w:rsidP="004932F6">
            <w:pPr>
              <w:pStyle w:val="a8"/>
              <w:suppressAutoHyphens w:val="0"/>
              <w:rPr>
                <w:sz w:val="26"/>
                <w:szCs w:val="26"/>
              </w:rPr>
            </w:pPr>
          </w:p>
          <w:p w14:paraId="0289D2A1" w14:textId="77777777" w:rsidR="004932F6" w:rsidRPr="00474BE4" w:rsidRDefault="004932F6" w:rsidP="004932F6">
            <w:pPr>
              <w:pStyle w:val="a8"/>
              <w:suppressAutoHyphens w:val="0"/>
              <w:rPr>
                <w:sz w:val="26"/>
                <w:szCs w:val="26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14:paraId="7C622DB2" w14:textId="77777777" w:rsidR="004932F6" w:rsidRPr="00474BE4" w:rsidRDefault="004932F6" w:rsidP="004932F6">
            <w:pPr>
              <w:pStyle w:val="a8"/>
              <w:suppressAutoHyphens w:val="0"/>
              <w:rPr>
                <w:sz w:val="26"/>
                <w:szCs w:val="26"/>
              </w:rPr>
            </w:pPr>
            <w:r w:rsidRPr="00474BE4">
              <w:rPr>
                <w:sz w:val="26"/>
                <w:szCs w:val="26"/>
              </w:rPr>
              <w:t>2 минуты.</w:t>
            </w:r>
          </w:p>
          <w:p w14:paraId="5D80033F" w14:textId="77777777" w:rsidR="004932F6" w:rsidRPr="00474BE4" w:rsidRDefault="004932F6" w:rsidP="004932F6">
            <w:pPr>
              <w:pStyle w:val="a8"/>
              <w:suppressAutoHyphens w:val="0"/>
              <w:rPr>
                <w:sz w:val="26"/>
                <w:szCs w:val="26"/>
              </w:rPr>
            </w:pPr>
          </w:p>
          <w:p w14:paraId="130962ED" w14:textId="77777777" w:rsidR="004932F6" w:rsidRPr="00474BE4" w:rsidRDefault="004932F6" w:rsidP="004932F6">
            <w:pPr>
              <w:pStyle w:val="a8"/>
              <w:suppressAutoHyphens w:val="0"/>
              <w:rPr>
                <w:sz w:val="26"/>
                <w:szCs w:val="26"/>
              </w:rPr>
            </w:pPr>
          </w:p>
          <w:p w14:paraId="6A24EC2C" w14:textId="77777777" w:rsidR="004932F6" w:rsidRPr="00474BE4" w:rsidRDefault="004932F6" w:rsidP="004932F6">
            <w:pPr>
              <w:pStyle w:val="a8"/>
              <w:suppressAutoHyphens w:val="0"/>
              <w:rPr>
                <w:sz w:val="26"/>
                <w:szCs w:val="26"/>
              </w:rPr>
            </w:pPr>
          </w:p>
          <w:p w14:paraId="2585382A" w14:textId="77777777" w:rsidR="004932F6" w:rsidRPr="00474BE4" w:rsidRDefault="004932F6" w:rsidP="004932F6">
            <w:pPr>
              <w:pStyle w:val="a8"/>
              <w:suppressAutoHyphens w:val="0"/>
              <w:rPr>
                <w:sz w:val="26"/>
                <w:szCs w:val="26"/>
              </w:rPr>
            </w:pPr>
          </w:p>
          <w:p w14:paraId="02C8777B" w14:textId="77777777" w:rsidR="004932F6" w:rsidRPr="00474BE4" w:rsidRDefault="004932F6" w:rsidP="004932F6">
            <w:pPr>
              <w:pStyle w:val="a8"/>
              <w:suppressAutoHyphens w:val="0"/>
              <w:rPr>
                <w:sz w:val="26"/>
                <w:szCs w:val="26"/>
              </w:rPr>
            </w:pPr>
          </w:p>
        </w:tc>
      </w:tr>
      <w:tr w:rsidR="004932F6" w:rsidRPr="00474BE4" w14:paraId="3F49B9E6" w14:textId="77777777" w:rsidTr="005D7410">
        <w:trPr>
          <w:trHeight w:val="1586"/>
        </w:trPr>
        <w:tc>
          <w:tcPr>
            <w:tcW w:w="426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DA034B5" w14:textId="77777777" w:rsidR="004932F6" w:rsidRPr="00474BE4" w:rsidRDefault="004932F6" w:rsidP="004932F6">
            <w:pPr>
              <w:pStyle w:val="a8"/>
              <w:suppressAutoHyphens w:val="0"/>
              <w:snapToGrid w:val="0"/>
              <w:rPr>
                <w:b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612CCE2" w14:textId="77777777" w:rsidR="004932F6" w:rsidRPr="00474BE4" w:rsidRDefault="004932F6" w:rsidP="004932F6">
            <w:pPr>
              <w:pStyle w:val="a8"/>
              <w:suppressAutoHyphens w:val="0"/>
              <w:rPr>
                <w:sz w:val="26"/>
                <w:szCs w:val="26"/>
              </w:rPr>
            </w:pPr>
            <w:r w:rsidRPr="00474BE4">
              <w:rPr>
                <w:sz w:val="26"/>
                <w:szCs w:val="26"/>
              </w:rPr>
              <w:t>Определение целей занятия.</w:t>
            </w:r>
          </w:p>
          <w:p w14:paraId="2A4ADEBB" w14:textId="77777777" w:rsidR="004932F6" w:rsidRPr="00474BE4" w:rsidRDefault="004932F6" w:rsidP="004932F6">
            <w:pPr>
              <w:pStyle w:val="a8"/>
              <w:suppressAutoHyphens w:val="0"/>
              <w:rPr>
                <w:sz w:val="26"/>
                <w:szCs w:val="26"/>
              </w:rPr>
            </w:pPr>
          </w:p>
          <w:p w14:paraId="154F839A" w14:textId="77777777" w:rsidR="004932F6" w:rsidRPr="00474BE4" w:rsidRDefault="004932F6" w:rsidP="004932F6">
            <w:pPr>
              <w:pStyle w:val="a8"/>
              <w:rPr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678725B" w14:textId="77777777" w:rsidR="004932F6" w:rsidRPr="00474BE4" w:rsidRDefault="004932F6" w:rsidP="004932F6">
            <w:pPr>
              <w:pStyle w:val="a8"/>
              <w:suppressAutoHyphens w:val="0"/>
              <w:rPr>
                <w:sz w:val="26"/>
                <w:szCs w:val="26"/>
              </w:rPr>
            </w:pPr>
            <w:r w:rsidRPr="00474BE4">
              <w:rPr>
                <w:sz w:val="26"/>
                <w:szCs w:val="26"/>
              </w:rPr>
              <w:t xml:space="preserve">Беседа. См. цели занятия. </w:t>
            </w:r>
          </w:p>
          <w:p w14:paraId="75C7C481" w14:textId="77777777" w:rsidR="004932F6" w:rsidRPr="00474BE4" w:rsidRDefault="004932F6" w:rsidP="004932F6">
            <w:pPr>
              <w:pStyle w:val="a8"/>
              <w:rPr>
                <w:sz w:val="26"/>
                <w:szCs w:val="26"/>
              </w:rPr>
            </w:pPr>
            <w:r w:rsidRPr="00474BE4">
              <w:rPr>
                <w:sz w:val="26"/>
                <w:szCs w:val="26"/>
              </w:rPr>
              <w:t>Объявляются цели занятия и записываются.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BCA7297" w14:textId="77777777" w:rsidR="004932F6" w:rsidRPr="00474BE4" w:rsidRDefault="004932F6" w:rsidP="004932F6">
            <w:pPr>
              <w:pStyle w:val="a8"/>
              <w:rPr>
                <w:sz w:val="26"/>
                <w:szCs w:val="26"/>
              </w:rPr>
            </w:pPr>
            <w:r w:rsidRPr="00474BE4">
              <w:rPr>
                <w:sz w:val="26"/>
                <w:szCs w:val="26"/>
              </w:rPr>
              <w:t>Сформулировать конечные результаты работы.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09AC9B8" w14:textId="77777777" w:rsidR="004932F6" w:rsidRPr="00474BE4" w:rsidRDefault="004932F6" w:rsidP="004932F6">
            <w:pPr>
              <w:pStyle w:val="a8"/>
              <w:suppressAutoHyphens w:val="0"/>
              <w:rPr>
                <w:sz w:val="26"/>
                <w:szCs w:val="26"/>
              </w:rPr>
            </w:pPr>
            <w:r w:rsidRPr="00474BE4">
              <w:rPr>
                <w:sz w:val="26"/>
                <w:szCs w:val="26"/>
              </w:rPr>
              <w:t>Мультимедий</w:t>
            </w:r>
            <w:r w:rsidR="005D7410">
              <w:rPr>
                <w:sz w:val="26"/>
                <w:szCs w:val="26"/>
              </w:rPr>
              <w:t>-</w:t>
            </w:r>
            <w:r w:rsidRPr="00474BE4">
              <w:rPr>
                <w:sz w:val="26"/>
                <w:szCs w:val="26"/>
              </w:rPr>
              <w:t>ная установка.</w:t>
            </w:r>
          </w:p>
          <w:p w14:paraId="7D3980E4" w14:textId="77777777" w:rsidR="004932F6" w:rsidRPr="00474BE4" w:rsidRDefault="004932F6" w:rsidP="004932F6">
            <w:pPr>
              <w:pStyle w:val="a8"/>
              <w:suppressAutoHyphens w:val="0"/>
              <w:rPr>
                <w:sz w:val="26"/>
                <w:szCs w:val="26"/>
              </w:rPr>
            </w:pPr>
            <w:r w:rsidRPr="00474BE4">
              <w:rPr>
                <w:sz w:val="26"/>
                <w:szCs w:val="26"/>
              </w:rPr>
              <w:t>Рабочие тетради.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2129E25" w14:textId="77777777" w:rsidR="004932F6" w:rsidRPr="00474BE4" w:rsidRDefault="004932F6" w:rsidP="004932F6">
            <w:pPr>
              <w:pStyle w:val="a8"/>
              <w:rPr>
                <w:sz w:val="26"/>
                <w:szCs w:val="26"/>
              </w:rPr>
            </w:pPr>
            <w:r w:rsidRPr="00474BE4">
              <w:rPr>
                <w:sz w:val="26"/>
                <w:szCs w:val="26"/>
              </w:rPr>
              <w:t>3</w:t>
            </w:r>
            <w:r w:rsidR="00474BE4">
              <w:rPr>
                <w:sz w:val="26"/>
                <w:szCs w:val="26"/>
              </w:rPr>
              <w:t xml:space="preserve"> мину</w:t>
            </w:r>
            <w:r w:rsidRPr="00474BE4">
              <w:rPr>
                <w:sz w:val="26"/>
                <w:szCs w:val="26"/>
              </w:rPr>
              <w:t>ты.</w:t>
            </w:r>
          </w:p>
        </w:tc>
      </w:tr>
      <w:tr w:rsidR="00093C42" w:rsidRPr="00474BE4" w14:paraId="289DC4F7" w14:textId="77777777" w:rsidTr="005D7410">
        <w:trPr>
          <w:trHeight w:val="288"/>
        </w:trPr>
        <w:tc>
          <w:tcPr>
            <w:tcW w:w="426" w:type="dxa"/>
            <w:vMerge w:val="restart"/>
            <w:tcBorders>
              <w:left w:val="single" w:sz="1" w:space="0" w:color="000000"/>
            </w:tcBorders>
            <w:shd w:val="clear" w:color="auto" w:fill="auto"/>
          </w:tcPr>
          <w:p w14:paraId="0A6D78D6" w14:textId="77777777" w:rsidR="00093C42" w:rsidRPr="00474BE4" w:rsidRDefault="00093C42" w:rsidP="004932F6">
            <w:pPr>
              <w:pStyle w:val="a8"/>
              <w:suppressAutoHyphens w:val="0"/>
              <w:snapToGrid w:val="0"/>
              <w:rPr>
                <w:b/>
                <w:sz w:val="26"/>
                <w:szCs w:val="26"/>
              </w:rPr>
            </w:pPr>
            <w:r w:rsidRPr="00474BE4">
              <w:rPr>
                <w:b/>
                <w:sz w:val="26"/>
                <w:szCs w:val="26"/>
              </w:rPr>
              <w:t>2</w:t>
            </w:r>
          </w:p>
        </w:tc>
        <w:tc>
          <w:tcPr>
            <w:tcW w:w="9259" w:type="dxa"/>
            <w:gridSpan w:val="5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14:paraId="24C159C6" w14:textId="77777777" w:rsidR="00093C42" w:rsidRPr="00474BE4" w:rsidRDefault="00093C42" w:rsidP="004932F6">
            <w:pPr>
              <w:pStyle w:val="a8"/>
              <w:suppressAutoHyphens w:val="0"/>
              <w:snapToGrid w:val="0"/>
              <w:jc w:val="center"/>
              <w:rPr>
                <w:b/>
                <w:sz w:val="26"/>
                <w:szCs w:val="26"/>
              </w:rPr>
            </w:pPr>
            <w:r w:rsidRPr="00474BE4">
              <w:rPr>
                <w:b/>
                <w:sz w:val="26"/>
                <w:szCs w:val="26"/>
              </w:rPr>
              <w:t>Основная часть.</w:t>
            </w:r>
          </w:p>
        </w:tc>
      </w:tr>
      <w:tr w:rsidR="00093C42" w:rsidRPr="00474BE4" w14:paraId="776B4C8C" w14:textId="77777777" w:rsidTr="005D7410">
        <w:trPr>
          <w:trHeight w:val="1602"/>
        </w:trPr>
        <w:tc>
          <w:tcPr>
            <w:tcW w:w="426" w:type="dxa"/>
            <w:vMerge/>
            <w:tcBorders>
              <w:left w:val="single" w:sz="1" w:space="0" w:color="000000"/>
            </w:tcBorders>
            <w:shd w:val="clear" w:color="auto" w:fill="auto"/>
          </w:tcPr>
          <w:p w14:paraId="479A0EDF" w14:textId="77777777" w:rsidR="00093C42" w:rsidRPr="00474BE4" w:rsidRDefault="00093C42" w:rsidP="004932F6">
            <w:pPr>
              <w:pStyle w:val="a8"/>
              <w:suppressAutoHyphens w:val="0"/>
              <w:snapToGrid w:val="0"/>
              <w:rPr>
                <w:b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7C39645D" w14:textId="77777777" w:rsidR="00093C42" w:rsidRPr="00474BE4" w:rsidRDefault="00093C42" w:rsidP="004932F6">
            <w:pPr>
              <w:pStyle w:val="a8"/>
              <w:suppressAutoHyphens w:val="0"/>
              <w:rPr>
                <w:sz w:val="26"/>
                <w:szCs w:val="26"/>
              </w:rPr>
            </w:pPr>
            <w:r w:rsidRPr="00474BE4">
              <w:rPr>
                <w:sz w:val="26"/>
                <w:szCs w:val="26"/>
              </w:rPr>
              <w:t>Предваритель</w:t>
            </w:r>
            <w:r w:rsidR="005D7410">
              <w:rPr>
                <w:sz w:val="26"/>
                <w:szCs w:val="26"/>
              </w:rPr>
              <w:t>-</w:t>
            </w:r>
            <w:r w:rsidRPr="00474BE4">
              <w:rPr>
                <w:sz w:val="26"/>
                <w:szCs w:val="26"/>
              </w:rPr>
              <w:t>ный контроль знаний.</w:t>
            </w:r>
          </w:p>
          <w:p w14:paraId="40CC3E71" w14:textId="77777777" w:rsidR="00093C42" w:rsidRPr="00474BE4" w:rsidRDefault="00093C42" w:rsidP="004932F6">
            <w:pPr>
              <w:pStyle w:val="a8"/>
              <w:suppressAutoHyphens w:val="0"/>
              <w:rPr>
                <w:sz w:val="26"/>
                <w:szCs w:val="26"/>
              </w:rPr>
            </w:pPr>
          </w:p>
          <w:p w14:paraId="76845C39" w14:textId="77777777" w:rsidR="00093C42" w:rsidRPr="00474BE4" w:rsidRDefault="00093C42" w:rsidP="004932F6">
            <w:pPr>
              <w:pStyle w:val="a8"/>
              <w:suppressAutoHyphens w:val="0"/>
              <w:rPr>
                <w:sz w:val="26"/>
                <w:szCs w:val="26"/>
                <w:u w:val="single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4ED2FB7B" w14:textId="77777777" w:rsidR="00093C42" w:rsidRPr="00474BE4" w:rsidRDefault="00093C42" w:rsidP="004932F6">
            <w:pPr>
              <w:pStyle w:val="a8"/>
              <w:suppressAutoHyphens w:val="0"/>
              <w:rPr>
                <w:sz w:val="26"/>
                <w:szCs w:val="26"/>
              </w:rPr>
            </w:pPr>
            <w:r w:rsidRPr="00474BE4">
              <w:rPr>
                <w:sz w:val="26"/>
                <w:szCs w:val="26"/>
              </w:rPr>
              <w:t>Блиц-опрос.</w:t>
            </w:r>
          </w:p>
          <w:p w14:paraId="0F06726E" w14:textId="77777777" w:rsidR="00093C42" w:rsidRPr="00474BE4" w:rsidRDefault="00093C42" w:rsidP="004932F6">
            <w:pPr>
              <w:pStyle w:val="a8"/>
              <w:suppressAutoHyphens w:val="0"/>
              <w:rPr>
                <w:sz w:val="26"/>
                <w:szCs w:val="26"/>
              </w:rPr>
            </w:pPr>
          </w:p>
          <w:p w14:paraId="0560AA26" w14:textId="77777777" w:rsidR="00093C42" w:rsidRPr="00474BE4" w:rsidRDefault="00093C42" w:rsidP="004932F6">
            <w:pPr>
              <w:pStyle w:val="a8"/>
              <w:suppressAutoHyphens w:val="0"/>
              <w:rPr>
                <w:sz w:val="26"/>
                <w:szCs w:val="26"/>
              </w:rPr>
            </w:pPr>
          </w:p>
          <w:p w14:paraId="686C3284" w14:textId="77777777" w:rsidR="00093C42" w:rsidRPr="00474BE4" w:rsidRDefault="00093C42" w:rsidP="004932F6">
            <w:pPr>
              <w:pStyle w:val="a8"/>
              <w:suppressAutoHyphens w:val="0"/>
              <w:rPr>
                <w:sz w:val="26"/>
                <w:szCs w:val="26"/>
              </w:rPr>
            </w:pPr>
          </w:p>
          <w:p w14:paraId="19DAF36F" w14:textId="77777777" w:rsidR="00093C42" w:rsidRPr="00474BE4" w:rsidRDefault="00093C42" w:rsidP="004932F6">
            <w:pPr>
              <w:pStyle w:val="a8"/>
              <w:suppressAutoHyphens w:val="0"/>
              <w:rPr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7FB99800" w14:textId="77777777" w:rsidR="00093C42" w:rsidRPr="00474BE4" w:rsidRDefault="00093C42" w:rsidP="004932F6">
            <w:pPr>
              <w:pStyle w:val="a8"/>
              <w:snapToGrid w:val="0"/>
              <w:rPr>
                <w:sz w:val="26"/>
                <w:szCs w:val="26"/>
              </w:rPr>
            </w:pPr>
            <w:r w:rsidRPr="00474BE4">
              <w:rPr>
                <w:sz w:val="26"/>
                <w:szCs w:val="26"/>
              </w:rPr>
              <w:t>Выявить исходный уровень, подготовка студентов к занятию.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0E093E6D" w14:textId="77777777" w:rsidR="00093C42" w:rsidRPr="00474BE4" w:rsidRDefault="00093C42" w:rsidP="004932F6">
            <w:pPr>
              <w:pStyle w:val="a8"/>
              <w:suppressAutoHyphens w:val="0"/>
              <w:snapToGrid w:val="0"/>
              <w:rPr>
                <w:sz w:val="26"/>
                <w:szCs w:val="26"/>
              </w:rPr>
            </w:pPr>
            <w:r w:rsidRPr="00474BE4">
              <w:rPr>
                <w:sz w:val="26"/>
                <w:szCs w:val="26"/>
              </w:rPr>
              <w:t>Приложение</w:t>
            </w:r>
          </w:p>
          <w:p w14:paraId="13AC89FB" w14:textId="77777777" w:rsidR="00093C42" w:rsidRPr="00474BE4" w:rsidRDefault="00093C42" w:rsidP="004932F6">
            <w:pPr>
              <w:pStyle w:val="a8"/>
              <w:suppressAutoHyphens w:val="0"/>
              <w:snapToGrid w:val="0"/>
              <w:rPr>
                <w:sz w:val="26"/>
                <w:szCs w:val="26"/>
              </w:rPr>
            </w:pPr>
            <w:r w:rsidRPr="00474BE4">
              <w:rPr>
                <w:sz w:val="26"/>
                <w:szCs w:val="26"/>
              </w:rPr>
              <w:t>№ 1.</w:t>
            </w:r>
          </w:p>
          <w:p w14:paraId="5D36265E" w14:textId="77777777" w:rsidR="00093C42" w:rsidRPr="00474BE4" w:rsidRDefault="00093C42" w:rsidP="004932F6">
            <w:pPr>
              <w:pStyle w:val="a8"/>
              <w:suppressAutoHyphens w:val="0"/>
              <w:snapToGrid w:val="0"/>
              <w:rPr>
                <w:sz w:val="26"/>
                <w:szCs w:val="26"/>
              </w:rPr>
            </w:pPr>
          </w:p>
          <w:p w14:paraId="016AC93B" w14:textId="77777777" w:rsidR="00093C42" w:rsidRPr="00474BE4" w:rsidRDefault="00093C42" w:rsidP="004932F6">
            <w:pPr>
              <w:pStyle w:val="a8"/>
              <w:suppressAutoHyphens w:val="0"/>
              <w:snapToGrid w:val="0"/>
              <w:rPr>
                <w:sz w:val="26"/>
                <w:szCs w:val="26"/>
              </w:rPr>
            </w:pPr>
          </w:p>
          <w:p w14:paraId="78B6912E" w14:textId="77777777" w:rsidR="00093C42" w:rsidRPr="00474BE4" w:rsidRDefault="00093C42" w:rsidP="004932F6">
            <w:pPr>
              <w:pStyle w:val="a8"/>
              <w:suppressAutoHyphens w:val="0"/>
              <w:snapToGrid w:val="0"/>
              <w:rPr>
                <w:sz w:val="26"/>
                <w:szCs w:val="26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14:paraId="0EEC8D1F" w14:textId="77777777" w:rsidR="00093C42" w:rsidRPr="00474BE4" w:rsidRDefault="00093C42" w:rsidP="004932F6">
            <w:pPr>
              <w:pStyle w:val="a8"/>
              <w:suppressAutoHyphens w:val="0"/>
              <w:snapToGrid w:val="0"/>
              <w:rPr>
                <w:sz w:val="26"/>
                <w:szCs w:val="26"/>
              </w:rPr>
            </w:pPr>
            <w:r w:rsidRPr="00474BE4">
              <w:rPr>
                <w:sz w:val="26"/>
                <w:szCs w:val="26"/>
              </w:rPr>
              <w:t>10 минут.</w:t>
            </w:r>
          </w:p>
          <w:p w14:paraId="23EEA393" w14:textId="77777777" w:rsidR="00093C42" w:rsidRPr="00474BE4" w:rsidRDefault="00093C42" w:rsidP="004932F6">
            <w:pPr>
              <w:pStyle w:val="a8"/>
              <w:suppressAutoHyphens w:val="0"/>
              <w:snapToGrid w:val="0"/>
              <w:rPr>
                <w:sz w:val="26"/>
                <w:szCs w:val="26"/>
              </w:rPr>
            </w:pPr>
          </w:p>
          <w:p w14:paraId="1505F28E" w14:textId="77777777" w:rsidR="00093C42" w:rsidRPr="00474BE4" w:rsidRDefault="00093C42" w:rsidP="004932F6">
            <w:pPr>
              <w:pStyle w:val="a8"/>
              <w:suppressAutoHyphens w:val="0"/>
              <w:snapToGrid w:val="0"/>
              <w:rPr>
                <w:sz w:val="26"/>
                <w:szCs w:val="26"/>
              </w:rPr>
            </w:pPr>
          </w:p>
          <w:p w14:paraId="2036F540" w14:textId="77777777" w:rsidR="00093C42" w:rsidRPr="00474BE4" w:rsidRDefault="00093C42" w:rsidP="004932F6">
            <w:pPr>
              <w:pStyle w:val="a8"/>
              <w:suppressAutoHyphens w:val="0"/>
              <w:snapToGrid w:val="0"/>
              <w:rPr>
                <w:sz w:val="26"/>
                <w:szCs w:val="26"/>
              </w:rPr>
            </w:pPr>
          </w:p>
        </w:tc>
      </w:tr>
      <w:tr w:rsidR="00093C42" w:rsidRPr="00474BE4" w14:paraId="32E613E5" w14:textId="77777777" w:rsidTr="005D7410">
        <w:trPr>
          <w:trHeight w:val="2143"/>
        </w:trPr>
        <w:tc>
          <w:tcPr>
            <w:tcW w:w="426" w:type="dxa"/>
            <w:vMerge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6A648ED1" w14:textId="77777777" w:rsidR="00093C42" w:rsidRPr="00474BE4" w:rsidRDefault="00093C42" w:rsidP="004932F6">
            <w:pPr>
              <w:pStyle w:val="a8"/>
              <w:suppressAutoHyphens w:val="0"/>
              <w:snapToGrid w:val="0"/>
              <w:rPr>
                <w:b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2EC7E0C9" w14:textId="77777777" w:rsidR="00093C42" w:rsidRPr="00474BE4" w:rsidRDefault="00093C42" w:rsidP="004932F6">
            <w:pPr>
              <w:pStyle w:val="a8"/>
              <w:suppressAutoHyphens w:val="0"/>
              <w:rPr>
                <w:sz w:val="26"/>
                <w:szCs w:val="26"/>
              </w:rPr>
            </w:pPr>
            <w:r w:rsidRPr="00474BE4">
              <w:rPr>
                <w:sz w:val="26"/>
                <w:szCs w:val="26"/>
              </w:rPr>
              <w:t>Изложение нового материала.</w:t>
            </w:r>
          </w:p>
          <w:p w14:paraId="45075856" w14:textId="77777777" w:rsidR="00093C42" w:rsidRPr="00474BE4" w:rsidRDefault="00093C42" w:rsidP="004932F6">
            <w:pPr>
              <w:pStyle w:val="a8"/>
              <w:suppressAutoHyphens w:val="0"/>
              <w:rPr>
                <w:sz w:val="26"/>
                <w:szCs w:val="26"/>
              </w:rPr>
            </w:pPr>
          </w:p>
          <w:p w14:paraId="45D4A280" w14:textId="77777777" w:rsidR="00093C42" w:rsidRPr="00474BE4" w:rsidRDefault="00093C42" w:rsidP="004932F6">
            <w:pPr>
              <w:pStyle w:val="a8"/>
              <w:suppressAutoHyphens w:val="0"/>
              <w:rPr>
                <w:sz w:val="26"/>
                <w:szCs w:val="26"/>
              </w:rPr>
            </w:pPr>
          </w:p>
          <w:p w14:paraId="096AD861" w14:textId="77777777" w:rsidR="00093C42" w:rsidRPr="00474BE4" w:rsidRDefault="00093C42" w:rsidP="004932F6">
            <w:pPr>
              <w:pStyle w:val="a8"/>
              <w:suppressAutoHyphens w:val="0"/>
              <w:rPr>
                <w:sz w:val="26"/>
                <w:szCs w:val="26"/>
              </w:rPr>
            </w:pPr>
          </w:p>
          <w:p w14:paraId="62FBA67A" w14:textId="77777777" w:rsidR="00093C42" w:rsidRPr="00474BE4" w:rsidRDefault="00093C42" w:rsidP="004932F6">
            <w:pPr>
              <w:pStyle w:val="a8"/>
              <w:rPr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6B2E7AB9" w14:textId="77777777" w:rsidR="005D7410" w:rsidRPr="00474BE4" w:rsidRDefault="00093C42" w:rsidP="004932F6">
            <w:pPr>
              <w:pStyle w:val="a8"/>
              <w:rPr>
                <w:sz w:val="26"/>
                <w:szCs w:val="26"/>
              </w:rPr>
            </w:pPr>
            <w:r w:rsidRPr="00474BE4">
              <w:rPr>
                <w:sz w:val="26"/>
                <w:szCs w:val="26"/>
              </w:rPr>
              <w:t>Преподаватель читает лекцию с осуществлением обратной связи и с использованием методического материала.</w:t>
            </w:r>
            <w:r w:rsidR="005D7410">
              <w:rPr>
                <w:sz w:val="26"/>
                <w:szCs w:val="26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7126F454" w14:textId="77777777" w:rsidR="00093C42" w:rsidRPr="00474BE4" w:rsidRDefault="00093C42" w:rsidP="004932F6">
            <w:pPr>
              <w:pStyle w:val="a8"/>
              <w:suppressAutoHyphens w:val="0"/>
              <w:snapToGrid w:val="0"/>
              <w:rPr>
                <w:sz w:val="26"/>
                <w:szCs w:val="26"/>
              </w:rPr>
            </w:pPr>
            <w:r w:rsidRPr="00474BE4">
              <w:rPr>
                <w:sz w:val="26"/>
                <w:szCs w:val="26"/>
              </w:rPr>
              <w:t>Формирование новых знаний.</w:t>
            </w:r>
          </w:p>
          <w:p w14:paraId="7E7834B8" w14:textId="77777777" w:rsidR="00093C42" w:rsidRPr="00474BE4" w:rsidRDefault="00093C42" w:rsidP="004932F6">
            <w:pPr>
              <w:pStyle w:val="a8"/>
              <w:suppressAutoHyphens w:val="0"/>
              <w:snapToGrid w:val="0"/>
              <w:rPr>
                <w:sz w:val="26"/>
                <w:szCs w:val="26"/>
              </w:rPr>
            </w:pPr>
          </w:p>
          <w:p w14:paraId="648B80EF" w14:textId="77777777" w:rsidR="00093C42" w:rsidRPr="00474BE4" w:rsidRDefault="00093C42" w:rsidP="004932F6">
            <w:pPr>
              <w:pStyle w:val="a8"/>
              <w:suppressAutoHyphens w:val="0"/>
              <w:snapToGrid w:val="0"/>
              <w:rPr>
                <w:sz w:val="26"/>
                <w:szCs w:val="26"/>
              </w:rPr>
            </w:pPr>
          </w:p>
          <w:p w14:paraId="56DE4809" w14:textId="77777777" w:rsidR="00093C42" w:rsidRPr="00474BE4" w:rsidRDefault="00093C42" w:rsidP="004932F6">
            <w:pPr>
              <w:pStyle w:val="a8"/>
              <w:suppressAutoHyphens w:val="0"/>
              <w:snapToGrid w:val="0"/>
              <w:rPr>
                <w:sz w:val="26"/>
                <w:szCs w:val="26"/>
              </w:rPr>
            </w:pPr>
          </w:p>
          <w:p w14:paraId="287E5ABC" w14:textId="77777777" w:rsidR="00093C42" w:rsidRPr="00474BE4" w:rsidRDefault="00093C42" w:rsidP="004932F6">
            <w:pPr>
              <w:pStyle w:val="a8"/>
              <w:suppressAutoHyphens w:val="0"/>
              <w:snapToGrid w:val="0"/>
              <w:rPr>
                <w:sz w:val="26"/>
                <w:szCs w:val="26"/>
              </w:rPr>
            </w:pPr>
          </w:p>
          <w:p w14:paraId="126BB37E" w14:textId="77777777" w:rsidR="00093C42" w:rsidRPr="00474BE4" w:rsidRDefault="00093C42" w:rsidP="004932F6">
            <w:pPr>
              <w:pStyle w:val="a8"/>
              <w:snapToGrid w:val="0"/>
              <w:rPr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48D1B068" w14:textId="77777777" w:rsidR="00093C42" w:rsidRPr="00474BE4" w:rsidRDefault="00093C42" w:rsidP="004932F6">
            <w:pPr>
              <w:pStyle w:val="a8"/>
              <w:suppressAutoHyphens w:val="0"/>
              <w:snapToGrid w:val="0"/>
              <w:rPr>
                <w:sz w:val="26"/>
                <w:szCs w:val="26"/>
              </w:rPr>
            </w:pPr>
            <w:r w:rsidRPr="00474BE4">
              <w:rPr>
                <w:sz w:val="26"/>
                <w:szCs w:val="26"/>
              </w:rPr>
              <w:t>Приложение</w:t>
            </w:r>
          </w:p>
          <w:p w14:paraId="2F695222" w14:textId="77777777" w:rsidR="00093C42" w:rsidRPr="00474BE4" w:rsidRDefault="00093C42" w:rsidP="004932F6">
            <w:pPr>
              <w:pStyle w:val="a8"/>
              <w:suppressAutoHyphens w:val="0"/>
              <w:snapToGrid w:val="0"/>
              <w:rPr>
                <w:sz w:val="26"/>
                <w:szCs w:val="26"/>
              </w:rPr>
            </w:pPr>
            <w:r w:rsidRPr="00474BE4">
              <w:rPr>
                <w:sz w:val="26"/>
                <w:szCs w:val="26"/>
              </w:rPr>
              <w:t xml:space="preserve">№ 2, 3. </w:t>
            </w:r>
          </w:p>
          <w:p w14:paraId="7680BFB6" w14:textId="77777777" w:rsidR="00093C42" w:rsidRPr="00474BE4" w:rsidRDefault="00093C42" w:rsidP="004932F6">
            <w:pPr>
              <w:pStyle w:val="a8"/>
              <w:suppressAutoHyphens w:val="0"/>
              <w:snapToGrid w:val="0"/>
              <w:rPr>
                <w:sz w:val="26"/>
                <w:szCs w:val="26"/>
              </w:rPr>
            </w:pPr>
          </w:p>
          <w:p w14:paraId="44478F65" w14:textId="77777777" w:rsidR="00093C42" w:rsidRPr="00474BE4" w:rsidRDefault="00093C42" w:rsidP="004932F6">
            <w:pPr>
              <w:pStyle w:val="a8"/>
              <w:suppressAutoHyphens w:val="0"/>
              <w:snapToGrid w:val="0"/>
              <w:rPr>
                <w:sz w:val="26"/>
                <w:szCs w:val="26"/>
              </w:rPr>
            </w:pPr>
          </w:p>
          <w:p w14:paraId="0854ED49" w14:textId="77777777" w:rsidR="00093C42" w:rsidRPr="00474BE4" w:rsidRDefault="00093C42" w:rsidP="004932F6">
            <w:pPr>
              <w:pStyle w:val="a8"/>
              <w:suppressAutoHyphens w:val="0"/>
              <w:snapToGrid w:val="0"/>
              <w:rPr>
                <w:sz w:val="26"/>
                <w:szCs w:val="26"/>
              </w:rPr>
            </w:pPr>
          </w:p>
          <w:p w14:paraId="3D1FC9F5" w14:textId="77777777" w:rsidR="00093C42" w:rsidRPr="00474BE4" w:rsidRDefault="00093C42" w:rsidP="004932F6">
            <w:pPr>
              <w:pStyle w:val="a8"/>
              <w:suppressAutoHyphens w:val="0"/>
              <w:snapToGrid w:val="0"/>
              <w:rPr>
                <w:sz w:val="26"/>
                <w:szCs w:val="26"/>
              </w:rPr>
            </w:pPr>
          </w:p>
          <w:p w14:paraId="07939DF0" w14:textId="77777777" w:rsidR="00093C42" w:rsidRPr="00474BE4" w:rsidRDefault="00093C42" w:rsidP="004932F6">
            <w:pPr>
              <w:pStyle w:val="a8"/>
              <w:snapToGrid w:val="0"/>
              <w:rPr>
                <w:sz w:val="26"/>
                <w:szCs w:val="26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14:paraId="451EC32C" w14:textId="77777777" w:rsidR="00093C42" w:rsidRPr="00474BE4" w:rsidRDefault="00093C42" w:rsidP="004932F6">
            <w:pPr>
              <w:pStyle w:val="a8"/>
              <w:suppressAutoHyphens w:val="0"/>
              <w:snapToGrid w:val="0"/>
              <w:rPr>
                <w:sz w:val="26"/>
                <w:szCs w:val="26"/>
              </w:rPr>
            </w:pPr>
            <w:r w:rsidRPr="00474BE4">
              <w:rPr>
                <w:sz w:val="26"/>
                <w:szCs w:val="26"/>
              </w:rPr>
              <w:t>55 минут.</w:t>
            </w:r>
          </w:p>
          <w:p w14:paraId="483257A9" w14:textId="77777777" w:rsidR="00093C42" w:rsidRPr="00474BE4" w:rsidRDefault="00093C42" w:rsidP="004932F6">
            <w:pPr>
              <w:pStyle w:val="a8"/>
              <w:suppressAutoHyphens w:val="0"/>
              <w:snapToGrid w:val="0"/>
              <w:rPr>
                <w:sz w:val="26"/>
                <w:szCs w:val="26"/>
              </w:rPr>
            </w:pPr>
          </w:p>
          <w:p w14:paraId="4E59BEB8" w14:textId="77777777" w:rsidR="00093C42" w:rsidRPr="00474BE4" w:rsidRDefault="00093C42" w:rsidP="004932F6">
            <w:pPr>
              <w:pStyle w:val="a8"/>
              <w:suppressAutoHyphens w:val="0"/>
              <w:snapToGrid w:val="0"/>
              <w:rPr>
                <w:sz w:val="26"/>
                <w:szCs w:val="26"/>
              </w:rPr>
            </w:pPr>
          </w:p>
          <w:p w14:paraId="63F667E4" w14:textId="77777777" w:rsidR="00093C42" w:rsidRPr="00474BE4" w:rsidRDefault="00093C42" w:rsidP="004932F6">
            <w:pPr>
              <w:pStyle w:val="a8"/>
              <w:suppressAutoHyphens w:val="0"/>
              <w:snapToGrid w:val="0"/>
              <w:rPr>
                <w:sz w:val="26"/>
                <w:szCs w:val="26"/>
              </w:rPr>
            </w:pPr>
          </w:p>
          <w:p w14:paraId="7EFC87DE" w14:textId="77777777" w:rsidR="00093C42" w:rsidRPr="00474BE4" w:rsidRDefault="00093C42" w:rsidP="004932F6">
            <w:pPr>
              <w:pStyle w:val="a8"/>
              <w:suppressAutoHyphens w:val="0"/>
              <w:snapToGrid w:val="0"/>
              <w:rPr>
                <w:sz w:val="26"/>
                <w:szCs w:val="26"/>
              </w:rPr>
            </w:pPr>
          </w:p>
          <w:p w14:paraId="38F53B05" w14:textId="77777777" w:rsidR="00093C42" w:rsidRPr="00474BE4" w:rsidRDefault="00093C42" w:rsidP="004932F6">
            <w:pPr>
              <w:pStyle w:val="a8"/>
              <w:snapToGrid w:val="0"/>
              <w:rPr>
                <w:sz w:val="26"/>
                <w:szCs w:val="26"/>
              </w:rPr>
            </w:pPr>
          </w:p>
        </w:tc>
      </w:tr>
      <w:tr w:rsidR="005D7410" w:rsidRPr="00474BE4" w14:paraId="6F3AE552" w14:textId="77777777" w:rsidTr="00D07838">
        <w:trPr>
          <w:trHeight w:val="1937"/>
        </w:trPr>
        <w:tc>
          <w:tcPr>
            <w:tcW w:w="426" w:type="dxa"/>
            <w:vMerge w:val="restart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</w:tcPr>
          <w:p w14:paraId="3F96134E" w14:textId="77777777" w:rsidR="005D7410" w:rsidRPr="00474BE4" w:rsidRDefault="005D7410" w:rsidP="004932F6">
            <w:pPr>
              <w:pStyle w:val="a8"/>
              <w:snapToGrid w:val="0"/>
              <w:rPr>
                <w:b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</w:tcPr>
          <w:p w14:paraId="7B6F6C60" w14:textId="77777777" w:rsidR="005D7410" w:rsidRPr="00474BE4" w:rsidRDefault="005D7410" w:rsidP="004932F6">
            <w:pPr>
              <w:pStyle w:val="a8"/>
              <w:rPr>
                <w:sz w:val="26"/>
                <w:szCs w:val="26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</w:tcPr>
          <w:p w14:paraId="7C9DA54B" w14:textId="77777777" w:rsidR="005D7410" w:rsidRDefault="005D7410" w:rsidP="004932F6">
            <w:pPr>
              <w:pStyle w:val="a8"/>
              <w:rPr>
                <w:sz w:val="26"/>
                <w:szCs w:val="26"/>
              </w:rPr>
            </w:pPr>
          </w:p>
          <w:p w14:paraId="46DB295A" w14:textId="77777777" w:rsidR="005D7410" w:rsidRDefault="005D7410" w:rsidP="004932F6">
            <w:pPr>
              <w:pStyle w:val="a8"/>
              <w:rPr>
                <w:sz w:val="26"/>
                <w:szCs w:val="26"/>
              </w:rPr>
            </w:pPr>
          </w:p>
          <w:p w14:paraId="60CE4C51" w14:textId="77777777" w:rsidR="005D7410" w:rsidRDefault="005D7410" w:rsidP="004932F6">
            <w:pPr>
              <w:pStyle w:val="a8"/>
              <w:rPr>
                <w:sz w:val="26"/>
                <w:szCs w:val="26"/>
              </w:rPr>
            </w:pPr>
          </w:p>
          <w:p w14:paraId="6552AB78" w14:textId="77777777" w:rsidR="005D7410" w:rsidRDefault="005D7410" w:rsidP="004932F6">
            <w:pPr>
              <w:pStyle w:val="a8"/>
              <w:rPr>
                <w:sz w:val="26"/>
                <w:szCs w:val="26"/>
              </w:rPr>
            </w:pPr>
          </w:p>
          <w:p w14:paraId="2F8917F3" w14:textId="77777777" w:rsidR="005D7410" w:rsidRDefault="005D7410" w:rsidP="004932F6">
            <w:pPr>
              <w:pStyle w:val="a8"/>
              <w:rPr>
                <w:sz w:val="26"/>
                <w:szCs w:val="26"/>
              </w:rPr>
            </w:pPr>
          </w:p>
          <w:p w14:paraId="39689AB2" w14:textId="77777777" w:rsidR="005D7410" w:rsidRPr="00474BE4" w:rsidRDefault="005D7410" w:rsidP="004932F6">
            <w:pPr>
              <w:pStyle w:val="a8"/>
              <w:rPr>
                <w:sz w:val="26"/>
                <w:szCs w:val="26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</w:tcPr>
          <w:p w14:paraId="03BF0937" w14:textId="77777777" w:rsidR="005D7410" w:rsidRPr="00474BE4" w:rsidRDefault="005D7410" w:rsidP="004932F6">
            <w:pPr>
              <w:pStyle w:val="a8"/>
              <w:snapToGrid w:val="0"/>
              <w:rPr>
                <w:sz w:val="26"/>
                <w:szCs w:val="26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</w:tcPr>
          <w:p w14:paraId="52D124EC" w14:textId="77777777" w:rsidR="005D7410" w:rsidRPr="00474BE4" w:rsidRDefault="005D7410" w:rsidP="004932F6">
            <w:pPr>
              <w:pStyle w:val="a8"/>
              <w:snapToGrid w:val="0"/>
              <w:rPr>
                <w:sz w:val="26"/>
                <w:szCs w:val="26"/>
              </w:rPr>
            </w:pPr>
          </w:p>
        </w:tc>
        <w:tc>
          <w:tcPr>
            <w:tcW w:w="1038" w:type="dxa"/>
            <w:vMerge w:val="restart"/>
            <w:tcBorders>
              <w:top w:val="single" w:sz="4" w:space="0" w:color="auto"/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</w:tcPr>
          <w:p w14:paraId="3C825670" w14:textId="77777777" w:rsidR="005D7410" w:rsidRPr="00474BE4" w:rsidRDefault="005D7410" w:rsidP="004932F6">
            <w:pPr>
              <w:pStyle w:val="a8"/>
              <w:snapToGrid w:val="0"/>
              <w:rPr>
                <w:sz w:val="26"/>
                <w:szCs w:val="26"/>
              </w:rPr>
            </w:pPr>
          </w:p>
        </w:tc>
      </w:tr>
      <w:tr w:rsidR="005D7410" w:rsidRPr="00474BE4" w14:paraId="5C46025F" w14:textId="77777777" w:rsidTr="00D07838">
        <w:trPr>
          <w:trHeight w:val="103"/>
        </w:trPr>
        <w:tc>
          <w:tcPr>
            <w:tcW w:w="426" w:type="dxa"/>
            <w:vMerge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</w:tcPr>
          <w:p w14:paraId="417C6470" w14:textId="77777777" w:rsidR="005D7410" w:rsidRPr="00474BE4" w:rsidRDefault="005D7410" w:rsidP="004932F6">
            <w:pPr>
              <w:pStyle w:val="a8"/>
              <w:snapToGrid w:val="0"/>
              <w:rPr>
                <w:b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</w:tcPr>
          <w:p w14:paraId="5C25FB05" w14:textId="77777777" w:rsidR="005D7410" w:rsidRPr="00474BE4" w:rsidRDefault="005D7410" w:rsidP="004932F6">
            <w:pPr>
              <w:pStyle w:val="a8"/>
              <w:rPr>
                <w:sz w:val="26"/>
                <w:szCs w:val="26"/>
              </w:rPr>
            </w:pPr>
          </w:p>
        </w:tc>
        <w:tc>
          <w:tcPr>
            <w:tcW w:w="2268" w:type="dxa"/>
            <w:vMerge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</w:tcPr>
          <w:p w14:paraId="381BE2F5" w14:textId="77777777" w:rsidR="005D7410" w:rsidRDefault="005D7410" w:rsidP="004932F6">
            <w:pPr>
              <w:pStyle w:val="a8"/>
              <w:rPr>
                <w:sz w:val="26"/>
                <w:szCs w:val="26"/>
              </w:rPr>
            </w:pPr>
          </w:p>
        </w:tc>
        <w:tc>
          <w:tcPr>
            <w:tcW w:w="2268" w:type="dxa"/>
            <w:vMerge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</w:tcPr>
          <w:p w14:paraId="20DE9950" w14:textId="77777777" w:rsidR="005D7410" w:rsidRDefault="005D7410" w:rsidP="004932F6">
            <w:pPr>
              <w:pStyle w:val="a8"/>
              <w:snapToGrid w:val="0"/>
              <w:rPr>
                <w:sz w:val="26"/>
                <w:szCs w:val="26"/>
              </w:rPr>
            </w:pPr>
          </w:p>
        </w:tc>
        <w:tc>
          <w:tcPr>
            <w:tcW w:w="1843" w:type="dxa"/>
            <w:vMerge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</w:tcPr>
          <w:p w14:paraId="16AC5068" w14:textId="77777777" w:rsidR="005D7410" w:rsidRPr="00474BE4" w:rsidRDefault="005D7410" w:rsidP="004932F6">
            <w:pPr>
              <w:pStyle w:val="a8"/>
              <w:snapToGrid w:val="0"/>
              <w:rPr>
                <w:sz w:val="26"/>
                <w:szCs w:val="26"/>
              </w:rPr>
            </w:pPr>
          </w:p>
        </w:tc>
        <w:tc>
          <w:tcPr>
            <w:tcW w:w="1038" w:type="dxa"/>
            <w:vMerge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</w:tcPr>
          <w:p w14:paraId="6B955E0D" w14:textId="77777777" w:rsidR="005D7410" w:rsidRPr="00474BE4" w:rsidRDefault="005D7410" w:rsidP="004932F6">
            <w:pPr>
              <w:pStyle w:val="a8"/>
              <w:snapToGrid w:val="0"/>
              <w:rPr>
                <w:sz w:val="26"/>
                <w:szCs w:val="26"/>
              </w:rPr>
            </w:pPr>
          </w:p>
        </w:tc>
      </w:tr>
      <w:tr w:rsidR="005D7410" w:rsidRPr="00474BE4" w14:paraId="2D9C8A4E" w14:textId="77777777" w:rsidTr="005D7410">
        <w:trPr>
          <w:trHeight w:val="293"/>
        </w:trPr>
        <w:tc>
          <w:tcPr>
            <w:tcW w:w="42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  <w:shd w:val="clear" w:color="auto" w:fill="auto"/>
          </w:tcPr>
          <w:p w14:paraId="04D5D4DA" w14:textId="77777777" w:rsidR="005D7410" w:rsidRPr="00474BE4" w:rsidRDefault="005D7410" w:rsidP="004932F6">
            <w:pPr>
              <w:pStyle w:val="a8"/>
              <w:snapToGrid w:val="0"/>
              <w:rPr>
                <w:b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  <w:shd w:val="clear" w:color="auto" w:fill="auto"/>
          </w:tcPr>
          <w:p w14:paraId="1A53569C" w14:textId="77777777" w:rsidR="005D7410" w:rsidRPr="00474BE4" w:rsidRDefault="005D7410" w:rsidP="004932F6">
            <w:pPr>
              <w:pStyle w:val="a8"/>
              <w:rPr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  <w:shd w:val="clear" w:color="auto" w:fill="auto"/>
          </w:tcPr>
          <w:p w14:paraId="0A2E66FB" w14:textId="77777777" w:rsidR="005D7410" w:rsidRDefault="005D7410" w:rsidP="004932F6">
            <w:pPr>
              <w:pStyle w:val="a8"/>
              <w:rPr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  <w:shd w:val="clear" w:color="auto" w:fill="auto"/>
          </w:tcPr>
          <w:p w14:paraId="31316986" w14:textId="77777777" w:rsidR="005D7410" w:rsidRDefault="005D7410" w:rsidP="004932F6">
            <w:pPr>
              <w:pStyle w:val="a8"/>
              <w:snapToGrid w:val="0"/>
              <w:rPr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  <w:shd w:val="clear" w:color="auto" w:fill="auto"/>
          </w:tcPr>
          <w:p w14:paraId="4FAA1850" w14:textId="77777777" w:rsidR="005D7410" w:rsidRPr="00474BE4" w:rsidRDefault="005D7410" w:rsidP="004932F6">
            <w:pPr>
              <w:pStyle w:val="a8"/>
              <w:snapToGrid w:val="0"/>
              <w:rPr>
                <w:sz w:val="26"/>
                <w:szCs w:val="26"/>
              </w:rPr>
            </w:pPr>
          </w:p>
        </w:tc>
        <w:tc>
          <w:tcPr>
            <w:tcW w:w="103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  <w:shd w:val="clear" w:color="auto" w:fill="auto"/>
          </w:tcPr>
          <w:p w14:paraId="4B739EB6" w14:textId="77777777" w:rsidR="005D7410" w:rsidRPr="00474BE4" w:rsidRDefault="005D7410" w:rsidP="004932F6">
            <w:pPr>
              <w:pStyle w:val="a8"/>
              <w:snapToGrid w:val="0"/>
              <w:rPr>
                <w:sz w:val="26"/>
                <w:szCs w:val="26"/>
              </w:rPr>
            </w:pPr>
          </w:p>
        </w:tc>
      </w:tr>
      <w:tr w:rsidR="00474BE4" w:rsidRPr="00474BE4" w14:paraId="271C6D26" w14:textId="77777777" w:rsidTr="005D7410">
        <w:trPr>
          <w:trHeight w:val="34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1" w:space="0" w:color="000000"/>
            </w:tcBorders>
            <w:shd w:val="clear" w:color="auto" w:fill="auto"/>
          </w:tcPr>
          <w:p w14:paraId="6972922C" w14:textId="77777777" w:rsidR="00474BE4" w:rsidRPr="00474BE4" w:rsidRDefault="00474BE4" w:rsidP="004932F6">
            <w:pPr>
              <w:pStyle w:val="a8"/>
              <w:suppressAutoHyphens w:val="0"/>
              <w:snapToGrid w:val="0"/>
              <w:rPr>
                <w:b/>
                <w:sz w:val="26"/>
                <w:szCs w:val="26"/>
              </w:rPr>
            </w:pPr>
            <w:r w:rsidRPr="00474BE4">
              <w:rPr>
                <w:b/>
                <w:sz w:val="26"/>
                <w:szCs w:val="26"/>
              </w:rPr>
              <w:t>3</w:t>
            </w:r>
          </w:p>
        </w:tc>
        <w:tc>
          <w:tcPr>
            <w:tcW w:w="9259" w:type="dxa"/>
            <w:gridSpan w:val="5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14:paraId="6B5E98E5" w14:textId="77777777" w:rsidR="00474BE4" w:rsidRPr="00474BE4" w:rsidRDefault="00474BE4" w:rsidP="00093C42">
            <w:pPr>
              <w:pStyle w:val="a8"/>
              <w:suppressAutoHyphens w:val="0"/>
              <w:snapToGrid w:val="0"/>
              <w:jc w:val="center"/>
              <w:rPr>
                <w:b/>
                <w:sz w:val="26"/>
                <w:szCs w:val="26"/>
              </w:rPr>
            </w:pPr>
            <w:r w:rsidRPr="00474BE4">
              <w:rPr>
                <w:b/>
                <w:sz w:val="26"/>
                <w:szCs w:val="26"/>
              </w:rPr>
              <w:t>Заключительная часть.</w:t>
            </w:r>
          </w:p>
        </w:tc>
      </w:tr>
      <w:tr w:rsidR="00474BE4" w:rsidRPr="00474BE4" w14:paraId="57CBA3C4" w14:textId="77777777" w:rsidTr="005D7410">
        <w:trPr>
          <w:trHeight w:val="1783"/>
        </w:trPr>
        <w:tc>
          <w:tcPr>
            <w:tcW w:w="426" w:type="dxa"/>
            <w:vMerge/>
            <w:tcBorders>
              <w:left w:val="single" w:sz="1" w:space="0" w:color="000000"/>
            </w:tcBorders>
            <w:shd w:val="clear" w:color="auto" w:fill="auto"/>
          </w:tcPr>
          <w:p w14:paraId="08940A46" w14:textId="77777777" w:rsidR="00474BE4" w:rsidRPr="00474BE4" w:rsidRDefault="00474BE4" w:rsidP="004932F6">
            <w:pPr>
              <w:pStyle w:val="a8"/>
              <w:suppressAutoHyphens w:val="0"/>
              <w:snapToGrid w:val="0"/>
              <w:rPr>
                <w:sz w:val="26"/>
                <w:szCs w:val="26"/>
              </w:rPr>
            </w:pP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1" w:space="0" w:color="000000"/>
            </w:tcBorders>
            <w:shd w:val="clear" w:color="auto" w:fill="auto"/>
          </w:tcPr>
          <w:p w14:paraId="325ACD23" w14:textId="77777777" w:rsidR="00474BE4" w:rsidRPr="00474BE4" w:rsidRDefault="00474BE4" w:rsidP="004932F6">
            <w:pPr>
              <w:pStyle w:val="a8"/>
              <w:suppressAutoHyphens w:val="0"/>
              <w:snapToGrid w:val="0"/>
              <w:rPr>
                <w:sz w:val="26"/>
                <w:szCs w:val="26"/>
              </w:rPr>
            </w:pPr>
            <w:r w:rsidRPr="00474BE4">
              <w:rPr>
                <w:sz w:val="26"/>
                <w:szCs w:val="26"/>
              </w:rPr>
              <w:t>Заключитель</w:t>
            </w:r>
            <w:r w:rsidR="005D7410">
              <w:rPr>
                <w:sz w:val="26"/>
                <w:szCs w:val="26"/>
              </w:rPr>
              <w:t>-</w:t>
            </w:r>
            <w:r w:rsidRPr="00474BE4">
              <w:rPr>
                <w:sz w:val="26"/>
                <w:szCs w:val="26"/>
              </w:rPr>
              <w:t>ный контроль.</w:t>
            </w:r>
          </w:p>
          <w:p w14:paraId="607C89E9" w14:textId="77777777" w:rsidR="00474BE4" w:rsidRPr="00474BE4" w:rsidRDefault="00474BE4" w:rsidP="004932F6">
            <w:pPr>
              <w:pStyle w:val="a8"/>
              <w:suppressAutoHyphens w:val="0"/>
              <w:snapToGrid w:val="0"/>
              <w:rPr>
                <w:sz w:val="26"/>
                <w:szCs w:val="26"/>
                <w:u w:val="single"/>
              </w:rPr>
            </w:pPr>
          </w:p>
          <w:p w14:paraId="24C39373" w14:textId="77777777" w:rsidR="00474BE4" w:rsidRPr="00474BE4" w:rsidRDefault="00474BE4" w:rsidP="004932F6">
            <w:pPr>
              <w:pStyle w:val="a8"/>
              <w:suppressAutoHyphens w:val="0"/>
              <w:snapToGrid w:val="0"/>
              <w:rPr>
                <w:sz w:val="26"/>
                <w:szCs w:val="26"/>
                <w:u w:val="single"/>
              </w:rPr>
            </w:pPr>
          </w:p>
          <w:p w14:paraId="7DFC7A84" w14:textId="77777777" w:rsidR="00474BE4" w:rsidRPr="00474BE4" w:rsidRDefault="00474BE4" w:rsidP="004932F6">
            <w:pPr>
              <w:pStyle w:val="a8"/>
              <w:suppressAutoHyphens w:val="0"/>
              <w:snapToGrid w:val="0"/>
              <w:rPr>
                <w:sz w:val="26"/>
                <w:szCs w:val="26"/>
                <w:u w:val="single"/>
              </w:rPr>
            </w:pPr>
          </w:p>
          <w:p w14:paraId="59F50EB1" w14:textId="77777777" w:rsidR="00474BE4" w:rsidRPr="00474BE4" w:rsidRDefault="00474BE4" w:rsidP="004932F6">
            <w:pPr>
              <w:pStyle w:val="a8"/>
              <w:suppressAutoHyphens w:val="0"/>
              <w:snapToGrid w:val="0"/>
              <w:rPr>
                <w:sz w:val="26"/>
                <w:szCs w:val="26"/>
                <w:u w:val="single"/>
              </w:rPr>
            </w:pPr>
          </w:p>
          <w:p w14:paraId="29417624" w14:textId="77777777" w:rsidR="00474BE4" w:rsidRPr="00474BE4" w:rsidRDefault="00474BE4" w:rsidP="004932F6">
            <w:pPr>
              <w:pStyle w:val="a8"/>
              <w:suppressAutoHyphens w:val="0"/>
              <w:snapToGrid w:val="0"/>
              <w:rPr>
                <w:sz w:val="26"/>
                <w:szCs w:val="26"/>
                <w:u w:val="single"/>
              </w:rPr>
            </w:pPr>
          </w:p>
          <w:p w14:paraId="4F5E14C0" w14:textId="77777777" w:rsidR="00474BE4" w:rsidRPr="00474BE4" w:rsidRDefault="00474BE4" w:rsidP="004932F6">
            <w:pPr>
              <w:pStyle w:val="a8"/>
              <w:suppressAutoHyphens w:val="0"/>
              <w:snapToGrid w:val="0"/>
              <w:rPr>
                <w:sz w:val="26"/>
                <w:szCs w:val="26"/>
                <w:u w:val="single"/>
              </w:rPr>
            </w:pPr>
          </w:p>
          <w:p w14:paraId="674EE323" w14:textId="77777777" w:rsidR="00474BE4" w:rsidRPr="00474BE4" w:rsidRDefault="00474BE4" w:rsidP="004932F6">
            <w:pPr>
              <w:pStyle w:val="a8"/>
              <w:suppressAutoHyphens w:val="0"/>
              <w:snapToGrid w:val="0"/>
              <w:rPr>
                <w:sz w:val="26"/>
                <w:szCs w:val="26"/>
                <w:u w:val="single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586CAA4D" w14:textId="1E10FA1E" w:rsidR="00474BE4" w:rsidRPr="00474BE4" w:rsidRDefault="00474BE4" w:rsidP="004932F6">
            <w:pPr>
              <w:pStyle w:val="a8"/>
              <w:suppressAutoHyphens w:val="0"/>
              <w:snapToGrid w:val="0"/>
              <w:rPr>
                <w:sz w:val="26"/>
                <w:szCs w:val="26"/>
              </w:rPr>
            </w:pPr>
            <w:r w:rsidRPr="00474BE4">
              <w:rPr>
                <w:sz w:val="26"/>
                <w:szCs w:val="26"/>
              </w:rPr>
              <w:t xml:space="preserve"> </w:t>
            </w:r>
            <w:r w:rsidR="008740FC">
              <w:rPr>
                <w:sz w:val="26"/>
                <w:szCs w:val="26"/>
              </w:rPr>
              <w:t>Т</w:t>
            </w:r>
            <w:r w:rsidRPr="00474BE4">
              <w:rPr>
                <w:sz w:val="26"/>
                <w:szCs w:val="26"/>
              </w:rPr>
              <w:t>ест-контроль в 2 вариантах из 8 вопросов.</w:t>
            </w:r>
          </w:p>
          <w:p w14:paraId="5BCE3E16" w14:textId="77777777" w:rsidR="00474BE4" w:rsidRPr="00474BE4" w:rsidRDefault="00474BE4" w:rsidP="004932F6">
            <w:pPr>
              <w:pStyle w:val="a8"/>
              <w:suppressAutoHyphens w:val="0"/>
              <w:snapToGrid w:val="0"/>
              <w:rPr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1230C456" w14:textId="77777777" w:rsidR="00474BE4" w:rsidRPr="00474BE4" w:rsidRDefault="00853A7D" w:rsidP="004932F6">
            <w:pPr>
              <w:pStyle w:val="a8"/>
              <w:suppressAutoHyphens w:val="0"/>
              <w:snapToGri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Развитие аналитического мышления</w:t>
            </w:r>
            <w:r w:rsidR="00474BE4" w:rsidRPr="00474BE4">
              <w:rPr>
                <w:sz w:val="26"/>
                <w:szCs w:val="26"/>
              </w:rPr>
              <w:t xml:space="preserve"> и памяти. Закрепление знаний по пройденной теме.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73E8D1C2" w14:textId="77777777" w:rsidR="00474BE4" w:rsidRPr="00474BE4" w:rsidRDefault="00474BE4" w:rsidP="004932F6">
            <w:pPr>
              <w:pStyle w:val="a8"/>
              <w:suppressAutoHyphens w:val="0"/>
              <w:snapToGrid w:val="0"/>
              <w:rPr>
                <w:sz w:val="26"/>
                <w:szCs w:val="26"/>
              </w:rPr>
            </w:pPr>
            <w:r w:rsidRPr="00474BE4">
              <w:rPr>
                <w:sz w:val="26"/>
                <w:szCs w:val="26"/>
              </w:rPr>
              <w:t>Приложение</w:t>
            </w:r>
          </w:p>
          <w:p w14:paraId="45C3FA5C" w14:textId="77777777" w:rsidR="00474BE4" w:rsidRPr="00474BE4" w:rsidRDefault="00474BE4" w:rsidP="004932F6">
            <w:pPr>
              <w:pStyle w:val="a8"/>
              <w:suppressAutoHyphens w:val="0"/>
              <w:snapToGrid w:val="0"/>
              <w:rPr>
                <w:sz w:val="26"/>
                <w:szCs w:val="26"/>
              </w:rPr>
            </w:pPr>
            <w:r w:rsidRPr="00474BE4">
              <w:rPr>
                <w:sz w:val="26"/>
                <w:szCs w:val="26"/>
              </w:rPr>
              <w:t>№ 4.</w:t>
            </w:r>
          </w:p>
          <w:p w14:paraId="0A687112" w14:textId="77777777" w:rsidR="00474BE4" w:rsidRPr="00474BE4" w:rsidRDefault="00474BE4" w:rsidP="004932F6">
            <w:pPr>
              <w:pStyle w:val="a8"/>
              <w:suppressAutoHyphens w:val="0"/>
              <w:snapToGrid w:val="0"/>
              <w:rPr>
                <w:sz w:val="26"/>
                <w:szCs w:val="26"/>
              </w:rPr>
            </w:pPr>
          </w:p>
          <w:p w14:paraId="63C66441" w14:textId="77777777" w:rsidR="00474BE4" w:rsidRPr="00474BE4" w:rsidRDefault="00474BE4" w:rsidP="004932F6">
            <w:pPr>
              <w:pStyle w:val="a8"/>
              <w:suppressAutoHyphens w:val="0"/>
              <w:snapToGrid w:val="0"/>
              <w:rPr>
                <w:sz w:val="26"/>
                <w:szCs w:val="26"/>
              </w:rPr>
            </w:pPr>
          </w:p>
          <w:p w14:paraId="4D00EB9A" w14:textId="77777777" w:rsidR="00474BE4" w:rsidRPr="00474BE4" w:rsidRDefault="00474BE4" w:rsidP="004932F6">
            <w:pPr>
              <w:pStyle w:val="a8"/>
              <w:suppressAutoHyphens w:val="0"/>
              <w:snapToGrid w:val="0"/>
              <w:rPr>
                <w:sz w:val="26"/>
                <w:szCs w:val="26"/>
              </w:rPr>
            </w:pPr>
          </w:p>
          <w:p w14:paraId="375B528E" w14:textId="77777777" w:rsidR="00474BE4" w:rsidRPr="00474BE4" w:rsidRDefault="00474BE4" w:rsidP="004932F6">
            <w:pPr>
              <w:pStyle w:val="a8"/>
              <w:suppressAutoHyphens w:val="0"/>
              <w:snapToGrid w:val="0"/>
              <w:rPr>
                <w:sz w:val="26"/>
                <w:szCs w:val="26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14:paraId="457AE2BC" w14:textId="77777777" w:rsidR="00474BE4" w:rsidRPr="00474BE4" w:rsidRDefault="00474BE4" w:rsidP="004932F6">
            <w:pPr>
              <w:pStyle w:val="a8"/>
              <w:suppressAutoHyphens w:val="0"/>
              <w:snapToGrid w:val="0"/>
              <w:rPr>
                <w:sz w:val="26"/>
                <w:szCs w:val="26"/>
              </w:rPr>
            </w:pPr>
            <w:r w:rsidRPr="00474BE4">
              <w:rPr>
                <w:sz w:val="26"/>
                <w:szCs w:val="26"/>
              </w:rPr>
              <w:t>13 минут.</w:t>
            </w:r>
          </w:p>
          <w:p w14:paraId="16591546" w14:textId="77777777" w:rsidR="00474BE4" w:rsidRPr="00474BE4" w:rsidRDefault="00474BE4" w:rsidP="004932F6">
            <w:pPr>
              <w:pStyle w:val="a8"/>
              <w:suppressAutoHyphens w:val="0"/>
              <w:snapToGrid w:val="0"/>
              <w:rPr>
                <w:sz w:val="26"/>
                <w:szCs w:val="26"/>
              </w:rPr>
            </w:pPr>
          </w:p>
          <w:p w14:paraId="7291E323" w14:textId="77777777" w:rsidR="00474BE4" w:rsidRPr="00474BE4" w:rsidRDefault="00474BE4" w:rsidP="004932F6">
            <w:pPr>
              <w:pStyle w:val="a8"/>
              <w:suppressAutoHyphens w:val="0"/>
              <w:snapToGrid w:val="0"/>
              <w:rPr>
                <w:sz w:val="26"/>
                <w:szCs w:val="26"/>
              </w:rPr>
            </w:pPr>
          </w:p>
          <w:p w14:paraId="61C3A535" w14:textId="77777777" w:rsidR="00474BE4" w:rsidRPr="00474BE4" w:rsidRDefault="00474BE4" w:rsidP="004932F6">
            <w:pPr>
              <w:pStyle w:val="a8"/>
              <w:suppressAutoHyphens w:val="0"/>
              <w:snapToGrid w:val="0"/>
              <w:rPr>
                <w:sz w:val="26"/>
                <w:szCs w:val="26"/>
              </w:rPr>
            </w:pPr>
          </w:p>
          <w:p w14:paraId="29A5C6E2" w14:textId="77777777" w:rsidR="00474BE4" w:rsidRPr="00474BE4" w:rsidRDefault="00474BE4" w:rsidP="004932F6">
            <w:pPr>
              <w:pStyle w:val="a8"/>
              <w:snapToGrid w:val="0"/>
              <w:rPr>
                <w:sz w:val="26"/>
                <w:szCs w:val="26"/>
              </w:rPr>
            </w:pPr>
          </w:p>
        </w:tc>
      </w:tr>
      <w:tr w:rsidR="00474BE4" w:rsidRPr="00474BE4" w14:paraId="6ABE7748" w14:textId="77777777" w:rsidTr="005D7410">
        <w:trPr>
          <w:trHeight w:val="1574"/>
        </w:trPr>
        <w:tc>
          <w:tcPr>
            <w:tcW w:w="426" w:type="dxa"/>
            <w:vMerge/>
            <w:tcBorders>
              <w:left w:val="single" w:sz="1" w:space="0" w:color="000000"/>
            </w:tcBorders>
            <w:shd w:val="clear" w:color="auto" w:fill="auto"/>
          </w:tcPr>
          <w:p w14:paraId="3A5683F9" w14:textId="77777777" w:rsidR="00474BE4" w:rsidRPr="00474BE4" w:rsidRDefault="00474BE4" w:rsidP="004932F6">
            <w:pPr>
              <w:pStyle w:val="a8"/>
              <w:suppressAutoHyphens w:val="0"/>
              <w:snapToGrid w:val="0"/>
              <w:rPr>
                <w:sz w:val="26"/>
                <w:szCs w:val="26"/>
              </w:rPr>
            </w:pPr>
          </w:p>
        </w:tc>
        <w:tc>
          <w:tcPr>
            <w:tcW w:w="1842" w:type="dxa"/>
            <w:vMerge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2411C545" w14:textId="77777777" w:rsidR="00474BE4" w:rsidRPr="00474BE4" w:rsidRDefault="00474BE4" w:rsidP="004932F6">
            <w:pPr>
              <w:pStyle w:val="a8"/>
              <w:suppressAutoHyphens w:val="0"/>
              <w:snapToGrid w:val="0"/>
              <w:rPr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58C9AB6D" w14:textId="77777777" w:rsidR="00474BE4" w:rsidRPr="00474BE4" w:rsidRDefault="00474BE4" w:rsidP="004932F6">
            <w:pPr>
              <w:pStyle w:val="a8"/>
              <w:snapToGrid w:val="0"/>
              <w:rPr>
                <w:sz w:val="26"/>
                <w:szCs w:val="26"/>
              </w:rPr>
            </w:pPr>
            <w:r w:rsidRPr="00474BE4">
              <w:rPr>
                <w:sz w:val="26"/>
                <w:szCs w:val="26"/>
              </w:rPr>
              <w:t>Студенты проверяют свою работу по эталонам ответов, ставят себе оценку.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4BC259C0" w14:textId="77777777" w:rsidR="00474BE4" w:rsidRPr="00474BE4" w:rsidRDefault="00474BE4" w:rsidP="004932F6">
            <w:pPr>
              <w:pStyle w:val="a8"/>
              <w:suppressAutoHyphens w:val="0"/>
              <w:snapToGrid w:val="0"/>
              <w:rPr>
                <w:sz w:val="26"/>
                <w:szCs w:val="26"/>
              </w:rPr>
            </w:pPr>
          </w:p>
          <w:p w14:paraId="79F9FCD4" w14:textId="77777777" w:rsidR="00474BE4" w:rsidRPr="00474BE4" w:rsidRDefault="00474BE4" w:rsidP="004932F6">
            <w:pPr>
              <w:pStyle w:val="a8"/>
              <w:suppressAutoHyphens w:val="0"/>
              <w:snapToGrid w:val="0"/>
              <w:rPr>
                <w:sz w:val="26"/>
                <w:szCs w:val="26"/>
              </w:rPr>
            </w:pPr>
          </w:p>
          <w:p w14:paraId="0665484E" w14:textId="77777777" w:rsidR="00474BE4" w:rsidRPr="00474BE4" w:rsidRDefault="00474BE4" w:rsidP="004932F6">
            <w:pPr>
              <w:pStyle w:val="a8"/>
              <w:suppressAutoHyphens w:val="0"/>
              <w:snapToGrid w:val="0"/>
              <w:rPr>
                <w:sz w:val="26"/>
                <w:szCs w:val="26"/>
              </w:rPr>
            </w:pPr>
          </w:p>
          <w:p w14:paraId="76939267" w14:textId="77777777" w:rsidR="00474BE4" w:rsidRPr="00474BE4" w:rsidRDefault="00474BE4" w:rsidP="004932F6">
            <w:pPr>
              <w:pStyle w:val="a8"/>
              <w:suppressAutoHyphens w:val="0"/>
              <w:snapToGrid w:val="0"/>
              <w:rPr>
                <w:sz w:val="26"/>
                <w:szCs w:val="26"/>
              </w:rPr>
            </w:pPr>
          </w:p>
          <w:p w14:paraId="166470DB" w14:textId="77777777" w:rsidR="00474BE4" w:rsidRPr="00474BE4" w:rsidRDefault="00474BE4" w:rsidP="004932F6">
            <w:pPr>
              <w:pStyle w:val="a8"/>
              <w:snapToGrid w:val="0"/>
              <w:rPr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264A49B7" w14:textId="77777777" w:rsidR="005D7410" w:rsidRDefault="00474BE4" w:rsidP="004932F6">
            <w:pPr>
              <w:pStyle w:val="a8"/>
              <w:suppressAutoHyphens w:val="0"/>
              <w:snapToGrid w:val="0"/>
              <w:rPr>
                <w:sz w:val="26"/>
                <w:szCs w:val="26"/>
              </w:rPr>
            </w:pPr>
            <w:r w:rsidRPr="00474BE4">
              <w:rPr>
                <w:sz w:val="26"/>
                <w:szCs w:val="26"/>
              </w:rPr>
              <w:t xml:space="preserve">Приложение </w:t>
            </w:r>
          </w:p>
          <w:p w14:paraId="0AFAC840" w14:textId="77777777" w:rsidR="00474BE4" w:rsidRPr="00474BE4" w:rsidRDefault="00474BE4" w:rsidP="004932F6">
            <w:pPr>
              <w:pStyle w:val="a8"/>
              <w:suppressAutoHyphens w:val="0"/>
              <w:snapToGrid w:val="0"/>
              <w:rPr>
                <w:sz w:val="26"/>
                <w:szCs w:val="26"/>
              </w:rPr>
            </w:pPr>
            <w:r w:rsidRPr="00474BE4">
              <w:rPr>
                <w:sz w:val="26"/>
                <w:szCs w:val="26"/>
              </w:rPr>
              <w:t xml:space="preserve">№ 5. </w:t>
            </w:r>
          </w:p>
          <w:p w14:paraId="51E0FFC3" w14:textId="77777777" w:rsidR="00474BE4" w:rsidRPr="00474BE4" w:rsidRDefault="00474BE4" w:rsidP="004932F6">
            <w:pPr>
              <w:pStyle w:val="a8"/>
              <w:suppressAutoHyphens w:val="0"/>
              <w:snapToGrid w:val="0"/>
              <w:rPr>
                <w:sz w:val="26"/>
                <w:szCs w:val="26"/>
              </w:rPr>
            </w:pPr>
          </w:p>
          <w:p w14:paraId="3FC0C4BD" w14:textId="77777777" w:rsidR="00474BE4" w:rsidRPr="00474BE4" w:rsidRDefault="00474BE4" w:rsidP="004932F6">
            <w:pPr>
              <w:pStyle w:val="a8"/>
              <w:suppressAutoHyphens w:val="0"/>
              <w:snapToGrid w:val="0"/>
              <w:rPr>
                <w:sz w:val="26"/>
                <w:szCs w:val="26"/>
              </w:rPr>
            </w:pPr>
          </w:p>
          <w:p w14:paraId="61486BE3" w14:textId="77777777" w:rsidR="00474BE4" w:rsidRPr="00474BE4" w:rsidRDefault="00474BE4" w:rsidP="004932F6">
            <w:pPr>
              <w:pStyle w:val="a8"/>
              <w:snapToGrid w:val="0"/>
              <w:rPr>
                <w:sz w:val="26"/>
                <w:szCs w:val="26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14:paraId="325FCC84" w14:textId="77777777" w:rsidR="00474BE4" w:rsidRPr="00474BE4" w:rsidRDefault="00474BE4" w:rsidP="004932F6">
            <w:pPr>
              <w:pStyle w:val="a8"/>
              <w:suppressAutoHyphens w:val="0"/>
              <w:snapToGrid w:val="0"/>
              <w:rPr>
                <w:sz w:val="26"/>
                <w:szCs w:val="26"/>
              </w:rPr>
            </w:pPr>
            <w:r w:rsidRPr="00474BE4">
              <w:rPr>
                <w:sz w:val="26"/>
                <w:szCs w:val="26"/>
              </w:rPr>
              <w:t>2 минуты.</w:t>
            </w:r>
          </w:p>
          <w:p w14:paraId="2035B0C2" w14:textId="77777777" w:rsidR="00474BE4" w:rsidRPr="00474BE4" w:rsidRDefault="00474BE4" w:rsidP="004932F6">
            <w:pPr>
              <w:pStyle w:val="a8"/>
              <w:suppressAutoHyphens w:val="0"/>
              <w:snapToGrid w:val="0"/>
              <w:rPr>
                <w:sz w:val="26"/>
                <w:szCs w:val="26"/>
              </w:rPr>
            </w:pPr>
          </w:p>
          <w:p w14:paraId="46CABCEC" w14:textId="77777777" w:rsidR="00474BE4" w:rsidRPr="00474BE4" w:rsidRDefault="00474BE4" w:rsidP="004932F6">
            <w:pPr>
              <w:pStyle w:val="a8"/>
              <w:snapToGrid w:val="0"/>
              <w:rPr>
                <w:sz w:val="26"/>
                <w:szCs w:val="26"/>
              </w:rPr>
            </w:pPr>
          </w:p>
        </w:tc>
      </w:tr>
      <w:tr w:rsidR="00474BE4" w:rsidRPr="00474BE4" w14:paraId="6990859B" w14:textId="77777777" w:rsidTr="005D7410">
        <w:trPr>
          <w:trHeight w:val="3554"/>
        </w:trPr>
        <w:tc>
          <w:tcPr>
            <w:tcW w:w="426" w:type="dxa"/>
            <w:vMerge/>
            <w:tcBorders>
              <w:left w:val="single" w:sz="1" w:space="0" w:color="000000"/>
            </w:tcBorders>
            <w:shd w:val="clear" w:color="auto" w:fill="auto"/>
          </w:tcPr>
          <w:p w14:paraId="27F30549" w14:textId="77777777" w:rsidR="00474BE4" w:rsidRPr="00474BE4" w:rsidRDefault="00474BE4" w:rsidP="004932F6">
            <w:pPr>
              <w:pStyle w:val="a8"/>
              <w:suppressAutoHyphens w:val="0"/>
              <w:snapToGrid w:val="0"/>
              <w:rPr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311E8C39" w14:textId="77777777" w:rsidR="00474BE4" w:rsidRPr="00474BE4" w:rsidRDefault="00474BE4" w:rsidP="004932F6">
            <w:pPr>
              <w:pStyle w:val="a8"/>
              <w:suppressAutoHyphens w:val="0"/>
              <w:snapToGrid w:val="0"/>
              <w:rPr>
                <w:sz w:val="26"/>
                <w:szCs w:val="26"/>
              </w:rPr>
            </w:pPr>
            <w:r w:rsidRPr="00474BE4">
              <w:rPr>
                <w:sz w:val="26"/>
                <w:szCs w:val="26"/>
              </w:rPr>
              <w:t>Подведение итогов занятия.</w:t>
            </w:r>
          </w:p>
          <w:p w14:paraId="7BF64437" w14:textId="77777777" w:rsidR="00474BE4" w:rsidRPr="00474BE4" w:rsidRDefault="00474BE4" w:rsidP="004932F6">
            <w:pPr>
              <w:pStyle w:val="a8"/>
              <w:suppressAutoHyphens w:val="0"/>
              <w:snapToGrid w:val="0"/>
              <w:rPr>
                <w:sz w:val="26"/>
                <w:szCs w:val="26"/>
                <w:u w:val="single"/>
              </w:rPr>
            </w:pPr>
          </w:p>
          <w:p w14:paraId="31A3E632" w14:textId="77777777" w:rsidR="00474BE4" w:rsidRPr="00474BE4" w:rsidRDefault="00474BE4" w:rsidP="004932F6">
            <w:pPr>
              <w:pStyle w:val="a8"/>
              <w:suppressAutoHyphens w:val="0"/>
              <w:snapToGrid w:val="0"/>
              <w:rPr>
                <w:sz w:val="26"/>
                <w:szCs w:val="26"/>
                <w:u w:val="single"/>
              </w:rPr>
            </w:pPr>
          </w:p>
          <w:p w14:paraId="77C2DB83" w14:textId="77777777" w:rsidR="00474BE4" w:rsidRPr="00474BE4" w:rsidRDefault="00474BE4" w:rsidP="004932F6">
            <w:pPr>
              <w:pStyle w:val="a8"/>
              <w:suppressAutoHyphens w:val="0"/>
              <w:snapToGrid w:val="0"/>
              <w:rPr>
                <w:sz w:val="26"/>
                <w:szCs w:val="26"/>
                <w:u w:val="single"/>
              </w:rPr>
            </w:pPr>
          </w:p>
          <w:p w14:paraId="096C1825" w14:textId="77777777" w:rsidR="00474BE4" w:rsidRPr="00474BE4" w:rsidRDefault="00474BE4" w:rsidP="004932F6">
            <w:pPr>
              <w:pStyle w:val="a8"/>
              <w:suppressAutoHyphens w:val="0"/>
              <w:snapToGrid w:val="0"/>
              <w:rPr>
                <w:sz w:val="26"/>
                <w:szCs w:val="26"/>
                <w:u w:val="single"/>
              </w:rPr>
            </w:pPr>
          </w:p>
          <w:p w14:paraId="12E6F81E" w14:textId="77777777" w:rsidR="00474BE4" w:rsidRPr="00474BE4" w:rsidRDefault="00474BE4" w:rsidP="004932F6">
            <w:pPr>
              <w:pStyle w:val="a8"/>
              <w:suppressAutoHyphens w:val="0"/>
              <w:snapToGrid w:val="0"/>
              <w:rPr>
                <w:sz w:val="26"/>
                <w:szCs w:val="26"/>
                <w:u w:val="single"/>
              </w:rPr>
            </w:pPr>
          </w:p>
          <w:p w14:paraId="41C964F9" w14:textId="77777777" w:rsidR="00474BE4" w:rsidRPr="00474BE4" w:rsidRDefault="00474BE4" w:rsidP="004932F6">
            <w:pPr>
              <w:pStyle w:val="a8"/>
              <w:suppressAutoHyphens w:val="0"/>
              <w:snapToGrid w:val="0"/>
              <w:rPr>
                <w:sz w:val="26"/>
                <w:szCs w:val="26"/>
                <w:u w:val="single"/>
              </w:rPr>
            </w:pPr>
          </w:p>
          <w:p w14:paraId="663388A2" w14:textId="77777777" w:rsidR="00474BE4" w:rsidRPr="00474BE4" w:rsidRDefault="00474BE4" w:rsidP="004932F6">
            <w:pPr>
              <w:pStyle w:val="a8"/>
              <w:suppressAutoHyphens w:val="0"/>
              <w:snapToGrid w:val="0"/>
              <w:rPr>
                <w:sz w:val="26"/>
                <w:szCs w:val="26"/>
                <w:u w:val="single"/>
              </w:rPr>
            </w:pPr>
          </w:p>
          <w:p w14:paraId="620DA96F" w14:textId="77777777" w:rsidR="00474BE4" w:rsidRPr="00474BE4" w:rsidRDefault="00474BE4" w:rsidP="004932F6">
            <w:pPr>
              <w:pStyle w:val="a8"/>
              <w:suppressAutoHyphens w:val="0"/>
              <w:snapToGrid w:val="0"/>
              <w:rPr>
                <w:sz w:val="26"/>
                <w:szCs w:val="26"/>
                <w:u w:val="single"/>
              </w:rPr>
            </w:pPr>
          </w:p>
          <w:p w14:paraId="4129E775" w14:textId="77777777" w:rsidR="00474BE4" w:rsidRPr="00474BE4" w:rsidRDefault="00474BE4" w:rsidP="004932F6">
            <w:pPr>
              <w:pStyle w:val="a8"/>
              <w:suppressAutoHyphens w:val="0"/>
              <w:snapToGrid w:val="0"/>
              <w:rPr>
                <w:sz w:val="26"/>
                <w:szCs w:val="26"/>
                <w:u w:val="single"/>
              </w:rPr>
            </w:pPr>
          </w:p>
          <w:p w14:paraId="7FA14F10" w14:textId="77777777" w:rsidR="00474BE4" w:rsidRPr="00474BE4" w:rsidRDefault="00474BE4" w:rsidP="004932F6">
            <w:pPr>
              <w:pStyle w:val="a8"/>
              <w:snapToGrid w:val="0"/>
              <w:rPr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6A6317AA" w14:textId="77777777" w:rsidR="00474BE4" w:rsidRPr="00474BE4" w:rsidRDefault="00474BE4" w:rsidP="004932F6">
            <w:pPr>
              <w:pStyle w:val="a8"/>
              <w:suppressAutoHyphens w:val="0"/>
              <w:snapToGrid w:val="0"/>
              <w:rPr>
                <w:sz w:val="26"/>
                <w:szCs w:val="26"/>
              </w:rPr>
            </w:pPr>
            <w:r w:rsidRPr="00474BE4">
              <w:rPr>
                <w:sz w:val="26"/>
                <w:szCs w:val="26"/>
              </w:rPr>
              <w:t>Преподаватель даёт оценку работы группы в целом, выделяя лучших студентов.</w:t>
            </w:r>
          </w:p>
          <w:p w14:paraId="768FC286" w14:textId="77777777" w:rsidR="00474BE4" w:rsidRPr="00474BE4" w:rsidRDefault="00474BE4" w:rsidP="004932F6">
            <w:pPr>
              <w:pStyle w:val="a8"/>
              <w:snapToGrid w:val="0"/>
              <w:rPr>
                <w:sz w:val="26"/>
                <w:szCs w:val="26"/>
              </w:rPr>
            </w:pPr>
            <w:r w:rsidRPr="00474BE4">
              <w:rPr>
                <w:sz w:val="26"/>
                <w:szCs w:val="26"/>
              </w:rPr>
              <w:t>Студенты высказывают мнение о возможных трудностях в усвоении материала.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042692DB" w14:textId="77777777" w:rsidR="00474BE4" w:rsidRPr="00474BE4" w:rsidRDefault="00474BE4" w:rsidP="004932F6">
            <w:pPr>
              <w:pStyle w:val="a8"/>
              <w:suppressAutoHyphens w:val="0"/>
              <w:snapToGrid w:val="0"/>
              <w:rPr>
                <w:sz w:val="26"/>
                <w:szCs w:val="26"/>
              </w:rPr>
            </w:pPr>
            <w:r w:rsidRPr="00474BE4">
              <w:rPr>
                <w:sz w:val="26"/>
                <w:szCs w:val="26"/>
              </w:rPr>
              <w:t>С целью получения 2-х сторонней связи для совершенствования работы преподавателя.</w:t>
            </w:r>
          </w:p>
          <w:p w14:paraId="56DC9EEB" w14:textId="77777777" w:rsidR="00474BE4" w:rsidRPr="00474BE4" w:rsidRDefault="00474BE4" w:rsidP="004932F6">
            <w:pPr>
              <w:pStyle w:val="a8"/>
              <w:suppressAutoHyphens w:val="0"/>
              <w:snapToGrid w:val="0"/>
              <w:rPr>
                <w:sz w:val="26"/>
                <w:szCs w:val="26"/>
              </w:rPr>
            </w:pPr>
          </w:p>
          <w:p w14:paraId="68C98286" w14:textId="77777777" w:rsidR="00474BE4" w:rsidRPr="00474BE4" w:rsidRDefault="00474BE4" w:rsidP="004932F6">
            <w:pPr>
              <w:pStyle w:val="a8"/>
              <w:suppressAutoHyphens w:val="0"/>
              <w:snapToGrid w:val="0"/>
              <w:rPr>
                <w:sz w:val="26"/>
                <w:szCs w:val="26"/>
              </w:rPr>
            </w:pPr>
          </w:p>
          <w:p w14:paraId="15A130C4" w14:textId="77777777" w:rsidR="00474BE4" w:rsidRPr="00474BE4" w:rsidRDefault="00474BE4" w:rsidP="004932F6">
            <w:pPr>
              <w:pStyle w:val="a8"/>
              <w:suppressAutoHyphens w:val="0"/>
              <w:snapToGrid w:val="0"/>
              <w:rPr>
                <w:sz w:val="26"/>
                <w:szCs w:val="26"/>
              </w:rPr>
            </w:pPr>
          </w:p>
          <w:p w14:paraId="63D879C3" w14:textId="77777777" w:rsidR="00474BE4" w:rsidRPr="00474BE4" w:rsidRDefault="00474BE4" w:rsidP="004932F6">
            <w:pPr>
              <w:pStyle w:val="a8"/>
              <w:snapToGrid w:val="0"/>
              <w:rPr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02C40E47" w14:textId="77777777" w:rsidR="00474BE4" w:rsidRPr="00474BE4" w:rsidRDefault="00474BE4" w:rsidP="004932F6">
            <w:pPr>
              <w:pStyle w:val="a8"/>
              <w:suppressAutoHyphens w:val="0"/>
              <w:snapToGrid w:val="0"/>
              <w:rPr>
                <w:sz w:val="26"/>
                <w:szCs w:val="26"/>
              </w:rPr>
            </w:pPr>
            <w:r w:rsidRPr="00474BE4">
              <w:rPr>
                <w:sz w:val="26"/>
                <w:szCs w:val="26"/>
              </w:rPr>
              <w:t>Приложение</w:t>
            </w:r>
          </w:p>
          <w:p w14:paraId="36646481" w14:textId="77777777" w:rsidR="00474BE4" w:rsidRPr="00474BE4" w:rsidRDefault="00474BE4" w:rsidP="004932F6">
            <w:pPr>
              <w:pStyle w:val="a8"/>
              <w:suppressAutoHyphens w:val="0"/>
              <w:snapToGrid w:val="0"/>
              <w:rPr>
                <w:sz w:val="26"/>
                <w:szCs w:val="26"/>
              </w:rPr>
            </w:pPr>
            <w:r w:rsidRPr="00474BE4">
              <w:rPr>
                <w:sz w:val="26"/>
                <w:szCs w:val="26"/>
              </w:rPr>
              <w:t>№ 6.</w:t>
            </w:r>
            <w:r w:rsidR="005D7410">
              <w:rPr>
                <w:sz w:val="26"/>
                <w:szCs w:val="26"/>
              </w:rPr>
              <w:t xml:space="preserve"> </w:t>
            </w:r>
            <w:r w:rsidRPr="00474BE4">
              <w:rPr>
                <w:sz w:val="26"/>
                <w:szCs w:val="26"/>
              </w:rPr>
              <w:t>Оценочный лист.</w:t>
            </w:r>
          </w:p>
          <w:p w14:paraId="447070DF" w14:textId="77777777" w:rsidR="00474BE4" w:rsidRPr="00474BE4" w:rsidRDefault="00474BE4" w:rsidP="004932F6">
            <w:pPr>
              <w:pStyle w:val="a8"/>
              <w:suppressAutoHyphens w:val="0"/>
              <w:snapToGrid w:val="0"/>
              <w:rPr>
                <w:sz w:val="26"/>
                <w:szCs w:val="26"/>
              </w:rPr>
            </w:pPr>
          </w:p>
          <w:p w14:paraId="28A6FAD9" w14:textId="77777777" w:rsidR="00474BE4" w:rsidRPr="00474BE4" w:rsidRDefault="00474BE4" w:rsidP="004932F6">
            <w:pPr>
              <w:pStyle w:val="a8"/>
              <w:suppressAutoHyphens w:val="0"/>
              <w:snapToGrid w:val="0"/>
              <w:rPr>
                <w:sz w:val="26"/>
                <w:szCs w:val="26"/>
              </w:rPr>
            </w:pPr>
          </w:p>
          <w:p w14:paraId="28F21686" w14:textId="77777777" w:rsidR="00474BE4" w:rsidRPr="00474BE4" w:rsidRDefault="00474BE4" w:rsidP="004932F6">
            <w:pPr>
              <w:pStyle w:val="a8"/>
              <w:suppressAutoHyphens w:val="0"/>
              <w:snapToGrid w:val="0"/>
              <w:rPr>
                <w:sz w:val="26"/>
                <w:szCs w:val="26"/>
              </w:rPr>
            </w:pPr>
          </w:p>
          <w:p w14:paraId="6A56D54A" w14:textId="77777777" w:rsidR="00474BE4" w:rsidRPr="00474BE4" w:rsidRDefault="00474BE4" w:rsidP="004932F6">
            <w:pPr>
              <w:pStyle w:val="a8"/>
              <w:suppressAutoHyphens w:val="0"/>
              <w:snapToGrid w:val="0"/>
              <w:rPr>
                <w:sz w:val="26"/>
                <w:szCs w:val="26"/>
              </w:rPr>
            </w:pPr>
          </w:p>
          <w:p w14:paraId="20416415" w14:textId="77777777" w:rsidR="00474BE4" w:rsidRPr="00474BE4" w:rsidRDefault="00474BE4" w:rsidP="004932F6">
            <w:pPr>
              <w:pStyle w:val="a8"/>
              <w:suppressAutoHyphens w:val="0"/>
              <w:snapToGrid w:val="0"/>
              <w:rPr>
                <w:sz w:val="26"/>
                <w:szCs w:val="26"/>
              </w:rPr>
            </w:pPr>
          </w:p>
          <w:p w14:paraId="07A93833" w14:textId="77777777" w:rsidR="00474BE4" w:rsidRPr="00474BE4" w:rsidRDefault="00474BE4" w:rsidP="004932F6">
            <w:pPr>
              <w:pStyle w:val="a8"/>
              <w:suppressAutoHyphens w:val="0"/>
              <w:snapToGrid w:val="0"/>
              <w:rPr>
                <w:sz w:val="26"/>
                <w:szCs w:val="26"/>
              </w:rPr>
            </w:pPr>
          </w:p>
          <w:p w14:paraId="01DDA358" w14:textId="77777777" w:rsidR="00474BE4" w:rsidRPr="00474BE4" w:rsidRDefault="00474BE4" w:rsidP="004932F6">
            <w:pPr>
              <w:pStyle w:val="a8"/>
              <w:suppressAutoHyphens w:val="0"/>
              <w:snapToGrid w:val="0"/>
              <w:rPr>
                <w:sz w:val="26"/>
                <w:szCs w:val="26"/>
              </w:rPr>
            </w:pPr>
          </w:p>
          <w:p w14:paraId="2ED01DE4" w14:textId="77777777" w:rsidR="00474BE4" w:rsidRPr="00474BE4" w:rsidRDefault="00474BE4" w:rsidP="004932F6">
            <w:pPr>
              <w:pStyle w:val="a8"/>
              <w:snapToGrid w:val="0"/>
              <w:rPr>
                <w:sz w:val="26"/>
                <w:szCs w:val="26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14:paraId="01179325" w14:textId="77777777" w:rsidR="00474BE4" w:rsidRPr="00474BE4" w:rsidRDefault="00474BE4" w:rsidP="004932F6">
            <w:pPr>
              <w:pStyle w:val="a8"/>
              <w:suppressAutoHyphens w:val="0"/>
              <w:snapToGrid w:val="0"/>
              <w:rPr>
                <w:sz w:val="26"/>
                <w:szCs w:val="26"/>
              </w:rPr>
            </w:pPr>
            <w:r w:rsidRPr="00474BE4">
              <w:rPr>
                <w:sz w:val="26"/>
                <w:szCs w:val="26"/>
              </w:rPr>
              <w:t>2 минуты.</w:t>
            </w:r>
          </w:p>
          <w:p w14:paraId="0074985C" w14:textId="77777777" w:rsidR="00474BE4" w:rsidRPr="00474BE4" w:rsidRDefault="00474BE4" w:rsidP="004932F6">
            <w:pPr>
              <w:pStyle w:val="a8"/>
              <w:suppressAutoHyphens w:val="0"/>
              <w:snapToGrid w:val="0"/>
              <w:rPr>
                <w:sz w:val="26"/>
                <w:szCs w:val="26"/>
              </w:rPr>
            </w:pPr>
          </w:p>
          <w:p w14:paraId="1405B175" w14:textId="77777777" w:rsidR="00474BE4" w:rsidRPr="00474BE4" w:rsidRDefault="00474BE4" w:rsidP="004932F6">
            <w:pPr>
              <w:pStyle w:val="a8"/>
              <w:suppressAutoHyphens w:val="0"/>
              <w:snapToGrid w:val="0"/>
              <w:rPr>
                <w:sz w:val="26"/>
                <w:szCs w:val="26"/>
              </w:rPr>
            </w:pPr>
          </w:p>
          <w:p w14:paraId="39757EAD" w14:textId="77777777" w:rsidR="00474BE4" w:rsidRPr="00474BE4" w:rsidRDefault="00474BE4" w:rsidP="004932F6">
            <w:pPr>
              <w:pStyle w:val="a8"/>
              <w:suppressAutoHyphens w:val="0"/>
              <w:snapToGrid w:val="0"/>
              <w:rPr>
                <w:sz w:val="26"/>
                <w:szCs w:val="26"/>
              </w:rPr>
            </w:pPr>
          </w:p>
          <w:p w14:paraId="6B8981A2" w14:textId="77777777" w:rsidR="00474BE4" w:rsidRPr="00474BE4" w:rsidRDefault="00474BE4" w:rsidP="004932F6">
            <w:pPr>
              <w:pStyle w:val="a8"/>
              <w:suppressAutoHyphens w:val="0"/>
              <w:snapToGrid w:val="0"/>
              <w:rPr>
                <w:sz w:val="26"/>
                <w:szCs w:val="26"/>
              </w:rPr>
            </w:pPr>
          </w:p>
          <w:p w14:paraId="153F10A6" w14:textId="77777777" w:rsidR="00474BE4" w:rsidRPr="00474BE4" w:rsidRDefault="00474BE4" w:rsidP="004932F6">
            <w:pPr>
              <w:pStyle w:val="a8"/>
              <w:suppressAutoHyphens w:val="0"/>
              <w:snapToGrid w:val="0"/>
              <w:rPr>
                <w:sz w:val="26"/>
                <w:szCs w:val="26"/>
              </w:rPr>
            </w:pPr>
          </w:p>
          <w:p w14:paraId="2F6E8041" w14:textId="77777777" w:rsidR="00474BE4" w:rsidRPr="00474BE4" w:rsidRDefault="00474BE4" w:rsidP="004932F6">
            <w:pPr>
              <w:pStyle w:val="a8"/>
              <w:suppressAutoHyphens w:val="0"/>
              <w:snapToGrid w:val="0"/>
              <w:rPr>
                <w:sz w:val="26"/>
                <w:szCs w:val="26"/>
              </w:rPr>
            </w:pPr>
          </w:p>
          <w:p w14:paraId="3D3B102F" w14:textId="77777777" w:rsidR="00474BE4" w:rsidRPr="00474BE4" w:rsidRDefault="00474BE4" w:rsidP="004932F6">
            <w:pPr>
              <w:pStyle w:val="a8"/>
              <w:suppressAutoHyphens w:val="0"/>
              <w:snapToGrid w:val="0"/>
              <w:rPr>
                <w:sz w:val="26"/>
                <w:szCs w:val="26"/>
              </w:rPr>
            </w:pPr>
          </w:p>
          <w:p w14:paraId="1DE8BB5C" w14:textId="77777777" w:rsidR="00474BE4" w:rsidRPr="00474BE4" w:rsidRDefault="00474BE4" w:rsidP="004932F6">
            <w:pPr>
              <w:pStyle w:val="a8"/>
              <w:suppressAutoHyphens w:val="0"/>
              <w:snapToGrid w:val="0"/>
              <w:rPr>
                <w:sz w:val="26"/>
                <w:szCs w:val="26"/>
              </w:rPr>
            </w:pPr>
          </w:p>
          <w:p w14:paraId="04687B90" w14:textId="77777777" w:rsidR="00474BE4" w:rsidRPr="00474BE4" w:rsidRDefault="00474BE4" w:rsidP="004932F6">
            <w:pPr>
              <w:pStyle w:val="a8"/>
              <w:suppressAutoHyphens w:val="0"/>
              <w:snapToGrid w:val="0"/>
              <w:rPr>
                <w:sz w:val="26"/>
                <w:szCs w:val="26"/>
              </w:rPr>
            </w:pPr>
          </w:p>
          <w:p w14:paraId="3758ED33" w14:textId="77777777" w:rsidR="00474BE4" w:rsidRPr="00474BE4" w:rsidRDefault="00474BE4" w:rsidP="004932F6">
            <w:pPr>
              <w:pStyle w:val="a8"/>
              <w:snapToGrid w:val="0"/>
              <w:rPr>
                <w:sz w:val="26"/>
                <w:szCs w:val="26"/>
              </w:rPr>
            </w:pPr>
          </w:p>
        </w:tc>
      </w:tr>
      <w:tr w:rsidR="00474BE4" w:rsidRPr="00474BE4" w14:paraId="4BF7345D" w14:textId="77777777" w:rsidTr="005D7410">
        <w:trPr>
          <w:trHeight w:val="2119"/>
        </w:trPr>
        <w:tc>
          <w:tcPr>
            <w:tcW w:w="426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8628178" w14:textId="77777777" w:rsidR="00474BE4" w:rsidRPr="00474BE4" w:rsidRDefault="00474BE4" w:rsidP="004932F6">
            <w:pPr>
              <w:pStyle w:val="a8"/>
              <w:suppressAutoHyphens w:val="0"/>
              <w:snapToGrid w:val="0"/>
              <w:rPr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60DC398" w14:textId="77777777" w:rsidR="00474BE4" w:rsidRPr="00474BE4" w:rsidRDefault="00474BE4" w:rsidP="004932F6">
            <w:pPr>
              <w:pStyle w:val="a8"/>
              <w:snapToGrid w:val="0"/>
              <w:rPr>
                <w:sz w:val="26"/>
                <w:szCs w:val="26"/>
              </w:rPr>
            </w:pPr>
            <w:r w:rsidRPr="00474BE4">
              <w:rPr>
                <w:sz w:val="26"/>
                <w:szCs w:val="26"/>
              </w:rPr>
              <w:t>Домашнее задание.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9156061" w14:textId="2ADB5A7A" w:rsidR="00474BE4" w:rsidRPr="00474BE4" w:rsidRDefault="00474BE4" w:rsidP="00853A7D">
            <w:pPr>
              <w:pStyle w:val="a8"/>
              <w:snapToGrid w:val="0"/>
              <w:rPr>
                <w:sz w:val="26"/>
                <w:szCs w:val="26"/>
              </w:rPr>
            </w:pPr>
            <w:r w:rsidRPr="00474BE4">
              <w:rPr>
                <w:sz w:val="26"/>
                <w:szCs w:val="26"/>
              </w:rPr>
              <w:t xml:space="preserve">Даётся задания на самоподготовку к </w:t>
            </w:r>
            <w:r w:rsidR="00853A7D">
              <w:rPr>
                <w:sz w:val="26"/>
                <w:szCs w:val="26"/>
              </w:rPr>
              <w:t xml:space="preserve">практическому </w:t>
            </w:r>
            <w:r w:rsidRPr="00474BE4">
              <w:rPr>
                <w:sz w:val="26"/>
                <w:szCs w:val="26"/>
              </w:rPr>
              <w:t xml:space="preserve"> занятию «</w:t>
            </w:r>
            <w:r w:rsidR="0055334C">
              <w:rPr>
                <w:sz w:val="26"/>
                <w:szCs w:val="26"/>
              </w:rPr>
              <w:t>Коронавирусная инфекция</w:t>
            </w:r>
            <w:r w:rsidRPr="00474BE4">
              <w:rPr>
                <w:sz w:val="26"/>
                <w:szCs w:val="26"/>
              </w:rPr>
              <w:t>».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41F51FD" w14:textId="77777777" w:rsidR="00474BE4" w:rsidRPr="00474BE4" w:rsidRDefault="00474BE4" w:rsidP="004932F6">
            <w:pPr>
              <w:pStyle w:val="a8"/>
              <w:snapToGrid w:val="0"/>
              <w:rPr>
                <w:sz w:val="26"/>
                <w:szCs w:val="26"/>
              </w:rPr>
            </w:pPr>
            <w:r w:rsidRPr="00474BE4">
              <w:rPr>
                <w:sz w:val="26"/>
                <w:szCs w:val="26"/>
              </w:rPr>
              <w:t>Ориентировка в подготовке к следующему занятию.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0992E5B" w14:textId="77777777" w:rsidR="00474BE4" w:rsidRPr="00474BE4" w:rsidRDefault="00474BE4" w:rsidP="004932F6">
            <w:pPr>
              <w:pStyle w:val="a8"/>
              <w:suppressAutoHyphens w:val="0"/>
              <w:snapToGrid w:val="0"/>
              <w:rPr>
                <w:sz w:val="26"/>
                <w:szCs w:val="26"/>
              </w:rPr>
            </w:pPr>
            <w:r w:rsidRPr="00474BE4">
              <w:rPr>
                <w:sz w:val="26"/>
                <w:szCs w:val="26"/>
              </w:rPr>
              <w:t>Приложение</w:t>
            </w:r>
          </w:p>
          <w:p w14:paraId="0F940B90" w14:textId="77777777" w:rsidR="00474BE4" w:rsidRPr="00474BE4" w:rsidRDefault="00474BE4" w:rsidP="004932F6">
            <w:pPr>
              <w:pStyle w:val="a8"/>
              <w:snapToGrid w:val="0"/>
              <w:rPr>
                <w:sz w:val="26"/>
                <w:szCs w:val="26"/>
              </w:rPr>
            </w:pPr>
            <w:r w:rsidRPr="00474BE4">
              <w:rPr>
                <w:sz w:val="26"/>
                <w:szCs w:val="26"/>
              </w:rPr>
              <w:t>№ 7.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D8C5720" w14:textId="77777777" w:rsidR="00474BE4" w:rsidRPr="00474BE4" w:rsidRDefault="00474BE4" w:rsidP="004932F6">
            <w:pPr>
              <w:pStyle w:val="a8"/>
              <w:snapToGrid w:val="0"/>
              <w:rPr>
                <w:sz w:val="26"/>
                <w:szCs w:val="26"/>
              </w:rPr>
            </w:pPr>
            <w:r w:rsidRPr="00474BE4">
              <w:rPr>
                <w:sz w:val="26"/>
                <w:szCs w:val="26"/>
              </w:rPr>
              <w:t>1 минута.</w:t>
            </w:r>
          </w:p>
        </w:tc>
      </w:tr>
    </w:tbl>
    <w:p w14:paraId="65A0ABC0" w14:textId="77777777" w:rsidR="007C527F" w:rsidRDefault="007C527F" w:rsidP="007C527F"/>
    <w:p w14:paraId="5FE9C807" w14:textId="77777777" w:rsidR="005D7410" w:rsidRDefault="005D7410">
      <w:pPr>
        <w:widowControl/>
        <w:suppressAutoHyphens w:val="0"/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14:paraId="26ABA83C" w14:textId="77777777" w:rsidR="00C06F12" w:rsidRDefault="00C06F12" w:rsidP="00B079A3">
      <w:pPr>
        <w:rPr>
          <w:b/>
          <w:bCs/>
          <w:sz w:val="28"/>
          <w:szCs w:val="28"/>
        </w:rPr>
      </w:pPr>
    </w:p>
    <w:p w14:paraId="2261CAA8" w14:textId="77777777" w:rsidR="00B079A3" w:rsidRPr="004B6FD4" w:rsidRDefault="00B079A3" w:rsidP="00B079A3">
      <w:pPr>
        <w:rPr>
          <w:rFonts w:cs="Times New Roman"/>
          <w:b/>
          <w:bCs/>
          <w:sz w:val="28"/>
          <w:szCs w:val="28"/>
        </w:rPr>
      </w:pPr>
      <w:r w:rsidRPr="004B6FD4">
        <w:rPr>
          <w:rFonts w:cs="Times New Roman"/>
          <w:b/>
          <w:bCs/>
          <w:sz w:val="28"/>
          <w:szCs w:val="28"/>
        </w:rPr>
        <w:t>Литература, рекомендуемая для самоподготовки:</w:t>
      </w:r>
    </w:p>
    <w:p w14:paraId="1CA8661A" w14:textId="77777777" w:rsidR="00B079A3" w:rsidRPr="004B6FD4" w:rsidRDefault="00B079A3" w:rsidP="00B079A3">
      <w:pPr>
        <w:rPr>
          <w:rFonts w:cs="Times New Roman"/>
          <w:sz w:val="28"/>
          <w:szCs w:val="28"/>
          <w:u w:val="single"/>
        </w:rPr>
      </w:pPr>
    </w:p>
    <w:p w14:paraId="141AAD77" w14:textId="77777777" w:rsidR="0074416A" w:rsidRPr="004B6FD4" w:rsidRDefault="0074416A" w:rsidP="0074416A">
      <w:pPr>
        <w:widowControl/>
        <w:shd w:val="clear" w:color="auto" w:fill="FFFFFF"/>
        <w:suppressAutoHyphens w:val="0"/>
        <w:spacing w:line="334" w:lineRule="atLeast"/>
        <w:jc w:val="both"/>
        <w:rPr>
          <w:rFonts w:eastAsia="Times New Roman" w:cs="Times New Roman"/>
          <w:kern w:val="0"/>
          <w:sz w:val="22"/>
          <w:szCs w:val="22"/>
          <w:lang w:eastAsia="ru-RU" w:bidi="ar-SA"/>
        </w:rPr>
      </w:pPr>
      <w:r w:rsidRPr="004B6FD4">
        <w:rPr>
          <w:rFonts w:eastAsia="Times New Roman" w:cs="Times New Roman"/>
          <w:kern w:val="0"/>
          <w:sz w:val="28"/>
          <w:szCs w:val="28"/>
          <w:lang w:eastAsia="ru-RU" w:bidi="ar-SA"/>
        </w:rPr>
        <w:t>1. Сперанская А.А., Новикова Л.Н., Баранова О.П., Васильева М.А. - Лучевая диагностика вирусной пневмонии. Вестник рентгенологии и радиологии. М., 2016, 97 (3) - с. 149-156.</w:t>
      </w:r>
    </w:p>
    <w:p w14:paraId="5E7D5DA9" w14:textId="77777777" w:rsidR="0074416A" w:rsidRPr="004B6FD4" w:rsidRDefault="0074416A" w:rsidP="0074416A">
      <w:pPr>
        <w:widowControl/>
        <w:shd w:val="clear" w:color="auto" w:fill="FFFFFF"/>
        <w:suppressAutoHyphens w:val="0"/>
        <w:spacing w:line="334" w:lineRule="atLeast"/>
        <w:jc w:val="both"/>
        <w:rPr>
          <w:rFonts w:eastAsia="Times New Roman" w:cs="Times New Roman"/>
          <w:kern w:val="0"/>
          <w:sz w:val="22"/>
          <w:szCs w:val="22"/>
          <w:lang w:eastAsia="ru-RU" w:bidi="ar-SA"/>
        </w:rPr>
      </w:pPr>
      <w:r w:rsidRPr="004B6FD4">
        <w:rPr>
          <w:rFonts w:eastAsia="Times New Roman" w:cs="Times New Roman"/>
          <w:kern w:val="0"/>
          <w:sz w:val="28"/>
          <w:szCs w:val="28"/>
          <w:lang w:eastAsia="ru-RU" w:bidi="ar-SA"/>
        </w:rPr>
        <w:t>2.</w:t>
      </w:r>
      <w:r w:rsidRPr="004B6FD4">
        <w:rPr>
          <w:rFonts w:eastAsia="Times New Roman" w:cs="Times New Roman"/>
          <w:kern w:val="0"/>
          <w:sz w:val="22"/>
          <w:szCs w:val="22"/>
          <w:lang w:eastAsia="ru-RU" w:bidi="ar-SA"/>
        </w:rPr>
        <w:t> </w:t>
      </w:r>
      <w:r w:rsidRPr="004B6FD4">
        <w:rPr>
          <w:rFonts w:eastAsia="Times New Roman" w:cs="Times New Roman"/>
          <w:kern w:val="0"/>
          <w:sz w:val="28"/>
          <w:szCs w:val="28"/>
          <w:lang w:eastAsia="ru-RU" w:bidi="ar-SA"/>
        </w:rPr>
        <w:t>Прасмыцкий О. Т., Ржеутская Р. Е. - Интенсивная терапия заболеваний, сопровождающихся острой дыхательной недостаточностью. – М., 2008 - 250 с.</w:t>
      </w:r>
    </w:p>
    <w:p w14:paraId="0A7EF56A" w14:textId="77777777" w:rsidR="0074416A" w:rsidRPr="004B6FD4" w:rsidRDefault="0074416A" w:rsidP="0074416A">
      <w:pPr>
        <w:widowControl/>
        <w:shd w:val="clear" w:color="auto" w:fill="FFFFFF"/>
        <w:suppressAutoHyphens w:val="0"/>
        <w:spacing w:line="334" w:lineRule="atLeast"/>
        <w:jc w:val="both"/>
        <w:rPr>
          <w:rFonts w:eastAsia="Times New Roman" w:cs="Times New Roman"/>
          <w:kern w:val="0"/>
          <w:sz w:val="22"/>
          <w:szCs w:val="22"/>
          <w:lang w:eastAsia="ru-RU" w:bidi="ar-SA"/>
        </w:rPr>
      </w:pPr>
      <w:r w:rsidRPr="004B6FD4">
        <w:rPr>
          <w:rFonts w:eastAsia="Times New Roman" w:cs="Times New Roman"/>
          <w:kern w:val="0"/>
          <w:sz w:val="28"/>
          <w:szCs w:val="28"/>
          <w:lang w:eastAsia="ru-RU" w:bidi="ar-SA"/>
        </w:rPr>
        <w:t>3. М.А. Мурашко, А.Ю. Попова. - Профилактика, диагностика и лечение новой коронавирусной инфекции (2019-ncov), М., 2020 – 52 с.</w:t>
      </w:r>
    </w:p>
    <w:p w14:paraId="43998EE4" w14:textId="77777777" w:rsidR="0074416A" w:rsidRPr="004B6FD4" w:rsidRDefault="0074416A" w:rsidP="0074416A">
      <w:pPr>
        <w:widowControl/>
        <w:shd w:val="clear" w:color="auto" w:fill="FFFFFF"/>
        <w:suppressAutoHyphens w:val="0"/>
        <w:spacing w:line="334" w:lineRule="atLeast"/>
        <w:jc w:val="both"/>
        <w:rPr>
          <w:rFonts w:eastAsia="Times New Roman" w:cs="Times New Roman"/>
          <w:kern w:val="0"/>
          <w:sz w:val="22"/>
          <w:szCs w:val="22"/>
          <w:lang w:eastAsia="ru-RU" w:bidi="ar-SA"/>
        </w:rPr>
      </w:pPr>
      <w:r w:rsidRPr="004B6FD4">
        <w:rPr>
          <w:rFonts w:eastAsia="Times New Roman" w:cs="Times New Roman"/>
          <w:kern w:val="0"/>
          <w:sz w:val="28"/>
          <w:szCs w:val="28"/>
          <w:lang w:eastAsia="ru-RU" w:bidi="ar-SA"/>
        </w:rPr>
        <w:t>4. Соколина И.А. и др. - Рентгенологические критерии дифференциальной диагностики воспалительных изменений ОГК вирусной этиологии (COVID-19) при МСКТ, М., 2020 – 130 с.</w:t>
      </w:r>
    </w:p>
    <w:p w14:paraId="750BA12F" w14:textId="2B04AE30" w:rsidR="0074416A" w:rsidRPr="004B6FD4" w:rsidRDefault="0074416A" w:rsidP="0074416A">
      <w:pPr>
        <w:widowControl/>
        <w:shd w:val="clear" w:color="auto" w:fill="FFFFFF"/>
        <w:suppressAutoHyphens w:val="0"/>
        <w:spacing w:line="334" w:lineRule="atLeast"/>
        <w:jc w:val="both"/>
        <w:rPr>
          <w:rFonts w:eastAsia="Times New Roman" w:cs="Times New Roman"/>
          <w:kern w:val="0"/>
          <w:sz w:val="22"/>
          <w:szCs w:val="22"/>
          <w:lang w:eastAsia="ru-RU" w:bidi="ar-SA"/>
        </w:rPr>
      </w:pPr>
      <w:r w:rsidRPr="004B6FD4">
        <w:rPr>
          <w:rFonts w:eastAsia="Times New Roman" w:cs="Times New Roman"/>
          <w:kern w:val="0"/>
          <w:sz w:val="28"/>
          <w:szCs w:val="28"/>
          <w:lang w:eastAsia="ru-RU" w:bidi="ar-SA"/>
        </w:rPr>
        <w:t>5. Профилактика, диагностика и лечение новой коронавирусной инфекции (COVID-19). Временные методические рекомендации. Минздрав России. Министерство здравоохранения Российской Федерации, версия 10 (08.02.2021) – М., 2021 - 261 с.</w:t>
      </w:r>
    </w:p>
    <w:p w14:paraId="5A33788A" w14:textId="77777777" w:rsidR="0074416A" w:rsidRPr="004B6FD4" w:rsidRDefault="0074416A" w:rsidP="0074416A">
      <w:pPr>
        <w:widowControl/>
        <w:shd w:val="clear" w:color="auto" w:fill="FFFFFF"/>
        <w:suppressAutoHyphens w:val="0"/>
        <w:spacing w:line="334" w:lineRule="atLeast"/>
        <w:jc w:val="both"/>
        <w:rPr>
          <w:rFonts w:eastAsia="Times New Roman" w:cs="Times New Roman"/>
          <w:kern w:val="0"/>
          <w:sz w:val="22"/>
          <w:szCs w:val="22"/>
          <w:lang w:eastAsia="ru-RU" w:bidi="ar-SA"/>
        </w:rPr>
      </w:pPr>
      <w:r w:rsidRPr="004B6FD4">
        <w:rPr>
          <w:rFonts w:eastAsia="Times New Roman" w:cs="Times New Roman"/>
          <w:kern w:val="0"/>
          <w:sz w:val="28"/>
          <w:szCs w:val="28"/>
          <w:lang w:eastAsia="ru-RU" w:bidi="ar-SA"/>
        </w:rPr>
        <w:t>6. https://coronavirus-monitor.ru</w:t>
      </w:r>
    </w:p>
    <w:p w14:paraId="03A438B4" w14:textId="77777777" w:rsidR="0074416A" w:rsidRPr="004B6FD4" w:rsidRDefault="0074416A" w:rsidP="0074416A">
      <w:pPr>
        <w:widowControl/>
        <w:shd w:val="clear" w:color="auto" w:fill="FFFFFF"/>
        <w:suppressAutoHyphens w:val="0"/>
        <w:spacing w:line="334" w:lineRule="atLeast"/>
        <w:jc w:val="both"/>
        <w:rPr>
          <w:rFonts w:eastAsia="Times New Roman" w:cs="Times New Roman"/>
          <w:kern w:val="0"/>
          <w:sz w:val="22"/>
          <w:szCs w:val="22"/>
          <w:lang w:eastAsia="ru-RU" w:bidi="ar-SA"/>
        </w:rPr>
      </w:pPr>
      <w:r w:rsidRPr="004B6FD4">
        <w:rPr>
          <w:rFonts w:eastAsia="Times New Roman" w:cs="Times New Roman"/>
          <w:kern w:val="0"/>
          <w:sz w:val="28"/>
          <w:szCs w:val="28"/>
          <w:lang w:eastAsia="ru-RU" w:bidi="ar-SA"/>
        </w:rPr>
        <w:t>7. https://ru.wikipedia.org/wiki/Коронавирусы</w:t>
      </w:r>
    </w:p>
    <w:p w14:paraId="4E1FFA73" w14:textId="77777777" w:rsidR="0074416A" w:rsidRPr="004B6FD4" w:rsidRDefault="0074416A" w:rsidP="0074416A">
      <w:pPr>
        <w:widowControl/>
        <w:shd w:val="clear" w:color="auto" w:fill="FFFFFF"/>
        <w:suppressAutoHyphens w:val="0"/>
        <w:spacing w:line="334" w:lineRule="atLeast"/>
        <w:jc w:val="both"/>
        <w:rPr>
          <w:rFonts w:eastAsia="Times New Roman" w:cs="Times New Roman"/>
          <w:kern w:val="0"/>
          <w:sz w:val="22"/>
          <w:szCs w:val="22"/>
          <w:lang w:eastAsia="ru-RU" w:bidi="ar-SA"/>
        </w:rPr>
      </w:pPr>
      <w:r w:rsidRPr="004B6FD4">
        <w:rPr>
          <w:rFonts w:eastAsia="Times New Roman" w:cs="Times New Roman"/>
          <w:kern w:val="0"/>
          <w:sz w:val="28"/>
          <w:szCs w:val="28"/>
          <w:lang w:eastAsia="ru-RU" w:bidi="ar-SA"/>
        </w:rPr>
        <w:t>8. https://ru.wikipedia.org/wiki/SARS-CoV-2</w:t>
      </w:r>
    </w:p>
    <w:p w14:paraId="0F1C7D96" w14:textId="77777777" w:rsidR="00B079A3" w:rsidRPr="00F634B8" w:rsidRDefault="00B079A3" w:rsidP="00B079A3">
      <w:pPr>
        <w:rPr>
          <w:sz w:val="28"/>
          <w:szCs w:val="28"/>
        </w:rPr>
      </w:pPr>
    </w:p>
    <w:p w14:paraId="67F6C660" w14:textId="77777777" w:rsidR="0074416A" w:rsidRDefault="0074416A" w:rsidP="00C06F12">
      <w:pPr>
        <w:jc w:val="right"/>
        <w:rPr>
          <w:sz w:val="28"/>
          <w:szCs w:val="28"/>
          <w:u w:val="single"/>
        </w:rPr>
      </w:pPr>
    </w:p>
    <w:p w14:paraId="0BD8A9A7" w14:textId="77777777" w:rsidR="0074416A" w:rsidRDefault="0074416A" w:rsidP="00C06F12">
      <w:pPr>
        <w:jc w:val="right"/>
        <w:rPr>
          <w:sz w:val="28"/>
          <w:szCs w:val="28"/>
          <w:u w:val="single"/>
        </w:rPr>
      </w:pPr>
    </w:p>
    <w:p w14:paraId="6BF997F4" w14:textId="77777777" w:rsidR="0074416A" w:rsidRDefault="0074416A" w:rsidP="00C06F12">
      <w:pPr>
        <w:jc w:val="right"/>
        <w:rPr>
          <w:sz w:val="28"/>
          <w:szCs w:val="28"/>
          <w:u w:val="single"/>
        </w:rPr>
      </w:pPr>
    </w:p>
    <w:p w14:paraId="0C3EDC7A" w14:textId="77777777" w:rsidR="0074416A" w:rsidRDefault="0074416A" w:rsidP="00C06F12">
      <w:pPr>
        <w:jc w:val="right"/>
        <w:rPr>
          <w:sz w:val="28"/>
          <w:szCs w:val="28"/>
          <w:u w:val="single"/>
        </w:rPr>
      </w:pPr>
    </w:p>
    <w:p w14:paraId="382D7204" w14:textId="77777777" w:rsidR="0074416A" w:rsidRDefault="0074416A" w:rsidP="00C06F12">
      <w:pPr>
        <w:jc w:val="right"/>
        <w:rPr>
          <w:sz w:val="28"/>
          <w:szCs w:val="28"/>
          <w:u w:val="single"/>
        </w:rPr>
      </w:pPr>
    </w:p>
    <w:p w14:paraId="23054D84" w14:textId="77777777" w:rsidR="0074416A" w:rsidRDefault="0074416A" w:rsidP="00C06F12">
      <w:pPr>
        <w:jc w:val="right"/>
        <w:rPr>
          <w:sz w:val="28"/>
          <w:szCs w:val="28"/>
          <w:u w:val="single"/>
        </w:rPr>
      </w:pPr>
    </w:p>
    <w:p w14:paraId="2983D434" w14:textId="77777777" w:rsidR="0074416A" w:rsidRDefault="0074416A" w:rsidP="00C06F12">
      <w:pPr>
        <w:jc w:val="right"/>
        <w:rPr>
          <w:sz w:val="28"/>
          <w:szCs w:val="28"/>
          <w:u w:val="single"/>
        </w:rPr>
      </w:pPr>
    </w:p>
    <w:p w14:paraId="19CF4211" w14:textId="77777777" w:rsidR="0074416A" w:rsidRDefault="0074416A" w:rsidP="00C06F12">
      <w:pPr>
        <w:jc w:val="right"/>
        <w:rPr>
          <w:sz w:val="28"/>
          <w:szCs w:val="28"/>
          <w:u w:val="single"/>
        </w:rPr>
      </w:pPr>
    </w:p>
    <w:p w14:paraId="38A9AB67" w14:textId="77777777" w:rsidR="0074416A" w:rsidRDefault="0074416A" w:rsidP="00C06F12">
      <w:pPr>
        <w:jc w:val="right"/>
        <w:rPr>
          <w:sz w:val="28"/>
          <w:szCs w:val="28"/>
          <w:u w:val="single"/>
        </w:rPr>
      </w:pPr>
    </w:p>
    <w:p w14:paraId="791486E6" w14:textId="77777777" w:rsidR="0074416A" w:rsidRDefault="0074416A" w:rsidP="00C06F12">
      <w:pPr>
        <w:jc w:val="right"/>
        <w:rPr>
          <w:sz w:val="28"/>
          <w:szCs w:val="28"/>
          <w:u w:val="single"/>
        </w:rPr>
      </w:pPr>
    </w:p>
    <w:p w14:paraId="3A95E45B" w14:textId="77777777" w:rsidR="0074416A" w:rsidRDefault="0074416A" w:rsidP="00C06F12">
      <w:pPr>
        <w:jc w:val="right"/>
        <w:rPr>
          <w:sz w:val="28"/>
          <w:szCs w:val="28"/>
          <w:u w:val="single"/>
        </w:rPr>
      </w:pPr>
    </w:p>
    <w:p w14:paraId="28D566BC" w14:textId="77777777" w:rsidR="0074416A" w:rsidRDefault="0074416A" w:rsidP="00C06F12">
      <w:pPr>
        <w:jc w:val="right"/>
        <w:rPr>
          <w:sz w:val="28"/>
          <w:szCs w:val="28"/>
          <w:u w:val="single"/>
        </w:rPr>
      </w:pPr>
    </w:p>
    <w:p w14:paraId="43934D17" w14:textId="77777777" w:rsidR="0074416A" w:rsidRDefault="0074416A" w:rsidP="00C06F12">
      <w:pPr>
        <w:jc w:val="right"/>
        <w:rPr>
          <w:sz w:val="28"/>
          <w:szCs w:val="28"/>
          <w:u w:val="single"/>
        </w:rPr>
      </w:pPr>
    </w:p>
    <w:p w14:paraId="19F1218F" w14:textId="77777777" w:rsidR="0074416A" w:rsidRDefault="0074416A" w:rsidP="00C06F12">
      <w:pPr>
        <w:jc w:val="right"/>
        <w:rPr>
          <w:sz w:val="28"/>
          <w:szCs w:val="28"/>
          <w:u w:val="single"/>
        </w:rPr>
      </w:pPr>
    </w:p>
    <w:p w14:paraId="0B0D6248" w14:textId="77777777" w:rsidR="0074416A" w:rsidRDefault="0074416A" w:rsidP="00C06F12">
      <w:pPr>
        <w:jc w:val="right"/>
        <w:rPr>
          <w:sz w:val="28"/>
          <w:szCs w:val="28"/>
          <w:u w:val="single"/>
        </w:rPr>
      </w:pPr>
    </w:p>
    <w:p w14:paraId="1B459CF7" w14:textId="77777777" w:rsidR="0074416A" w:rsidRDefault="0074416A" w:rsidP="00C06F12">
      <w:pPr>
        <w:jc w:val="right"/>
        <w:rPr>
          <w:sz w:val="28"/>
          <w:szCs w:val="28"/>
          <w:u w:val="single"/>
        </w:rPr>
      </w:pPr>
    </w:p>
    <w:p w14:paraId="13E762F7" w14:textId="77777777" w:rsidR="0074416A" w:rsidRDefault="0074416A" w:rsidP="00C06F12">
      <w:pPr>
        <w:jc w:val="right"/>
        <w:rPr>
          <w:sz w:val="28"/>
          <w:szCs w:val="28"/>
          <w:u w:val="single"/>
        </w:rPr>
      </w:pPr>
    </w:p>
    <w:p w14:paraId="713FB9CF" w14:textId="77777777" w:rsidR="0074416A" w:rsidRDefault="0074416A" w:rsidP="00C06F12">
      <w:pPr>
        <w:jc w:val="right"/>
        <w:rPr>
          <w:sz w:val="28"/>
          <w:szCs w:val="28"/>
          <w:u w:val="single"/>
        </w:rPr>
      </w:pPr>
    </w:p>
    <w:p w14:paraId="7E44CC4E" w14:textId="77777777" w:rsidR="0074416A" w:rsidRDefault="0074416A" w:rsidP="00C06F12">
      <w:pPr>
        <w:jc w:val="right"/>
        <w:rPr>
          <w:sz w:val="28"/>
          <w:szCs w:val="28"/>
          <w:u w:val="single"/>
        </w:rPr>
      </w:pPr>
    </w:p>
    <w:p w14:paraId="3F7AC039" w14:textId="77777777" w:rsidR="0074416A" w:rsidRDefault="0074416A" w:rsidP="00C06F12">
      <w:pPr>
        <w:jc w:val="right"/>
        <w:rPr>
          <w:sz w:val="28"/>
          <w:szCs w:val="28"/>
          <w:u w:val="single"/>
        </w:rPr>
      </w:pPr>
    </w:p>
    <w:p w14:paraId="55478762" w14:textId="77777777" w:rsidR="0074416A" w:rsidRDefault="0074416A" w:rsidP="00C06F12">
      <w:pPr>
        <w:jc w:val="right"/>
        <w:rPr>
          <w:sz w:val="28"/>
          <w:szCs w:val="28"/>
          <w:u w:val="single"/>
        </w:rPr>
      </w:pPr>
    </w:p>
    <w:p w14:paraId="0B33B797" w14:textId="77777777" w:rsidR="0074416A" w:rsidRDefault="0074416A" w:rsidP="00C06F12">
      <w:pPr>
        <w:jc w:val="right"/>
        <w:rPr>
          <w:sz w:val="28"/>
          <w:szCs w:val="28"/>
          <w:u w:val="single"/>
        </w:rPr>
      </w:pPr>
    </w:p>
    <w:p w14:paraId="45790115" w14:textId="77777777" w:rsidR="004B6FD4" w:rsidRDefault="004B6FD4" w:rsidP="00C06F12">
      <w:pPr>
        <w:jc w:val="right"/>
        <w:rPr>
          <w:sz w:val="28"/>
          <w:szCs w:val="28"/>
          <w:u w:val="single"/>
        </w:rPr>
      </w:pPr>
    </w:p>
    <w:p w14:paraId="3AF9C093" w14:textId="79BC4C0E" w:rsidR="0074416A" w:rsidRDefault="0074416A" w:rsidP="00C06F12">
      <w:pPr>
        <w:jc w:val="right"/>
        <w:rPr>
          <w:sz w:val="28"/>
          <w:szCs w:val="28"/>
          <w:u w:val="single"/>
        </w:rPr>
      </w:pPr>
    </w:p>
    <w:p w14:paraId="47BEAD59" w14:textId="77777777" w:rsidR="009C0838" w:rsidRDefault="009C0838" w:rsidP="00C06F12">
      <w:pPr>
        <w:jc w:val="right"/>
        <w:rPr>
          <w:sz w:val="28"/>
          <w:szCs w:val="28"/>
          <w:u w:val="single"/>
        </w:rPr>
      </w:pPr>
    </w:p>
    <w:p w14:paraId="12AC93F8" w14:textId="77777777" w:rsidR="0074416A" w:rsidRDefault="0074416A" w:rsidP="00C06F12">
      <w:pPr>
        <w:jc w:val="right"/>
        <w:rPr>
          <w:sz w:val="28"/>
          <w:szCs w:val="28"/>
          <w:u w:val="single"/>
        </w:rPr>
      </w:pPr>
    </w:p>
    <w:p w14:paraId="43234E0A" w14:textId="1A5D91BC" w:rsidR="007C527F" w:rsidRPr="00C06F12" w:rsidRDefault="00C06F12" w:rsidP="00C06F12">
      <w:pPr>
        <w:jc w:val="right"/>
        <w:rPr>
          <w:b/>
          <w:sz w:val="28"/>
          <w:szCs w:val="28"/>
        </w:rPr>
      </w:pPr>
      <w:r w:rsidRPr="00C06F12">
        <w:rPr>
          <w:b/>
          <w:sz w:val="28"/>
          <w:szCs w:val="28"/>
        </w:rPr>
        <w:lastRenderedPageBreak/>
        <w:t xml:space="preserve">Приложение 1 </w:t>
      </w:r>
    </w:p>
    <w:p w14:paraId="3C75A894" w14:textId="77777777" w:rsidR="00C06F12" w:rsidRDefault="00C06F12" w:rsidP="007C527F">
      <w:pPr>
        <w:rPr>
          <w:sz w:val="28"/>
          <w:szCs w:val="28"/>
        </w:rPr>
      </w:pPr>
    </w:p>
    <w:p w14:paraId="08D11288" w14:textId="77777777" w:rsidR="00C06F12" w:rsidRDefault="00C06F12" w:rsidP="00C06F12">
      <w:pPr>
        <w:jc w:val="center"/>
        <w:rPr>
          <w:b/>
          <w:sz w:val="28"/>
          <w:szCs w:val="28"/>
        </w:rPr>
      </w:pPr>
      <w:r w:rsidRPr="00C06F12">
        <w:rPr>
          <w:b/>
          <w:sz w:val="28"/>
          <w:szCs w:val="28"/>
        </w:rPr>
        <w:t>БЛИЦ – ОПРОС</w:t>
      </w:r>
      <w:r w:rsidR="00D07838">
        <w:rPr>
          <w:b/>
          <w:sz w:val="28"/>
          <w:szCs w:val="28"/>
        </w:rPr>
        <w:t xml:space="preserve"> </w:t>
      </w:r>
    </w:p>
    <w:p w14:paraId="57C099F0" w14:textId="77777777" w:rsidR="00D07838" w:rsidRDefault="00D07838" w:rsidP="00C06F1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 эталонами ответов </w:t>
      </w:r>
    </w:p>
    <w:p w14:paraId="12DE5E50" w14:textId="77777777" w:rsidR="00D07838" w:rsidRPr="00C06F12" w:rsidRDefault="00D07838" w:rsidP="00C06F12">
      <w:pPr>
        <w:jc w:val="center"/>
        <w:rPr>
          <w:b/>
          <w:sz w:val="28"/>
          <w:szCs w:val="28"/>
        </w:rPr>
      </w:pP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5211"/>
        <w:gridCol w:w="4678"/>
      </w:tblGrid>
      <w:tr w:rsidR="00D07838" w14:paraId="0C4B6D01" w14:textId="77777777" w:rsidTr="00967F6B">
        <w:tc>
          <w:tcPr>
            <w:tcW w:w="5211" w:type="dxa"/>
          </w:tcPr>
          <w:p w14:paraId="77D4D988" w14:textId="77777777" w:rsidR="00D07838" w:rsidRPr="00D07838" w:rsidRDefault="00FC0410" w:rsidP="00D07838">
            <w:pPr>
              <w:pStyle w:val="ac"/>
              <w:ind w:left="502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</w:t>
            </w:r>
            <w:r w:rsidR="00D07838" w:rsidRPr="00D07838">
              <w:rPr>
                <w:b/>
                <w:sz w:val="28"/>
                <w:szCs w:val="28"/>
              </w:rPr>
              <w:t>опрос</w:t>
            </w:r>
          </w:p>
        </w:tc>
        <w:tc>
          <w:tcPr>
            <w:tcW w:w="4678" w:type="dxa"/>
          </w:tcPr>
          <w:p w14:paraId="3BAA38A2" w14:textId="77777777" w:rsidR="00D07838" w:rsidRPr="00D07838" w:rsidRDefault="00FC0410" w:rsidP="00D0783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</w:t>
            </w:r>
            <w:r w:rsidR="00D07838" w:rsidRPr="00D07838">
              <w:rPr>
                <w:b/>
                <w:sz w:val="28"/>
                <w:szCs w:val="28"/>
              </w:rPr>
              <w:t>твет</w:t>
            </w:r>
          </w:p>
        </w:tc>
      </w:tr>
      <w:tr w:rsidR="00D07838" w14:paraId="4D52FF6D" w14:textId="77777777" w:rsidTr="00967F6B">
        <w:tc>
          <w:tcPr>
            <w:tcW w:w="5211" w:type="dxa"/>
          </w:tcPr>
          <w:p w14:paraId="44A18426" w14:textId="46CFF410" w:rsidR="00D07838" w:rsidRPr="00D07838" w:rsidRDefault="00915A1C" w:rsidP="00F01581">
            <w:pPr>
              <w:pStyle w:val="ac"/>
              <w:numPr>
                <w:ilvl w:val="0"/>
                <w:numId w:val="10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Что такое </w:t>
            </w:r>
            <w:r w:rsidR="00967F6B">
              <w:rPr>
                <w:sz w:val="28"/>
                <w:szCs w:val="28"/>
              </w:rPr>
              <w:t xml:space="preserve">  </w:t>
            </w:r>
            <w:r w:rsidR="00D07838">
              <w:rPr>
                <w:sz w:val="28"/>
                <w:szCs w:val="28"/>
              </w:rPr>
              <w:t xml:space="preserve"> </w:t>
            </w:r>
            <w:r w:rsidRPr="007434A2">
              <w:rPr>
                <w:color w:val="333333"/>
                <w:sz w:val="28"/>
                <w:szCs w:val="28"/>
              </w:rPr>
              <w:t>COVID-19</w:t>
            </w:r>
            <w:r>
              <w:rPr>
                <w:color w:val="333333"/>
                <w:sz w:val="28"/>
                <w:szCs w:val="28"/>
              </w:rPr>
              <w:t>?</w:t>
            </w:r>
          </w:p>
        </w:tc>
        <w:tc>
          <w:tcPr>
            <w:tcW w:w="4678" w:type="dxa"/>
          </w:tcPr>
          <w:p w14:paraId="035775E8" w14:textId="35505675" w:rsidR="00D07838" w:rsidRDefault="00116D30" w:rsidP="007C527F">
            <w:pPr>
              <w:rPr>
                <w:sz w:val="28"/>
                <w:szCs w:val="28"/>
              </w:rPr>
            </w:pPr>
            <w:r w:rsidRPr="007434A2">
              <w:rPr>
                <w:color w:val="333333"/>
                <w:sz w:val="28"/>
                <w:szCs w:val="28"/>
              </w:rPr>
              <w:t>острое респираторное заболевание, вызванное новым коронавирусом (SARS-CoV-2)</w:t>
            </w:r>
          </w:p>
        </w:tc>
      </w:tr>
      <w:tr w:rsidR="00D07838" w14:paraId="7091896F" w14:textId="77777777" w:rsidTr="00967F6B">
        <w:trPr>
          <w:trHeight w:val="988"/>
        </w:trPr>
        <w:tc>
          <w:tcPr>
            <w:tcW w:w="5211" w:type="dxa"/>
          </w:tcPr>
          <w:p w14:paraId="041DD0A4" w14:textId="1B6A4E10" w:rsidR="00D07838" w:rsidRPr="00D07838" w:rsidRDefault="00116D30" w:rsidP="00F01581">
            <w:pPr>
              <w:pStyle w:val="ac"/>
              <w:numPr>
                <w:ilvl w:val="0"/>
                <w:numId w:val="10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Каков и</w:t>
            </w:r>
            <w:r w:rsidRPr="007434A2">
              <w:rPr>
                <w:color w:val="333333"/>
                <w:sz w:val="28"/>
                <w:szCs w:val="28"/>
              </w:rPr>
              <w:t>нкубационный период COVID-19</w:t>
            </w:r>
            <w:r>
              <w:rPr>
                <w:color w:val="333333"/>
                <w:sz w:val="28"/>
                <w:szCs w:val="28"/>
              </w:rPr>
              <w:t>?</w:t>
            </w:r>
          </w:p>
        </w:tc>
        <w:tc>
          <w:tcPr>
            <w:tcW w:w="4678" w:type="dxa"/>
          </w:tcPr>
          <w:p w14:paraId="06D9E778" w14:textId="48DF7A80" w:rsidR="00D07838" w:rsidRDefault="00116D30" w:rsidP="007C527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2-14 дней</w:t>
            </w:r>
            <w:r w:rsidR="00967F6B">
              <w:rPr>
                <w:sz w:val="28"/>
                <w:szCs w:val="28"/>
              </w:rPr>
              <w:t xml:space="preserve">. </w:t>
            </w:r>
            <w:r w:rsidR="00D07838">
              <w:rPr>
                <w:sz w:val="28"/>
                <w:szCs w:val="28"/>
              </w:rPr>
              <w:t xml:space="preserve"> </w:t>
            </w:r>
          </w:p>
        </w:tc>
      </w:tr>
      <w:tr w:rsidR="00D07838" w14:paraId="420BC0F0" w14:textId="77777777" w:rsidTr="00967F6B">
        <w:tc>
          <w:tcPr>
            <w:tcW w:w="5211" w:type="dxa"/>
          </w:tcPr>
          <w:p w14:paraId="1A5252ED" w14:textId="434859A4" w:rsidR="00D07838" w:rsidRPr="00D07838" w:rsidRDefault="00116D30" w:rsidP="00F01581">
            <w:pPr>
              <w:pStyle w:val="ac"/>
              <w:numPr>
                <w:ilvl w:val="0"/>
                <w:numId w:val="10"/>
              </w:numPr>
              <w:rPr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Какие вы знаете п</w:t>
            </w:r>
            <w:r w:rsidRPr="007434A2">
              <w:rPr>
                <w:rFonts w:cs="Times New Roman"/>
                <w:sz w:val="28"/>
                <w:szCs w:val="28"/>
              </w:rPr>
              <w:t>ути передачи</w:t>
            </w:r>
            <w:r w:rsidRPr="007434A2">
              <w:rPr>
                <w:color w:val="333333"/>
                <w:sz w:val="28"/>
                <w:szCs w:val="28"/>
              </w:rPr>
              <w:t xml:space="preserve"> COVID-19</w:t>
            </w:r>
            <w:r>
              <w:rPr>
                <w:color w:val="333333"/>
                <w:sz w:val="28"/>
                <w:szCs w:val="28"/>
              </w:rPr>
              <w:t>?</w:t>
            </w:r>
            <w:r>
              <w:rPr>
                <w:rFonts w:cs="Times New Roman"/>
                <w:sz w:val="28"/>
                <w:szCs w:val="28"/>
              </w:rPr>
              <w:t xml:space="preserve"> </w:t>
            </w:r>
          </w:p>
        </w:tc>
        <w:tc>
          <w:tcPr>
            <w:tcW w:w="4678" w:type="dxa"/>
          </w:tcPr>
          <w:p w14:paraId="6343FB47" w14:textId="12622212" w:rsidR="00D07838" w:rsidRDefault="00116D30" w:rsidP="007C527F">
            <w:pPr>
              <w:rPr>
                <w:sz w:val="28"/>
                <w:szCs w:val="28"/>
              </w:rPr>
            </w:pPr>
            <w:r w:rsidRPr="001C55BA">
              <w:rPr>
                <w:rStyle w:val="af1"/>
                <w:rFonts w:cs="Times New Roman"/>
                <w:b w:val="0"/>
                <w:bCs w:val="0"/>
                <w:color w:val="212529"/>
                <w:sz w:val="28"/>
                <w:szCs w:val="28"/>
              </w:rPr>
              <w:t>контактный, воздушно-капельный, аэрозольный</w:t>
            </w:r>
          </w:p>
        </w:tc>
      </w:tr>
      <w:tr w:rsidR="00D07838" w14:paraId="1E9511B7" w14:textId="77777777" w:rsidTr="00967F6B">
        <w:tc>
          <w:tcPr>
            <w:tcW w:w="5211" w:type="dxa"/>
          </w:tcPr>
          <w:p w14:paraId="57F5917A" w14:textId="76EEA3BA" w:rsidR="00D07838" w:rsidRPr="00D07838" w:rsidRDefault="00116D30" w:rsidP="00F01581">
            <w:pPr>
              <w:pStyle w:val="ac"/>
              <w:numPr>
                <w:ilvl w:val="0"/>
                <w:numId w:val="10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Какие основные симптомы </w:t>
            </w:r>
            <w:r w:rsidR="00967F6B">
              <w:rPr>
                <w:sz w:val="28"/>
                <w:szCs w:val="28"/>
              </w:rPr>
              <w:t xml:space="preserve"> </w:t>
            </w:r>
            <w:r w:rsidR="00D07838">
              <w:rPr>
                <w:sz w:val="28"/>
                <w:szCs w:val="28"/>
              </w:rPr>
              <w:t xml:space="preserve"> </w:t>
            </w:r>
            <w:r w:rsidRPr="007434A2">
              <w:rPr>
                <w:color w:val="333333"/>
                <w:sz w:val="28"/>
                <w:szCs w:val="28"/>
              </w:rPr>
              <w:t>COVID-19</w:t>
            </w:r>
            <w:r>
              <w:rPr>
                <w:color w:val="333333"/>
                <w:sz w:val="28"/>
                <w:szCs w:val="28"/>
              </w:rPr>
              <w:t>?</w:t>
            </w:r>
          </w:p>
        </w:tc>
        <w:tc>
          <w:tcPr>
            <w:tcW w:w="4678" w:type="dxa"/>
          </w:tcPr>
          <w:p w14:paraId="02DACA71" w14:textId="51D0CA88" w:rsidR="00D07838" w:rsidRPr="00967F6B" w:rsidRDefault="00116D30" w:rsidP="007C527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Повышение температуры, кашель, одышка, повышенная утомляемость</w:t>
            </w:r>
          </w:p>
        </w:tc>
      </w:tr>
      <w:tr w:rsidR="00D07838" w14:paraId="31CE6639" w14:textId="77777777" w:rsidTr="00967F6B">
        <w:tc>
          <w:tcPr>
            <w:tcW w:w="5211" w:type="dxa"/>
          </w:tcPr>
          <w:p w14:paraId="57D569F4" w14:textId="614DC896" w:rsidR="00D07838" w:rsidRPr="00D07838" w:rsidRDefault="00116D30" w:rsidP="00F01581">
            <w:pPr>
              <w:pStyle w:val="ac"/>
              <w:numPr>
                <w:ilvl w:val="0"/>
                <w:numId w:val="10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Какие виды специфической профилактики вы знаете?</w:t>
            </w:r>
            <w:r w:rsidR="00967F6B">
              <w:rPr>
                <w:sz w:val="28"/>
                <w:szCs w:val="28"/>
              </w:rPr>
              <w:t xml:space="preserve">  </w:t>
            </w:r>
            <w:r w:rsidR="00D07838">
              <w:rPr>
                <w:sz w:val="28"/>
                <w:szCs w:val="28"/>
              </w:rPr>
              <w:t xml:space="preserve"> </w:t>
            </w:r>
          </w:p>
        </w:tc>
        <w:tc>
          <w:tcPr>
            <w:tcW w:w="4678" w:type="dxa"/>
          </w:tcPr>
          <w:p w14:paraId="314EA9A1" w14:textId="2936B89F" w:rsidR="00D07838" w:rsidRDefault="00116D30" w:rsidP="007C527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Вакцинация</w:t>
            </w:r>
            <w:r w:rsidR="00967F6B">
              <w:rPr>
                <w:sz w:val="28"/>
                <w:szCs w:val="28"/>
              </w:rPr>
              <w:t xml:space="preserve"> </w:t>
            </w:r>
          </w:p>
        </w:tc>
      </w:tr>
      <w:tr w:rsidR="00D07838" w14:paraId="3B578AE5" w14:textId="77777777" w:rsidTr="00967F6B">
        <w:tc>
          <w:tcPr>
            <w:tcW w:w="5211" w:type="dxa"/>
          </w:tcPr>
          <w:p w14:paraId="56345F4A" w14:textId="27BFA56D" w:rsidR="00D07838" w:rsidRPr="00D07838" w:rsidRDefault="00116D30" w:rsidP="00F01581">
            <w:pPr>
              <w:pStyle w:val="ac"/>
              <w:numPr>
                <w:ilvl w:val="0"/>
                <w:numId w:val="10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чем заключается неспецифическая профилактика?</w:t>
            </w:r>
            <w:r w:rsidR="00967F6B">
              <w:rPr>
                <w:sz w:val="28"/>
                <w:szCs w:val="28"/>
              </w:rPr>
              <w:t xml:space="preserve"> </w:t>
            </w:r>
            <w:r w:rsidR="00D07838">
              <w:rPr>
                <w:sz w:val="28"/>
                <w:szCs w:val="28"/>
              </w:rPr>
              <w:t xml:space="preserve"> </w:t>
            </w:r>
          </w:p>
        </w:tc>
        <w:tc>
          <w:tcPr>
            <w:tcW w:w="4678" w:type="dxa"/>
          </w:tcPr>
          <w:p w14:paraId="323877C5" w14:textId="4EBBE536" w:rsidR="00D07838" w:rsidRDefault="00116D30" w:rsidP="007C527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Проведение </w:t>
            </w:r>
            <w:r w:rsidRPr="00381DD3">
              <w:rPr>
                <w:sz w:val="28"/>
                <w:szCs w:val="28"/>
              </w:rPr>
              <w:t>мероприяти</w:t>
            </w:r>
            <w:r>
              <w:rPr>
                <w:sz w:val="28"/>
                <w:szCs w:val="28"/>
              </w:rPr>
              <w:t>й</w:t>
            </w:r>
            <w:r w:rsidRPr="00381DD3">
              <w:rPr>
                <w:sz w:val="28"/>
                <w:szCs w:val="28"/>
              </w:rPr>
              <w:t>, направленны</w:t>
            </w:r>
            <w:r>
              <w:rPr>
                <w:sz w:val="28"/>
                <w:szCs w:val="28"/>
              </w:rPr>
              <w:t>х</w:t>
            </w:r>
            <w:r w:rsidRPr="00381DD3">
              <w:rPr>
                <w:sz w:val="28"/>
                <w:szCs w:val="28"/>
              </w:rPr>
              <w:t xml:space="preserve"> на предотвращение распространения инфекции, и проводится в отношении источника инфекции, механизма передачи возбудителя инфекции, а также потенциально восприимчивого контингента.</w:t>
            </w:r>
          </w:p>
        </w:tc>
      </w:tr>
    </w:tbl>
    <w:p w14:paraId="6B191D01" w14:textId="77777777" w:rsidR="00C06F12" w:rsidRDefault="00C06F12" w:rsidP="007C527F">
      <w:pPr>
        <w:rPr>
          <w:sz w:val="28"/>
          <w:szCs w:val="28"/>
        </w:rPr>
      </w:pPr>
    </w:p>
    <w:p w14:paraId="3D7A8F6C" w14:textId="77777777" w:rsidR="00C06F12" w:rsidRDefault="00C06F12" w:rsidP="007C527F">
      <w:pPr>
        <w:rPr>
          <w:sz w:val="28"/>
          <w:szCs w:val="28"/>
        </w:rPr>
      </w:pPr>
    </w:p>
    <w:p w14:paraId="21DCF6FB" w14:textId="77777777" w:rsidR="00C06F12" w:rsidRDefault="00C06F12" w:rsidP="007C527F">
      <w:pPr>
        <w:rPr>
          <w:sz w:val="28"/>
          <w:szCs w:val="28"/>
        </w:rPr>
      </w:pPr>
    </w:p>
    <w:p w14:paraId="34FBBF5F" w14:textId="77777777" w:rsidR="00C06F12" w:rsidRDefault="00C06F12" w:rsidP="007C527F">
      <w:pPr>
        <w:rPr>
          <w:sz w:val="28"/>
          <w:szCs w:val="28"/>
        </w:rPr>
      </w:pPr>
    </w:p>
    <w:p w14:paraId="38E95E3A" w14:textId="77777777" w:rsidR="00C06F12" w:rsidRDefault="00C06F12" w:rsidP="007C527F">
      <w:pPr>
        <w:rPr>
          <w:sz w:val="28"/>
          <w:szCs w:val="28"/>
        </w:rPr>
      </w:pPr>
    </w:p>
    <w:p w14:paraId="7B73219E" w14:textId="0ADDA6DC" w:rsidR="004B6FD4" w:rsidRDefault="00FC0410">
      <w:pPr>
        <w:widowControl/>
        <w:suppressAutoHyphens w:val="0"/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14:paraId="40508A1E" w14:textId="77777777" w:rsidR="00C06F12" w:rsidRPr="00FC0410" w:rsidRDefault="00FC0410" w:rsidP="00FC0410">
      <w:pPr>
        <w:jc w:val="right"/>
        <w:rPr>
          <w:b/>
          <w:sz w:val="28"/>
          <w:szCs w:val="28"/>
        </w:rPr>
      </w:pPr>
      <w:r w:rsidRPr="00FC0410">
        <w:rPr>
          <w:b/>
          <w:sz w:val="28"/>
          <w:szCs w:val="28"/>
        </w:rPr>
        <w:lastRenderedPageBreak/>
        <w:t xml:space="preserve">Приложение 2 </w:t>
      </w:r>
    </w:p>
    <w:p w14:paraId="6CCF8107" w14:textId="77777777" w:rsidR="00407AAA" w:rsidRDefault="00407AAA" w:rsidP="007C527F">
      <w:pPr>
        <w:rPr>
          <w:sz w:val="28"/>
          <w:szCs w:val="28"/>
        </w:rPr>
      </w:pPr>
    </w:p>
    <w:p w14:paraId="6F95EB77" w14:textId="77777777" w:rsidR="00C06F12" w:rsidRPr="00ED2780" w:rsidRDefault="00407AAA" w:rsidP="00407AAA">
      <w:pPr>
        <w:jc w:val="center"/>
        <w:rPr>
          <w:rFonts w:cs="Times New Roman"/>
          <w:b/>
          <w:sz w:val="28"/>
          <w:szCs w:val="28"/>
        </w:rPr>
      </w:pPr>
      <w:r w:rsidRPr="00ED2780">
        <w:rPr>
          <w:rFonts w:cs="Times New Roman"/>
          <w:b/>
          <w:sz w:val="28"/>
          <w:szCs w:val="28"/>
        </w:rPr>
        <w:t>ПЛАН-КОНСПЕКТ ЛЕКЦИИ</w:t>
      </w:r>
    </w:p>
    <w:p w14:paraId="6577333B" w14:textId="77777777" w:rsidR="00C06F12" w:rsidRPr="00ED2780" w:rsidRDefault="00C06F12" w:rsidP="007C527F">
      <w:pPr>
        <w:rPr>
          <w:rFonts w:cs="Times New Roman"/>
          <w:sz w:val="28"/>
          <w:szCs w:val="28"/>
        </w:rPr>
      </w:pPr>
    </w:p>
    <w:p w14:paraId="2086C9DC" w14:textId="7ABC9D29" w:rsidR="00ED2780" w:rsidRPr="00F01581" w:rsidRDefault="00BF1267" w:rsidP="00F01581">
      <w:pPr>
        <w:pStyle w:val="ac"/>
        <w:numPr>
          <w:ilvl w:val="1"/>
          <w:numId w:val="8"/>
        </w:numPr>
        <w:rPr>
          <w:rFonts w:cs="Times New Roman"/>
          <w:sz w:val="28"/>
          <w:szCs w:val="28"/>
        </w:rPr>
      </w:pPr>
      <w:r w:rsidRPr="00F01581">
        <w:rPr>
          <w:rFonts w:cs="Times New Roman"/>
          <w:b/>
          <w:bCs/>
          <w:sz w:val="28"/>
          <w:szCs w:val="28"/>
        </w:rPr>
        <w:t>Общие положения</w:t>
      </w:r>
      <w:r w:rsidRPr="00F01581">
        <w:rPr>
          <w:rFonts w:cs="Times New Roman"/>
          <w:sz w:val="28"/>
          <w:szCs w:val="28"/>
        </w:rPr>
        <w:t>.</w:t>
      </w:r>
    </w:p>
    <w:p w14:paraId="30E62E79" w14:textId="7775D8ED" w:rsidR="00BF1267" w:rsidRPr="00F01581" w:rsidRDefault="00BF1267" w:rsidP="00F01581">
      <w:pPr>
        <w:jc w:val="both"/>
        <w:rPr>
          <w:sz w:val="28"/>
          <w:szCs w:val="28"/>
        </w:rPr>
      </w:pPr>
    </w:p>
    <w:p w14:paraId="2E014BC4" w14:textId="09DDD549" w:rsidR="00BF1267" w:rsidRPr="004B6FD4" w:rsidRDefault="00BF1267" w:rsidP="00F01581">
      <w:pPr>
        <w:pStyle w:val="af0"/>
        <w:shd w:val="clear" w:color="auto" w:fill="FFFFFF"/>
        <w:spacing w:before="0" w:beforeAutospacing="0"/>
        <w:ind w:firstLine="709"/>
        <w:jc w:val="both"/>
        <w:rPr>
          <w:sz w:val="28"/>
          <w:szCs w:val="28"/>
        </w:rPr>
      </w:pPr>
      <w:r w:rsidRPr="004B6FD4">
        <w:rPr>
          <w:sz w:val="28"/>
          <w:szCs w:val="28"/>
        </w:rPr>
        <w:t xml:space="preserve">Коронавирусная инфекция COVID-19 (CoronaVirusDisease 2019) – острое респираторное заболевание, вызванное новым коронавирусом (SARS-CoV-2), ассоциированное с повышенной смертностью среди лиц в возрасте старше 60-ти лет, а также лиц с сопутствующими патологическими состояниями, такими        как сердечно-сосудистые заболевания,     хронические респираторные заболевания, диабет и рак. Вызывается </w:t>
      </w:r>
      <w:r w:rsidR="000862D9" w:rsidRPr="004B6FD4">
        <w:rPr>
          <w:sz w:val="28"/>
          <w:szCs w:val="28"/>
        </w:rPr>
        <w:t xml:space="preserve">одноцепочечным </w:t>
      </w:r>
      <w:r w:rsidRPr="004B6FD4">
        <w:rPr>
          <w:sz w:val="28"/>
          <w:szCs w:val="28"/>
        </w:rPr>
        <w:t xml:space="preserve">РНК-геномным вирусом рода Betacoronavirus семейства Coronaviridae, </w:t>
      </w:r>
      <w:r w:rsidR="000862D9" w:rsidRPr="004B6FD4">
        <w:rPr>
          <w:sz w:val="28"/>
          <w:szCs w:val="28"/>
        </w:rPr>
        <w:t xml:space="preserve">открытым в январе 2020 года, </w:t>
      </w:r>
      <w:r w:rsidRPr="004B6FD4">
        <w:rPr>
          <w:sz w:val="28"/>
          <w:szCs w:val="28"/>
        </w:rPr>
        <w:t>который преимущественно поражает верхние дыхательные пути.</w:t>
      </w:r>
    </w:p>
    <w:p w14:paraId="00651F50" w14:textId="634934C0" w:rsidR="000862D9" w:rsidRPr="004B6FD4" w:rsidRDefault="000862D9" w:rsidP="00F01581">
      <w:pPr>
        <w:ind w:firstLine="709"/>
        <w:jc w:val="both"/>
        <w:rPr>
          <w:rFonts w:cs="Times New Roman"/>
          <w:sz w:val="28"/>
          <w:szCs w:val="28"/>
        </w:rPr>
      </w:pPr>
      <w:r w:rsidRPr="004B6FD4">
        <w:rPr>
          <w:rFonts w:cs="Times New Roman"/>
          <w:sz w:val="28"/>
          <w:szCs w:val="28"/>
        </w:rPr>
        <w:t>В настоящее время известно о циркуляции среди населения четырёх коронавирусов (HCoV-229E, -OC43, -NL63, -HKU1), которые круглогодично присутствуют в структуре ОРВИ, и, как правило, вызывают поражение верхних дыхательных путей лёгкой и средней степени тяжести.</w:t>
      </w:r>
    </w:p>
    <w:p w14:paraId="0A798EC2" w14:textId="77777777" w:rsidR="000862D9" w:rsidRPr="004B6FD4" w:rsidRDefault="000862D9" w:rsidP="00F01581">
      <w:pPr>
        <w:ind w:firstLine="709"/>
        <w:jc w:val="both"/>
        <w:rPr>
          <w:rFonts w:cs="Times New Roman"/>
          <w:sz w:val="28"/>
          <w:szCs w:val="28"/>
        </w:rPr>
      </w:pPr>
    </w:p>
    <w:p w14:paraId="2267BA5C" w14:textId="1507FB25" w:rsidR="000862D9" w:rsidRPr="004B6FD4" w:rsidRDefault="000862D9" w:rsidP="00F01581">
      <w:pPr>
        <w:pStyle w:val="af0"/>
        <w:shd w:val="clear" w:color="auto" w:fill="FFFFFF"/>
        <w:spacing w:before="0" w:beforeAutospacing="0"/>
        <w:ind w:firstLine="709"/>
        <w:jc w:val="both"/>
        <w:rPr>
          <w:sz w:val="28"/>
          <w:szCs w:val="28"/>
        </w:rPr>
      </w:pPr>
      <w:r w:rsidRPr="004B6FD4">
        <w:rPr>
          <w:sz w:val="28"/>
          <w:szCs w:val="28"/>
        </w:rPr>
        <w:t>Как малоизученный, вирус SARS-CoV-2 в соответствии с действующим санитарным законодательством Российской Федерации предварительно отнесен ко II группе патогенности.</w:t>
      </w:r>
    </w:p>
    <w:p w14:paraId="28D72EDF" w14:textId="66119B05" w:rsidR="00BF1267" w:rsidRPr="004B6FD4" w:rsidRDefault="00BF1267" w:rsidP="00F01581">
      <w:pPr>
        <w:pStyle w:val="af0"/>
        <w:shd w:val="clear" w:color="auto" w:fill="FFFFFF"/>
        <w:spacing w:before="0" w:beforeAutospacing="0"/>
        <w:ind w:firstLine="709"/>
        <w:jc w:val="both"/>
        <w:rPr>
          <w:sz w:val="28"/>
          <w:szCs w:val="28"/>
        </w:rPr>
      </w:pPr>
      <w:r w:rsidRPr="004B6FD4">
        <w:rPr>
          <w:sz w:val="28"/>
          <w:szCs w:val="28"/>
        </w:rPr>
        <w:t>COVID-19 может протекать как в бессимптомной и легкой клинических формах, так и в тяжелой клинической форме с развитием внебольничной пневмонии, респираторного дистресс-синдрома и дыхательной недостаточности, в первую очередь среди групп риска.</w:t>
      </w:r>
    </w:p>
    <w:p w14:paraId="622DDBE7" w14:textId="77777777" w:rsidR="00BF1267" w:rsidRPr="004B6FD4" w:rsidRDefault="00BF1267" w:rsidP="00F01581">
      <w:pPr>
        <w:pStyle w:val="af0"/>
        <w:shd w:val="clear" w:color="auto" w:fill="FFFFFF"/>
        <w:spacing w:before="0" w:beforeAutospacing="0"/>
        <w:ind w:firstLine="709"/>
        <w:jc w:val="both"/>
        <w:rPr>
          <w:sz w:val="28"/>
          <w:szCs w:val="28"/>
        </w:rPr>
      </w:pPr>
      <w:r w:rsidRPr="004B6FD4">
        <w:rPr>
          <w:sz w:val="28"/>
          <w:szCs w:val="28"/>
        </w:rPr>
        <w:t>В настоящее время доказана передача вируса SARS-CoV-2 от человека к человеку, преимущественно воздушно-капельным и контактным путями при близком общении инфицированного с окружающими. Возможный природный резервуар вируса не определен.</w:t>
      </w:r>
    </w:p>
    <w:p w14:paraId="145A2448" w14:textId="77777777" w:rsidR="00BF1267" w:rsidRPr="004B6FD4" w:rsidRDefault="00BF1267" w:rsidP="00F01581">
      <w:pPr>
        <w:pStyle w:val="af0"/>
        <w:shd w:val="clear" w:color="auto" w:fill="FFFFFF"/>
        <w:spacing w:before="0" w:beforeAutospacing="0"/>
        <w:ind w:firstLine="709"/>
        <w:jc w:val="both"/>
        <w:rPr>
          <w:sz w:val="28"/>
          <w:szCs w:val="28"/>
        </w:rPr>
      </w:pPr>
      <w:r w:rsidRPr="004B6FD4">
        <w:rPr>
          <w:sz w:val="28"/>
          <w:szCs w:val="28"/>
        </w:rPr>
        <w:t>По имеющимся данным, вирус может находится на различных предметах от нескольких часов до нескольких суток. Чувствителен к дезинфицирующим средствам в обычных концентрациях.</w:t>
      </w:r>
    </w:p>
    <w:p w14:paraId="612E9F31" w14:textId="77777777" w:rsidR="00BF1267" w:rsidRPr="004B6FD4" w:rsidRDefault="00BF1267" w:rsidP="00F01581">
      <w:pPr>
        <w:pStyle w:val="af0"/>
        <w:shd w:val="clear" w:color="auto" w:fill="FFFFFF"/>
        <w:spacing w:before="0" w:beforeAutospacing="0"/>
        <w:ind w:firstLine="709"/>
        <w:jc w:val="both"/>
        <w:rPr>
          <w:sz w:val="28"/>
          <w:szCs w:val="28"/>
        </w:rPr>
      </w:pPr>
      <w:r w:rsidRPr="004B6FD4">
        <w:rPr>
          <w:sz w:val="28"/>
          <w:szCs w:val="28"/>
        </w:rPr>
        <w:t>Инкубационный период COVID-19 составляет от 2 до 14 дней, наиболее часто – 5-7 дней.</w:t>
      </w:r>
    </w:p>
    <w:p w14:paraId="549E0E1D" w14:textId="7F7FE22E" w:rsidR="00BF1267" w:rsidRPr="004B6FD4" w:rsidRDefault="000862D9" w:rsidP="00F01581">
      <w:pPr>
        <w:pStyle w:val="af0"/>
        <w:shd w:val="clear" w:color="auto" w:fill="FFFFFF"/>
        <w:spacing w:before="0" w:beforeAutospacing="0"/>
        <w:ind w:firstLine="709"/>
        <w:jc w:val="both"/>
        <w:rPr>
          <w:sz w:val="28"/>
          <w:szCs w:val="28"/>
        </w:rPr>
      </w:pPr>
      <w:r w:rsidRPr="004B6FD4">
        <w:rPr>
          <w:sz w:val="28"/>
          <w:szCs w:val="28"/>
          <w:shd w:val="clear" w:color="auto" w:fill="FFFFFF"/>
        </w:rPr>
        <w:t xml:space="preserve">В России зарегистрировано уже </w:t>
      </w:r>
      <w:r w:rsidR="009136AF">
        <w:rPr>
          <w:sz w:val="28"/>
          <w:szCs w:val="28"/>
          <w:shd w:val="clear" w:color="auto" w:fill="FFFFFF"/>
        </w:rPr>
        <w:t xml:space="preserve">четыре </w:t>
      </w:r>
      <w:r w:rsidRPr="004B6FD4">
        <w:rPr>
          <w:sz w:val="28"/>
          <w:szCs w:val="28"/>
          <w:shd w:val="clear" w:color="auto" w:fill="FFFFFF"/>
        </w:rPr>
        <w:t> вакцины от коронавируса — «Спутник V»</w:t>
      </w:r>
      <w:r w:rsidR="009136AF">
        <w:rPr>
          <w:sz w:val="28"/>
          <w:szCs w:val="28"/>
          <w:shd w:val="clear" w:color="auto" w:fill="FFFFFF"/>
        </w:rPr>
        <w:t>, «Спутник Лайт»</w:t>
      </w:r>
      <w:r w:rsidRPr="004B6FD4">
        <w:rPr>
          <w:sz w:val="28"/>
          <w:szCs w:val="28"/>
          <w:shd w:val="clear" w:color="auto" w:fill="FFFFFF"/>
        </w:rPr>
        <w:t xml:space="preserve"> от института им. Гамалеи, «ЭпиВакКорона» от центра вирусологии «Вектор» и «КовиВак», разработанная центром им. Чумакова. «КовиВак» считается традиционной вакциной, созданной непосредственно на основе нового коронавируса.</w:t>
      </w:r>
    </w:p>
    <w:p w14:paraId="5973D47C" w14:textId="17F9F247" w:rsidR="000862D9" w:rsidRPr="00F01581" w:rsidRDefault="007434A2" w:rsidP="00F01581">
      <w:pPr>
        <w:ind w:firstLine="709"/>
        <w:jc w:val="both"/>
        <w:rPr>
          <w:rFonts w:cs="Times New Roman"/>
          <w:sz w:val="28"/>
          <w:szCs w:val="28"/>
        </w:rPr>
      </w:pPr>
      <w:r w:rsidRPr="00F01581">
        <w:rPr>
          <w:rFonts w:cs="Times New Roman"/>
          <w:sz w:val="28"/>
          <w:szCs w:val="28"/>
        </w:rPr>
        <w:lastRenderedPageBreak/>
        <w:t xml:space="preserve">Восприимчивость и иммунитет: восприимчивость к возбудителю высокая у всех групп населения. </w:t>
      </w:r>
      <w:r w:rsidR="000862D9" w:rsidRPr="00F01581">
        <w:rPr>
          <w:rFonts w:cs="Times New Roman"/>
          <w:sz w:val="28"/>
          <w:szCs w:val="28"/>
        </w:rPr>
        <w:t>Данные о длительности и напряженности иммунитета в отношении SARS-CoV-2 в настоящее время отсутствуют. Иммунитет при инфекциях, вызванных другими представителями семейства коронавирусов, не стойкий и возможно повторное заражение.</w:t>
      </w:r>
    </w:p>
    <w:p w14:paraId="1FBE5F03" w14:textId="654FB39B" w:rsidR="007434A2" w:rsidRPr="00F01581" w:rsidRDefault="007434A2" w:rsidP="00F01581">
      <w:pPr>
        <w:ind w:firstLine="709"/>
        <w:jc w:val="both"/>
        <w:rPr>
          <w:rFonts w:cs="Times New Roman"/>
          <w:sz w:val="28"/>
          <w:szCs w:val="28"/>
        </w:rPr>
      </w:pPr>
    </w:p>
    <w:p w14:paraId="569318CD" w14:textId="6B57F5B1" w:rsidR="007434A2" w:rsidRPr="00F01581" w:rsidRDefault="007434A2" w:rsidP="00F01581">
      <w:pPr>
        <w:pStyle w:val="ac"/>
        <w:numPr>
          <w:ilvl w:val="1"/>
          <w:numId w:val="8"/>
        </w:numPr>
        <w:ind w:firstLine="709"/>
        <w:jc w:val="both"/>
        <w:rPr>
          <w:rFonts w:cs="Times New Roman"/>
          <w:b/>
          <w:bCs/>
          <w:sz w:val="28"/>
          <w:szCs w:val="28"/>
        </w:rPr>
      </w:pPr>
      <w:r w:rsidRPr="00F01581">
        <w:rPr>
          <w:rFonts w:cs="Times New Roman"/>
          <w:b/>
          <w:bCs/>
          <w:sz w:val="28"/>
          <w:szCs w:val="28"/>
        </w:rPr>
        <w:t>Э</w:t>
      </w:r>
      <w:r w:rsidR="00F01581">
        <w:rPr>
          <w:rFonts w:cs="Times New Roman"/>
          <w:b/>
          <w:bCs/>
          <w:sz w:val="28"/>
          <w:szCs w:val="28"/>
        </w:rPr>
        <w:t>пидемиология</w:t>
      </w:r>
      <w:r w:rsidRPr="00F01581">
        <w:rPr>
          <w:rFonts w:cs="Times New Roman"/>
          <w:b/>
          <w:bCs/>
          <w:sz w:val="28"/>
          <w:szCs w:val="28"/>
        </w:rPr>
        <w:t xml:space="preserve"> </w:t>
      </w:r>
    </w:p>
    <w:p w14:paraId="6C01622F" w14:textId="77777777" w:rsidR="007434A2" w:rsidRPr="00F01581" w:rsidRDefault="007434A2" w:rsidP="00F01581">
      <w:pPr>
        <w:ind w:firstLine="709"/>
        <w:jc w:val="both"/>
        <w:rPr>
          <w:rFonts w:cs="Times New Roman"/>
          <w:sz w:val="28"/>
          <w:szCs w:val="28"/>
        </w:rPr>
      </w:pPr>
      <w:r w:rsidRPr="00F01581">
        <w:rPr>
          <w:rFonts w:cs="Times New Roman"/>
          <w:sz w:val="28"/>
          <w:szCs w:val="28"/>
        </w:rPr>
        <w:t xml:space="preserve">Природным резервуаром вируса SARS-CoV-2 являются летучие мыши. Дополнительным резервуаром могут служить млекопитающие, поедающие летучих мышей, с дальнейшим распространением среди людей. </w:t>
      </w:r>
    </w:p>
    <w:p w14:paraId="5A889117" w14:textId="77777777" w:rsidR="007434A2" w:rsidRPr="00F01581" w:rsidRDefault="007434A2" w:rsidP="00F01581">
      <w:pPr>
        <w:ind w:firstLine="709"/>
        <w:jc w:val="both"/>
        <w:rPr>
          <w:rFonts w:cs="Times New Roman"/>
          <w:sz w:val="28"/>
          <w:szCs w:val="28"/>
        </w:rPr>
      </w:pPr>
      <w:r w:rsidRPr="00F01581">
        <w:rPr>
          <w:rFonts w:cs="Times New Roman"/>
          <w:sz w:val="28"/>
          <w:szCs w:val="28"/>
        </w:rPr>
        <w:t xml:space="preserve">Филогенетические исследования выделенных штаммов показали, что геномные последовательности вирусов, найденных в летучих мышах, на 99 процентов идентичны тем, что выделены у пациентов с COVID-19. </w:t>
      </w:r>
    </w:p>
    <w:p w14:paraId="72DC6157" w14:textId="77777777" w:rsidR="007434A2" w:rsidRPr="00F01581" w:rsidRDefault="007434A2" w:rsidP="00F01581">
      <w:pPr>
        <w:ind w:firstLine="709"/>
        <w:jc w:val="both"/>
        <w:rPr>
          <w:rFonts w:cs="Times New Roman"/>
          <w:sz w:val="28"/>
          <w:szCs w:val="28"/>
        </w:rPr>
      </w:pPr>
      <w:r w:rsidRPr="00F01581">
        <w:rPr>
          <w:rFonts w:cs="Times New Roman"/>
          <w:sz w:val="28"/>
          <w:szCs w:val="28"/>
        </w:rPr>
        <w:t xml:space="preserve">В настоящее время основным источником инфекции является инфицированный человек, в том числе находящийся в конце инкубационного, продромальном периоде (начало выделения вируса из клеток-мишеней) и во время клинических проявлений. </w:t>
      </w:r>
    </w:p>
    <w:p w14:paraId="131D9F0E" w14:textId="77777777" w:rsidR="007434A2" w:rsidRPr="00F01581" w:rsidRDefault="007434A2" w:rsidP="00F01581">
      <w:pPr>
        <w:ind w:firstLine="709"/>
        <w:jc w:val="both"/>
        <w:rPr>
          <w:rFonts w:cs="Times New Roman"/>
          <w:sz w:val="28"/>
          <w:szCs w:val="28"/>
        </w:rPr>
      </w:pPr>
      <w:r w:rsidRPr="00F01581">
        <w:rPr>
          <w:rFonts w:cs="Times New Roman"/>
          <w:sz w:val="28"/>
          <w:szCs w:val="28"/>
        </w:rPr>
        <w:t xml:space="preserve">Механизм передачи – аспирационный. </w:t>
      </w:r>
    </w:p>
    <w:p w14:paraId="24526EC5" w14:textId="77777777" w:rsidR="007434A2" w:rsidRPr="00F01581" w:rsidRDefault="007434A2" w:rsidP="00F01581">
      <w:pPr>
        <w:ind w:firstLine="709"/>
        <w:jc w:val="both"/>
        <w:rPr>
          <w:rFonts w:cs="Times New Roman"/>
          <w:sz w:val="28"/>
          <w:szCs w:val="28"/>
        </w:rPr>
      </w:pPr>
      <w:r w:rsidRPr="00F01581">
        <w:rPr>
          <w:rFonts w:cs="Times New Roman"/>
          <w:sz w:val="28"/>
          <w:szCs w:val="28"/>
        </w:rPr>
        <w:t xml:space="preserve">Пути передачи: воздушно-капельный (выделение вируса при кашле, чихании, разговоре) при контакте на близком расстоянии. </w:t>
      </w:r>
    </w:p>
    <w:p w14:paraId="32AF294E" w14:textId="77777777" w:rsidR="007434A2" w:rsidRPr="00F01581" w:rsidRDefault="007434A2" w:rsidP="00F01581">
      <w:pPr>
        <w:ind w:firstLine="709"/>
        <w:jc w:val="both"/>
        <w:rPr>
          <w:rFonts w:cs="Times New Roman"/>
          <w:sz w:val="28"/>
          <w:szCs w:val="28"/>
        </w:rPr>
      </w:pPr>
      <w:r w:rsidRPr="00F01581">
        <w:rPr>
          <w:rFonts w:cs="Times New Roman"/>
          <w:sz w:val="28"/>
          <w:szCs w:val="28"/>
        </w:rPr>
        <w:t xml:space="preserve">Контактно-бытовой путь реализуется через факторы передачи: воду, пищевые продукты и предметы (дверные ручки, экраны смартфонов), контаминированные возбудителем. Риск переноса вируса с рук на слизистые оболочки глаз, носовой и ротовой полости и заболевания доказан. </w:t>
      </w:r>
    </w:p>
    <w:p w14:paraId="47189321" w14:textId="77777777" w:rsidR="007434A2" w:rsidRPr="00F01581" w:rsidRDefault="007434A2" w:rsidP="00F01581">
      <w:pPr>
        <w:ind w:firstLine="709"/>
        <w:jc w:val="both"/>
        <w:rPr>
          <w:rFonts w:cs="Times New Roman"/>
          <w:sz w:val="28"/>
          <w:szCs w:val="28"/>
        </w:rPr>
      </w:pPr>
      <w:r w:rsidRPr="00F01581">
        <w:rPr>
          <w:rFonts w:cs="Times New Roman"/>
          <w:sz w:val="28"/>
          <w:szCs w:val="28"/>
        </w:rPr>
        <w:t xml:space="preserve">Возможна реализация фекально-орального механизма (в образцах фекалий от пациентов, заражённых SARS-CoV-2, был обнаружен возбудитель). </w:t>
      </w:r>
    </w:p>
    <w:p w14:paraId="384D040D" w14:textId="77777777" w:rsidR="007434A2" w:rsidRPr="00F01581" w:rsidRDefault="007434A2" w:rsidP="00F01581">
      <w:pPr>
        <w:ind w:firstLine="709"/>
        <w:jc w:val="both"/>
        <w:rPr>
          <w:rFonts w:cs="Times New Roman"/>
          <w:sz w:val="28"/>
          <w:szCs w:val="28"/>
        </w:rPr>
      </w:pPr>
      <w:r w:rsidRPr="00F01581">
        <w:rPr>
          <w:rFonts w:cs="Times New Roman"/>
          <w:sz w:val="28"/>
          <w:szCs w:val="28"/>
        </w:rPr>
        <w:t xml:space="preserve">Установлен факт реализации артифициального механизма передачи SARS-CoV-2. </w:t>
      </w:r>
    </w:p>
    <w:p w14:paraId="2CF4B478" w14:textId="77777777" w:rsidR="007434A2" w:rsidRPr="00F01581" w:rsidRDefault="007434A2" w:rsidP="00F01581">
      <w:pPr>
        <w:ind w:firstLine="709"/>
        <w:jc w:val="both"/>
        <w:rPr>
          <w:rFonts w:cs="Times New Roman"/>
          <w:sz w:val="28"/>
          <w:szCs w:val="28"/>
        </w:rPr>
      </w:pPr>
      <w:r w:rsidRPr="00F01581">
        <w:rPr>
          <w:rFonts w:cs="Times New Roman"/>
          <w:sz w:val="28"/>
          <w:szCs w:val="28"/>
        </w:rPr>
        <w:t>В КНР зарегистрировано более 1700 подтвержденных случаев заболевания медицинских работников, оказывавших помощь больным COVID-19. Летальность варьирует от 2 до 4%.</w:t>
      </w:r>
    </w:p>
    <w:p w14:paraId="642B4DD5" w14:textId="7DA1382B" w:rsidR="007434A2" w:rsidRPr="00F01581" w:rsidRDefault="007434A2" w:rsidP="00F01581">
      <w:pPr>
        <w:ind w:firstLine="709"/>
        <w:jc w:val="both"/>
        <w:rPr>
          <w:rFonts w:cs="Times New Roman"/>
          <w:sz w:val="28"/>
          <w:szCs w:val="28"/>
        </w:rPr>
      </w:pPr>
      <w:r w:rsidRPr="00F01581">
        <w:rPr>
          <w:rFonts w:cs="Times New Roman"/>
          <w:sz w:val="28"/>
          <w:szCs w:val="28"/>
        </w:rPr>
        <w:t xml:space="preserve"> Вирус SARS-CoV-2 характеризуется низкой устойчивостью в окружающей среде. Погибает под воздействием УФО, дезинфекционных средств, при нагревании до 40 оС в течение 1 часа, до 56оС за 30 мин. На поверхности предметов при 18-25оС сохраняет жизнеспособность от 2 до 48 час.</w:t>
      </w:r>
    </w:p>
    <w:p w14:paraId="49F1B9DB" w14:textId="77777777" w:rsidR="000862D9" w:rsidRPr="00F01581" w:rsidRDefault="000862D9" w:rsidP="00F01581">
      <w:pPr>
        <w:jc w:val="both"/>
        <w:rPr>
          <w:sz w:val="28"/>
          <w:szCs w:val="28"/>
        </w:rPr>
      </w:pPr>
    </w:p>
    <w:p w14:paraId="7F2F49D6" w14:textId="2EC3A0D4" w:rsidR="002162C9" w:rsidRPr="00F01581" w:rsidRDefault="002162C9" w:rsidP="00F01581">
      <w:pPr>
        <w:pStyle w:val="ac"/>
        <w:numPr>
          <w:ilvl w:val="1"/>
          <w:numId w:val="8"/>
        </w:numPr>
        <w:jc w:val="both"/>
        <w:rPr>
          <w:b/>
          <w:bCs/>
          <w:sz w:val="28"/>
          <w:szCs w:val="28"/>
        </w:rPr>
      </w:pPr>
      <w:r w:rsidRPr="00F01581">
        <w:rPr>
          <w:b/>
          <w:bCs/>
          <w:sz w:val="28"/>
          <w:szCs w:val="28"/>
        </w:rPr>
        <w:t>К</w:t>
      </w:r>
      <w:r w:rsidR="00F01581">
        <w:rPr>
          <w:b/>
          <w:bCs/>
          <w:sz w:val="28"/>
          <w:szCs w:val="28"/>
        </w:rPr>
        <w:t>линическая картина</w:t>
      </w:r>
    </w:p>
    <w:p w14:paraId="6A26B335" w14:textId="77777777" w:rsidR="002162C9" w:rsidRPr="00F01581" w:rsidRDefault="002162C9" w:rsidP="00F01581">
      <w:pPr>
        <w:ind w:firstLine="709"/>
        <w:jc w:val="both"/>
        <w:rPr>
          <w:sz w:val="28"/>
          <w:szCs w:val="28"/>
        </w:rPr>
      </w:pPr>
      <w:r w:rsidRPr="00F01581">
        <w:rPr>
          <w:sz w:val="28"/>
          <w:szCs w:val="28"/>
        </w:rPr>
        <w:t xml:space="preserve"> Инкубационный период при COVID-19: от 2 до 14 сут., в среднем 5 суток. (Для сравнения, инкубационный период для сезонного гриппа составляет около 2 дней).</w:t>
      </w:r>
    </w:p>
    <w:p w14:paraId="77AC4864" w14:textId="77777777" w:rsidR="002162C9" w:rsidRPr="00F01581" w:rsidRDefault="002162C9" w:rsidP="00F01581">
      <w:pPr>
        <w:ind w:firstLine="709"/>
        <w:jc w:val="both"/>
        <w:rPr>
          <w:sz w:val="28"/>
          <w:szCs w:val="28"/>
        </w:rPr>
      </w:pPr>
      <w:r w:rsidRPr="00F01581">
        <w:rPr>
          <w:sz w:val="28"/>
          <w:szCs w:val="28"/>
        </w:rPr>
        <w:t xml:space="preserve"> Среди первых симптомов COVID-19 зарегистрировано: </w:t>
      </w:r>
    </w:p>
    <w:p w14:paraId="7AB75926" w14:textId="77777777" w:rsidR="002162C9" w:rsidRPr="00F01581" w:rsidRDefault="002162C9" w:rsidP="00F01581">
      <w:pPr>
        <w:pStyle w:val="ac"/>
        <w:numPr>
          <w:ilvl w:val="0"/>
          <w:numId w:val="19"/>
        </w:numPr>
        <w:jc w:val="both"/>
        <w:rPr>
          <w:sz w:val="28"/>
          <w:szCs w:val="28"/>
        </w:rPr>
      </w:pPr>
      <w:r w:rsidRPr="00F01581">
        <w:rPr>
          <w:sz w:val="28"/>
          <w:szCs w:val="28"/>
        </w:rPr>
        <w:t xml:space="preserve">повышение температуры тела в 90% случаев; </w:t>
      </w:r>
    </w:p>
    <w:p w14:paraId="55A5A132" w14:textId="77777777" w:rsidR="002162C9" w:rsidRPr="00F01581" w:rsidRDefault="002162C9" w:rsidP="00F01581">
      <w:pPr>
        <w:pStyle w:val="ac"/>
        <w:numPr>
          <w:ilvl w:val="0"/>
          <w:numId w:val="19"/>
        </w:numPr>
        <w:jc w:val="both"/>
        <w:rPr>
          <w:sz w:val="28"/>
          <w:szCs w:val="28"/>
        </w:rPr>
      </w:pPr>
      <w:r w:rsidRPr="00F01581">
        <w:rPr>
          <w:sz w:val="28"/>
          <w:szCs w:val="28"/>
        </w:rPr>
        <w:t>кашель (сухой или с небольшим количеством мокроты) в 80% случаев;</w:t>
      </w:r>
    </w:p>
    <w:p w14:paraId="1E1B6582" w14:textId="77777777" w:rsidR="002162C9" w:rsidRPr="00F01581" w:rsidRDefault="002162C9" w:rsidP="00F01581">
      <w:pPr>
        <w:pStyle w:val="ac"/>
        <w:numPr>
          <w:ilvl w:val="0"/>
          <w:numId w:val="19"/>
        </w:numPr>
        <w:jc w:val="both"/>
        <w:rPr>
          <w:sz w:val="28"/>
          <w:szCs w:val="28"/>
        </w:rPr>
      </w:pPr>
      <w:r w:rsidRPr="00F01581">
        <w:rPr>
          <w:sz w:val="28"/>
          <w:szCs w:val="28"/>
        </w:rPr>
        <w:t xml:space="preserve"> ощущение сдавленности в грудной клетке в 20 % случаев; </w:t>
      </w:r>
    </w:p>
    <w:p w14:paraId="79297B3C" w14:textId="77777777" w:rsidR="002162C9" w:rsidRPr="00F01581" w:rsidRDefault="002162C9" w:rsidP="00F01581">
      <w:pPr>
        <w:pStyle w:val="ac"/>
        <w:numPr>
          <w:ilvl w:val="0"/>
          <w:numId w:val="19"/>
        </w:numPr>
        <w:jc w:val="both"/>
        <w:rPr>
          <w:sz w:val="28"/>
          <w:szCs w:val="28"/>
        </w:rPr>
      </w:pPr>
      <w:r w:rsidRPr="00F01581">
        <w:rPr>
          <w:sz w:val="28"/>
          <w:szCs w:val="28"/>
        </w:rPr>
        <w:t xml:space="preserve">одышка в 55 % случаях; </w:t>
      </w:r>
    </w:p>
    <w:p w14:paraId="3ACE59F4" w14:textId="77777777" w:rsidR="002162C9" w:rsidRPr="00F01581" w:rsidRDefault="002162C9" w:rsidP="00F01581">
      <w:pPr>
        <w:pStyle w:val="ac"/>
        <w:numPr>
          <w:ilvl w:val="0"/>
          <w:numId w:val="19"/>
        </w:numPr>
        <w:jc w:val="both"/>
        <w:rPr>
          <w:sz w:val="28"/>
          <w:szCs w:val="28"/>
        </w:rPr>
      </w:pPr>
      <w:r w:rsidRPr="00F01581">
        <w:rPr>
          <w:sz w:val="28"/>
          <w:szCs w:val="28"/>
        </w:rPr>
        <w:t xml:space="preserve">миалгии и утомляемость (44%); </w:t>
      </w:r>
    </w:p>
    <w:p w14:paraId="3C11C8A9" w14:textId="77777777" w:rsidR="002162C9" w:rsidRPr="00F01581" w:rsidRDefault="002162C9" w:rsidP="00F01581">
      <w:pPr>
        <w:pStyle w:val="ac"/>
        <w:numPr>
          <w:ilvl w:val="0"/>
          <w:numId w:val="19"/>
        </w:numPr>
        <w:jc w:val="both"/>
        <w:rPr>
          <w:sz w:val="28"/>
          <w:szCs w:val="28"/>
        </w:rPr>
      </w:pPr>
      <w:r w:rsidRPr="00F01581">
        <w:rPr>
          <w:sz w:val="28"/>
          <w:szCs w:val="28"/>
        </w:rPr>
        <w:lastRenderedPageBreak/>
        <w:t xml:space="preserve">продукция мокроты (28%); </w:t>
      </w:r>
    </w:p>
    <w:p w14:paraId="21C238B1" w14:textId="77777777" w:rsidR="002162C9" w:rsidRPr="00F01581" w:rsidRDefault="002162C9" w:rsidP="00F01581">
      <w:pPr>
        <w:pStyle w:val="ac"/>
        <w:numPr>
          <w:ilvl w:val="0"/>
          <w:numId w:val="19"/>
        </w:numPr>
        <w:jc w:val="both"/>
        <w:rPr>
          <w:sz w:val="28"/>
          <w:szCs w:val="28"/>
        </w:rPr>
      </w:pPr>
      <w:r w:rsidRPr="00F01581">
        <w:rPr>
          <w:sz w:val="28"/>
          <w:szCs w:val="28"/>
        </w:rPr>
        <w:t xml:space="preserve">а также головные боли (8%), кровохарканье (5%), диарея (3%), тошнота. </w:t>
      </w:r>
    </w:p>
    <w:p w14:paraId="782B8EB4" w14:textId="77777777" w:rsidR="002162C9" w:rsidRPr="00F01581" w:rsidRDefault="002162C9" w:rsidP="00F01581">
      <w:pPr>
        <w:ind w:firstLine="709"/>
        <w:jc w:val="both"/>
        <w:rPr>
          <w:sz w:val="28"/>
          <w:szCs w:val="28"/>
        </w:rPr>
      </w:pPr>
      <w:r w:rsidRPr="00F01581">
        <w:rPr>
          <w:sz w:val="28"/>
          <w:szCs w:val="28"/>
        </w:rPr>
        <w:t xml:space="preserve">Данные симптомы в дебюте инфекции могут наблюдаться и при отсутствии повышения температуры тела. </w:t>
      </w:r>
    </w:p>
    <w:p w14:paraId="1B3868A7" w14:textId="77777777" w:rsidR="002162C9" w:rsidRPr="00F01581" w:rsidRDefault="002162C9" w:rsidP="00F01581">
      <w:pPr>
        <w:ind w:firstLine="709"/>
        <w:jc w:val="both"/>
        <w:rPr>
          <w:sz w:val="28"/>
          <w:szCs w:val="28"/>
        </w:rPr>
      </w:pPr>
      <w:r w:rsidRPr="00F01581">
        <w:rPr>
          <w:sz w:val="28"/>
          <w:szCs w:val="28"/>
        </w:rPr>
        <w:t xml:space="preserve">Клинические варианты и проявления COVID-19: </w:t>
      </w:r>
    </w:p>
    <w:p w14:paraId="31378BCA" w14:textId="77777777" w:rsidR="002162C9" w:rsidRPr="00F01581" w:rsidRDefault="002162C9" w:rsidP="00F01581">
      <w:pPr>
        <w:ind w:firstLine="709"/>
        <w:jc w:val="both"/>
        <w:rPr>
          <w:sz w:val="28"/>
          <w:szCs w:val="28"/>
        </w:rPr>
      </w:pPr>
      <w:r w:rsidRPr="00F01581">
        <w:rPr>
          <w:sz w:val="28"/>
          <w:szCs w:val="28"/>
        </w:rPr>
        <w:t xml:space="preserve">1. Острая респираторная вирусная инфекция легкого течения. </w:t>
      </w:r>
    </w:p>
    <w:p w14:paraId="3B97A240" w14:textId="77777777" w:rsidR="002162C9" w:rsidRPr="00F01581" w:rsidRDefault="002162C9" w:rsidP="00F01581">
      <w:pPr>
        <w:ind w:firstLine="709"/>
        <w:jc w:val="both"/>
        <w:rPr>
          <w:sz w:val="28"/>
          <w:szCs w:val="28"/>
        </w:rPr>
      </w:pPr>
      <w:r w:rsidRPr="00F01581">
        <w:rPr>
          <w:sz w:val="28"/>
          <w:szCs w:val="28"/>
        </w:rPr>
        <w:t xml:space="preserve">2. Пневмония без дыхательной недостаточности. </w:t>
      </w:r>
    </w:p>
    <w:p w14:paraId="147E3AFC" w14:textId="77777777" w:rsidR="008C0FE2" w:rsidRPr="00F01581" w:rsidRDefault="002162C9" w:rsidP="00F01581">
      <w:pPr>
        <w:ind w:firstLine="709"/>
        <w:jc w:val="both"/>
        <w:rPr>
          <w:sz w:val="28"/>
          <w:szCs w:val="28"/>
        </w:rPr>
      </w:pPr>
      <w:r w:rsidRPr="00F01581">
        <w:rPr>
          <w:sz w:val="28"/>
          <w:szCs w:val="28"/>
        </w:rPr>
        <w:t xml:space="preserve">3. Пневмония с ОДН. </w:t>
      </w:r>
    </w:p>
    <w:p w14:paraId="21FDA287" w14:textId="77777777" w:rsidR="008C0FE2" w:rsidRPr="00F01581" w:rsidRDefault="002162C9" w:rsidP="00F01581">
      <w:pPr>
        <w:ind w:firstLine="709"/>
        <w:jc w:val="both"/>
        <w:rPr>
          <w:sz w:val="28"/>
          <w:szCs w:val="28"/>
        </w:rPr>
      </w:pPr>
      <w:r w:rsidRPr="00F01581">
        <w:rPr>
          <w:sz w:val="28"/>
          <w:szCs w:val="28"/>
        </w:rPr>
        <w:t xml:space="preserve">4. ОРДС. </w:t>
      </w:r>
    </w:p>
    <w:p w14:paraId="296B5981" w14:textId="77777777" w:rsidR="008C0FE2" w:rsidRPr="00F01581" w:rsidRDefault="002162C9" w:rsidP="00F01581">
      <w:pPr>
        <w:ind w:firstLine="709"/>
        <w:jc w:val="both"/>
        <w:rPr>
          <w:sz w:val="28"/>
          <w:szCs w:val="28"/>
        </w:rPr>
      </w:pPr>
      <w:r w:rsidRPr="00F01581">
        <w:rPr>
          <w:sz w:val="28"/>
          <w:szCs w:val="28"/>
        </w:rPr>
        <w:t xml:space="preserve">5. Сепсис. </w:t>
      </w:r>
    </w:p>
    <w:p w14:paraId="696B24E8" w14:textId="77777777" w:rsidR="008C0FE2" w:rsidRPr="00F01581" w:rsidRDefault="002162C9" w:rsidP="00F01581">
      <w:pPr>
        <w:ind w:firstLine="709"/>
        <w:jc w:val="both"/>
        <w:rPr>
          <w:sz w:val="28"/>
          <w:szCs w:val="28"/>
        </w:rPr>
      </w:pPr>
      <w:r w:rsidRPr="00F01581">
        <w:rPr>
          <w:sz w:val="28"/>
          <w:szCs w:val="28"/>
        </w:rPr>
        <w:t xml:space="preserve">6. Септический (инфекционно-токсический) шок. </w:t>
      </w:r>
    </w:p>
    <w:p w14:paraId="1DEAA16E" w14:textId="77777777" w:rsidR="008C0FE2" w:rsidRPr="00F01581" w:rsidRDefault="008C0FE2" w:rsidP="00F01581">
      <w:pPr>
        <w:ind w:firstLine="709"/>
        <w:jc w:val="both"/>
        <w:rPr>
          <w:sz w:val="28"/>
          <w:szCs w:val="28"/>
        </w:rPr>
      </w:pPr>
      <w:r w:rsidRPr="00F01581">
        <w:rPr>
          <w:sz w:val="28"/>
          <w:szCs w:val="28"/>
        </w:rPr>
        <w:t xml:space="preserve">7. </w:t>
      </w:r>
      <w:r w:rsidR="002162C9" w:rsidRPr="00F01581">
        <w:rPr>
          <w:sz w:val="28"/>
          <w:szCs w:val="28"/>
        </w:rPr>
        <w:t xml:space="preserve">Гипоксемия (снижение SpO2 менее 88%) развивается более чем у 30% пациентов. </w:t>
      </w:r>
    </w:p>
    <w:p w14:paraId="1E8AB914" w14:textId="77777777" w:rsidR="008C0FE2" w:rsidRPr="00F01581" w:rsidRDefault="002162C9" w:rsidP="00F01581">
      <w:pPr>
        <w:ind w:firstLine="709"/>
        <w:jc w:val="both"/>
        <w:rPr>
          <w:sz w:val="28"/>
          <w:szCs w:val="28"/>
        </w:rPr>
      </w:pPr>
      <w:r w:rsidRPr="00F01581">
        <w:rPr>
          <w:sz w:val="28"/>
          <w:szCs w:val="28"/>
        </w:rPr>
        <w:t xml:space="preserve">Различают легкие, средние и тяжелые формы COVID-19. </w:t>
      </w:r>
    </w:p>
    <w:p w14:paraId="54308782" w14:textId="52EAD63F" w:rsidR="002162C9" w:rsidRPr="00F01581" w:rsidRDefault="002162C9" w:rsidP="00F01581">
      <w:pPr>
        <w:ind w:firstLine="709"/>
        <w:jc w:val="both"/>
        <w:rPr>
          <w:sz w:val="28"/>
          <w:szCs w:val="28"/>
        </w:rPr>
      </w:pPr>
      <w:r w:rsidRPr="00F01581">
        <w:rPr>
          <w:sz w:val="28"/>
          <w:szCs w:val="28"/>
        </w:rPr>
        <w:t>У большинства пациентов с тяжелым течением COVID-19 на первой неделе заболевания развивается пневмония. В легких с обеих сторон выслушиваются влажные крепитирующие, мелкопузырчатые хрипы. При перкуссии определяется притупление легочного звука. На высоте вдоха хрипы становятся более интенсивными, после кашля они не исчезают, не меняются в зависимости от положения тела больного (сидя, стоя, лежа). При рентгенографии отмечается инфильтрация в периферических отделах легочных полей. При прогрессировании процесса инфильтрация нарастает, зоны поражения увеличиваются, присоединяется ОРДС. Сепсис и инфекционно-токсический шок наблюдаются при прогрессировании инфекции.</w:t>
      </w:r>
    </w:p>
    <w:p w14:paraId="162A0342" w14:textId="64CBC2AE" w:rsidR="008C0FE2" w:rsidRPr="00F01581" w:rsidRDefault="008C0FE2" w:rsidP="00F01581">
      <w:pPr>
        <w:ind w:firstLine="709"/>
        <w:jc w:val="both"/>
        <w:rPr>
          <w:sz w:val="28"/>
          <w:szCs w:val="28"/>
        </w:rPr>
      </w:pPr>
    </w:p>
    <w:p w14:paraId="7812C07E" w14:textId="728D1FE1" w:rsidR="008C0FE2" w:rsidRPr="00F01581" w:rsidRDefault="008C0FE2" w:rsidP="00F01581">
      <w:pPr>
        <w:ind w:firstLine="709"/>
        <w:jc w:val="both"/>
        <w:rPr>
          <w:sz w:val="28"/>
          <w:szCs w:val="28"/>
        </w:rPr>
      </w:pPr>
      <w:r w:rsidRPr="00F01581">
        <w:rPr>
          <w:sz w:val="28"/>
          <w:szCs w:val="28"/>
        </w:rPr>
        <w:t xml:space="preserve">4. </w:t>
      </w:r>
      <w:r w:rsidRPr="00F01581">
        <w:rPr>
          <w:b/>
          <w:bCs/>
          <w:sz w:val="28"/>
          <w:szCs w:val="28"/>
        </w:rPr>
        <w:t>Д</w:t>
      </w:r>
      <w:r w:rsidR="00F01581">
        <w:rPr>
          <w:b/>
          <w:bCs/>
          <w:sz w:val="28"/>
          <w:szCs w:val="28"/>
        </w:rPr>
        <w:t>иагностика</w:t>
      </w:r>
    </w:p>
    <w:p w14:paraId="13758B50" w14:textId="77777777" w:rsidR="008C0FE2" w:rsidRPr="00F01581" w:rsidRDefault="008C0FE2" w:rsidP="00F01581">
      <w:pPr>
        <w:ind w:firstLine="709"/>
        <w:jc w:val="both"/>
        <w:rPr>
          <w:sz w:val="28"/>
          <w:szCs w:val="28"/>
        </w:rPr>
      </w:pPr>
      <w:r w:rsidRPr="00F01581">
        <w:rPr>
          <w:sz w:val="28"/>
          <w:szCs w:val="28"/>
        </w:rPr>
        <w:t>Диагноз устанавливается на основании клинического обследования, данных эпидемиологического анамнеза и результатов лабораторных исследований.</w:t>
      </w:r>
    </w:p>
    <w:p w14:paraId="64390F3D" w14:textId="77777777" w:rsidR="008C0FE2" w:rsidRPr="00F01581" w:rsidRDefault="008C0FE2" w:rsidP="00F01581">
      <w:pPr>
        <w:ind w:firstLine="709"/>
        <w:jc w:val="both"/>
        <w:rPr>
          <w:sz w:val="28"/>
          <w:szCs w:val="28"/>
        </w:rPr>
      </w:pPr>
      <w:r w:rsidRPr="00F01581">
        <w:rPr>
          <w:sz w:val="28"/>
          <w:szCs w:val="28"/>
        </w:rPr>
        <w:t xml:space="preserve"> При сборе эпидемиологического анамнеза обращается внимание на посещение в течение 14 дней эпидемиологически неблагополучных по COVID-19 стран и регионов, наличие тесных контактов за последние 14 дней с лицами, подозрительными на инфицирование SARS-CoV-2 или лицами, у которых диагноз подтвержден лабораторно. </w:t>
      </w:r>
    </w:p>
    <w:p w14:paraId="026F9D56" w14:textId="6370FEE9" w:rsidR="008C0FE2" w:rsidRPr="00F01581" w:rsidRDefault="008C0FE2" w:rsidP="00F01581">
      <w:pPr>
        <w:ind w:firstLine="709"/>
        <w:jc w:val="both"/>
        <w:rPr>
          <w:sz w:val="28"/>
          <w:szCs w:val="28"/>
        </w:rPr>
      </w:pPr>
      <w:r w:rsidRPr="00F01581">
        <w:rPr>
          <w:sz w:val="28"/>
          <w:szCs w:val="28"/>
        </w:rPr>
        <w:t xml:space="preserve">Инструментальная диагностика: ‒ компьютерная томография легких рекомендуется всем пациентам с подозрением на пневмонию. </w:t>
      </w:r>
    </w:p>
    <w:p w14:paraId="00F00EE9" w14:textId="1478A117" w:rsidR="008C0FE2" w:rsidRPr="00F01581" w:rsidRDefault="008C0FE2" w:rsidP="00F01581">
      <w:pPr>
        <w:ind w:firstLine="709"/>
        <w:jc w:val="both"/>
        <w:rPr>
          <w:sz w:val="28"/>
          <w:szCs w:val="28"/>
        </w:rPr>
      </w:pPr>
    </w:p>
    <w:p w14:paraId="01A0157B" w14:textId="77777777" w:rsidR="00F01581" w:rsidRPr="00F01581" w:rsidRDefault="008C0FE2" w:rsidP="00F01581">
      <w:pPr>
        <w:pStyle w:val="ac"/>
        <w:numPr>
          <w:ilvl w:val="0"/>
          <w:numId w:val="17"/>
        </w:numPr>
        <w:ind w:left="360" w:firstLine="720"/>
        <w:jc w:val="both"/>
        <w:rPr>
          <w:sz w:val="28"/>
          <w:szCs w:val="28"/>
        </w:rPr>
      </w:pPr>
      <w:r w:rsidRPr="00F01581">
        <w:rPr>
          <w:b/>
          <w:bCs/>
          <w:sz w:val="28"/>
          <w:szCs w:val="28"/>
        </w:rPr>
        <w:t>П</w:t>
      </w:r>
      <w:r w:rsidR="00F01581">
        <w:rPr>
          <w:b/>
          <w:bCs/>
          <w:sz w:val="28"/>
          <w:szCs w:val="28"/>
        </w:rPr>
        <w:t>ринятие решения о необходимости госпитализации</w:t>
      </w:r>
    </w:p>
    <w:p w14:paraId="75C2526C" w14:textId="0CFDD9FA" w:rsidR="008C0FE2" w:rsidRPr="00F01581" w:rsidRDefault="008C0FE2" w:rsidP="00F01581">
      <w:pPr>
        <w:ind w:left="357" w:firstLine="709"/>
        <w:jc w:val="both"/>
        <w:rPr>
          <w:sz w:val="28"/>
          <w:szCs w:val="28"/>
        </w:rPr>
      </w:pPr>
      <w:r w:rsidRPr="00F01581">
        <w:rPr>
          <w:sz w:val="28"/>
          <w:szCs w:val="28"/>
        </w:rPr>
        <w:t xml:space="preserve"> а) при анамнестических данных, указывающих на вероятность инфекции, вызванной SARS-CoV-2, независимо от степени тяжести состояния больного, показана госпитализация в инфекционную больницу/отделение с соблюдением всех противоэпидемических мер; </w:t>
      </w:r>
    </w:p>
    <w:p w14:paraId="4698BF0D" w14:textId="342B21F4" w:rsidR="008C0FE2" w:rsidRPr="00F01581" w:rsidRDefault="008C0FE2" w:rsidP="00F01581">
      <w:pPr>
        <w:ind w:left="357" w:firstLine="709"/>
        <w:jc w:val="both"/>
        <w:rPr>
          <w:sz w:val="28"/>
          <w:szCs w:val="28"/>
        </w:rPr>
      </w:pPr>
      <w:r w:rsidRPr="00F01581">
        <w:rPr>
          <w:sz w:val="28"/>
          <w:szCs w:val="28"/>
        </w:rPr>
        <w:t>б) при отсутствии подозрений на инфекцию, вызванную SARSCoV-2, решение о госпитализации зависит от степени тяжести состояния и вероятного другого диагноза</w:t>
      </w:r>
    </w:p>
    <w:p w14:paraId="72C8BBC8" w14:textId="41A78399" w:rsidR="008C0FE2" w:rsidRPr="00F01581" w:rsidRDefault="008C0FE2" w:rsidP="00F01581">
      <w:pPr>
        <w:jc w:val="both"/>
        <w:rPr>
          <w:sz w:val="28"/>
          <w:szCs w:val="28"/>
        </w:rPr>
      </w:pPr>
    </w:p>
    <w:p w14:paraId="56916D16" w14:textId="0FEFD208" w:rsidR="008C0FE2" w:rsidRPr="00F01581" w:rsidRDefault="008C0FE2" w:rsidP="00F01581">
      <w:pPr>
        <w:pStyle w:val="ac"/>
        <w:numPr>
          <w:ilvl w:val="0"/>
          <w:numId w:val="17"/>
        </w:numPr>
        <w:ind w:firstLine="720"/>
        <w:rPr>
          <w:b/>
          <w:bCs/>
          <w:sz w:val="28"/>
          <w:szCs w:val="28"/>
        </w:rPr>
      </w:pPr>
      <w:r w:rsidRPr="00F01581">
        <w:rPr>
          <w:b/>
          <w:bCs/>
          <w:sz w:val="28"/>
          <w:szCs w:val="28"/>
        </w:rPr>
        <w:t>Л</w:t>
      </w:r>
      <w:r w:rsidR="00F01581">
        <w:rPr>
          <w:b/>
          <w:bCs/>
          <w:sz w:val="28"/>
          <w:szCs w:val="28"/>
        </w:rPr>
        <w:t>ечение</w:t>
      </w:r>
    </w:p>
    <w:p w14:paraId="272172E9" w14:textId="77777777" w:rsidR="008C0FE2" w:rsidRPr="00F01581" w:rsidRDefault="008C0FE2" w:rsidP="00F01581">
      <w:pPr>
        <w:ind w:firstLine="720"/>
        <w:jc w:val="both"/>
        <w:rPr>
          <w:sz w:val="28"/>
          <w:szCs w:val="28"/>
        </w:rPr>
      </w:pPr>
      <w:r w:rsidRPr="00F01581">
        <w:rPr>
          <w:sz w:val="28"/>
          <w:szCs w:val="28"/>
        </w:rPr>
        <w:lastRenderedPageBreak/>
        <w:t xml:space="preserve">На сегодня нет доказательств эффективности применения при COVID-19 каких-либо лекарственных препаратов. </w:t>
      </w:r>
    </w:p>
    <w:p w14:paraId="2412B924" w14:textId="230F9059" w:rsidR="008C0FE2" w:rsidRPr="00F01581" w:rsidRDefault="008C0FE2" w:rsidP="00F01581">
      <w:pPr>
        <w:ind w:firstLine="720"/>
        <w:jc w:val="both"/>
        <w:rPr>
          <w:sz w:val="28"/>
          <w:szCs w:val="28"/>
        </w:rPr>
      </w:pPr>
      <w:r w:rsidRPr="00F01581">
        <w:rPr>
          <w:sz w:val="28"/>
          <w:szCs w:val="28"/>
        </w:rPr>
        <w:t>В рамках оказания медицинской помощи необходим мониторинг состояния пациента для выявления признаков клинического ухудшения, таких как быстро прогрессирующая дыхательная недостаточность и сепсис, назначение терапии в соответствии с состоянием пациента. Пациенты, инфицированные SARS-CoV-2, должны получать поддерживающую симптоматическую терапию.</w:t>
      </w:r>
    </w:p>
    <w:p w14:paraId="08E774C7" w14:textId="77777777" w:rsidR="008C0FE2" w:rsidRPr="00F01581" w:rsidRDefault="008C0FE2" w:rsidP="00F01581">
      <w:pPr>
        <w:ind w:firstLine="720"/>
        <w:jc w:val="both"/>
        <w:rPr>
          <w:sz w:val="28"/>
          <w:szCs w:val="28"/>
        </w:rPr>
      </w:pPr>
      <w:r w:rsidRPr="00F01581">
        <w:rPr>
          <w:sz w:val="28"/>
          <w:szCs w:val="28"/>
        </w:rPr>
        <w:t xml:space="preserve">Симптоматическое лечение включает: </w:t>
      </w:r>
    </w:p>
    <w:p w14:paraId="338ABE4F" w14:textId="77777777" w:rsidR="008C0FE2" w:rsidRPr="00F01581" w:rsidRDefault="008C0FE2" w:rsidP="00F01581">
      <w:pPr>
        <w:ind w:firstLine="720"/>
        <w:jc w:val="both"/>
        <w:rPr>
          <w:sz w:val="28"/>
          <w:szCs w:val="28"/>
        </w:rPr>
      </w:pPr>
      <w:r w:rsidRPr="00F01581">
        <w:rPr>
          <w:sz w:val="28"/>
          <w:szCs w:val="28"/>
        </w:rPr>
        <w:t xml:space="preserve">‒ купирование лихорадки (жаропонижающие препараты – парацетамол, ибупрофен); </w:t>
      </w:r>
    </w:p>
    <w:p w14:paraId="43BF7134" w14:textId="77777777" w:rsidR="008C0FE2" w:rsidRPr="00F01581" w:rsidRDefault="008C0FE2" w:rsidP="00F01581">
      <w:pPr>
        <w:ind w:firstLine="720"/>
        <w:jc w:val="both"/>
        <w:rPr>
          <w:sz w:val="28"/>
          <w:szCs w:val="28"/>
        </w:rPr>
      </w:pPr>
      <w:r w:rsidRPr="00F01581">
        <w:rPr>
          <w:sz w:val="28"/>
          <w:szCs w:val="28"/>
        </w:rPr>
        <w:t xml:space="preserve">‒ комплексная терапия ринита и/или ринофарингита (увлажняющие / элиминационные препараты, назальные деконгестанты); </w:t>
      </w:r>
    </w:p>
    <w:p w14:paraId="7D554CE0" w14:textId="6CB3AB4C" w:rsidR="008C0FE2" w:rsidRPr="00F01581" w:rsidRDefault="008C0FE2" w:rsidP="00F01581">
      <w:pPr>
        <w:ind w:firstLine="720"/>
        <w:jc w:val="both"/>
        <w:rPr>
          <w:sz w:val="28"/>
          <w:szCs w:val="28"/>
        </w:rPr>
      </w:pPr>
      <w:r w:rsidRPr="00F01581">
        <w:rPr>
          <w:sz w:val="28"/>
          <w:szCs w:val="28"/>
        </w:rPr>
        <w:t>‒ комплексная терапия бронхита (мукоактивные, бронхолитические и прочие средства).</w:t>
      </w:r>
    </w:p>
    <w:p w14:paraId="4C73336C" w14:textId="2B31548A" w:rsidR="008C0FE2" w:rsidRPr="00F01581" w:rsidRDefault="008C0FE2" w:rsidP="00F01581">
      <w:pPr>
        <w:ind w:firstLine="720"/>
        <w:jc w:val="both"/>
        <w:rPr>
          <w:sz w:val="28"/>
          <w:szCs w:val="28"/>
        </w:rPr>
      </w:pPr>
      <w:r w:rsidRPr="00F01581">
        <w:rPr>
          <w:sz w:val="28"/>
          <w:szCs w:val="28"/>
        </w:rPr>
        <w:t>Пациентам с клиническими формами коронавирусной инфекции, протекающими с поражением нижних отделов респираторного тракта (пневмония), может быть показано назначение антимикробных препаратов. Выбор антибиотиков и способ их введения осуществляется на основании тяжести состояния пациента.</w:t>
      </w:r>
    </w:p>
    <w:p w14:paraId="1E850874" w14:textId="70A20734" w:rsidR="00381DD3" w:rsidRPr="00F01581" w:rsidRDefault="00381DD3" w:rsidP="00F01581">
      <w:pPr>
        <w:ind w:firstLine="720"/>
        <w:jc w:val="both"/>
        <w:rPr>
          <w:sz w:val="28"/>
          <w:szCs w:val="28"/>
        </w:rPr>
      </w:pPr>
    </w:p>
    <w:p w14:paraId="3D9C2AB7" w14:textId="5602E118" w:rsidR="00381DD3" w:rsidRPr="00F01581" w:rsidRDefault="00381DD3" w:rsidP="00F01581">
      <w:pPr>
        <w:pStyle w:val="ac"/>
        <w:numPr>
          <w:ilvl w:val="0"/>
          <w:numId w:val="17"/>
        </w:numPr>
        <w:jc w:val="both"/>
        <w:rPr>
          <w:b/>
          <w:bCs/>
          <w:sz w:val="28"/>
          <w:szCs w:val="28"/>
        </w:rPr>
      </w:pPr>
      <w:r w:rsidRPr="00F01581">
        <w:rPr>
          <w:b/>
          <w:bCs/>
          <w:sz w:val="28"/>
          <w:szCs w:val="28"/>
        </w:rPr>
        <w:t>П</w:t>
      </w:r>
      <w:r w:rsidR="00F01581">
        <w:rPr>
          <w:b/>
          <w:bCs/>
          <w:sz w:val="28"/>
          <w:szCs w:val="28"/>
        </w:rPr>
        <w:t>рофилактика</w:t>
      </w:r>
      <w:r w:rsidRPr="00F01581">
        <w:rPr>
          <w:b/>
          <w:bCs/>
          <w:sz w:val="28"/>
          <w:szCs w:val="28"/>
        </w:rPr>
        <w:t xml:space="preserve"> </w:t>
      </w:r>
    </w:p>
    <w:p w14:paraId="216FCA7D" w14:textId="77777777" w:rsidR="00381DD3" w:rsidRPr="00F01581" w:rsidRDefault="00381DD3" w:rsidP="00F01581">
      <w:pPr>
        <w:jc w:val="both"/>
        <w:rPr>
          <w:sz w:val="28"/>
          <w:szCs w:val="28"/>
        </w:rPr>
      </w:pPr>
      <w:r w:rsidRPr="00F01581">
        <w:rPr>
          <w:sz w:val="28"/>
          <w:szCs w:val="28"/>
        </w:rPr>
        <w:t xml:space="preserve">1.Специфическая профилактика (вакцина) против COVID-19. </w:t>
      </w:r>
    </w:p>
    <w:p w14:paraId="18FE3842" w14:textId="77777777" w:rsidR="00381DD3" w:rsidRPr="00F01581" w:rsidRDefault="00381DD3" w:rsidP="00F01581">
      <w:pPr>
        <w:jc w:val="both"/>
        <w:rPr>
          <w:sz w:val="28"/>
          <w:szCs w:val="28"/>
        </w:rPr>
      </w:pPr>
      <w:r w:rsidRPr="00F01581">
        <w:rPr>
          <w:sz w:val="28"/>
          <w:szCs w:val="28"/>
        </w:rPr>
        <w:t xml:space="preserve">2. Неспецифическая профилактика коронавирусной инфекции. </w:t>
      </w:r>
    </w:p>
    <w:p w14:paraId="64613ECB" w14:textId="77777777" w:rsidR="00381DD3" w:rsidRPr="00F01581" w:rsidRDefault="00381DD3" w:rsidP="00F01581">
      <w:pPr>
        <w:jc w:val="both"/>
        <w:rPr>
          <w:sz w:val="28"/>
          <w:szCs w:val="28"/>
        </w:rPr>
      </w:pPr>
      <w:r w:rsidRPr="00F01581">
        <w:rPr>
          <w:sz w:val="28"/>
          <w:szCs w:val="28"/>
        </w:rPr>
        <w:t>Неспецифическая профилактика представляет собой мероприятия, направленные на предотвращение распространения инфекции, и проводится в отношении источника инфекции (больной человек), механизма передачи возбудителя инфекции, а также потенциально восприимчивого контингента (защита лиц, находящихся и/или находившихся в контакте с больным человеком).</w:t>
      </w:r>
    </w:p>
    <w:p w14:paraId="451BF570" w14:textId="77777777" w:rsidR="00381DD3" w:rsidRPr="00F01581" w:rsidRDefault="00381DD3" w:rsidP="00F01581">
      <w:pPr>
        <w:jc w:val="both"/>
        <w:rPr>
          <w:sz w:val="28"/>
          <w:szCs w:val="28"/>
        </w:rPr>
      </w:pPr>
      <w:r w:rsidRPr="00F01581">
        <w:rPr>
          <w:sz w:val="28"/>
          <w:szCs w:val="28"/>
        </w:rPr>
        <w:t xml:space="preserve"> Мероприятия в отношении источника инфекции: </w:t>
      </w:r>
    </w:p>
    <w:p w14:paraId="486A7644" w14:textId="77777777" w:rsidR="00381DD3" w:rsidRPr="00F01581" w:rsidRDefault="00381DD3" w:rsidP="00F01581">
      <w:pPr>
        <w:pStyle w:val="ac"/>
        <w:numPr>
          <w:ilvl w:val="0"/>
          <w:numId w:val="20"/>
        </w:numPr>
        <w:jc w:val="both"/>
        <w:rPr>
          <w:sz w:val="28"/>
          <w:szCs w:val="28"/>
        </w:rPr>
      </w:pPr>
      <w:r w:rsidRPr="00F01581">
        <w:rPr>
          <w:sz w:val="28"/>
          <w:szCs w:val="28"/>
        </w:rPr>
        <w:t>изоляция больных в боксированные помещения/палаты инфекционного стационара;</w:t>
      </w:r>
    </w:p>
    <w:p w14:paraId="5F1252C0" w14:textId="77777777" w:rsidR="00381DD3" w:rsidRPr="00F01581" w:rsidRDefault="00381DD3" w:rsidP="00F01581">
      <w:pPr>
        <w:pStyle w:val="ac"/>
        <w:numPr>
          <w:ilvl w:val="0"/>
          <w:numId w:val="20"/>
        </w:numPr>
        <w:jc w:val="both"/>
        <w:rPr>
          <w:sz w:val="28"/>
          <w:szCs w:val="28"/>
        </w:rPr>
      </w:pPr>
      <w:r w:rsidRPr="00F01581">
        <w:rPr>
          <w:sz w:val="28"/>
          <w:szCs w:val="28"/>
        </w:rPr>
        <w:t xml:space="preserve"> уход и лечение; </w:t>
      </w:r>
    </w:p>
    <w:p w14:paraId="0204C94E" w14:textId="77777777" w:rsidR="00381DD3" w:rsidRPr="00F01581" w:rsidRDefault="00381DD3" w:rsidP="00F01581">
      <w:pPr>
        <w:pStyle w:val="ac"/>
        <w:numPr>
          <w:ilvl w:val="0"/>
          <w:numId w:val="20"/>
        </w:numPr>
        <w:jc w:val="both"/>
        <w:rPr>
          <w:sz w:val="28"/>
          <w:szCs w:val="28"/>
        </w:rPr>
      </w:pPr>
      <w:r w:rsidRPr="00F01581">
        <w:rPr>
          <w:sz w:val="28"/>
          <w:szCs w:val="28"/>
        </w:rPr>
        <w:t>выписка после двукратного отрицательного результата обследования на коронавирус SARS-CoV-2.</w:t>
      </w:r>
    </w:p>
    <w:p w14:paraId="15897EC6" w14:textId="77777777" w:rsidR="00381DD3" w:rsidRPr="00F01581" w:rsidRDefault="00381DD3" w:rsidP="00F01581">
      <w:pPr>
        <w:ind w:left="360"/>
        <w:jc w:val="both"/>
        <w:rPr>
          <w:sz w:val="28"/>
          <w:szCs w:val="28"/>
        </w:rPr>
      </w:pPr>
      <w:r w:rsidRPr="00F01581">
        <w:rPr>
          <w:sz w:val="28"/>
          <w:szCs w:val="28"/>
        </w:rPr>
        <w:t xml:space="preserve"> Мероприятия, направленные на механизм передачи возбудителя инфекции: </w:t>
      </w:r>
    </w:p>
    <w:p w14:paraId="31A8CC0A" w14:textId="77777777" w:rsidR="00381DD3" w:rsidRPr="00F01581" w:rsidRDefault="00381DD3" w:rsidP="00F01581">
      <w:pPr>
        <w:ind w:left="360"/>
        <w:jc w:val="both"/>
        <w:rPr>
          <w:sz w:val="28"/>
          <w:szCs w:val="28"/>
        </w:rPr>
      </w:pPr>
      <w:r w:rsidRPr="00F01581">
        <w:rPr>
          <w:sz w:val="28"/>
          <w:szCs w:val="28"/>
        </w:rPr>
        <w:t>‒ соблюдение правил личной гигиены (мыть рук с мылом, использовать одноразовые салфетки при чихании и кашле, прикасаться к лицу только чистыми салфетками или вымытыми руками);</w:t>
      </w:r>
    </w:p>
    <w:p w14:paraId="5ED24A18" w14:textId="77777777" w:rsidR="00381DD3" w:rsidRPr="00F01581" w:rsidRDefault="00381DD3" w:rsidP="00F01581">
      <w:pPr>
        <w:ind w:left="360"/>
        <w:jc w:val="both"/>
        <w:rPr>
          <w:sz w:val="28"/>
          <w:szCs w:val="28"/>
        </w:rPr>
      </w:pPr>
      <w:r w:rsidRPr="00F01581">
        <w:rPr>
          <w:sz w:val="28"/>
          <w:szCs w:val="28"/>
        </w:rPr>
        <w:t xml:space="preserve"> ‒ использование одноразовых медицинских масок, которые должны сменяться каждые 2 часа; </w:t>
      </w:r>
    </w:p>
    <w:p w14:paraId="4F7D0D4E" w14:textId="77777777" w:rsidR="00381DD3" w:rsidRPr="00F01581" w:rsidRDefault="00381DD3" w:rsidP="00F01581">
      <w:pPr>
        <w:ind w:left="360"/>
        <w:jc w:val="both"/>
        <w:rPr>
          <w:sz w:val="28"/>
          <w:szCs w:val="28"/>
        </w:rPr>
      </w:pPr>
      <w:r w:rsidRPr="00F01581">
        <w:rPr>
          <w:sz w:val="28"/>
          <w:szCs w:val="28"/>
        </w:rPr>
        <w:t xml:space="preserve">‒ использование защитной одежды для медработников; </w:t>
      </w:r>
    </w:p>
    <w:p w14:paraId="05842F8F" w14:textId="77777777" w:rsidR="00381DD3" w:rsidRPr="00F01581" w:rsidRDefault="00381DD3" w:rsidP="00F01581">
      <w:pPr>
        <w:ind w:left="360"/>
        <w:jc w:val="both"/>
        <w:rPr>
          <w:sz w:val="28"/>
          <w:szCs w:val="28"/>
        </w:rPr>
      </w:pPr>
      <w:r w:rsidRPr="00F01581">
        <w:rPr>
          <w:sz w:val="28"/>
          <w:szCs w:val="28"/>
        </w:rPr>
        <w:t xml:space="preserve">‒ проведение дезинфекционных мероприятий; </w:t>
      </w:r>
    </w:p>
    <w:p w14:paraId="0458061A" w14:textId="77777777" w:rsidR="00381DD3" w:rsidRPr="00F01581" w:rsidRDefault="00381DD3" w:rsidP="00F01581">
      <w:pPr>
        <w:ind w:left="360"/>
        <w:jc w:val="both"/>
        <w:rPr>
          <w:sz w:val="28"/>
          <w:szCs w:val="28"/>
        </w:rPr>
      </w:pPr>
      <w:r w:rsidRPr="00F01581">
        <w:rPr>
          <w:sz w:val="28"/>
          <w:szCs w:val="28"/>
        </w:rPr>
        <w:t xml:space="preserve">‒ утилизация медицинских отходов класса В; </w:t>
      </w:r>
    </w:p>
    <w:p w14:paraId="448BF1D7" w14:textId="77777777" w:rsidR="00381DD3" w:rsidRPr="00F01581" w:rsidRDefault="00381DD3" w:rsidP="00F01581">
      <w:pPr>
        <w:ind w:left="360"/>
        <w:jc w:val="both"/>
        <w:rPr>
          <w:sz w:val="28"/>
          <w:szCs w:val="28"/>
        </w:rPr>
      </w:pPr>
      <w:r w:rsidRPr="00F01581">
        <w:rPr>
          <w:sz w:val="28"/>
          <w:szCs w:val="28"/>
        </w:rPr>
        <w:t xml:space="preserve">‒ эвакуация больных специальным транспортом. </w:t>
      </w:r>
    </w:p>
    <w:p w14:paraId="1CA9FE2D" w14:textId="77777777" w:rsidR="00381DD3" w:rsidRPr="00F01581" w:rsidRDefault="00381DD3" w:rsidP="00F01581">
      <w:pPr>
        <w:ind w:left="360"/>
        <w:jc w:val="both"/>
        <w:rPr>
          <w:sz w:val="28"/>
          <w:szCs w:val="28"/>
        </w:rPr>
      </w:pPr>
      <w:r w:rsidRPr="00F01581">
        <w:rPr>
          <w:sz w:val="28"/>
          <w:szCs w:val="28"/>
        </w:rPr>
        <w:t xml:space="preserve">Мероприятия, направленные на восприимчивый контингент: </w:t>
      </w:r>
    </w:p>
    <w:p w14:paraId="58CA2245" w14:textId="77777777" w:rsidR="00381DD3" w:rsidRPr="00F01581" w:rsidRDefault="00381DD3" w:rsidP="00F01581">
      <w:pPr>
        <w:ind w:left="360"/>
        <w:jc w:val="both"/>
        <w:rPr>
          <w:sz w:val="28"/>
          <w:szCs w:val="28"/>
        </w:rPr>
      </w:pPr>
      <w:r w:rsidRPr="00F01581">
        <w:rPr>
          <w:sz w:val="28"/>
          <w:szCs w:val="28"/>
        </w:rPr>
        <w:t xml:space="preserve">1. Элиминационная терапия, представляющая собой орошение слизистой оболочки полости носа изотоническим раствором хлорида натрия, обеспечивает </w:t>
      </w:r>
      <w:r w:rsidRPr="00F01581">
        <w:rPr>
          <w:sz w:val="28"/>
          <w:szCs w:val="28"/>
        </w:rPr>
        <w:lastRenderedPageBreak/>
        <w:t xml:space="preserve">снижение числа как вирусных, так бактериальных возбудителей инфекционных заболеваний. </w:t>
      </w:r>
    </w:p>
    <w:p w14:paraId="2F3996C0" w14:textId="47E92D1F" w:rsidR="00381DD3" w:rsidRPr="00F01581" w:rsidRDefault="00381DD3" w:rsidP="00F01581">
      <w:pPr>
        <w:ind w:left="360"/>
        <w:jc w:val="both"/>
        <w:rPr>
          <w:sz w:val="28"/>
          <w:szCs w:val="28"/>
        </w:rPr>
      </w:pPr>
      <w:r w:rsidRPr="00F01581">
        <w:rPr>
          <w:sz w:val="28"/>
          <w:szCs w:val="28"/>
        </w:rPr>
        <w:t xml:space="preserve">2. Противовирусная терапия. Противовирусное действие Эргоферона и Анаферона на коронавирусы, вызывающие ОРВИ, имеет доказательную базу. </w:t>
      </w:r>
    </w:p>
    <w:p w14:paraId="4F5907DC" w14:textId="0C57DBD2" w:rsidR="00381DD3" w:rsidRPr="00F01581" w:rsidRDefault="00381DD3" w:rsidP="00F01581">
      <w:pPr>
        <w:jc w:val="both"/>
        <w:rPr>
          <w:sz w:val="28"/>
          <w:szCs w:val="28"/>
        </w:rPr>
      </w:pPr>
      <w:r w:rsidRPr="00F01581">
        <w:rPr>
          <w:sz w:val="28"/>
          <w:szCs w:val="28"/>
        </w:rPr>
        <w:t>Своевременное обращение в лечебные учреждения за медицинской помощью в случае появления симптомов острой респираторной инфекции является одним из ключевых факторов профилактики осложнений.</w:t>
      </w:r>
    </w:p>
    <w:p w14:paraId="33D307B1" w14:textId="41DAD2DD" w:rsidR="00B16BAD" w:rsidRPr="00F01581" w:rsidRDefault="00B16BAD" w:rsidP="00F01581">
      <w:pPr>
        <w:jc w:val="both"/>
        <w:rPr>
          <w:sz w:val="28"/>
          <w:szCs w:val="28"/>
        </w:rPr>
      </w:pPr>
    </w:p>
    <w:p w14:paraId="053415C8" w14:textId="229686E2" w:rsidR="00AF0A52" w:rsidRPr="00F01581" w:rsidRDefault="00B16BAD" w:rsidP="00F01581">
      <w:pPr>
        <w:pStyle w:val="ac"/>
        <w:numPr>
          <w:ilvl w:val="0"/>
          <w:numId w:val="17"/>
        </w:numPr>
        <w:jc w:val="both"/>
        <w:rPr>
          <w:b/>
          <w:bCs/>
          <w:sz w:val="28"/>
          <w:szCs w:val="28"/>
        </w:rPr>
      </w:pPr>
      <w:r w:rsidRPr="00F01581">
        <w:rPr>
          <w:b/>
          <w:bCs/>
          <w:sz w:val="28"/>
          <w:szCs w:val="28"/>
        </w:rPr>
        <w:t>О</w:t>
      </w:r>
      <w:r w:rsidR="00F01581" w:rsidRPr="00F01581">
        <w:rPr>
          <w:b/>
          <w:bCs/>
          <w:sz w:val="28"/>
          <w:szCs w:val="28"/>
        </w:rPr>
        <w:t>рганизация и проведение мероприятий</w:t>
      </w:r>
      <w:r w:rsidRPr="00F01581">
        <w:rPr>
          <w:b/>
          <w:bCs/>
          <w:sz w:val="28"/>
          <w:szCs w:val="28"/>
        </w:rPr>
        <w:t xml:space="preserve">, </w:t>
      </w:r>
      <w:r w:rsidR="00F01581" w:rsidRPr="00F01581">
        <w:rPr>
          <w:b/>
          <w:bCs/>
          <w:sz w:val="28"/>
          <w:szCs w:val="28"/>
        </w:rPr>
        <w:t>направленных на предупреждение</w:t>
      </w:r>
      <w:r w:rsidRPr="00F01581">
        <w:rPr>
          <w:b/>
          <w:bCs/>
          <w:sz w:val="28"/>
          <w:szCs w:val="28"/>
        </w:rPr>
        <w:t xml:space="preserve"> </w:t>
      </w:r>
      <w:r w:rsidR="00F01581" w:rsidRPr="00F01581">
        <w:rPr>
          <w:b/>
          <w:bCs/>
          <w:sz w:val="28"/>
          <w:szCs w:val="28"/>
        </w:rPr>
        <w:t>заноса и распространения</w:t>
      </w:r>
      <w:r w:rsidRPr="00F01581">
        <w:rPr>
          <w:b/>
          <w:bCs/>
          <w:sz w:val="28"/>
          <w:szCs w:val="28"/>
        </w:rPr>
        <w:t xml:space="preserve"> COVID-19</w:t>
      </w:r>
    </w:p>
    <w:p w14:paraId="3D0EBB91" w14:textId="771F4201" w:rsidR="00B16BAD" w:rsidRPr="00F01581" w:rsidRDefault="00B16BAD" w:rsidP="00F01581">
      <w:pPr>
        <w:ind w:firstLine="709"/>
        <w:jc w:val="both"/>
        <w:rPr>
          <w:sz w:val="28"/>
          <w:szCs w:val="28"/>
        </w:rPr>
      </w:pPr>
      <w:r w:rsidRPr="00F01581">
        <w:rPr>
          <w:sz w:val="28"/>
          <w:szCs w:val="28"/>
        </w:rPr>
        <w:t>Основой противодействия угрозам заноса и распространения опасных инфекций является высокая степень готовности органов и учреждений здравоохранения, Роспотребнадзора, других министерств и ведомств к выявлению больных, лабораторной диагностике и лечению, а также к межведомственному взаимодействию в организации и проведении санитарно-противоэпидемических мероприятий в ЧС биологического характера.</w:t>
      </w:r>
    </w:p>
    <w:p w14:paraId="793E719B" w14:textId="77777777" w:rsidR="00B16BAD" w:rsidRPr="00F01581" w:rsidRDefault="00B16BAD" w:rsidP="00F01581">
      <w:pPr>
        <w:ind w:firstLine="709"/>
        <w:jc w:val="both"/>
        <w:rPr>
          <w:sz w:val="28"/>
          <w:szCs w:val="28"/>
        </w:rPr>
      </w:pPr>
      <w:r w:rsidRPr="00F01581">
        <w:rPr>
          <w:sz w:val="28"/>
          <w:szCs w:val="28"/>
        </w:rPr>
        <w:t>При подозрении на COVID-19 проводится эвакуация (госпитализация) больного в инфекционный стационар специально выделенным медицинским автотранспортом.</w:t>
      </w:r>
    </w:p>
    <w:p w14:paraId="3E35E9FF" w14:textId="77777777" w:rsidR="000B00D9" w:rsidRPr="00F01581" w:rsidRDefault="00B16BAD" w:rsidP="00F01581">
      <w:pPr>
        <w:ind w:firstLine="709"/>
        <w:jc w:val="both"/>
        <w:rPr>
          <w:sz w:val="28"/>
          <w:szCs w:val="28"/>
        </w:rPr>
      </w:pPr>
      <w:r w:rsidRPr="00F01581">
        <w:rPr>
          <w:sz w:val="28"/>
          <w:szCs w:val="28"/>
        </w:rPr>
        <w:t xml:space="preserve">Порядок проведения первичных противоэпидемических мероприятий в МО в случае выявления больного с подозрением COVID-19 включает: </w:t>
      </w:r>
    </w:p>
    <w:p w14:paraId="0C88F4ED" w14:textId="77777777" w:rsidR="000B00D9" w:rsidRPr="00F01581" w:rsidRDefault="00B16BAD" w:rsidP="00F01581">
      <w:pPr>
        <w:ind w:firstLine="709"/>
        <w:jc w:val="both"/>
        <w:rPr>
          <w:sz w:val="28"/>
          <w:szCs w:val="28"/>
        </w:rPr>
      </w:pPr>
      <w:r w:rsidRPr="00F01581">
        <w:rPr>
          <w:sz w:val="28"/>
          <w:szCs w:val="28"/>
        </w:rPr>
        <w:t>‒ выявление больного на основании характерной клинической картины заболевания и эпидемиологического анамнеза на всех этапах оказания медицинской помощи и, прежде всего, среди лиц, прибывших из стран, неблагополучных по COVID-19;</w:t>
      </w:r>
    </w:p>
    <w:p w14:paraId="2531546B" w14:textId="77777777" w:rsidR="000B00D9" w:rsidRPr="00F01581" w:rsidRDefault="00B16BAD" w:rsidP="00F01581">
      <w:pPr>
        <w:ind w:firstLine="709"/>
        <w:jc w:val="both"/>
        <w:rPr>
          <w:sz w:val="28"/>
          <w:szCs w:val="28"/>
        </w:rPr>
      </w:pPr>
      <w:r w:rsidRPr="00F01581">
        <w:rPr>
          <w:sz w:val="28"/>
          <w:szCs w:val="28"/>
        </w:rPr>
        <w:t xml:space="preserve"> ‒ временную изоляцию Больного (надеть на пациента маску, разместить в кабинете, закрыть двери кабинета, включить аппарат для дезинфекции воздуха); </w:t>
      </w:r>
    </w:p>
    <w:p w14:paraId="0702BC09" w14:textId="77777777" w:rsidR="000B00D9" w:rsidRPr="00F01581" w:rsidRDefault="00B16BAD" w:rsidP="00F01581">
      <w:pPr>
        <w:ind w:firstLine="709"/>
        <w:jc w:val="both"/>
        <w:rPr>
          <w:sz w:val="28"/>
          <w:szCs w:val="28"/>
        </w:rPr>
      </w:pPr>
      <w:r w:rsidRPr="00F01581">
        <w:rPr>
          <w:sz w:val="28"/>
          <w:szCs w:val="28"/>
        </w:rPr>
        <w:t xml:space="preserve">‒ передачу информации о выявленном Больном руководителю учреждения в установленном порядке (согласно схеме оповещения); </w:t>
      </w:r>
    </w:p>
    <w:p w14:paraId="51AF4A05" w14:textId="77777777" w:rsidR="000B00D9" w:rsidRPr="00F01581" w:rsidRDefault="00B16BAD" w:rsidP="00F01581">
      <w:pPr>
        <w:ind w:firstLine="709"/>
        <w:jc w:val="both"/>
        <w:rPr>
          <w:sz w:val="28"/>
          <w:szCs w:val="28"/>
        </w:rPr>
      </w:pPr>
      <w:r w:rsidRPr="00F01581">
        <w:rPr>
          <w:sz w:val="28"/>
          <w:szCs w:val="28"/>
        </w:rPr>
        <w:t xml:space="preserve">‒ оказание Больному необходимой медицинской помощи по месту выявления с использованием средств индивидуальной защиты; </w:t>
      </w:r>
    </w:p>
    <w:p w14:paraId="37405FFF" w14:textId="77777777" w:rsidR="000B00D9" w:rsidRPr="00F01581" w:rsidRDefault="00B16BAD" w:rsidP="00F01581">
      <w:pPr>
        <w:ind w:firstLine="709"/>
        <w:jc w:val="both"/>
        <w:rPr>
          <w:sz w:val="28"/>
          <w:szCs w:val="28"/>
        </w:rPr>
      </w:pPr>
      <w:r w:rsidRPr="00F01581">
        <w:rPr>
          <w:sz w:val="28"/>
          <w:szCs w:val="28"/>
        </w:rPr>
        <w:t xml:space="preserve">‒ подтверждение выявления (подозрения) больного консультантом ‒ врачом-инфекционистом; </w:t>
      </w:r>
    </w:p>
    <w:p w14:paraId="576F1B60" w14:textId="77777777" w:rsidR="000B00D9" w:rsidRPr="00F01581" w:rsidRDefault="00B16BAD" w:rsidP="00F01581">
      <w:pPr>
        <w:ind w:firstLine="709"/>
        <w:jc w:val="both"/>
        <w:rPr>
          <w:sz w:val="28"/>
          <w:szCs w:val="28"/>
        </w:rPr>
      </w:pPr>
      <w:r w:rsidRPr="00F01581">
        <w:rPr>
          <w:sz w:val="28"/>
          <w:szCs w:val="28"/>
        </w:rPr>
        <w:t>‒ передачу информации ‒ донесение в Роспотребнадзор передается главным врачом МО после подтверждения выявления (подозрения) консультантом;</w:t>
      </w:r>
    </w:p>
    <w:p w14:paraId="5090839E" w14:textId="77777777" w:rsidR="000B00D9" w:rsidRPr="00F01581" w:rsidRDefault="00B16BAD" w:rsidP="00F01581">
      <w:pPr>
        <w:ind w:firstLine="709"/>
        <w:jc w:val="both"/>
        <w:rPr>
          <w:sz w:val="28"/>
          <w:szCs w:val="28"/>
        </w:rPr>
      </w:pPr>
      <w:r w:rsidRPr="00F01581">
        <w:rPr>
          <w:sz w:val="28"/>
          <w:szCs w:val="28"/>
        </w:rPr>
        <w:t xml:space="preserve"> ‒ эвакуацию (госпитализацию) Больного с использованием транспортировочного изолирующего бокса (ТИБ) в инфекционный стационар с последующей его обработкой (или без ТИБ); </w:t>
      </w:r>
    </w:p>
    <w:p w14:paraId="14A3C40A" w14:textId="77777777" w:rsidR="000B00D9" w:rsidRPr="00F01581" w:rsidRDefault="00B16BAD" w:rsidP="00F01581">
      <w:pPr>
        <w:ind w:firstLine="709"/>
        <w:jc w:val="both"/>
        <w:rPr>
          <w:sz w:val="28"/>
          <w:szCs w:val="28"/>
        </w:rPr>
      </w:pPr>
      <w:r w:rsidRPr="00F01581">
        <w:rPr>
          <w:sz w:val="28"/>
          <w:szCs w:val="28"/>
        </w:rPr>
        <w:t xml:space="preserve">‒ забор и транспортирование биологического материала для лабораторного исследования (на микроорганизмы 1-2 групп патогенности осуществляется в инфекционном стационаре); </w:t>
      </w:r>
    </w:p>
    <w:p w14:paraId="645C2019" w14:textId="77777777" w:rsidR="000B00D9" w:rsidRPr="00F01581" w:rsidRDefault="00B16BAD" w:rsidP="00F01581">
      <w:pPr>
        <w:ind w:firstLine="709"/>
        <w:jc w:val="both"/>
        <w:rPr>
          <w:sz w:val="28"/>
          <w:szCs w:val="28"/>
        </w:rPr>
      </w:pPr>
      <w:r w:rsidRPr="00F01581">
        <w:rPr>
          <w:sz w:val="28"/>
          <w:szCs w:val="28"/>
        </w:rPr>
        <w:t xml:space="preserve">‒ выявление, регистрацию лиц, контактировавших с Больным; </w:t>
      </w:r>
    </w:p>
    <w:p w14:paraId="1B00D644" w14:textId="77777777" w:rsidR="000B00D9" w:rsidRPr="00F01581" w:rsidRDefault="00B16BAD" w:rsidP="00F01581">
      <w:pPr>
        <w:ind w:firstLine="709"/>
        <w:jc w:val="both"/>
        <w:rPr>
          <w:sz w:val="28"/>
          <w:szCs w:val="28"/>
        </w:rPr>
      </w:pPr>
      <w:r w:rsidRPr="00F01581">
        <w:rPr>
          <w:sz w:val="28"/>
          <w:szCs w:val="28"/>
        </w:rPr>
        <w:t xml:space="preserve">‒ провизорную госпитализацию лиц с сигнальными симптомами коронавирусной инфекции; </w:t>
      </w:r>
    </w:p>
    <w:p w14:paraId="6B994689" w14:textId="5F6F0840" w:rsidR="00B16BAD" w:rsidRPr="00F01581" w:rsidRDefault="00B16BAD" w:rsidP="00F01581">
      <w:pPr>
        <w:ind w:firstLine="709"/>
        <w:jc w:val="both"/>
        <w:rPr>
          <w:sz w:val="28"/>
          <w:szCs w:val="28"/>
        </w:rPr>
      </w:pPr>
      <w:r w:rsidRPr="00F01581">
        <w:rPr>
          <w:sz w:val="28"/>
          <w:szCs w:val="28"/>
        </w:rPr>
        <w:t>‒ медицинское наблюдение в течение максимального инкубационного периода за лиц</w:t>
      </w:r>
      <w:r w:rsidR="00703738" w:rsidRPr="00F01581">
        <w:rPr>
          <w:sz w:val="28"/>
          <w:szCs w:val="28"/>
        </w:rPr>
        <w:t>ами, контактировавшими с Больным.</w:t>
      </w:r>
    </w:p>
    <w:p w14:paraId="419C690D" w14:textId="2876DD7C" w:rsidR="009B4410" w:rsidRPr="004B6FD4" w:rsidRDefault="009B4410" w:rsidP="00F01581">
      <w:pPr>
        <w:ind w:firstLine="709"/>
        <w:jc w:val="both"/>
        <w:rPr>
          <w:sz w:val="28"/>
          <w:szCs w:val="28"/>
        </w:rPr>
      </w:pPr>
    </w:p>
    <w:p w14:paraId="731B95A4" w14:textId="0448AC3E" w:rsidR="009B4410" w:rsidRPr="004B6FD4" w:rsidRDefault="009B4410" w:rsidP="00F01581">
      <w:pPr>
        <w:ind w:firstLine="709"/>
        <w:jc w:val="both"/>
        <w:rPr>
          <w:sz w:val="28"/>
          <w:szCs w:val="28"/>
        </w:rPr>
      </w:pPr>
    </w:p>
    <w:p w14:paraId="4CBB1ED8" w14:textId="03C156F5" w:rsidR="009B4410" w:rsidRPr="004B6FD4" w:rsidRDefault="009B4410" w:rsidP="00F01581">
      <w:pPr>
        <w:pStyle w:val="af0"/>
        <w:numPr>
          <w:ilvl w:val="0"/>
          <w:numId w:val="17"/>
        </w:numPr>
        <w:shd w:val="clear" w:color="auto" w:fill="FFFFFF"/>
        <w:spacing w:before="0" w:beforeAutospacing="0"/>
        <w:jc w:val="both"/>
        <w:rPr>
          <w:sz w:val="28"/>
          <w:szCs w:val="28"/>
        </w:rPr>
      </w:pPr>
      <w:r w:rsidRPr="004B6FD4">
        <w:rPr>
          <w:rStyle w:val="af1"/>
          <w:sz w:val="28"/>
          <w:szCs w:val="28"/>
        </w:rPr>
        <w:t>Дезинфекция</w:t>
      </w:r>
    </w:p>
    <w:p w14:paraId="419B134B" w14:textId="78376575" w:rsidR="009B4410" w:rsidRPr="004B6FD4" w:rsidRDefault="009B4410" w:rsidP="00F01581">
      <w:pPr>
        <w:pStyle w:val="af0"/>
        <w:shd w:val="clear" w:color="auto" w:fill="FFFFFF"/>
        <w:spacing w:before="0" w:beforeAutospacing="0"/>
        <w:ind w:firstLine="709"/>
        <w:jc w:val="both"/>
        <w:rPr>
          <w:sz w:val="28"/>
          <w:szCs w:val="28"/>
        </w:rPr>
      </w:pPr>
      <w:r w:rsidRPr="004B6FD4">
        <w:rPr>
          <w:sz w:val="28"/>
          <w:szCs w:val="28"/>
        </w:rPr>
        <w:t> Одним из важнейших мероприятий по снижению рисков распространения  COVID-19 является дезинфекция.</w:t>
      </w:r>
    </w:p>
    <w:p w14:paraId="75400161" w14:textId="77777777" w:rsidR="009B4410" w:rsidRPr="004B6FD4" w:rsidRDefault="009B4410" w:rsidP="00F01581">
      <w:pPr>
        <w:pStyle w:val="af0"/>
        <w:shd w:val="clear" w:color="auto" w:fill="FFFFFF"/>
        <w:spacing w:before="0" w:beforeAutospacing="0"/>
        <w:ind w:firstLine="709"/>
        <w:jc w:val="both"/>
        <w:rPr>
          <w:sz w:val="28"/>
          <w:szCs w:val="28"/>
        </w:rPr>
      </w:pPr>
      <w:r w:rsidRPr="004B6FD4">
        <w:rPr>
          <w:sz w:val="28"/>
          <w:szCs w:val="28"/>
        </w:rPr>
        <w:t>С целью профилактики и борьбы с COVID-19 проводят профилактическую и очаговую (текущую, заключительную) дезинфекцию. Для проведения дезинфекции применяют  дезинфицирующие средства из       различных  химических групп, зарегистрированные в установленном порядке, в инструкциях по применению которых есть режимы для обеззараживания объектов при вирусных инфекциях.</w:t>
      </w:r>
    </w:p>
    <w:p w14:paraId="182D7D7D" w14:textId="5511AD98" w:rsidR="009B4410" w:rsidRPr="004B6FD4" w:rsidRDefault="009B4410" w:rsidP="00F01581">
      <w:pPr>
        <w:pStyle w:val="af0"/>
        <w:shd w:val="clear" w:color="auto" w:fill="FFFFFF"/>
        <w:spacing w:before="0" w:beforeAutospacing="0"/>
        <w:ind w:firstLine="709"/>
        <w:jc w:val="both"/>
        <w:rPr>
          <w:sz w:val="28"/>
          <w:szCs w:val="28"/>
        </w:rPr>
      </w:pPr>
      <w:r w:rsidRPr="004B6FD4">
        <w:rPr>
          <w:rStyle w:val="af1"/>
          <w:sz w:val="28"/>
          <w:szCs w:val="28"/>
        </w:rPr>
        <w:t>Профилактическая дезинфекция</w:t>
      </w:r>
      <w:r w:rsidRPr="004B6FD4">
        <w:rPr>
          <w:sz w:val="28"/>
          <w:szCs w:val="28"/>
        </w:rPr>
        <w:t> начинается при возникновении угрозы заболевания    с    целью предупреждения проникновения           и распространения возбудителя заболевания в коллективы людей на объектах, в учреждениях, на территориях и так далее, где это заболевание отсутствует, но имеется угроза его заноса извне. Включает соблюдение личной гигиены, частое мытье рук с мылом или протирание кожными антисептиками, регулярное проветривание помещений, проведение влажной уборки.</w:t>
      </w:r>
    </w:p>
    <w:p w14:paraId="2433EAB2" w14:textId="77777777" w:rsidR="009B4410" w:rsidRPr="004B6FD4" w:rsidRDefault="009B4410" w:rsidP="00F01581">
      <w:pPr>
        <w:pStyle w:val="af0"/>
        <w:shd w:val="clear" w:color="auto" w:fill="FFFFFF"/>
        <w:spacing w:before="0" w:beforeAutospacing="0"/>
        <w:ind w:firstLine="709"/>
        <w:jc w:val="both"/>
        <w:rPr>
          <w:sz w:val="28"/>
          <w:szCs w:val="28"/>
        </w:rPr>
      </w:pPr>
      <w:r w:rsidRPr="004B6FD4">
        <w:rPr>
          <w:rStyle w:val="af1"/>
          <w:sz w:val="28"/>
          <w:szCs w:val="28"/>
        </w:rPr>
        <w:t>Текущую дезинфекцию</w:t>
      </w:r>
      <w:r w:rsidRPr="004B6FD4">
        <w:rPr>
          <w:sz w:val="28"/>
          <w:szCs w:val="28"/>
        </w:rPr>
        <w:t> в очаге (в присутствии больного) проводят в течение всего времени болезни. Для текущей дезинфекции следует применять дезинфицирующие средства, разрешенные к использованию в присутствии людей. Столовую посуду, белье больного, предметы ухода обрабатывают способом погружения в растворы дезинфицирующих средств.</w:t>
      </w:r>
    </w:p>
    <w:p w14:paraId="76BF70AC" w14:textId="77777777" w:rsidR="009B4410" w:rsidRPr="004B6FD4" w:rsidRDefault="009B4410" w:rsidP="00F01581">
      <w:pPr>
        <w:pStyle w:val="af0"/>
        <w:shd w:val="clear" w:color="auto" w:fill="FFFFFF"/>
        <w:spacing w:before="0" w:beforeAutospacing="0"/>
        <w:ind w:firstLine="709"/>
        <w:jc w:val="both"/>
        <w:rPr>
          <w:sz w:val="28"/>
          <w:szCs w:val="28"/>
        </w:rPr>
      </w:pPr>
      <w:r w:rsidRPr="004B6FD4">
        <w:rPr>
          <w:sz w:val="28"/>
          <w:szCs w:val="28"/>
        </w:rPr>
        <w:t>Гигиеническую обработку рук с применением кожных антисептиков следует проводить после каждого контакта с кожными покровами больного (потенциально больного), его слизистыми оболочками, выделениями, повязками и другими предметами ухода, после контакта с оборудованием, мебелью и другими объектами, находящимися в непосредственной близости от больного.</w:t>
      </w:r>
    </w:p>
    <w:p w14:paraId="5BC56DED" w14:textId="2D0A3168" w:rsidR="009B4410" w:rsidRPr="004B6FD4" w:rsidRDefault="009B4410" w:rsidP="00F01581">
      <w:pPr>
        <w:pStyle w:val="af0"/>
        <w:shd w:val="clear" w:color="auto" w:fill="FFFFFF"/>
        <w:spacing w:before="0" w:beforeAutospacing="0"/>
        <w:ind w:firstLine="709"/>
        <w:jc w:val="both"/>
        <w:rPr>
          <w:sz w:val="28"/>
          <w:szCs w:val="28"/>
        </w:rPr>
      </w:pPr>
      <w:r w:rsidRPr="004B6FD4">
        <w:rPr>
          <w:sz w:val="28"/>
          <w:szCs w:val="28"/>
        </w:rPr>
        <w:t>Воздух в присутствии людей рекомендуется обрабатывать на основе использования ультрафиолетового излучения (рециркуляторов).</w:t>
      </w:r>
    </w:p>
    <w:p w14:paraId="40170DA4" w14:textId="77777777" w:rsidR="009B4410" w:rsidRPr="004B6FD4" w:rsidRDefault="009B4410" w:rsidP="00F01581">
      <w:pPr>
        <w:pStyle w:val="af0"/>
        <w:shd w:val="clear" w:color="auto" w:fill="FFFFFF"/>
        <w:spacing w:before="0" w:beforeAutospacing="0"/>
        <w:ind w:firstLine="709"/>
        <w:jc w:val="both"/>
        <w:rPr>
          <w:sz w:val="28"/>
          <w:szCs w:val="28"/>
        </w:rPr>
      </w:pPr>
      <w:r w:rsidRPr="004B6FD4">
        <w:rPr>
          <w:rStyle w:val="af1"/>
          <w:sz w:val="28"/>
          <w:szCs w:val="28"/>
        </w:rPr>
        <w:t>Заключительную дезинфекцию</w:t>
      </w:r>
      <w:r w:rsidRPr="004B6FD4">
        <w:rPr>
          <w:sz w:val="28"/>
          <w:szCs w:val="28"/>
        </w:rPr>
        <w:t> проводят после выздоровления или убытия больного. Для обработки чаще используют средства из группы хлорактивных и кислородактивных соединений. При обработке поверхностей в помещениях         применяют  способ        орошения.</w:t>
      </w:r>
    </w:p>
    <w:p w14:paraId="77F886E4" w14:textId="144EA096" w:rsidR="008C0FE2" w:rsidRPr="004B6FD4" w:rsidRDefault="009B4410" w:rsidP="00F01581">
      <w:pPr>
        <w:pStyle w:val="af0"/>
        <w:shd w:val="clear" w:color="auto" w:fill="FFFFFF"/>
        <w:spacing w:before="0" w:beforeAutospacing="0"/>
        <w:ind w:firstLine="709"/>
        <w:jc w:val="both"/>
        <w:rPr>
          <w:sz w:val="28"/>
          <w:szCs w:val="28"/>
        </w:rPr>
      </w:pPr>
      <w:r w:rsidRPr="004B6FD4">
        <w:rPr>
          <w:sz w:val="28"/>
          <w:szCs w:val="28"/>
        </w:rPr>
        <w:t>Воздух   в                     отсутствие                    людей рекомендуется обрабатывать с использованием открытых ультрафиолетовых облучателей, аэрозолей дезинфицирующих средств.</w:t>
      </w:r>
    </w:p>
    <w:p w14:paraId="476D5249" w14:textId="27735C22" w:rsidR="00407AAA" w:rsidRPr="00F01581" w:rsidRDefault="00407AAA">
      <w:pPr>
        <w:widowControl/>
        <w:suppressAutoHyphens w:val="0"/>
        <w:spacing w:after="200" w:line="276" w:lineRule="auto"/>
        <w:rPr>
          <w:rFonts w:cs="Times New Roman"/>
          <w:sz w:val="28"/>
          <w:szCs w:val="28"/>
        </w:rPr>
      </w:pPr>
    </w:p>
    <w:p w14:paraId="2DBCC9F7" w14:textId="77777777" w:rsidR="00F01581" w:rsidRDefault="00F01581" w:rsidP="00407AAA">
      <w:pPr>
        <w:jc w:val="right"/>
        <w:rPr>
          <w:b/>
          <w:sz w:val="28"/>
          <w:szCs w:val="28"/>
        </w:rPr>
      </w:pPr>
    </w:p>
    <w:p w14:paraId="22343DA8" w14:textId="77777777" w:rsidR="00F01581" w:rsidRDefault="00F01581" w:rsidP="00407AAA">
      <w:pPr>
        <w:jc w:val="right"/>
        <w:rPr>
          <w:b/>
          <w:sz w:val="28"/>
          <w:szCs w:val="28"/>
        </w:rPr>
      </w:pPr>
    </w:p>
    <w:p w14:paraId="47FA885F" w14:textId="3E9CD8C1" w:rsidR="00C06F12" w:rsidRDefault="00407AAA" w:rsidP="00407AAA">
      <w:pPr>
        <w:jc w:val="right"/>
        <w:rPr>
          <w:b/>
          <w:sz w:val="28"/>
          <w:szCs w:val="28"/>
        </w:rPr>
      </w:pPr>
      <w:r w:rsidRPr="00F01581">
        <w:rPr>
          <w:b/>
          <w:sz w:val="28"/>
          <w:szCs w:val="28"/>
        </w:rPr>
        <w:lastRenderedPageBreak/>
        <w:t xml:space="preserve">Приложение 3 </w:t>
      </w:r>
    </w:p>
    <w:p w14:paraId="2E02CE4B" w14:textId="01AC3713" w:rsidR="004B6FD4" w:rsidRPr="002C0A82" w:rsidRDefault="004B6FD4" w:rsidP="004B6FD4">
      <w:pPr>
        <w:jc w:val="center"/>
        <w:rPr>
          <w:bCs/>
          <w:sz w:val="28"/>
          <w:szCs w:val="28"/>
        </w:rPr>
      </w:pPr>
      <w:r w:rsidRPr="002C0A82">
        <w:rPr>
          <w:bCs/>
          <w:sz w:val="28"/>
          <w:szCs w:val="28"/>
        </w:rPr>
        <w:t>Список сокращений и словарь терминов</w:t>
      </w:r>
    </w:p>
    <w:p w14:paraId="714E73C8" w14:textId="77777777" w:rsidR="007C4F41" w:rsidRPr="00F01581" w:rsidRDefault="007C4F41" w:rsidP="00407AAA">
      <w:pPr>
        <w:jc w:val="right"/>
        <w:rPr>
          <w:b/>
          <w:sz w:val="28"/>
          <w:szCs w:val="28"/>
        </w:rPr>
      </w:pPr>
    </w:p>
    <w:tbl>
      <w:tblPr>
        <w:tblStyle w:val="a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51"/>
        <w:gridCol w:w="310"/>
        <w:gridCol w:w="5386"/>
      </w:tblGrid>
      <w:tr w:rsidR="007C4F41" w:rsidRPr="00F01581" w14:paraId="662F7709" w14:textId="77777777" w:rsidTr="00337827">
        <w:trPr>
          <w:trHeight w:val="342"/>
        </w:trPr>
        <w:tc>
          <w:tcPr>
            <w:tcW w:w="4051" w:type="dxa"/>
            <w:vAlign w:val="center"/>
          </w:tcPr>
          <w:p w14:paraId="69BCC69A" w14:textId="6BB10769" w:rsidR="007C4F41" w:rsidRPr="00F01581" w:rsidRDefault="001E2732" w:rsidP="00337827">
            <w:pPr>
              <w:spacing w:before="120" w:after="120"/>
              <w:rPr>
                <w:rFonts w:eastAsia="Times New Roman" w:cs="Times New Roman"/>
                <w:sz w:val="28"/>
                <w:szCs w:val="28"/>
              </w:rPr>
            </w:pPr>
            <w:r w:rsidRPr="00F01581">
              <w:rPr>
                <w:color w:val="333333"/>
                <w:sz w:val="28"/>
                <w:szCs w:val="28"/>
              </w:rPr>
              <w:t xml:space="preserve">COVID-19 </w:t>
            </w:r>
            <w:r w:rsidR="007C4F41" w:rsidRPr="00F01581">
              <w:rPr>
                <w:rFonts w:eastAsia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10" w:type="dxa"/>
            <w:vAlign w:val="center"/>
          </w:tcPr>
          <w:p w14:paraId="0A1BE108" w14:textId="77777777" w:rsidR="007C4F41" w:rsidRPr="00F01581" w:rsidRDefault="007C4F41" w:rsidP="00337827">
            <w:pPr>
              <w:spacing w:before="120" w:after="120"/>
              <w:rPr>
                <w:rFonts w:cs="Times New Roman"/>
                <w:sz w:val="28"/>
                <w:szCs w:val="28"/>
              </w:rPr>
            </w:pPr>
            <w:r w:rsidRPr="00F01581">
              <w:rPr>
                <w:rFonts w:cs="Times New Roman"/>
                <w:sz w:val="28"/>
                <w:szCs w:val="28"/>
              </w:rPr>
              <w:t xml:space="preserve">- </w:t>
            </w:r>
          </w:p>
        </w:tc>
        <w:tc>
          <w:tcPr>
            <w:tcW w:w="5386" w:type="dxa"/>
            <w:vAlign w:val="center"/>
          </w:tcPr>
          <w:p w14:paraId="6A94B6A3" w14:textId="0AABD101" w:rsidR="007C4F41" w:rsidRPr="00F01581" w:rsidRDefault="001E2732" w:rsidP="00337827">
            <w:pPr>
              <w:spacing w:before="120" w:after="120"/>
              <w:rPr>
                <w:rFonts w:eastAsia="Times New Roman" w:cs="Times New Roman"/>
                <w:sz w:val="28"/>
                <w:szCs w:val="28"/>
              </w:rPr>
            </w:pPr>
            <w:r w:rsidRPr="00F01581">
              <w:rPr>
                <w:color w:val="333333"/>
                <w:sz w:val="28"/>
                <w:szCs w:val="28"/>
              </w:rPr>
              <w:t>CoronaVirusDisease 2019-новая коронавирусная инфекция</w:t>
            </w:r>
          </w:p>
        </w:tc>
      </w:tr>
      <w:tr w:rsidR="00407AAA" w:rsidRPr="00F01581" w14:paraId="4E3859B0" w14:textId="77777777" w:rsidTr="00337827">
        <w:trPr>
          <w:trHeight w:val="342"/>
        </w:trPr>
        <w:tc>
          <w:tcPr>
            <w:tcW w:w="4051" w:type="dxa"/>
            <w:vAlign w:val="center"/>
          </w:tcPr>
          <w:p w14:paraId="45F67CB8" w14:textId="7993727B" w:rsidR="00407AAA" w:rsidRPr="00F01581" w:rsidRDefault="001E2732" w:rsidP="00337827">
            <w:pPr>
              <w:spacing w:before="120" w:after="120"/>
              <w:rPr>
                <w:rFonts w:eastAsia="Times New Roman" w:cs="Times New Roman"/>
                <w:sz w:val="28"/>
                <w:szCs w:val="28"/>
              </w:rPr>
            </w:pPr>
            <w:r w:rsidRPr="00F01581">
              <w:rPr>
                <w:rFonts w:eastAsia="Times New Roman" w:cs="Times New Roman"/>
                <w:sz w:val="28"/>
                <w:szCs w:val="28"/>
              </w:rPr>
              <w:t>ОРДС</w:t>
            </w:r>
            <w:r w:rsidR="00F16464" w:rsidRPr="00F01581">
              <w:rPr>
                <w:rFonts w:eastAsia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10" w:type="dxa"/>
            <w:vAlign w:val="center"/>
          </w:tcPr>
          <w:p w14:paraId="1C1B80A1" w14:textId="77777777" w:rsidR="00407AAA" w:rsidRPr="00F01581" w:rsidRDefault="00407AAA" w:rsidP="00337827">
            <w:pPr>
              <w:spacing w:before="120" w:after="120"/>
              <w:rPr>
                <w:rFonts w:cs="Times New Roman"/>
                <w:sz w:val="28"/>
                <w:szCs w:val="28"/>
              </w:rPr>
            </w:pPr>
            <w:r w:rsidRPr="00F01581">
              <w:rPr>
                <w:rFonts w:cs="Times New Roman"/>
                <w:sz w:val="28"/>
                <w:szCs w:val="28"/>
              </w:rPr>
              <w:t>-</w:t>
            </w:r>
          </w:p>
        </w:tc>
        <w:tc>
          <w:tcPr>
            <w:tcW w:w="5386" w:type="dxa"/>
            <w:vAlign w:val="center"/>
          </w:tcPr>
          <w:p w14:paraId="66225589" w14:textId="03E90F1A" w:rsidR="00407AAA" w:rsidRPr="00F01581" w:rsidRDefault="001E2732" w:rsidP="00337827">
            <w:pPr>
              <w:spacing w:before="120" w:after="120"/>
              <w:rPr>
                <w:rFonts w:eastAsia="Times New Roman" w:cs="Times New Roman"/>
                <w:sz w:val="28"/>
                <w:szCs w:val="28"/>
              </w:rPr>
            </w:pPr>
            <w:r w:rsidRPr="00F01581">
              <w:rPr>
                <w:rFonts w:eastAsia="Times New Roman" w:cs="Times New Roman"/>
                <w:sz w:val="28"/>
                <w:szCs w:val="28"/>
              </w:rPr>
              <w:t>Острый респираторный дистресс-синдром</w:t>
            </w:r>
            <w:r w:rsidR="00F16464" w:rsidRPr="00F01581">
              <w:rPr>
                <w:rFonts w:eastAsia="Times New Roman" w:cs="Times New Roman"/>
                <w:sz w:val="28"/>
                <w:szCs w:val="28"/>
              </w:rPr>
              <w:t xml:space="preserve"> </w:t>
            </w:r>
          </w:p>
        </w:tc>
      </w:tr>
      <w:tr w:rsidR="00407AAA" w:rsidRPr="00F01581" w14:paraId="5A1291B5" w14:textId="77777777" w:rsidTr="00337827">
        <w:trPr>
          <w:trHeight w:val="742"/>
        </w:trPr>
        <w:tc>
          <w:tcPr>
            <w:tcW w:w="4051" w:type="dxa"/>
            <w:vAlign w:val="center"/>
          </w:tcPr>
          <w:p w14:paraId="62D58482" w14:textId="2F652584" w:rsidR="00407AAA" w:rsidRPr="00F01581" w:rsidRDefault="00F16464" w:rsidP="00337827">
            <w:pPr>
              <w:spacing w:before="120" w:after="120"/>
              <w:rPr>
                <w:rFonts w:eastAsia="Times New Roman" w:cs="Times New Roman"/>
                <w:sz w:val="28"/>
                <w:szCs w:val="28"/>
              </w:rPr>
            </w:pPr>
            <w:r w:rsidRPr="00F01581">
              <w:rPr>
                <w:rFonts w:eastAsia="Times New Roman" w:cs="Times New Roman"/>
                <w:sz w:val="28"/>
                <w:szCs w:val="28"/>
              </w:rPr>
              <w:t>Д</w:t>
            </w:r>
            <w:r w:rsidR="001E2732" w:rsidRPr="00F01581">
              <w:rPr>
                <w:rFonts w:eastAsia="Times New Roman" w:cs="Times New Roman"/>
                <w:sz w:val="28"/>
                <w:szCs w:val="28"/>
              </w:rPr>
              <w:t xml:space="preserve"> Н</w:t>
            </w:r>
            <w:r w:rsidRPr="00F01581">
              <w:rPr>
                <w:rFonts w:eastAsia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10" w:type="dxa"/>
            <w:vAlign w:val="center"/>
          </w:tcPr>
          <w:p w14:paraId="34496BAF" w14:textId="77777777" w:rsidR="00407AAA" w:rsidRPr="00F01581" w:rsidRDefault="00407AAA" w:rsidP="00337827">
            <w:pPr>
              <w:spacing w:before="120" w:after="120"/>
              <w:rPr>
                <w:rFonts w:cs="Times New Roman"/>
                <w:sz w:val="28"/>
                <w:szCs w:val="28"/>
              </w:rPr>
            </w:pPr>
            <w:r w:rsidRPr="00F01581">
              <w:rPr>
                <w:rFonts w:cs="Times New Roman"/>
                <w:sz w:val="28"/>
                <w:szCs w:val="28"/>
              </w:rPr>
              <w:t>-</w:t>
            </w:r>
          </w:p>
        </w:tc>
        <w:tc>
          <w:tcPr>
            <w:tcW w:w="5386" w:type="dxa"/>
            <w:vAlign w:val="center"/>
          </w:tcPr>
          <w:p w14:paraId="7FB4E718" w14:textId="4C516784" w:rsidR="00407AAA" w:rsidRPr="00F01581" w:rsidRDefault="001E2732" w:rsidP="00337827">
            <w:pPr>
              <w:spacing w:before="120" w:after="120"/>
              <w:rPr>
                <w:rFonts w:eastAsia="Times New Roman" w:cs="Times New Roman"/>
                <w:sz w:val="28"/>
                <w:szCs w:val="28"/>
              </w:rPr>
            </w:pPr>
            <w:r w:rsidRPr="00F01581">
              <w:rPr>
                <w:rFonts w:eastAsia="Times New Roman" w:cs="Times New Roman"/>
                <w:sz w:val="28"/>
                <w:szCs w:val="28"/>
              </w:rPr>
              <w:t>Дыхательная недостаточность</w:t>
            </w:r>
            <w:r w:rsidR="00F16464" w:rsidRPr="00F01581">
              <w:rPr>
                <w:rFonts w:eastAsia="Times New Roman" w:cs="Times New Roman"/>
                <w:sz w:val="28"/>
                <w:szCs w:val="28"/>
              </w:rPr>
              <w:t xml:space="preserve"> </w:t>
            </w:r>
          </w:p>
        </w:tc>
      </w:tr>
      <w:tr w:rsidR="002C34FB" w:rsidRPr="00F01581" w14:paraId="76ED1277" w14:textId="77777777" w:rsidTr="00337827">
        <w:trPr>
          <w:trHeight w:val="742"/>
        </w:trPr>
        <w:tc>
          <w:tcPr>
            <w:tcW w:w="4051" w:type="dxa"/>
            <w:vAlign w:val="center"/>
          </w:tcPr>
          <w:p w14:paraId="156CAEB0" w14:textId="6516C160" w:rsidR="002C34FB" w:rsidRPr="00F01581" w:rsidRDefault="001E2732" w:rsidP="00337827">
            <w:pPr>
              <w:spacing w:before="120" w:after="120"/>
              <w:rPr>
                <w:rFonts w:eastAsia="Times New Roman" w:cs="Times New Roman"/>
                <w:sz w:val="28"/>
                <w:szCs w:val="28"/>
              </w:rPr>
            </w:pPr>
            <w:r w:rsidRPr="00F01581">
              <w:rPr>
                <w:rFonts w:eastAsia="Times New Roman" w:cs="Times New Roman"/>
                <w:sz w:val="28"/>
                <w:szCs w:val="28"/>
              </w:rPr>
              <w:t>МИАЛГ</w:t>
            </w:r>
            <w:r w:rsidR="002C34FB" w:rsidRPr="00F01581">
              <w:rPr>
                <w:rFonts w:eastAsia="Times New Roman" w:cs="Times New Roman"/>
                <w:sz w:val="28"/>
                <w:szCs w:val="28"/>
              </w:rPr>
              <w:t xml:space="preserve">ИЯ </w:t>
            </w:r>
          </w:p>
        </w:tc>
        <w:tc>
          <w:tcPr>
            <w:tcW w:w="310" w:type="dxa"/>
            <w:vAlign w:val="center"/>
          </w:tcPr>
          <w:p w14:paraId="057658ED" w14:textId="77777777" w:rsidR="002C34FB" w:rsidRPr="00F01581" w:rsidRDefault="002C34FB" w:rsidP="00337827">
            <w:pPr>
              <w:spacing w:before="120" w:after="120"/>
              <w:rPr>
                <w:rFonts w:cs="Times New Roman"/>
                <w:sz w:val="28"/>
                <w:szCs w:val="28"/>
              </w:rPr>
            </w:pPr>
            <w:r w:rsidRPr="00F01581">
              <w:rPr>
                <w:rFonts w:cs="Times New Roman"/>
                <w:sz w:val="28"/>
                <w:szCs w:val="28"/>
              </w:rPr>
              <w:t xml:space="preserve">- </w:t>
            </w:r>
          </w:p>
        </w:tc>
        <w:tc>
          <w:tcPr>
            <w:tcW w:w="5386" w:type="dxa"/>
            <w:vAlign w:val="center"/>
          </w:tcPr>
          <w:p w14:paraId="283E3E69" w14:textId="4248D3A8" w:rsidR="002C34FB" w:rsidRPr="00F01581" w:rsidRDefault="001E2732" w:rsidP="00337827">
            <w:pPr>
              <w:spacing w:before="120" w:after="120"/>
              <w:rPr>
                <w:rFonts w:eastAsia="Times New Roman" w:cs="Times New Roman"/>
                <w:sz w:val="28"/>
                <w:szCs w:val="28"/>
              </w:rPr>
            </w:pPr>
            <w:r w:rsidRPr="00F01581">
              <w:rPr>
                <w:rFonts w:eastAsia="Times New Roman" w:cs="Times New Roman"/>
                <w:sz w:val="28"/>
                <w:szCs w:val="28"/>
              </w:rPr>
              <w:t>Боль в мышцах</w:t>
            </w:r>
            <w:r w:rsidR="00EF047E" w:rsidRPr="00F01581">
              <w:rPr>
                <w:rFonts w:eastAsia="Times New Roman" w:cs="Times New Roman"/>
                <w:sz w:val="28"/>
                <w:szCs w:val="28"/>
              </w:rPr>
              <w:t xml:space="preserve"> </w:t>
            </w:r>
          </w:p>
        </w:tc>
      </w:tr>
      <w:tr w:rsidR="00F16464" w:rsidRPr="00F01581" w14:paraId="6028FD54" w14:textId="77777777" w:rsidTr="00337827">
        <w:trPr>
          <w:trHeight w:val="742"/>
        </w:trPr>
        <w:tc>
          <w:tcPr>
            <w:tcW w:w="4051" w:type="dxa"/>
            <w:vAlign w:val="center"/>
          </w:tcPr>
          <w:p w14:paraId="7FEA54A4" w14:textId="6D2F4371" w:rsidR="00F16464" w:rsidRPr="00F01581" w:rsidRDefault="001E2732" w:rsidP="00337827">
            <w:pPr>
              <w:spacing w:before="120" w:after="120"/>
              <w:rPr>
                <w:rFonts w:eastAsia="Times New Roman" w:cs="Times New Roman"/>
                <w:sz w:val="28"/>
                <w:szCs w:val="28"/>
              </w:rPr>
            </w:pPr>
            <w:r w:rsidRPr="00F01581">
              <w:rPr>
                <w:rFonts w:eastAsia="Times New Roman" w:cs="Times New Roman"/>
                <w:sz w:val="28"/>
                <w:szCs w:val="28"/>
              </w:rPr>
              <w:t>ГИПОКСЕМ</w:t>
            </w:r>
            <w:r w:rsidR="00F16464" w:rsidRPr="00F01581">
              <w:rPr>
                <w:rFonts w:eastAsia="Times New Roman" w:cs="Times New Roman"/>
                <w:sz w:val="28"/>
                <w:szCs w:val="28"/>
              </w:rPr>
              <w:t xml:space="preserve">ИЯ </w:t>
            </w:r>
          </w:p>
        </w:tc>
        <w:tc>
          <w:tcPr>
            <w:tcW w:w="310" w:type="dxa"/>
            <w:vAlign w:val="center"/>
          </w:tcPr>
          <w:p w14:paraId="5BBE09B1" w14:textId="77777777" w:rsidR="00F16464" w:rsidRPr="00F01581" w:rsidRDefault="00F16464" w:rsidP="00337827">
            <w:pPr>
              <w:spacing w:before="120" w:after="120"/>
              <w:rPr>
                <w:rFonts w:cs="Times New Roman"/>
                <w:sz w:val="28"/>
                <w:szCs w:val="28"/>
              </w:rPr>
            </w:pPr>
            <w:r w:rsidRPr="00F01581">
              <w:rPr>
                <w:rFonts w:cs="Times New Roman"/>
                <w:sz w:val="28"/>
                <w:szCs w:val="28"/>
              </w:rPr>
              <w:t xml:space="preserve">- </w:t>
            </w:r>
          </w:p>
        </w:tc>
        <w:tc>
          <w:tcPr>
            <w:tcW w:w="5386" w:type="dxa"/>
            <w:vAlign w:val="center"/>
          </w:tcPr>
          <w:p w14:paraId="2486BDB8" w14:textId="6526986C" w:rsidR="00F16464" w:rsidRPr="00F01581" w:rsidRDefault="001E2732" w:rsidP="00337827">
            <w:pPr>
              <w:spacing w:before="120" w:after="120"/>
              <w:rPr>
                <w:rFonts w:eastAsia="Times New Roman" w:cs="Times New Roman"/>
                <w:sz w:val="28"/>
                <w:szCs w:val="28"/>
              </w:rPr>
            </w:pPr>
            <w:r w:rsidRPr="00F01581">
              <w:rPr>
                <w:rFonts w:eastAsia="Times New Roman" w:cs="Times New Roman"/>
                <w:sz w:val="28"/>
                <w:szCs w:val="28"/>
              </w:rPr>
              <w:t>Понижение содержания кислорода в крови</w:t>
            </w:r>
            <w:r w:rsidR="00F16464" w:rsidRPr="00F01581">
              <w:rPr>
                <w:rFonts w:eastAsia="Times New Roman" w:cs="Times New Roman"/>
                <w:sz w:val="28"/>
                <w:szCs w:val="28"/>
              </w:rPr>
              <w:t xml:space="preserve"> </w:t>
            </w:r>
          </w:p>
        </w:tc>
      </w:tr>
      <w:tr w:rsidR="003504EE" w:rsidRPr="00F01581" w14:paraId="34C700A5" w14:textId="77777777" w:rsidTr="00337827">
        <w:trPr>
          <w:trHeight w:val="718"/>
        </w:trPr>
        <w:tc>
          <w:tcPr>
            <w:tcW w:w="4051" w:type="dxa"/>
            <w:vAlign w:val="center"/>
          </w:tcPr>
          <w:p w14:paraId="1F8B7647" w14:textId="606193DF" w:rsidR="003504EE" w:rsidRPr="00F01581" w:rsidRDefault="001E2732" w:rsidP="00337827">
            <w:pPr>
              <w:spacing w:before="120" w:after="120"/>
              <w:rPr>
                <w:rFonts w:cs="Times New Roman"/>
                <w:sz w:val="28"/>
                <w:szCs w:val="28"/>
              </w:rPr>
            </w:pPr>
            <w:r w:rsidRPr="00F01581">
              <w:rPr>
                <w:rFonts w:cs="Times New Roman"/>
                <w:sz w:val="28"/>
                <w:szCs w:val="28"/>
              </w:rPr>
              <w:t>СЕПСИС</w:t>
            </w:r>
            <w:r w:rsidR="00F16464" w:rsidRPr="00F01581">
              <w:rPr>
                <w:rFonts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10" w:type="dxa"/>
            <w:vAlign w:val="center"/>
          </w:tcPr>
          <w:p w14:paraId="444557D0" w14:textId="77777777" w:rsidR="003504EE" w:rsidRPr="00F01581" w:rsidRDefault="003504EE" w:rsidP="00337827">
            <w:pPr>
              <w:spacing w:before="120" w:after="120"/>
              <w:rPr>
                <w:rFonts w:cs="Times New Roman"/>
                <w:sz w:val="28"/>
                <w:szCs w:val="28"/>
              </w:rPr>
            </w:pPr>
            <w:r w:rsidRPr="00F01581">
              <w:rPr>
                <w:rFonts w:cs="Times New Roman"/>
                <w:sz w:val="28"/>
                <w:szCs w:val="28"/>
              </w:rPr>
              <w:t>-</w:t>
            </w:r>
          </w:p>
        </w:tc>
        <w:tc>
          <w:tcPr>
            <w:tcW w:w="5386" w:type="dxa"/>
            <w:vAlign w:val="center"/>
          </w:tcPr>
          <w:p w14:paraId="33468E1F" w14:textId="47018BF3" w:rsidR="003504EE" w:rsidRPr="00F01581" w:rsidRDefault="001E2732" w:rsidP="00337827">
            <w:pPr>
              <w:spacing w:before="120" w:after="120"/>
              <w:rPr>
                <w:rFonts w:cs="Times New Roman"/>
                <w:sz w:val="28"/>
                <w:szCs w:val="28"/>
              </w:rPr>
            </w:pPr>
            <w:r w:rsidRPr="00F01581">
              <w:rPr>
                <w:rFonts w:cs="Times New Roman"/>
                <w:sz w:val="28"/>
                <w:szCs w:val="28"/>
              </w:rPr>
              <w:t>Гнойно- септическое инфекционное заболевание, поражающее кровь</w:t>
            </w:r>
            <w:r w:rsidR="00F16464" w:rsidRPr="00F01581">
              <w:rPr>
                <w:rFonts w:cs="Times New Roman"/>
                <w:sz w:val="28"/>
                <w:szCs w:val="28"/>
              </w:rPr>
              <w:t xml:space="preserve"> </w:t>
            </w:r>
          </w:p>
        </w:tc>
      </w:tr>
      <w:tr w:rsidR="00407AAA" w:rsidRPr="00F01581" w14:paraId="5F145330" w14:textId="77777777" w:rsidTr="00337827">
        <w:trPr>
          <w:trHeight w:val="425"/>
        </w:trPr>
        <w:tc>
          <w:tcPr>
            <w:tcW w:w="4051" w:type="dxa"/>
            <w:vAlign w:val="center"/>
          </w:tcPr>
          <w:p w14:paraId="51709B6C" w14:textId="61348E06" w:rsidR="00407AAA" w:rsidRPr="00F01581" w:rsidRDefault="001E2732" w:rsidP="00337827">
            <w:pPr>
              <w:spacing w:before="120" w:after="120"/>
              <w:rPr>
                <w:rFonts w:eastAsia="Times New Roman" w:cs="Times New Roman"/>
                <w:sz w:val="28"/>
                <w:szCs w:val="28"/>
              </w:rPr>
            </w:pPr>
            <w:r w:rsidRPr="00F01581">
              <w:rPr>
                <w:rFonts w:eastAsia="Times New Roman" w:cs="Times New Roman"/>
                <w:sz w:val="28"/>
                <w:szCs w:val="28"/>
              </w:rPr>
              <w:t>ПЕРКУССИЯ</w:t>
            </w:r>
            <w:r w:rsidR="00F16464" w:rsidRPr="00F01581">
              <w:rPr>
                <w:rFonts w:eastAsia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10" w:type="dxa"/>
            <w:vAlign w:val="center"/>
          </w:tcPr>
          <w:p w14:paraId="68076422" w14:textId="77777777" w:rsidR="00407AAA" w:rsidRPr="00F01581" w:rsidRDefault="00407AAA" w:rsidP="00337827">
            <w:pPr>
              <w:spacing w:before="120" w:after="120"/>
              <w:rPr>
                <w:rFonts w:cs="Times New Roman"/>
                <w:sz w:val="28"/>
                <w:szCs w:val="28"/>
              </w:rPr>
            </w:pPr>
            <w:r w:rsidRPr="00F01581">
              <w:rPr>
                <w:rFonts w:cs="Times New Roman"/>
                <w:sz w:val="28"/>
                <w:szCs w:val="28"/>
              </w:rPr>
              <w:t>-</w:t>
            </w:r>
          </w:p>
        </w:tc>
        <w:tc>
          <w:tcPr>
            <w:tcW w:w="5386" w:type="dxa"/>
            <w:vAlign w:val="center"/>
          </w:tcPr>
          <w:p w14:paraId="7E996DC0" w14:textId="7324F8C1" w:rsidR="00407AAA" w:rsidRPr="00F01581" w:rsidRDefault="001E2732" w:rsidP="00337827">
            <w:pPr>
              <w:spacing w:before="120" w:after="120"/>
              <w:rPr>
                <w:rFonts w:eastAsia="Times New Roman" w:cs="Times New Roman"/>
                <w:sz w:val="28"/>
                <w:szCs w:val="28"/>
              </w:rPr>
            </w:pPr>
            <w:r w:rsidRPr="00F01581">
              <w:rPr>
                <w:rFonts w:eastAsia="Times New Roman" w:cs="Times New Roman"/>
                <w:sz w:val="28"/>
                <w:szCs w:val="28"/>
              </w:rPr>
              <w:t>Простукивание отдельных участков тела</w:t>
            </w:r>
            <w:r w:rsidR="00F16464" w:rsidRPr="00F01581">
              <w:rPr>
                <w:rFonts w:eastAsia="Times New Roman" w:cs="Times New Roman"/>
                <w:sz w:val="28"/>
                <w:szCs w:val="28"/>
              </w:rPr>
              <w:t xml:space="preserve"> </w:t>
            </w:r>
          </w:p>
        </w:tc>
      </w:tr>
    </w:tbl>
    <w:p w14:paraId="7D0912A8" w14:textId="77777777" w:rsidR="007C4F41" w:rsidRDefault="007C4F41" w:rsidP="00337827">
      <w:pPr>
        <w:jc w:val="right"/>
        <w:rPr>
          <w:b/>
          <w:sz w:val="28"/>
          <w:szCs w:val="28"/>
        </w:rPr>
      </w:pPr>
    </w:p>
    <w:p w14:paraId="601DAFE4" w14:textId="77777777" w:rsidR="007C4F41" w:rsidRDefault="007C4F41" w:rsidP="00337827">
      <w:pPr>
        <w:jc w:val="right"/>
        <w:rPr>
          <w:b/>
          <w:sz w:val="28"/>
          <w:szCs w:val="28"/>
        </w:rPr>
      </w:pPr>
    </w:p>
    <w:p w14:paraId="6DF19737" w14:textId="77777777" w:rsidR="007C4F41" w:rsidRDefault="007C4F41" w:rsidP="00337827">
      <w:pPr>
        <w:jc w:val="right"/>
        <w:rPr>
          <w:b/>
          <w:sz w:val="28"/>
          <w:szCs w:val="28"/>
        </w:rPr>
      </w:pPr>
    </w:p>
    <w:p w14:paraId="68430D91" w14:textId="77777777" w:rsidR="007C4F41" w:rsidRDefault="007C4F41" w:rsidP="00337827">
      <w:pPr>
        <w:jc w:val="right"/>
        <w:rPr>
          <w:b/>
          <w:sz w:val="28"/>
          <w:szCs w:val="28"/>
        </w:rPr>
      </w:pPr>
    </w:p>
    <w:p w14:paraId="6F6C65CA" w14:textId="77777777" w:rsidR="007C4F41" w:rsidRDefault="007C4F41" w:rsidP="00337827">
      <w:pPr>
        <w:jc w:val="right"/>
        <w:rPr>
          <w:b/>
          <w:sz w:val="28"/>
          <w:szCs w:val="28"/>
        </w:rPr>
      </w:pPr>
    </w:p>
    <w:p w14:paraId="2C89E8BA" w14:textId="77777777" w:rsidR="007C4F41" w:rsidRDefault="007C4F41" w:rsidP="00337827">
      <w:pPr>
        <w:jc w:val="right"/>
        <w:rPr>
          <w:b/>
          <w:sz w:val="28"/>
          <w:szCs w:val="28"/>
        </w:rPr>
      </w:pPr>
    </w:p>
    <w:p w14:paraId="41B1E23D" w14:textId="77777777" w:rsidR="007C4F41" w:rsidRDefault="007C4F41" w:rsidP="00337827">
      <w:pPr>
        <w:jc w:val="right"/>
        <w:rPr>
          <w:b/>
          <w:sz w:val="28"/>
          <w:szCs w:val="28"/>
        </w:rPr>
      </w:pPr>
    </w:p>
    <w:p w14:paraId="6041209D" w14:textId="77777777" w:rsidR="007C4F41" w:rsidRDefault="007C4F41" w:rsidP="00337827">
      <w:pPr>
        <w:jc w:val="right"/>
        <w:rPr>
          <w:b/>
          <w:sz w:val="28"/>
          <w:szCs w:val="28"/>
        </w:rPr>
      </w:pPr>
    </w:p>
    <w:p w14:paraId="0688ADE5" w14:textId="77777777" w:rsidR="00F01581" w:rsidRDefault="00F01581" w:rsidP="00337827">
      <w:pPr>
        <w:jc w:val="right"/>
        <w:rPr>
          <w:rFonts w:cs="Times New Roman"/>
          <w:b/>
          <w:sz w:val="28"/>
          <w:szCs w:val="28"/>
        </w:rPr>
      </w:pPr>
    </w:p>
    <w:p w14:paraId="0FE4B16E" w14:textId="77777777" w:rsidR="00F01581" w:rsidRDefault="00F01581" w:rsidP="00337827">
      <w:pPr>
        <w:jc w:val="right"/>
        <w:rPr>
          <w:rFonts w:cs="Times New Roman"/>
          <w:b/>
          <w:sz w:val="28"/>
          <w:szCs w:val="28"/>
        </w:rPr>
      </w:pPr>
    </w:p>
    <w:p w14:paraId="28B45475" w14:textId="77777777" w:rsidR="00F01581" w:rsidRDefault="00F01581" w:rsidP="00337827">
      <w:pPr>
        <w:jc w:val="right"/>
        <w:rPr>
          <w:rFonts w:cs="Times New Roman"/>
          <w:b/>
          <w:sz w:val="28"/>
          <w:szCs w:val="28"/>
        </w:rPr>
      </w:pPr>
    </w:p>
    <w:p w14:paraId="398C03B0" w14:textId="77777777" w:rsidR="00F01581" w:rsidRDefault="00F01581" w:rsidP="00337827">
      <w:pPr>
        <w:jc w:val="right"/>
        <w:rPr>
          <w:rFonts w:cs="Times New Roman"/>
          <w:b/>
          <w:sz w:val="28"/>
          <w:szCs w:val="28"/>
        </w:rPr>
      </w:pPr>
    </w:p>
    <w:p w14:paraId="12F1EBE5" w14:textId="77777777" w:rsidR="00F01581" w:rsidRDefault="00F01581" w:rsidP="00337827">
      <w:pPr>
        <w:jc w:val="right"/>
        <w:rPr>
          <w:rFonts w:cs="Times New Roman"/>
          <w:b/>
          <w:sz w:val="28"/>
          <w:szCs w:val="28"/>
        </w:rPr>
      </w:pPr>
    </w:p>
    <w:p w14:paraId="447751FA" w14:textId="77777777" w:rsidR="00F01581" w:rsidRDefault="00F01581" w:rsidP="00337827">
      <w:pPr>
        <w:jc w:val="right"/>
        <w:rPr>
          <w:rFonts w:cs="Times New Roman"/>
          <w:b/>
          <w:sz w:val="28"/>
          <w:szCs w:val="28"/>
        </w:rPr>
      </w:pPr>
    </w:p>
    <w:p w14:paraId="3992878B" w14:textId="77777777" w:rsidR="00F01581" w:rsidRDefault="00F01581" w:rsidP="00337827">
      <w:pPr>
        <w:jc w:val="right"/>
        <w:rPr>
          <w:rFonts w:cs="Times New Roman"/>
          <w:b/>
          <w:sz w:val="28"/>
          <w:szCs w:val="28"/>
        </w:rPr>
      </w:pPr>
    </w:p>
    <w:p w14:paraId="11BE3FF6" w14:textId="77777777" w:rsidR="00F01581" w:rsidRDefault="00F01581" w:rsidP="00337827">
      <w:pPr>
        <w:jc w:val="right"/>
        <w:rPr>
          <w:rFonts w:cs="Times New Roman"/>
          <w:b/>
          <w:sz w:val="28"/>
          <w:szCs w:val="28"/>
        </w:rPr>
      </w:pPr>
    </w:p>
    <w:p w14:paraId="39D029E5" w14:textId="77777777" w:rsidR="00F01581" w:rsidRDefault="00F01581" w:rsidP="00337827">
      <w:pPr>
        <w:jc w:val="right"/>
        <w:rPr>
          <w:rFonts w:cs="Times New Roman"/>
          <w:b/>
          <w:sz w:val="28"/>
          <w:szCs w:val="28"/>
        </w:rPr>
      </w:pPr>
    </w:p>
    <w:p w14:paraId="22C6D16B" w14:textId="77777777" w:rsidR="00F01581" w:rsidRDefault="00F01581" w:rsidP="00337827">
      <w:pPr>
        <w:jc w:val="right"/>
        <w:rPr>
          <w:rFonts w:cs="Times New Roman"/>
          <w:b/>
          <w:sz w:val="28"/>
          <w:szCs w:val="28"/>
        </w:rPr>
      </w:pPr>
    </w:p>
    <w:p w14:paraId="4346058B" w14:textId="77777777" w:rsidR="00F01581" w:rsidRDefault="00F01581" w:rsidP="00337827">
      <w:pPr>
        <w:jc w:val="right"/>
        <w:rPr>
          <w:rFonts w:cs="Times New Roman"/>
          <w:b/>
          <w:sz w:val="28"/>
          <w:szCs w:val="28"/>
        </w:rPr>
      </w:pPr>
    </w:p>
    <w:p w14:paraId="341160B6" w14:textId="77777777" w:rsidR="00F01581" w:rsidRDefault="00F01581" w:rsidP="00337827">
      <w:pPr>
        <w:jc w:val="right"/>
        <w:rPr>
          <w:rFonts w:cs="Times New Roman"/>
          <w:b/>
          <w:sz w:val="28"/>
          <w:szCs w:val="28"/>
        </w:rPr>
      </w:pPr>
    </w:p>
    <w:p w14:paraId="3ED85A3C" w14:textId="77777777" w:rsidR="00F01581" w:rsidRDefault="00F01581" w:rsidP="00337827">
      <w:pPr>
        <w:jc w:val="right"/>
        <w:rPr>
          <w:rFonts w:cs="Times New Roman"/>
          <w:b/>
          <w:sz w:val="28"/>
          <w:szCs w:val="28"/>
        </w:rPr>
      </w:pPr>
    </w:p>
    <w:p w14:paraId="665ADA63" w14:textId="77777777" w:rsidR="00F01581" w:rsidRDefault="00F01581" w:rsidP="00337827">
      <w:pPr>
        <w:jc w:val="right"/>
        <w:rPr>
          <w:rFonts w:cs="Times New Roman"/>
          <w:b/>
          <w:sz w:val="28"/>
          <w:szCs w:val="28"/>
        </w:rPr>
      </w:pPr>
    </w:p>
    <w:p w14:paraId="2A63C081" w14:textId="77777777" w:rsidR="00F01581" w:rsidRDefault="00F01581" w:rsidP="00337827">
      <w:pPr>
        <w:jc w:val="right"/>
        <w:rPr>
          <w:rFonts w:cs="Times New Roman"/>
          <w:b/>
          <w:sz w:val="28"/>
          <w:szCs w:val="28"/>
        </w:rPr>
      </w:pPr>
    </w:p>
    <w:p w14:paraId="67799B2F" w14:textId="77777777" w:rsidR="00F01581" w:rsidRDefault="00F01581" w:rsidP="00337827">
      <w:pPr>
        <w:jc w:val="right"/>
        <w:rPr>
          <w:rFonts w:cs="Times New Roman"/>
          <w:b/>
          <w:sz w:val="28"/>
          <w:szCs w:val="28"/>
        </w:rPr>
      </w:pPr>
    </w:p>
    <w:p w14:paraId="141F3C29" w14:textId="77777777" w:rsidR="00F01581" w:rsidRDefault="00F01581" w:rsidP="00337827">
      <w:pPr>
        <w:jc w:val="right"/>
        <w:rPr>
          <w:rFonts w:cs="Times New Roman"/>
          <w:b/>
          <w:sz w:val="28"/>
          <w:szCs w:val="28"/>
        </w:rPr>
      </w:pPr>
    </w:p>
    <w:p w14:paraId="5DD8568B" w14:textId="77777777" w:rsidR="00F01581" w:rsidRDefault="00F01581" w:rsidP="00337827">
      <w:pPr>
        <w:jc w:val="right"/>
        <w:rPr>
          <w:rFonts w:cs="Times New Roman"/>
          <w:b/>
          <w:sz w:val="28"/>
          <w:szCs w:val="28"/>
        </w:rPr>
      </w:pPr>
    </w:p>
    <w:p w14:paraId="085ADBB5" w14:textId="77777777" w:rsidR="00F01581" w:rsidRDefault="00F01581" w:rsidP="00337827">
      <w:pPr>
        <w:jc w:val="right"/>
        <w:rPr>
          <w:rFonts w:cs="Times New Roman"/>
          <w:b/>
          <w:sz w:val="28"/>
          <w:szCs w:val="28"/>
        </w:rPr>
      </w:pPr>
    </w:p>
    <w:p w14:paraId="6C066A88" w14:textId="77777777" w:rsidR="00F01581" w:rsidRDefault="00F01581" w:rsidP="00337827">
      <w:pPr>
        <w:jc w:val="right"/>
        <w:rPr>
          <w:rFonts w:cs="Times New Roman"/>
          <w:b/>
          <w:sz w:val="28"/>
          <w:szCs w:val="28"/>
        </w:rPr>
      </w:pPr>
    </w:p>
    <w:p w14:paraId="0B88C55B" w14:textId="77777777" w:rsidR="00F01581" w:rsidRDefault="00F01581" w:rsidP="00337827">
      <w:pPr>
        <w:jc w:val="right"/>
        <w:rPr>
          <w:rFonts w:cs="Times New Roman"/>
          <w:b/>
          <w:sz w:val="28"/>
          <w:szCs w:val="28"/>
        </w:rPr>
      </w:pPr>
    </w:p>
    <w:p w14:paraId="3D8D1ACD" w14:textId="4D31D36C" w:rsidR="00C06F12" w:rsidRPr="00CD66B7" w:rsidRDefault="00337827" w:rsidP="00337827">
      <w:pPr>
        <w:jc w:val="right"/>
        <w:rPr>
          <w:rFonts w:cs="Times New Roman"/>
          <w:b/>
          <w:sz w:val="28"/>
          <w:szCs w:val="28"/>
        </w:rPr>
      </w:pPr>
      <w:r w:rsidRPr="00CD66B7">
        <w:rPr>
          <w:rFonts w:cs="Times New Roman"/>
          <w:b/>
          <w:sz w:val="28"/>
          <w:szCs w:val="28"/>
        </w:rPr>
        <w:t xml:space="preserve">Приложение 4 </w:t>
      </w:r>
    </w:p>
    <w:p w14:paraId="6949F64C" w14:textId="3F59AD10" w:rsidR="00337827" w:rsidRPr="00CD66B7" w:rsidRDefault="00BC676B" w:rsidP="00337827">
      <w:pPr>
        <w:pStyle w:val="voproc"/>
        <w:spacing w:before="0" w:after="0"/>
        <w:ind w:left="0" w:firstLine="28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Коронавирусная инфекция</w:t>
      </w:r>
      <w:r w:rsidR="00337827" w:rsidRPr="00CD66B7">
        <w:rPr>
          <w:b/>
          <w:sz w:val="28"/>
          <w:szCs w:val="28"/>
        </w:rPr>
        <w:t xml:space="preserve"> </w:t>
      </w:r>
    </w:p>
    <w:p w14:paraId="557ABAEB" w14:textId="77777777" w:rsidR="007E0A7D" w:rsidRPr="00CD66B7" w:rsidRDefault="007E0A7D" w:rsidP="00337827">
      <w:pPr>
        <w:pStyle w:val="voproc"/>
        <w:spacing w:before="0" w:after="0"/>
        <w:ind w:left="0" w:firstLine="284"/>
        <w:jc w:val="center"/>
        <w:rPr>
          <w:b/>
          <w:sz w:val="28"/>
          <w:szCs w:val="28"/>
        </w:rPr>
      </w:pPr>
    </w:p>
    <w:p w14:paraId="6061A621" w14:textId="77777777" w:rsidR="00337827" w:rsidRPr="00CD66B7" w:rsidRDefault="00337827" w:rsidP="00337827">
      <w:pPr>
        <w:pStyle w:val="voproc"/>
        <w:spacing w:before="0" w:after="0"/>
        <w:ind w:left="0" w:firstLine="284"/>
        <w:jc w:val="center"/>
        <w:rPr>
          <w:b/>
          <w:sz w:val="28"/>
          <w:szCs w:val="28"/>
        </w:rPr>
      </w:pPr>
      <w:r w:rsidRPr="00CD66B7">
        <w:rPr>
          <w:b/>
          <w:sz w:val="28"/>
          <w:szCs w:val="28"/>
        </w:rPr>
        <w:t xml:space="preserve">Вариант 1 </w:t>
      </w:r>
    </w:p>
    <w:p w14:paraId="1D2F3B3F" w14:textId="49D20A63" w:rsidR="00337827" w:rsidRDefault="00337827" w:rsidP="00337827">
      <w:pPr>
        <w:pStyle w:val="voproc"/>
        <w:spacing w:before="0" w:after="0"/>
        <w:ind w:left="0" w:firstLine="284"/>
        <w:jc w:val="left"/>
        <w:rPr>
          <w:b/>
          <w:sz w:val="28"/>
          <w:szCs w:val="28"/>
        </w:rPr>
      </w:pPr>
      <w:r w:rsidRPr="00CD66B7">
        <w:rPr>
          <w:b/>
          <w:sz w:val="28"/>
          <w:szCs w:val="28"/>
        </w:rPr>
        <w:t xml:space="preserve">Выберите один правильный ответ: </w:t>
      </w:r>
    </w:p>
    <w:p w14:paraId="0DF8D814" w14:textId="0786F2CA" w:rsidR="00614B0F" w:rsidRPr="00614B0F" w:rsidRDefault="00614B0F" w:rsidP="00614B0F">
      <w:pPr>
        <w:pStyle w:val="af0"/>
        <w:shd w:val="clear" w:color="auto" w:fill="FFFFFF"/>
        <w:spacing w:before="0" w:beforeAutospacing="0"/>
        <w:rPr>
          <w:color w:val="212529"/>
          <w:sz w:val="28"/>
          <w:szCs w:val="28"/>
        </w:rPr>
      </w:pPr>
      <w:r w:rsidRPr="00614B0F">
        <w:rPr>
          <w:rStyle w:val="af1"/>
          <w:color w:val="212529"/>
          <w:sz w:val="28"/>
          <w:szCs w:val="28"/>
        </w:rPr>
        <w:t>1. Инкубационный период при коронавирусной инфекции составляет ______ дней</w:t>
      </w:r>
    </w:p>
    <w:p w14:paraId="1E863D07" w14:textId="61BD5A94" w:rsidR="00614B0F" w:rsidRPr="00614B0F" w:rsidRDefault="00614B0F" w:rsidP="00614B0F">
      <w:pPr>
        <w:pStyle w:val="af0"/>
        <w:shd w:val="clear" w:color="auto" w:fill="FFFFFF"/>
        <w:spacing w:before="0" w:beforeAutospacing="0"/>
        <w:rPr>
          <w:color w:val="212529"/>
          <w:sz w:val="28"/>
          <w:szCs w:val="28"/>
        </w:rPr>
      </w:pPr>
      <w:r w:rsidRPr="00614B0F">
        <w:rPr>
          <w:color w:val="212529"/>
          <w:sz w:val="28"/>
          <w:szCs w:val="28"/>
        </w:rPr>
        <w:t>1) 4-9;</w:t>
      </w:r>
      <w:r w:rsidRPr="00614B0F">
        <w:rPr>
          <w:color w:val="212529"/>
          <w:sz w:val="28"/>
          <w:szCs w:val="28"/>
        </w:rPr>
        <w:br/>
        <w:t>2) 7-10;</w:t>
      </w:r>
      <w:r w:rsidRPr="00614B0F">
        <w:rPr>
          <w:color w:val="212529"/>
          <w:sz w:val="28"/>
          <w:szCs w:val="28"/>
        </w:rPr>
        <w:br/>
        <w:t>3) 5-8;</w:t>
      </w:r>
      <w:r w:rsidRPr="00614B0F">
        <w:rPr>
          <w:color w:val="212529"/>
          <w:sz w:val="28"/>
          <w:szCs w:val="28"/>
        </w:rPr>
        <w:br/>
      </w:r>
      <w:r w:rsidRPr="001C55BA">
        <w:rPr>
          <w:rStyle w:val="af1"/>
          <w:b w:val="0"/>
          <w:bCs w:val="0"/>
          <w:color w:val="212529"/>
          <w:sz w:val="28"/>
          <w:szCs w:val="28"/>
        </w:rPr>
        <w:t>4) 2-14;</w:t>
      </w:r>
      <w:r w:rsidRPr="001C55BA">
        <w:rPr>
          <w:color w:val="212529"/>
          <w:sz w:val="28"/>
          <w:szCs w:val="28"/>
        </w:rPr>
        <w:br/>
      </w:r>
      <w:r w:rsidRPr="00614B0F">
        <w:rPr>
          <w:color w:val="212529"/>
          <w:sz w:val="28"/>
          <w:szCs w:val="28"/>
        </w:rPr>
        <w:t>5) 3-4.</w:t>
      </w:r>
    </w:p>
    <w:p w14:paraId="19E554F4" w14:textId="77777777" w:rsidR="00614B0F" w:rsidRPr="00614B0F" w:rsidRDefault="00614B0F" w:rsidP="00337827">
      <w:pPr>
        <w:pStyle w:val="voproc"/>
        <w:spacing w:before="0" w:after="0"/>
        <w:ind w:left="0" w:firstLine="284"/>
        <w:jc w:val="left"/>
        <w:rPr>
          <w:b/>
          <w:sz w:val="28"/>
          <w:szCs w:val="28"/>
        </w:rPr>
      </w:pPr>
    </w:p>
    <w:p w14:paraId="57C1C4A8" w14:textId="1624BA7E" w:rsidR="00BC676B" w:rsidRPr="00614B0F" w:rsidRDefault="00614B0F" w:rsidP="00BC676B">
      <w:pPr>
        <w:pStyle w:val="af0"/>
        <w:shd w:val="clear" w:color="auto" w:fill="FFFFFF"/>
        <w:spacing w:before="0" w:beforeAutospacing="0"/>
        <w:rPr>
          <w:color w:val="212529"/>
          <w:sz w:val="28"/>
          <w:szCs w:val="28"/>
        </w:rPr>
      </w:pPr>
      <w:r w:rsidRPr="00614B0F">
        <w:rPr>
          <w:sz w:val="28"/>
          <w:szCs w:val="28"/>
        </w:rPr>
        <w:t xml:space="preserve">2. </w:t>
      </w:r>
      <w:r w:rsidR="002C34FB" w:rsidRPr="00614B0F">
        <w:rPr>
          <w:sz w:val="28"/>
          <w:szCs w:val="28"/>
        </w:rPr>
        <w:t xml:space="preserve"> </w:t>
      </w:r>
      <w:r w:rsidR="00BC676B" w:rsidRPr="00614B0F">
        <w:rPr>
          <w:rStyle w:val="af1"/>
          <w:color w:val="212529"/>
          <w:sz w:val="28"/>
          <w:szCs w:val="28"/>
        </w:rPr>
        <w:t>Поражение какого отдела дыхательных путей является наиболее типичным для осложненного течения COVID-19?</w:t>
      </w:r>
    </w:p>
    <w:p w14:paraId="3FA24596" w14:textId="59670F28" w:rsidR="00BC676B" w:rsidRPr="001C55BA" w:rsidRDefault="00BC676B" w:rsidP="00BC676B">
      <w:pPr>
        <w:pStyle w:val="af0"/>
        <w:shd w:val="clear" w:color="auto" w:fill="FFFFFF"/>
        <w:spacing w:before="0" w:beforeAutospacing="0"/>
        <w:rPr>
          <w:b/>
          <w:bCs/>
          <w:color w:val="212529"/>
          <w:sz w:val="28"/>
          <w:szCs w:val="28"/>
        </w:rPr>
      </w:pPr>
      <w:r w:rsidRPr="00614B0F">
        <w:rPr>
          <w:color w:val="212529"/>
          <w:sz w:val="28"/>
          <w:szCs w:val="28"/>
        </w:rPr>
        <w:t>1) трахеи;</w:t>
      </w:r>
      <w:r w:rsidRPr="00614B0F">
        <w:rPr>
          <w:color w:val="212529"/>
          <w:sz w:val="28"/>
          <w:szCs w:val="28"/>
        </w:rPr>
        <w:br/>
        <w:t>2) гортани;</w:t>
      </w:r>
      <w:r w:rsidRPr="00614B0F">
        <w:rPr>
          <w:color w:val="212529"/>
          <w:sz w:val="28"/>
          <w:szCs w:val="28"/>
        </w:rPr>
        <w:br/>
        <w:t>3) носоглотки;</w:t>
      </w:r>
      <w:r w:rsidRPr="00614B0F">
        <w:rPr>
          <w:color w:val="212529"/>
          <w:sz w:val="28"/>
          <w:szCs w:val="28"/>
        </w:rPr>
        <w:br/>
        <w:t>4) бронхов;</w:t>
      </w:r>
      <w:r w:rsidRPr="00614B0F">
        <w:rPr>
          <w:color w:val="212529"/>
          <w:sz w:val="28"/>
          <w:szCs w:val="28"/>
        </w:rPr>
        <w:br/>
      </w:r>
      <w:r w:rsidRPr="001C55BA">
        <w:rPr>
          <w:rStyle w:val="af1"/>
          <w:b w:val="0"/>
          <w:bCs w:val="0"/>
          <w:color w:val="212529"/>
          <w:sz w:val="28"/>
          <w:szCs w:val="28"/>
        </w:rPr>
        <w:t>5) легких.</w:t>
      </w:r>
    </w:p>
    <w:p w14:paraId="27926058" w14:textId="0D715158" w:rsidR="00BC676B" w:rsidRPr="00614B0F" w:rsidRDefault="00614B0F" w:rsidP="00BC676B">
      <w:pPr>
        <w:pStyle w:val="af0"/>
        <w:shd w:val="clear" w:color="auto" w:fill="FFFFFF"/>
        <w:spacing w:before="0" w:beforeAutospacing="0"/>
        <w:rPr>
          <w:color w:val="212529"/>
          <w:sz w:val="28"/>
          <w:szCs w:val="28"/>
        </w:rPr>
      </w:pPr>
      <w:r w:rsidRPr="00614B0F">
        <w:rPr>
          <w:rStyle w:val="af1"/>
          <w:color w:val="212529"/>
          <w:sz w:val="28"/>
          <w:szCs w:val="28"/>
        </w:rPr>
        <w:t xml:space="preserve">3. </w:t>
      </w:r>
      <w:r w:rsidR="00BC676B" w:rsidRPr="00614B0F">
        <w:rPr>
          <w:rStyle w:val="af1"/>
          <w:color w:val="212529"/>
          <w:sz w:val="28"/>
          <w:szCs w:val="28"/>
        </w:rPr>
        <w:t>К РНК содержащим вирусам относят</w:t>
      </w:r>
    </w:p>
    <w:p w14:paraId="3586E59D" w14:textId="06AA96C7" w:rsidR="00BC676B" w:rsidRPr="00614B0F" w:rsidRDefault="00BC676B" w:rsidP="00BC676B">
      <w:pPr>
        <w:pStyle w:val="af0"/>
        <w:shd w:val="clear" w:color="auto" w:fill="FFFFFF"/>
        <w:spacing w:before="0" w:beforeAutospacing="0"/>
        <w:rPr>
          <w:color w:val="212529"/>
          <w:sz w:val="28"/>
          <w:szCs w:val="28"/>
        </w:rPr>
      </w:pPr>
      <w:r w:rsidRPr="001C55BA">
        <w:rPr>
          <w:rStyle w:val="af1"/>
          <w:b w:val="0"/>
          <w:bCs w:val="0"/>
          <w:color w:val="212529"/>
          <w:sz w:val="28"/>
          <w:szCs w:val="28"/>
        </w:rPr>
        <w:t>1) коронавирус;</w:t>
      </w:r>
      <w:r w:rsidRPr="001C55BA">
        <w:rPr>
          <w:color w:val="212529"/>
          <w:sz w:val="28"/>
          <w:szCs w:val="28"/>
        </w:rPr>
        <w:br/>
      </w:r>
      <w:r w:rsidRPr="00614B0F">
        <w:rPr>
          <w:color w:val="212529"/>
          <w:sz w:val="28"/>
          <w:szCs w:val="28"/>
        </w:rPr>
        <w:t>2) герпесвирус;</w:t>
      </w:r>
      <w:r w:rsidRPr="00614B0F">
        <w:rPr>
          <w:color w:val="212529"/>
          <w:sz w:val="28"/>
          <w:szCs w:val="28"/>
        </w:rPr>
        <w:br/>
        <w:t>3) вирус гепатита В;</w:t>
      </w:r>
      <w:r w:rsidRPr="00614B0F">
        <w:rPr>
          <w:color w:val="212529"/>
          <w:sz w:val="28"/>
          <w:szCs w:val="28"/>
        </w:rPr>
        <w:br/>
        <w:t>4) аденовирус;</w:t>
      </w:r>
      <w:r w:rsidRPr="00614B0F">
        <w:rPr>
          <w:color w:val="212529"/>
          <w:sz w:val="28"/>
          <w:szCs w:val="28"/>
        </w:rPr>
        <w:br/>
        <w:t>5) парвовирус.</w:t>
      </w:r>
    </w:p>
    <w:p w14:paraId="7180D295" w14:textId="43537552" w:rsidR="00BC676B" w:rsidRPr="00614B0F" w:rsidRDefault="00614B0F" w:rsidP="00BC676B">
      <w:pPr>
        <w:pStyle w:val="af0"/>
        <w:shd w:val="clear" w:color="auto" w:fill="FFFFFF"/>
        <w:spacing w:before="0" w:beforeAutospacing="0"/>
        <w:rPr>
          <w:color w:val="212529"/>
          <w:sz w:val="28"/>
          <w:szCs w:val="28"/>
        </w:rPr>
      </w:pPr>
      <w:r w:rsidRPr="00614B0F">
        <w:rPr>
          <w:rStyle w:val="af1"/>
          <w:color w:val="212529"/>
          <w:sz w:val="28"/>
          <w:szCs w:val="28"/>
        </w:rPr>
        <w:t xml:space="preserve">4. </w:t>
      </w:r>
      <w:r w:rsidR="00BC676B" w:rsidRPr="00614B0F">
        <w:rPr>
          <w:rStyle w:val="af1"/>
          <w:color w:val="212529"/>
          <w:sz w:val="28"/>
          <w:szCs w:val="28"/>
        </w:rPr>
        <w:t>Наиболее характерными путями передачи коронавирусной инфекции являются</w:t>
      </w:r>
    </w:p>
    <w:p w14:paraId="761B8321" w14:textId="6BB7D671" w:rsidR="00BC676B" w:rsidRPr="00614B0F" w:rsidRDefault="00BC676B" w:rsidP="00BC676B">
      <w:pPr>
        <w:pStyle w:val="af0"/>
        <w:shd w:val="clear" w:color="auto" w:fill="FFFFFF"/>
        <w:spacing w:before="0" w:beforeAutospacing="0"/>
        <w:rPr>
          <w:color w:val="212529"/>
          <w:sz w:val="28"/>
          <w:szCs w:val="28"/>
        </w:rPr>
      </w:pPr>
      <w:r w:rsidRPr="001C55BA">
        <w:rPr>
          <w:rStyle w:val="af1"/>
          <w:b w:val="0"/>
          <w:bCs w:val="0"/>
          <w:color w:val="212529"/>
          <w:sz w:val="28"/>
          <w:szCs w:val="28"/>
        </w:rPr>
        <w:t>1) контактный, воздушно-капельный, аэрозольный;</w:t>
      </w:r>
      <w:r w:rsidRPr="001C55BA">
        <w:rPr>
          <w:color w:val="212529"/>
          <w:sz w:val="28"/>
          <w:szCs w:val="28"/>
        </w:rPr>
        <w:br/>
      </w:r>
      <w:r w:rsidRPr="00614B0F">
        <w:rPr>
          <w:color w:val="212529"/>
          <w:sz w:val="28"/>
          <w:szCs w:val="28"/>
        </w:rPr>
        <w:t>2) трансмиссивный, контактный, пищевой;</w:t>
      </w:r>
      <w:r w:rsidRPr="00614B0F">
        <w:rPr>
          <w:color w:val="212529"/>
          <w:sz w:val="28"/>
          <w:szCs w:val="28"/>
        </w:rPr>
        <w:br/>
        <w:t>3) трансплантационный, половой, парентеральный;</w:t>
      </w:r>
      <w:r w:rsidRPr="00614B0F">
        <w:rPr>
          <w:color w:val="212529"/>
          <w:sz w:val="28"/>
          <w:szCs w:val="28"/>
        </w:rPr>
        <w:br/>
        <w:t>4) воздушно-пылевой, пищевой, контактно-бытовой;</w:t>
      </w:r>
      <w:r w:rsidRPr="00614B0F">
        <w:rPr>
          <w:color w:val="212529"/>
          <w:sz w:val="28"/>
          <w:szCs w:val="28"/>
        </w:rPr>
        <w:br/>
        <w:t>5) алиментарный, перинатальный, гемотрансфузионный.</w:t>
      </w:r>
    </w:p>
    <w:p w14:paraId="30BC7533" w14:textId="512DE1D0" w:rsidR="00BC676B" w:rsidRPr="00614B0F" w:rsidRDefault="00614B0F" w:rsidP="00BC676B">
      <w:pPr>
        <w:pStyle w:val="af0"/>
        <w:shd w:val="clear" w:color="auto" w:fill="FFFFFF"/>
        <w:spacing w:before="0" w:beforeAutospacing="0"/>
        <w:rPr>
          <w:color w:val="212529"/>
          <w:sz w:val="28"/>
          <w:szCs w:val="28"/>
        </w:rPr>
      </w:pPr>
      <w:r w:rsidRPr="00614B0F">
        <w:rPr>
          <w:rStyle w:val="af1"/>
          <w:color w:val="212529"/>
          <w:sz w:val="28"/>
          <w:szCs w:val="28"/>
        </w:rPr>
        <w:t xml:space="preserve">5. </w:t>
      </w:r>
      <w:r w:rsidR="00BC676B" w:rsidRPr="00614B0F">
        <w:rPr>
          <w:rStyle w:val="af1"/>
          <w:color w:val="212529"/>
          <w:sz w:val="28"/>
          <w:szCs w:val="28"/>
        </w:rPr>
        <w:t>Факторы, предрасполагающие к тяжёлому течению заболевания</w:t>
      </w:r>
    </w:p>
    <w:p w14:paraId="48E8F76C" w14:textId="58A5CD0A" w:rsidR="00BC676B" w:rsidRPr="001C55BA" w:rsidRDefault="00BC676B" w:rsidP="00BC676B">
      <w:pPr>
        <w:pStyle w:val="af0"/>
        <w:shd w:val="clear" w:color="auto" w:fill="FFFFFF"/>
        <w:spacing w:before="0" w:beforeAutospacing="0"/>
        <w:rPr>
          <w:b/>
          <w:bCs/>
          <w:color w:val="212529"/>
          <w:sz w:val="28"/>
          <w:szCs w:val="28"/>
        </w:rPr>
      </w:pPr>
      <w:r w:rsidRPr="00614B0F">
        <w:rPr>
          <w:color w:val="212529"/>
          <w:sz w:val="28"/>
          <w:szCs w:val="28"/>
        </w:rPr>
        <w:t>1) артериальная гипотензия, возраст 20-35 лет, доброкачественные новообразования;</w:t>
      </w:r>
      <w:r w:rsidRPr="00614B0F">
        <w:rPr>
          <w:color w:val="212529"/>
          <w:sz w:val="28"/>
          <w:szCs w:val="28"/>
        </w:rPr>
        <w:br/>
        <w:t>2) аллергический дерматит, алопеция;</w:t>
      </w:r>
      <w:r w:rsidRPr="00614B0F">
        <w:rPr>
          <w:color w:val="212529"/>
          <w:sz w:val="28"/>
          <w:szCs w:val="28"/>
        </w:rPr>
        <w:br/>
        <w:t>3) возраст &lt;50 лет, гипотериоз, наследственные заболевания;</w:t>
      </w:r>
      <w:r w:rsidRPr="00614B0F">
        <w:rPr>
          <w:color w:val="212529"/>
          <w:sz w:val="28"/>
          <w:szCs w:val="28"/>
        </w:rPr>
        <w:br/>
      </w:r>
      <w:r w:rsidRPr="00614B0F">
        <w:rPr>
          <w:color w:val="212529"/>
          <w:sz w:val="28"/>
          <w:szCs w:val="28"/>
        </w:rPr>
        <w:lastRenderedPageBreak/>
        <w:t>4) пиодермия, возраст 30-40 лет, анемия;</w:t>
      </w:r>
      <w:r w:rsidRPr="00614B0F">
        <w:rPr>
          <w:color w:val="212529"/>
          <w:sz w:val="28"/>
          <w:szCs w:val="28"/>
        </w:rPr>
        <w:br/>
      </w:r>
      <w:r w:rsidRPr="001C55BA">
        <w:rPr>
          <w:rStyle w:val="af1"/>
          <w:b w:val="0"/>
          <w:bCs w:val="0"/>
          <w:color w:val="212529"/>
          <w:sz w:val="28"/>
          <w:szCs w:val="28"/>
        </w:rPr>
        <w:t>5) сахарный диабет, злокачественные новообразования, возраст&gt;60 лет.</w:t>
      </w:r>
    </w:p>
    <w:p w14:paraId="456DD085" w14:textId="261F5B42" w:rsidR="00BC676B" w:rsidRPr="00614B0F" w:rsidRDefault="00614B0F" w:rsidP="00BC676B">
      <w:pPr>
        <w:pStyle w:val="af0"/>
        <w:shd w:val="clear" w:color="auto" w:fill="FFFFFF"/>
        <w:spacing w:before="0" w:beforeAutospacing="0"/>
        <w:rPr>
          <w:color w:val="212529"/>
          <w:sz w:val="28"/>
          <w:szCs w:val="28"/>
        </w:rPr>
      </w:pPr>
      <w:r w:rsidRPr="00614B0F">
        <w:rPr>
          <w:rStyle w:val="af1"/>
          <w:color w:val="212529"/>
          <w:sz w:val="28"/>
          <w:szCs w:val="28"/>
        </w:rPr>
        <w:t xml:space="preserve">6. </w:t>
      </w:r>
      <w:r w:rsidR="00BC676B" w:rsidRPr="00614B0F">
        <w:rPr>
          <w:rStyle w:val="af1"/>
          <w:color w:val="212529"/>
          <w:sz w:val="28"/>
          <w:szCs w:val="28"/>
        </w:rPr>
        <w:t>Наиболее быстрым и чувствительным методом лабораторной диагностики коронавирусной инфекции из верхних дыхательных путей в первые дни болезни является</w:t>
      </w:r>
    </w:p>
    <w:p w14:paraId="2292E71B" w14:textId="06B13E0B" w:rsidR="00BC676B" w:rsidRPr="001C55BA" w:rsidRDefault="00BC676B" w:rsidP="00BC676B">
      <w:pPr>
        <w:pStyle w:val="af0"/>
        <w:shd w:val="clear" w:color="auto" w:fill="FFFFFF"/>
        <w:spacing w:before="0" w:beforeAutospacing="0"/>
        <w:rPr>
          <w:b/>
          <w:bCs/>
          <w:color w:val="212529"/>
          <w:sz w:val="28"/>
          <w:szCs w:val="28"/>
        </w:rPr>
      </w:pPr>
      <w:r w:rsidRPr="00614B0F">
        <w:rPr>
          <w:color w:val="212529"/>
          <w:sz w:val="28"/>
          <w:szCs w:val="28"/>
        </w:rPr>
        <w:t>1) исследование методом аспирата из трахеи методом ПЦР;</w:t>
      </w:r>
      <w:r w:rsidRPr="00614B0F">
        <w:rPr>
          <w:color w:val="212529"/>
          <w:sz w:val="28"/>
          <w:szCs w:val="28"/>
        </w:rPr>
        <w:br/>
        <w:t>2) исследование методом бронхоальвеолярного лаважа методом ПЦР;</w:t>
      </w:r>
      <w:r w:rsidRPr="00614B0F">
        <w:rPr>
          <w:color w:val="212529"/>
          <w:sz w:val="28"/>
          <w:szCs w:val="28"/>
        </w:rPr>
        <w:br/>
        <w:t>3) исследование крови в парных сыворотках;</w:t>
      </w:r>
      <w:r w:rsidRPr="00614B0F">
        <w:rPr>
          <w:color w:val="212529"/>
          <w:sz w:val="28"/>
          <w:szCs w:val="28"/>
        </w:rPr>
        <w:br/>
        <w:t>4) культивация вируса в культурах ткани;</w:t>
      </w:r>
      <w:r w:rsidRPr="00614B0F">
        <w:rPr>
          <w:color w:val="212529"/>
          <w:sz w:val="28"/>
          <w:szCs w:val="28"/>
        </w:rPr>
        <w:br/>
      </w:r>
      <w:r w:rsidRPr="001C55BA">
        <w:rPr>
          <w:rStyle w:val="af1"/>
          <w:b w:val="0"/>
          <w:bCs w:val="0"/>
          <w:color w:val="212529"/>
          <w:sz w:val="28"/>
          <w:szCs w:val="28"/>
        </w:rPr>
        <w:t>5) исследование методом ПЦР мазков из носоглотки и ротоглотки.</w:t>
      </w:r>
    </w:p>
    <w:p w14:paraId="43B9C788" w14:textId="6CD71EF1" w:rsidR="00BC676B" w:rsidRPr="00614B0F" w:rsidRDefault="00614B0F" w:rsidP="00BC676B">
      <w:pPr>
        <w:pStyle w:val="af0"/>
        <w:shd w:val="clear" w:color="auto" w:fill="FFFFFF"/>
        <w:spacing w:before="0" w:beforeAutospacing="0"/>
        <w:rPr>
          <w:color w:val="212529"/>
          <w:sz w:val="28"/>
          <w:szCs w:val="28"/>
        </w:rPr>
      </w:pPr>
      <w:r w:rsidRPr="00614B0F">
        <w:rPr>
          <w:rStyle w:val="af1"/>
          <w:color w:val="212529"/>
          <w:sz w:val="28"/>
          <w:szCs w:val="28"/>
        </w:rPr>
        <w:t xml:space="preserve">7. </w:t>
      </w:r>
      <w:r w:rsidR="00BC676B" w:rsidRPr="00614B0F">
        <w:rPr>
          <w:rStyle w:val="af1"/>
          <w:color w:val="212529"/>
          <w:sz w:val="28"/>
          <w:szCs w:val="28"/>
        </w:rPr>
        <w:t>Основная мера защиты медицинского персонала при работе с лицами, инфицированными коронавирусной инфекцией, - это использование</w:t>
      </w:r>
    </w:p>
    <w:p w14:paraId="492886B2" w14:textId="3734FBEB" w:rsidR="00BC676B" w:rsidRPr="001C55BA" w:rsidRDefault="00BC676B" w:rsidP="00BC676B">
      <w:pPr>
        <w:pStyle w:val="af0"/>
        <w:shd w:val="clear" w:color="auto" w:fill="FFFFFF"/>
        <w:spacing w:before="0" w:beforeAutospacing="0"/>
        <w:rPr>
          <w:b/>
          <w:bCs/>
          <w:color w:val="212529"/>
          <w:sz w:val="28"/>
          <w:szCs w:val="28"/>
        </w:rPr>
      </w:pPr>
      <w:r w:rsidRPr="00614B0F">
        <w:rPr>
          <w:color w:val="212529"/>
          <w:sz w:val="28"/>
          <w:szCs w:val="28"/>
        </w:rPr>
        <w:t>1) многоразового полотенца;</w:t>
      </w:r>
      <w:r w:rsidRPr="00614B0F">
        <w:rPr>
          <w:color w:val="212529"/>
          <w:sz w:val="28"/>
          <w:szCs w:val="28"/>
        </w:rPr>
        <w:br/>
        <w:t>2) вакцинация;</w:t>
      </w:r>
      <w:r w:rsidRPr="00614B0F">
        <w:rPr>
          <w:color w:val="212529"/>
          <w:sz w:val="28"/>
          <w:szCs w:val="28"/>
        </w:rPr>
        <w:br/>
        <w:t>3) халата с коротким рукавом;</w:t>
      </w:r>
      <w:r w:rsidRPr="00614B0F">
        <w:rPr>
          <w:color w:val="212529"/>
          <w:sz w:val="28"/>
          <w:szCs w:val="28"/>
        </w:rPr>
        <w:br/>
        <w:t>4) только масок;</w:t>
      </w:r>
      <w:r w:rsidRPr="00614B0F">
        <w:rPr>
          <w:color w:val="212529"/>
          <w:sz w:val="28"/>
          <w:szCs w:val="28"/>
        </w:rPr>
        <w:br/>
      </w:r>
      <w:r w:rsidRPr="001C55BA">
        <w:rPr>
          <w:rStyle w:val="af1"/>
          <w:b w:val="0"/>
          <w:bCs w:val="0"/>
          <w:color w:val="212529"/>
          <w:sz w:val="28"/>
          <w:szCs w:val="28"/>
        </w:rPr>
        <w:t>5) средств ин</w:t>
      </w:r>
      <w:r w:rsidR="00614B0F" w:rsidRPr="001C55BA">
        <w:rPr>
          <w:rStyle w:val="af1"/>
          <w:b w:val="0"/>
          <w:bCs w:val="0"/>
          <w:color w:val="212529"/>
          <w:sz w:val="28"/>
          <w:szCs w:val="28"/>
        </w:rPr>
        <w:t>дивидуальн</w:t>
      </w:r>
      <w:r w:rsidRPr="001C55BA">
        <w:rPr>
          <w:rStyle w:val="af1"/>
          <w:b w:val="0"/>
          <w:bCs w:val="0"/>
          <w:color w:val="212529"/>
          <w:sz w:val="28"/>
          <w:szCs w:val="28"/>
        </w:rPr>
        <w:t>ой защиты.</w:t>
      </w:r>
    </w:p>
    <w:p w14:paraId="45929F6B" w14:textId="3555610B" w:rsidR="00614B0F" w:rsidRPr="00614B0F" w:rsidRDefault="00614B0F" w:rsidP="00614B0F">
      <w:pPr>
        <w:pStyle w:val="af0"/>
        <w:shd w:val="clear" w:color="auto" w:fill="FFFFFF"/>
        <w:spacing w:before="0" w:beforeAutospacing="0"/>
        <w:rPr>
          <w:color w:val="212529"/>
          <w:sz w:val="28"/>
          <w:szCs w:val="28"/>
        </w:rPr>
      </w:pPr>
      <w:r w:rsidRPr="00614B0F">
        <w:rPr>
          <w:rStyle w:val="af1"/>
          <w:color w:val="212529"/>
          <w:sz w:val="28"/>
          <w:szCs w:val="28"/>
        </w:rPr>
        <w:t>8. Наиболее частым осложнением при коронавирусной инфекции является</w:t>
      </w:r>
    </w:p>
    <w:p w14:paraId="24FA9BE6" w14:textId="59373D3C" w:rsidR="00614B0F" w:rsidRPr="00614B0F" w:rsidRDefault="00614B0F" w:rsidP="00614B0F">
      <w:pPr>
        <w:pStyle w:val="af0"/>
        <w:shd w:val="clear" w:color="auto" w:fill="FFFFFF"/>
        <w:spacing w:before="0" w:beforeAutospacing="0"/>
        <w:rPr>
          <w:color w:val="212529"/>
          <w:sz w:val="28"/>
          <w:szCs w:val="28"/>
        </w:rPr>
      </w:pPr>
      <w:r w:rsidRPr="00614B0F">
        <w:rPr>
          <w:color w:val="212529"/>
          <w:sz w:val="28"/>
          <w:szCs w:val="28"/>
        </w:rPr>
        <w:t>1) гайморит, ринит;</w:t>
      </w:r>
      <w:r w:rsidRPr="00614B0F">
        <w:rPr>
          <w:color w:val="212529"/>
          <w:sz w:val="28"/>
          <w:szCs w:val="28"/>
        </w:rPr>
        <w:br/>
        <w:t>2) менингит, миокардит;</w:t>
      </w:r>
      <w:r w:rsidRPr="00614B0F">
        <w:rPr>
          <w:color w:val="212529"/>
          <w:sz w:val="28"/>
          <w:szCs w:val="28"/>
        </w:rPr>
        <w:br/>
        <w:t>3) почечная недостаточность;</w:t>
      </w:r>
      <w:r w:rsidRPr="00614B0F">
        <w:rPr>
          <w:color w:val="212529"/>
          <w:sz w:val="28"/>
          <w:szCs w:val="28"/>
        </w:rPr>
        <w:br/>
      </w:r>
      <w:r w:rsidRPr="001C55BA">
        <w:rPr>
          <w:rStyle w:val="af1"/>
          <w:b w:val="0"/>
          <w:bCs w:val="0"/>
          <w:color w:val="212529"/>
          <w:sz w:val="28"/>
          <w:szCs w:val="28"/>
        </w:rPr>
        <w:t>4) вирусная пневмония, ОРДС;</w:t>
      </w:r>
      <w:r w:rsidRPr="00614B0F">
        <w:rPr>
          <w:color w:val="212529"/>
          <w:sz w:val="28"/>
          <w:szCs w:val="28"/>
        </w:rPr>
        <w:br/>
        <w:t>5) средний отит, синусит.</w:t>
      </w:r>
    </w:p>
    <w:p w14:paraId="6D37D09E" w14:textId="5E72BB38" w:rsidR="009C47FB" w:rsidRPr="00CD66B7" w:rsidRDefault="009C47FB" w:rsidP="00BC676B">
      <w:pPr>
        <w:pStyle w:val="ac"/>
        <w:tabs>
          <w:tab w:val="left" w:pos="142"/>
        </w:tabs>
        <w:ind w:left="1128"/>
        <w:rPr>
          <w:rFonts w:cs="Times New Roman"/>
          <w:color w:val="000000"/>
          <w:sz w:val="28"/>
          <w:szCs w:val="28"/>
        </w:rPr>
      </w:pPr>
    </w:p>
    <w:p w14:paraId="114B1BE3" w14:textId="3CDEE5B1" w:rsidR="007E0A7D" w:rsidRPr="00CD66B7" w:rsidRDefault="00614B0F" w:rsidP="007E0A7D">
      <w:pPr>
        <w:pStyle w:val="voproc"/>
        <w:spacing w:before="0" w:after="0"/>
        <w:ind w:left="0" w:firstLine="28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Коронавирусная инфекция</w:t>
      </w:r>
    </w:p>
    <w:p w14:paraId="097988E4" w14:textId="77777777" w:rsidR="007E0A7D" w:rsidRPr="00CD66B7" w:rsidRDefault="007E0A7D" w:rsidP="007E0A7D">
      <w:pPr>
        <w:pStyle w:val="voproc"/>
        <w:spacing w:before="0" w:after="0"/>
        <w:ind w:left="0" w:firstLine="284"/>
        <w:jc w:val="center"/>
        <w:rPr>
          <w:b/>
          <w:sz w:val="28"/>
          <w:szCs w:val="28"/>
        </w:rPr>
      </w:pPr>
    </w:p>
    <w:p w14:paraId="168559DD" w14:textId="77777777" w:rsidR="007E0A7D" w:rsidRPr="00CD66B7" w:rsidRDefault="007E0A7D" w:rsidP="007E0A7D">
      <w:pPr>
        <w:pStyle w:val="voproc"/>
        <w:spacing w:before="0" w:after="0"/>
        <w:ind w:left="0" w:firstLine="284"/>
        <w:jc w:val="center"/>
        <w:rPr>
          <w:b/>
          <w:sz w:val="28"/>
          <w:szCs w:val="28"/>
        </w:rPr>
      </w:pPr>
      <w:r w:rsidRPr="00CD66B7">
        <w:rPr>
          <w:b/>
          <w:sz w:val="28"/>
          <w:szCs w:val="28"/>
        </w:rPr>
        <w:t xml:space="preserve">Вариант 2 </w:t>
      </w:r>
    </w:p>
    <w:p w14:paraId="14D52E42" w14:textId="77777777" w:rsidR="007E0A7D" w:rsidRPr="00CD66B7" w:rsidRDefault="007E0A7D" w:rsidP="007E0A7D">
      <w:pPr>
        <w:pStyle w:val="voproc"/>
        <w:spacing w:before="0" w:after="0"/>
        <w:ind w:left="0" w:firstLine="284"/>
        <w:jc w:val="left"/>
        <w:rPr>
          <w:b/>
          <w:sz w:val="28"/>
          <w:szCs w:val="28"/>
        </w:rPr>
      </w:pPr>
      <w:r w:rsidRPr="00CD66B7">
        <w:rPr>
          <w:b/>
          <w:sz w:val="28"/>
          <w:szCs w:val="28"/>
        </w:rPr>
        <w:t xml:space="preserve">Выберите один правильный ответ: </w:t>
      </w:r>
    </w:p>
    <w:p w14:paraId="601195A3" w14:textId="77777777" w:rsidR="00CD66B7" w:rsidRPr="00CD66B7" w:rsidRDefault="00CD66B7" w:rsidP="00CD66B7">
      <w:pPr>
        <w:tabs>
          <w:tab w:val="left" w:pos="180"/>
        </w:tabs>
        <w:rPr>
          <w:rFonts w:cs="Times New Roman"/>
          <w:color w:val="000000"/>
          <w:sz w:val="28"/>
          <w:szCs w:val="28"/>
        </w:rPr>
      </w:pPr>
    </w:p>
    <w:p w14:paraId="3F8CFFBC" w14:textId="22A27F2B" w:rsidR="00614B0F" w:rsidRPr="00614B0F" w:rsidRDefault="00614B0F" w:rsidP="00614B0F">
      <w:pPr>
        <w:pStyle w:val="af0"/>
        <w:shd w:val="clear" w:color="auto" w:fill="FFFFFF"/>
        <w:spacing w:before="0" w:beforeAutospacing="0"/>
        <w:rPr>
          <w:color w:val="212529"/>
          <w:sz w:val="28"/>
          <w:szCs w:val="28"/>
        </w:rPr>
      </w:pPr>
      <w:r w:rsidRPr="00614B0F">
        <w:rPr>
          <w:rStyle w:val="af1"/>
          <w:color w:val="212529"/>
          <w:sz w:val="28"/>
          <w:szCs w:val="28"/>
        </w:rPr>
        <w:t>1. Длительность медицинского наблюдения за контактными, в очаге коронавирусной инфекции составляет ____ дней</w:t>
      </w:r>
    </w:p>
    <w:p w14:paraId="1F3BA8D7" w14:textId="02AD9B9B" w:rsidR="00614B0F" w:rsidRPr="00614B0F" w:rsidRDefault="00614B0F" w:rsidP="00614B0F">
      <w:pPr>
        <w:pStyle w:val="af0"/>
        <w:shd w:val="clear" w:color="auto" w:fill="FFFFFF"/>
        <w:spacing w:before="0" w:beforeAutospacing="0"/>
        <w:rPr>
          <w:color w:val="212529"/>
          <w:sz w:val="28"/>
          <w:szCs w:val="28"/>
        </w:rPr>
      </w:pPr>
      <w:r w:rsidRPr="00614B0F">
        <w:rPr>
          <w:color w:val="212529"/>
          <w:sz w:val="28"/>
          <w:szCs w:val="28"/>
        </w:rPr>
        <w:t>1) 45;</w:t>
      </w:r>
      <w:r w:rsidRPr="00614B0F">
        <w:rPr>
          <w:color w:val="212529"/>
          <w:sz w:val="28"/>
          <w:szCs w:val="28"/>
        </w:rPr>
        <w:br/>
        <w:t>2) 5;</w:t>
      </w:r>
      <w:r w:rsidRPr="00614B0F">
        <w:rPr>
          <w:color w:val="212529"/>
          <w:sz w:val="28"/>
          <w:szCs w:val="28"/>
        </w:rPr>
        <w:br/>
        <w:t>3) 7;</w:t>
      </w:r>
      <w:r w:rsidRPr="00614B0F">
        <w:rPr>
          <w:color w:val="212529"/>
          <w:sz w:val="28"/>
          <w:szCs w:val="28"/>
        </w:rPr>
        <w:br/>
      </w:r>
      <w:r w:rsidRPr="001C55BA">
        <w:rPr>
          <w:rStyle w:val="af1"/>
          <w:b w:val="0"/>
          <w:bCs w:val="0"/>
          <w:color w:val="212529"/>
          <w:sz w:val="28"/>
          <w:szCs w:val="28"/>
        </w:rPr>
        <w:t>4) 14;</w:t>
      </w:r>
      <w:r w:rsidRPr="001C55BA">
        <w:rPr>
          <w:color w:val="212529"/>
          <w:sz w:val="28"/>
          <w:szCs w:val="28"/>
        </w:rPr>
        <w:br/>
      </w:r>
      <w:r w:rsidRPr="00614B0F">
        <w:rPr>
          <w:color w:val="212529"/>
          <w:sz w:val="28"/>
          <w:szCs w:val="28"/>
        </w:rPr>
        <w:t>5) 20.</w:t>
      </w:r>
    </w:p>
    <w:p w14:paraId="4EC8F5E7" w14:textId="29980749" w:rsidR="00614B0F" w:rsidRPr="00614B0F" w:rsidRDefault="00614B0F" w:rsidP="00614B0F">
      <w:pPr>
        <w:pStyle w:val="af0"/>
        <w:shd w:val="clear" w:color="auto" w:fill="FFFFFF"/>
        <w:spacing w:before="0" w:beforeAutospacing="0"/>
        <w:rPr>
          <w:color w:val="212529"/>
          <w:sz w:val="28"/>
          <w:szCs w:val="28"/>
        </w:rPr>
      </w:pPr>
      <w:r w:rsidRPr="00614B0F">
        <w:rPr>
          <w:rStyle w:val="af1"/>
          <w:color w:val="212529"/>
          <w:sz w:val="28"/>
          <w:szCs w:val="28"/>
        </w:rPr>
        <w:t>2. К методу лабораторной диагностике коронавирусной инфекции относят</w:t>
      </w:r>
    </w:p>
    <w:p w14:paraId="0E8E88CC" w14:textId="455901FA" w:rsidR="00614B0F" w:rsidRPr="00614B0F" w:rsidRDefault="00614B0F" w:rsidP="00614B0F">
      <w:pPr>
        <w:pStyle w:val="af0"/>
        <w:shd w:val="clear" w:color="auto" w:fill="FFFFFF"/>
        <w:spacing w:before="0" w:beforeAutospacing="0"/>
        <w:rPr>
          <w:color w:val="212529"/>
          <w:sz w:val="28"/>
          <w:szCs w:val="28"/>
        </w:rPr>
      </w:pPr>
      <w:r w:rsidRPr="00614B0F">
        <w:rPr>
          <w:color w:val="212529"/>
          <w:sz w:val="28"/>
          <w:szCs w:val="28"/>
        </w:rPr>
        <w:lastRenderedPageBreak/>
        <w:t>1) иммуноферментный анализ;</w:t>
      </w:r>
      <w:r w:rsidRPr="00614B0F">
        <w:rPr>
          <w:color w:val="212529"/>
          <w:sz w:val="28"/>
          <w:szCs w:val="28"/>
        </w:rPr>
        <w:br/>
        <w:t>2) пробу Кумбса;</w:t>
      </w:r>
      <w:r w:rsidRPr="00614B0F">
        <w:rPr>
          <w:color w:val="212529"/>
          <w:sz w:val="28"/>
          <w:szCs w:val="28"/>
        </w:rPr>
        <w:br/>
        <w:t>3) реакцию непрямой(пассивной) гемагглютинации;</w:t>
      </w:r>
      <w:r w:rsidRPr="00614B0F">
        <w:rPr>
          <w:color w:val="212529"/>
          <w:sz w:val="28"/>
          <w:szCs w:val="28"/>
        </w:rPr>
        <w:br/>
      </w:r>
      <w:r w:rsidRPr="001C55BA">
        <w:rPr>
          <w:rStyle w:val="af1"/>
          <w:b w:val="0"/>
          <w:bCs w:val="0"/>
          <w:color w:val="212529"/>
          <w:sz w:val="28"/>
          <w:szCs w:val="28"/>
        </w:rPr>
        <w:t>4) полимеразную цепную реакцию;</w:t>
      </w:r>
      <w:r w:rsidRPr="001C55BA">
        <w:rPr>
          <w:color w:val="212529"/>
          <w:sz w:val="28"/>
          <w:szCs w:val="28"/>
        </w:rPr>
        <w:br/>
      </w:r>
      <w:r w:rsidRPr="00614B0F">
        <w:rPr>
          <w:color w:val="212529"/>
          <w:sz w:val="28"/>
          <w:szCs w:val="28"/>
        </w:rPr>
        <w:t>5) реакцию иммунофлуоресценции.</w:t>
      </w:r>
    </w:p>
    <w:p w14:paraId="32E6B7B8" w14:textId="5822D792" w:rsidR="00614B0F" w:rsidRPr="00614B0F" w:rsidRDefault="00614B0F" w:rsidP="00614B0F">
      <w:pPr>
        <w:pStyle w:val="af0"/>
        <w:shd w:val="clear" w:color="auto" w:fill="FFFFFF"/>
        <w:spacing w:before="0" w:beforeAutospacing="0"/>
        <w:rPr>
          <w:color w:val="212529"/>
          <w:sz w:val="28"/>
          <w:szCs w:val="28"/>
        </w:rPr>
      </w:pPr>
    </w:p>
    <w:p w14:paraId="77B6B9C8" w14:textId="053DE106" w:rsidR="00614B0F" w:rsidRPr="00614B0F" w:rsidRDefault="00614B0F" w:rsidP="00614B0F">
      <w:pPr>
        <w:pStyle w:val="af0"/>
        <w:shd w:val="clear" w:color="auto" w:fill="FFFFFF"/>
        <w:spacing w:before="0" w:beforeAutospacing="0"/>
        <w:rPr>
          <w:color w:val="212529"/>
          <w:sz w:val="28"/>
          <w:szCs w:val="28"/>
        </w:rPr>
      </w:pPr>
      <w:r w:rsidRPr="00614B0F">
        <w:rPr>
          <w:rStyle w:val="af1"/>
          <w:color w:val="212529"/>
          <w:sz w:val="28"/>
          <w:szCs w:val="28"/>
        </w:rPr>
        <w:t>3. Самым частым осложнением коронавирусной инфекции является</w:t>
      </w:r>
    </w:p>
    <w:p w14:paraId="38021E6D" w14:textId="37AB6546" w:rsidR="00614B0F" w:rsidRPr="00614B0F" w:rsidRDefault="00614B0F" w:rsidP="00614B0F">
      <w:pPr>
        <w:pStyle w:val="af0"/>
        <w:shd w:val="clear" w:color="auto" w:fill="FFFFFF"/>
        <w:spacing w:before="0" w:beforeAutospacing="0"/>
        <w:rPr>
          <w:color w:val="212529"/>
          <w:sz w:val="28"/>
          <w:szCs w:val="28"/>
        </w:rPr>
      </w:pPr>
      <w:r w:rsidRPr="001C55BA">
        <w:rPr>
          <w:rStyle w:val="af1"/>
          <w:b w:val="0"/>
          <w:bCs w:val="0"/>
          <w:color w:val="212529"/>
          <w:sz w:val="28"/>
          <w:szCs w:val="28"/>
        </w:rPr>
        <w:t>1) вирусно-бактериальная пневмонии;</w:t>
      </w:r>
      <w:r w:rsidRPr="001C55BA">
        <w:rPr>
          <w:color w:val="212529"/>
          <w:sz w:val="28"/>
          <w:szCs w:val="28"/>
        </w:rPr>
        <w:br/>
      </w:r>
      <w:r w:rsidRPr="00614B0F">
        <w:rPr>
          <w:color w:val="212529"/>
          <w:sz w:val="28"/>
          <w:szCs w:val="28"/>
        </w:rPr>
        <w:t>2) кератоконъюнктивит;</w:t>
      </w:r>
      <w:r w:rsidRPr="00614B0F">
        <w:rPr>
          <w:color w:val="212529"/>
          <w:sz w:val="28"/>
          <w:szCs w:val="28"/>
        </w:rPr>
        <w:br/>
        <w:t>3) менингоэнцефалит;</w:t>
      </w:r>
      <w:r w:rsidRPr="00614B0F">
        <w:rPr>
          <w:color w:val="212529"/>
          <w:sz w:val="28"/>
          <w:szCs w:val="28"/>
        </w:rPr>
        <w:br/>
        <w:t>4) бактериальная суперинфекция кожи;</w:t>
      </w:r>
      <w:r w:rsidRPr="00614B0F">
        <w:rPr>
          <w:color w:val="212529"/>
          <w:sz w:val="28"/>
          <w:szCs w:val="28"/>
        </w:rPr>
        <w:br/>
        <w:t>5) вирусная пневмония.</w:t>
      </w:r>
    </w:p>
    <w:p w14:paraId="4BB4F20D" w14:textId="77777777" w:rsidR="00614B0F" w:rsidRPr="00614B0F" w:rsidRDefault="00614B0F" w:rsidP="00614B0F">
      <w:pPr>
        <w:pStyle w:val="af0"/>
        <w:shd w:val="clear" w:color="auto" w:fill="FFFFFF"/>
        <w:spacing w:before="0" w:beforeAutospacing="0"/>
        <w:rPr>
          <w:color w:val="212529"/>
          <w:sz w:val="28"/>
          <w:szCs w:val="28"/>
        </w:rPr>
      </w:pPr>
    </w:p>
    <w:p w14:paraId="0D22A07A" w14:textId="1CECFA52" w:rsidR="00614B0F" w:rsidRPr="00614B0F" w:rsidRDefault="00614B0F" w:rsidP="00614B0F">
      <w:pPr>
        <w:pStyle w:val="af0"/>
        <w:shd w:val="clear" w:color="auto" w:fill="FFFFFF"/>
        <w:spacing w:before="0" w:beforeAutospacing="0"/>
        <w:rPr>
          <w:color w:val="212529"/>
          <w:sz w:val="28"/>
          <w:szCs w:val="28"/>
        </w:rPr>
      </w:pPr>
      <w:r w:rsidRPr="00614B0F">
        <w:rPr>
          <w:rStyle w:val="af1"/>
          <w:color w:val="212529"/>
          <w:sz w:val="28"/>
          <w:szCs w:val="28"/>
        </w:rPr>
        <w:t>4. Пациент с тяжелой формой коронавирусной инфекции, осложненной вирусной пневмонией и ОРДС должен быть госпитализирован в</w:t>
      </w:r>
    </w:p>
    <w:p w14:paraId="04731BCD" w14:textId="746DE9B3" w:rsidR="00614B0F" w:rsidRPr="001C55BA" w:rsidRDefault="00614B0F" w:rsidP="00614B0F">
      <w:pPr>
        <w:pStyle w:val="af0"/>
        <w:shd w:val="clear" w:color="auto" w:fill="FFFFFF"/>
        <w:spacing w:before="0" w:beforeAutospacing="0"/>
        <w:rPr>
          <w:b/>
          <w:bCs/>
          <w:color w:val="212529"/>
          <w:sz w:val="28"/>
          <w:szCs w:val="28"/>
        </w:rPr>
      </w:pPr>
      <w:r w:rsidRPr="00614B0F">
        <w:rPr>
          <w:color w:val="212529"/>
          <w:sz w:val="28"/>
          <w:szCs w:val="28"/>
        </w:rPr>
        <w:t>1) инфекционную больницу, в боксированное отделение под наблюдение врача-инфекциониста;</w:t>
      </w:r>
      <w:r w:rsidRPr="00614B0F">
        <w:rPr>
          <w:color w:val="212529"/>
          <w:sz w:val="28"/>
          <w:szCs w:val="28"/>
        </w:rPr>
        <w:br/>
        <w:t>2) оставлен на амбулаторном лечении с ежедневным наблюдением участкового терапевта и консультацией инфекциониста;</w:t>
      </w:r>
      <w:r w:rsidRPr="00614B0F">
        <w:rPr>
          <w:color w:val="212529"/>
          <w:sz w:val="28"/>
          <w:szCs w:val="28"/>
        </w:rPr>
        <w:br/>
        <w:t>3) инфекционную больницу, в отделение палатного типа под наблюдение врача инфекциониста;</w:t>
      </w:r>
      <w:r w:rsidRPr="00614B0F">
        <w:rPr>
          <w:color w:val="212529"/>
          <w:sz w:val="28"/>
          <w:szCs w:val="28"/>
        </w:rPr>
        <w:br/>
        <w:t>4) палату интенсивной терапии под наблюдение врача-реаниматолога и терапевта;</w:t>
      </w:r>
      <w:r w:rsidRPr="00614B0F">
        <w:rPr>
          <w:color w:val="212529"/>
          <w:sz w:val="28"/>
          <w:szCs w:val="28"/>
        </w:rPr>
        <w:br/>
      </w:r>
      <w:r w:rsidRPr="001C55BA">
        <w:rPr>
          <w:rStyle w:val="af1"/>
          <w:b w:val="0"/>
          <w:bCs w:val="0"/>
          <w:color w:val="212529"/>
          <w:sz w:val="28"/>
          <w:szCs w:val="28"/>
        </w:rPr>
        <w:t>5) инфекционную больницу в изолированный бокс отделения реанимации и интенсивной терапии под наблюдение врача-инфекциониста и врача-реаниматолога.</w:t>
      </w:r>
    </w:p>
    <w:p w14:paraId="4EFE32C8" w14:textId="77777777" w:rsidR="00614B0F" w:rsidRPr="00614B0F" w:rsidRDefault="00614B0F" w:rsidP="00614B0F">
      <w:pPr>
        <w:pStyle w:val="12"/>
        <w:ind w:left="999"/>
        <w:rPr>
          <w:rFonts w:ascii="Times New Roman" w:hAnsi="Times New Roman"/>
          <w:sz w:val="28"/>
          <w:szCs w:val="28"/>
        </w:rPr>
      </w:pPr>
    </w:p>
    <w:p w14:paraId="08EEFC0D" w14:textId="5CBC6E72" w:rsidR="00614B0F" w:rsidRPr="00614B0F" w:rsidRDefault="00614B0F" w:rsidP="00614B0F">
      <w:pPr>
        <w:pStyle w:val="af0"/>
        <w:shd w:val="clear" w:color="auto" w:fill="FFFFFF"/>
        <w:spacing w:before="0" w:beforeAutospacing="0"/>
        <w:rPr>
          <w:color w:val="212529"/>
          <w:sz w:val="28"/>
          <w:szCs w:val="28"/>
        </w:rPr>
      </w:pPr>
      <w:r w:rsidRPr="00614B0F">
        <w:rPr>
          <w:rStyle w:val="af1"/>
          <w:color w:val="212529"/>
          <w:sz w:val="28"/>
          <w:szCs w:val="28"/>
        </w:rPr>
        <w:t>5. Резервуаром и переносчиком инфекции у COVID-19 являются</w:t>
      </w:r>
    </w:p>
    <w:p w14:paraId="1DA68906" w14:textId="253B7115" w:rsidR="00884137" w:rsidRPr="00614B0F" w:rsidRDefault="00614B0F" w:rsidP="00614B0F">
      <w:pPr>
        <w:pStyle w:val="voproc"/>
        <w:spacing w:before="0" w:after="0"/>
        <w:ind w:left="0" w:firstLine="0"/>
        <w:jc w:val="left"/>
        <w:rPr>
          <w:color w:val="212529"/>
          <w:sz w:val="28"/>
          <w:szCs w:val="28"/>
        </w:rPr>
      </w:pPr>
      <w:r w:rsidRPr="00614B0F">
        <w:rPr>
          <w:color w:val="212529"/>
          <w:sz w:val="28"/>
          <w:szCs w:val="28"/>
        </w:rPr>
        <w:t>1) крупный рогатый скот;</w:t>
      </w:r>
      <w:r w:rsidRPr="00614B0F">
        <w:rPr>
          <w:color w:val="212529"/>
          <w:sz w:val="28"/>
          <w:szCs w:val="28"/>
        </w:rPr>
        <w:br/>
        <w:t>2) птицы, утки;</w:t>
      </w:r>
      <w:r w:rsidRPr="00614B0F">
        <w:rPr>
          <w:color w:val="212529"/>
          <w:sz w:val="28"/>
          <w:szCs w:val="28"/>
        </w:rPr>
        <w:br/>
        <w:t>3) черепахи, обезьяны;</w:t>
      </w:r>
      <w:r w:rsidRPr="00614B0F">
        <w:rPr>
          <w:color w:val="212529"/>
          <w:sz w:val="28"/>
          <w:szCs w:val="28"/>
        </w:rPr>
        <w:br/>
      </w:r>
      <w:r w:rsidRPr="001C55BA">
        <w:rPr>
          <w:rStyle w:val="af1"/>
          <w:b w:val="0"/>
          <w:bCs w:val="0"/>
          <w:color w:val="212529"/>
          <w:sz w:val="28"/>
          <w:szCs w:val="28"/>
        </w:rPr>
        <w:t>4) змеи, летучие мыши;</w:t>
      </w:r>
      <w:r w:rsidRPr="00614B0F">
        <w:rPr>
          <w:color w:val="212529"/>
          <w:sz w:val="28"/>
          <w:szCs w:val="28"/>
        </w:rPr>
        <w:br/>
        <w:t>5) кошки, собак</w:t>
      </w:r>
    </w:p>
    <w:p w14:paraId="72962D72" w14:textId="065A59B7" w:rsidR="00614B0F" w:rsidRPr="00614B0F" w:rsidRDefault="00614B0F" w:rsidP="00614B0F">
      <w:pPr>
        <w:pStyle w:val="voproc"/>
        <w:spacing w:before="0" w:after="0"/>
        <w:ind w:left="0" w:firstLine="0"/>
        <w:jc w:val="left"/>
        <w:rPr>
          <w:color w:val="212529"/>
          <w:sz w:val="28"/>
          <w:szCs w:val="28"/>
        </w:rPr>
      </w:pPr>
    </w:p>
    <w:p w14:paraId="05A4A570" w14:textId="695BB4F5" w:rsidR="00614B0F" w:rsidRPr="00614B0F" w:rsidRDefault="00614B0F" w:rsidP="00614B0F">
      <w:pPr>
        <w:pStyle w:val="af0"/>
        <w:shd w:val="clear" w:color="auto" w:fill="FFFFFF"/>
        <w:spacing w:before="0" w:beforeAutospacing="0"/>
        <w:rPr>
          <w:color w:val="212529"/>
          <w:sz w:val="28"/>
          <w:szCs w:val="28"/>
        </w:rPr>
      </w:pPr>
      <w:r w:rsidRPr="00614B0F">
        <w:rPr>
          <w:rStyle w:val="af1"/>
          <w:color w:val="212529"/>
          <w:sz w:val="28"/>
          <w:szCs w:val="28"/>
        </w:rPr>
        <w:t>6. Возбудителем коронавирусной инфекции является</w:t>
      </w:r>
    </w:p>
    <w:p w14:paraId="186B6C1E" w14:textId="75284712" w:rsidR="00614B0F" w:rsidRPr="00614B0F" w:rsidRDefault="00614B0F" w:rsidP="00614B0F">
      <w:pPr>
        <w:pStyle w:val="af0"/>
        <w:shd w:val="clear" w:color="auto" w:fill="FFFFFF"/>
        <w:spacing w:before="0" w:beforeAutospacing="0"/>
        <w:rPr>
          <w:color w:val="212529"/>
          <w:sz w:val="28"/>
          <w:szCs w:val="28"/>
        </w:rPr>
      </w:pPr>
      <w:r w:rsidRPr="00614B0F">
        <w:rPr>
          <w:color w:val="212529"/>
          <w:sz w:val="28"/>
          <w:szCs w:val="28"/>
        </w:rPr>
        <w:t>1) Adenoviridae;</w:t>
      </w:r>
      <w:r w:rsidRPr="00614B0F">
        <w:rPr>
          <w:color w:val="212529"/>
          <w:sz w:val="28"/>
          <w:szCs w:val="28"/>
        </w:rPr>
        <w:br/>
        <w:t>2) Picornaviridae;</w:t>
      </w:r>
      <w:r w:rsidRPr="00614B0F">
        <w:rPr>
          <w:color w:val="212529"/>
          <w:sz w:val="28"/>
          <w:szCs w:val="28"/>
        </w:rPr>
        <w:br/>
      </w:r>
      <w:r w:rsidRPr="001C55BA">
        <w:rPr>
          <w:rStyle w:val="af1"/>
          <w:b w:val="0"/>
          <w:bCs w:val="0"/>
          <w:color w:val="212529"/>
          <w:sz w:val="28"/>
          <w:szCs w:val="28"/>
        </w:rPr>
        <w:t>3) Coronaviridae;</w:t>
      </w:r>
      <w:r w:rsidRPr="001C55BA">
        <w:rPr>
          <w:color w:val="212529"/>
          <w:sz w:val="28"/>
          <w:szCs w:val="28"/>
        </w:rPr>
        <w:br/>
      </w:r>
      <w:r w:rsidRPr="00614B0F">
        <w:rPr>
          <w:color w:val="212529"/>
          <w:sz w:val="28"/>
          <w:szCs w:val="28"/>
        </w:rPr>
        <w:t>4) Reoviridae;</w:t>
      </w:r>
      <w:r w:rsidRPr="00614B0F">
        <w:rPr>
          <w:color w:val="212529"/>
          <w:sz w:val="28"/>
          <w:szCs w:val="28"/>
        </w:rPr>
        <w:br/>
        <w:t>5) Paramyxoviridae.</w:t>
      </w:r>
    </w:p>
    <w:p w14:paraId="09DA0BD5" w14:textId="0D04AABF" w:rsidR="00614B0F" w:rsidRPr="00614B0F" w:rsidRDefault="00614B0F" w:rsidP="00614B0F">
      <w:pPr>
        <w:pStyle w:val="af0"/>
        <w:shd w:val="clear" w:color="auto" w:fill="FFFFFF"/>
        <w:spacing w:before="0" w:beforeAutospacing="0"/>
        <w:rPr>
          <w:color w:val="212529"/>
          <w:sz w:val="28"/>
          <w:szCs w:val="28"/>
        </w:rPr>
      </w:pPr>
    </w:p>
    <w:p w14:paraId="1BB35205" w14:textId="163571CD" w:rsidR="00614B0F" w:rsidRPr="00614B0F" w:rsidRDefault="00614B0F" w:rsidP="00614B0F">
      <w:pPr>
        <w:pStyle w:val="af0"/>
        <w:shd w:val="clear" w:color="auto" w:fill="FFFFFF"/>
        <w:spacing w:before="0" w:beforeAutospacing="0"/>
        <w:rPr>
          <w:color w:val="212529"/>
          <w:sz w:val="28"/>
          <w:szCs w:val="28"/>
        </w:rPr>
      </w:pPr>
      <w:r w:rsidRPr="00614B0F">
        <w:rPr>
          <w:rStyle w:val="af1"/>
          <w:color w:val="212529"/>
          <w:sz w:val="28"/>
          <w:szCs w:val="28"/>
        </w:rPr>
        <w:t>7. Основным профилактическим мероприятием при коронавирусной инфекции является</w:t>
      </w:r>
    </w:p>
    <w:p w14:paraId="495E4BC1" w14:textId="2173DE6A" w:rsidR="00614B0F" w:rsidRPr="00614B0F" w:rsidRDefault="00614B0F" w:rsidP="00614B0F">
      <w:pPr>
        <w:pStyle w:val="af0"/>
        <w:shd w:val="clear" w:color="auto" w:fill="FFFFFF"/>
        <w:spacing w:before="0" w:beforeAutospacing="0"/>
        <w:rPr>
          <w:rStyle w:val="af1"/>
          <w:color w:val="212529"/>
          <w:sz w:val="28"/>
          <w:szCs w:val="28"/>
        </w:rPr>
      </w:pPr>
      <w:r w:rsidRPr="00614B0F">
        <w:rPr>
          <w:color w:val="212529"/>
          <w:sz w:val="28"/>
          <w:szCs w:val="28"/>
        </w:rPr>
        <w:t>1) применение противовирусных препаратов;</w:t>
      </w:r>
      <w:r w:rsidRPr="00614B0F">
        <w:rPr>
          <w:color w:val="212529"/>
          <w:sz w:val="28"/>
          <w:szCs w:val="28"/>
        </w:rPr>
        <w:br/>
        <w:t>2) иммунизация в предэпидемический период;</w:t>
      </w:r>
      <w:r w:rsidRPr="00614B0F">
        <w:rPr>
          <w:color w:val="212529"/>
          <w:sz w:val="28"/>
          <w:szCs w:val="28"/>
        </w:rPr>
        <w:br/>
        <w:t>3) лечение больных;</w:t>
      </w:r>
      <w:r w:rsidRPr="00614B0F">
        <w:rPr>
          <w:color w:val="212529"/>
          <w:sz w:val="28"/>
          <w:szCs w:val="28"/>
        </w:rPr>
        <w:br/>
        <w:t>4) применение иммуномодулирующих препаратов;</w:t>
      </w:r>
      <w:r w:rsidRPr="00614B0F">
        <w:rPr>
          <w:color w:val="212529"/>
          <w:sz w:val="28"/>
          <w:szCs w:val="28"/>
        </w:rPr>
        <w:br/>
      </w:r>
      <w:r w:rsidRPr="001C55BA">
        <w:rPr>
          <w:rStyle w:val="af1"/>
          <w:b w:val="0"/>
          <w:bCs w:val="0"/>
          <w:color w:val="212529"/>
          <w:sz w:val="28"/>
          <w:szCs w:val="28"/>
        </w:rPr>
        <w:t>5) соблюдение правил личной гигиены, ношение СИЗ.</w:t>
      </w:r>
    </w:p>
    <w:p w14:paraId="4E0FB395" w14:textId="4B693EB5" w:rsidR="00614B0F" w:rsidRPr="00614B0F" w:rsidRDefault="00614B0F" w:rsidP="00614B0F">
      <w:pPr>
        <w:pStyle w:val="af0"/>
        <w:shd w:val="clear" w:color="auto" w:fill="FFFFFF"/>
        <w:spacing w:before="0" w:beforeAutospacing="0"/>
        <w:rPr>
          <w:rStyle w:val="af1"/>
          <w:color w:val="212529"/>
          <w:sz w:val="28"/>
          <w:szCs w:val="28"/>
        </w:rPr>
      </w:pPr>
    </w:p>
    <w:p w14:paraId="14540162" w14:textId="2987286B" w:rsidR="00614B0F" w:rsidRPr="00614B0F" w:rsidRDefault="00614B0F" w:rsidP="00614B0F">
      <w:pPr>
        <w:pStyle w:val="af0"/>
        <w:shd w:val="clear" w:color="auto" w:fill="FFFFFF"/>
        <w:spacing w:before="0" w:beforeAutospacing="0"/>
        <w:rPr>
          <w:color w:val="212529"/>
          <w:sz w:val="28"/>
          <w:szCs w:val="28"/>
        </w:rPr>
      </w:pPr>
      <w:r w:rsidRPr="00614B0F">
        <w:rPr>
          <w:rStyle w:val="af1"/>
          <w:color w:val="212529"/>
          <w:sz w:val="28"/>
          <w:szCs w:val="28"/>
        </w:rPr>
        <w:t>8. Основным видом биоматериала для лабораторного исследования является</w:t>
      </w:r>
    </w:p>
    <w:p w14:paraId="75C5BECD" w14:textId="36F649A4" w:rsidR="00614B0F" w:rsidRPr="001C55BA" w:rsidRDefault="00614B0F" w:rsidP="00614B0F">
      <w:pPr>
        <w:pStyle w:val="af0"/>
        <w:shd w:val="clear" w:color="auto" w:fill="FFFFFF"/>
        <w:spacing w:before="0" w:beforeAutospacing="0"/>
        <w:rPr>
          <w:color w:val="212529"/>
          <w:sz w:val="28"/>
          <w:szCs w:val="28"/>
        </w:rPr>
      </w:pPr>
      <w:r w:rsidRPr="001C55BA">
        <w:rPr>
          <w:color w:val="212529"/>
          <w:sz w:val="28"/>
          <w:szCs w:val="28"/>
        </w:rPr>
        <w:t>1) ликвор;</w:t>
      </w:r>
      <w:r w:rsidRPr="001C55BA">
        <w:rPr>
          <w:color w:val="212529"/>
          <w:sz w:val="28"/>
          <w:szCs w:val="28"/>
        </w:rPr>
        <w:br/>
        <w:t>2) мокрота;</w:t>
      </w:r>
      <w:r w:rsidRPr="001C55BA">
        <w:rPr>
          <w:color w:val="212529"/>
          <w:sz w:val="28"/>
          <w:szCs w:val="28"/>
        </w:rPr>
        <w:br/>
        <w:t>3) моча;</w:t>
      </w:r>
      <w:r w:rsidRPr="001C55BA">
        <w:rPr>
          <w:color w:val="212529"/>
          <w:sz w:val="28"/>
          <w:szCs w:val="28"/>
        </w:rPr>
        <w:br/>
      </w:r>
      <w:r w:rsidRPr="001C55BA">
        <w:rPr>
          <w:rStyle w:val="af1"/>
          <w:b w:val="0"/>
          <w:bCs w:val="0"/>
          <w:color w:val="212529"/>
          <w:sz w:val="28"/>
          <w:szCs w:val="28"/>
        </w:rPr>
        <w:t>4) мазок из носоглотки и/или ротоглотки;</w:t>
      </w:r>
      <w:r w:rsidRPr="001C55BA">
        <w:rPr>
          <w:color w:val="212529"/>
          <w:sz w:val="28"/>
          <w:szCs w:val="28"/>
        </w:rPr>
        <w:br/>
        <w:t>5) кал и рвотные массы.</w:t>
      </w:r>
    </w:p>
    <w:p w14:paraId="1F978EF5" w14:textId="77777777" w:rsidR="00614B0F" w:rsidRDefault="00614B0F" w:rsidP="00614B0F">
      <w:pPr>
        <w:pStyle w:val="af0"/>
        <w:shd w:val="clear" w:color="auto" w:fill="FFFFFF"/>
        <w:spacing w:before="0" w:beforeAutospacing="0"/>
        <w:rPr>
          <w:rFonts w:ascii="Montserrat Regular" w:hAnsi="Montserrat Regular"/>
          <w:color w:val="212529"/>
        </w:rPr>
      </w:pPr>
    </w:p>
    <w:p w14:paraId="071715FD" w14:textId="77777777" w:rsidR="00614B0F" w:rsidRDefault="00614B0F" w:rsidP="00614B0F">
      <w:pPr>
        <w:pStyle w:val="af0"/>
        <w:shd w:val="clear" w:color="auto" w:fill="FFFFFF"/>
        <w:spacing w:before="0" w:beforeAutospacing="0"/>
        <w:rPr>
          <w:rFonts w:ascii="Montserrat Regular" w:hAnsi="Montserrat Regular"/>
          <w:color w:val="212529"/>
        </w:rPr>
      </w:pPr>
    </w:p>
    <w:p w14:paraId="53307927" w14:textId="77777777" w:rsidR="00614B0F" w:rsidRPr="00614B0F" w:rsidRDefault="00614B0F" w:rsidP="00614B0F">
      <w:pPr>
        <w:pStyle w:val="voproc"/>
        <w:spacing w:before="0" w:after="0"/>
        <w:ind w:left="0" w:firstLine="0"/>
        <w:jc w:val="left"/>
        <w:rPr>
          <w:sz w:val="24"/>
          <w:szCs w:val="24"/>
        </w:rPr>
      </w:pPr>
    </w:p>
    <w:p w14:paraId="47F9EBCC" w14:textId="77777777" w:rsidR="00614B0F" w:rsidRDefault="00614B0F" w:rsidP="00AB1A36">
      <w:pPr>
        <w:pStyle w:val="voproc"/>
        <w:spacing w:before="0" w:after="0"/>
        <w:ind w:left="0" w:firstLine="284"/>
        <w:jc w:val="right"/>
        <w:rPr>
          <w:b/>
          <w:sz w:val="28"/>
          <w:szCs w:val="28"/>
        </w:rPr>
      </w:pPr>
    </w:p>
    <w:p w14:paraId="498E3B8C" w14:textId="77777777" w:rsidR="00614B0F" w:rsidRDefault="00614B0F" w:rsidP="00AB1A36">
      <w:pPr>
        <w:pStyle w:val="voproc"/>
        <w:spacing w:before="0" w:after="0"/>
        <w:ind w:left="0" w:firstLine="284"/>
        <w:jc w:val="right"/>
        <w:rPr>
          <w:b/>
          <w:sz w:val="28"/>
          <w:szCs w:val="28"/>
        </w:rPr>
      </w:pPr>
    </w:p>
    <w:p w14:paraId="616F4BBD" w14:textId="77777777" w:rsidR="00F01581" w:rsidRDefault="00F01581" w:rsidP="00AB1A36">
      <w:pPr>
        <w:pStyle w:val="voproc"/>
        <w:spacing w:before="0" w:after="0"/>
        <w:ind w:left="0" w:firstLine="284"/>
        <w:jc w:val="right"/>
        <w:rPr>
          <w:b/>
          <w:sz w:val="28"/>
          <w:szCs w:val="28"/>
        </w:rPr>
      </w:pPr>
    </w:p>
    <w:p w14:paraId="3812A001" w14:textId="77777777" w:rsidR="00F01581" w:rsidRDefault="00F01581" w:rsidP="00AB1A36">
      <w:pPr>
        <w:pStyle w:val="voproc"/>
        <w:spacing w:before="0" w:after="0"/>
        <w:ind w:left="0" w:firstLine="284"/>
        <w:jc w:val="right"/>
        <w:rPr>
          <w:b/>
          <w:sz w:val="28"/>
          <w:szCs w:val="28"/>
        </w:rPr>
      </w:pPr>
    </w:p>
    <w:p w14:paraId="041FD5F9" w14:textId="77777777" w:rsidR="00F01581" w:rsidRDefault="00F01581" w:rsidP="00AB1A36">
      <w:pPr>
        <w:pStyle w:val="voproc"/>
        <w:spacing w:before="0" w:after="0"/>
        <w:ind w:left="0" w:firstLine="284"/>
        <w:jc w:val="right"/>
        <w:rPr>
          <w:b/>
          <w:sz w:val="28"/>
          <w:szCs w:val="28"/>
        </w:rPr>
      </w:pPr>
    </w:p>
    <w:p w14:paraId="0E3B76F6" w14:textId="77777777" w:rsidR="00F01581" w:rsidRDefault="00F01581" w:rsidP="00AB1A36">
      <w:pPr>
        <w:pStyle w:val="voproc"/>
        <w:spacing w:before="0" w:after="0"/>
        <w:ind w:left="0" w:firstLine="284"/>
        <w:jc w:val="right"/>
        <w:rPr>
          <w:b/>
          <w:sz w:val="28"/>
          <w:szCs w:val="28"/>
        </w:rPr>
      </w:pPr>
    </w:p>
    <w:p w14:paraId="7414495F" w14:textId="77777777" w:rsidR="00F01581" w:rsidRDefault="00F01581" w:rsidP="00AB1A36">
      <w:pPr>
        <w:pStyle w:val="voproc"/>
        <w:spacing w:before="0" w:after="0"/>
        <w:ind w:left="0" w:firstLine="284"/>
        <w:jc w:val="right"/>
        <w:rPr>
          <w:b/>
          <w:sz w:val="28"/>
          <w:szCs w:val="28"/>
        </w:rPr>
      </w:pPr>
    </w:p>
    <w:p w14:paraId="11E750C1" w14:textId="77777777" w:rsidR="00F01581" w:rsidRDefault="00F01581" w:rsidP="00AB1A36">
      <w:pPr>
        <w:pStyle w:val="voproc"/>
        <w:spacing w:before="0" w:after="0"/>
        <w:ind w:left="0" w:firstLine="284"/>
        <w:jc w:val="right"/>
        <w:rPr>
          <w:b/>
          <w:sz w:val="28"/>
          <w:szCs w:val="28"/>
        </w:rPr>
      </w:pPr>
    </w:p>
    <w:p w14:paraId="2B1FAA50" w14:textId="77777777" w:rsidR="00F01581" w:rsidRDefault="00F01581" w:rsidP="00AB1A36">
      <w:pPr>
        <w:pStyle w:val="voproc"/>
        <w:spacing w:before="0" w:after="0"/>
        <w:ind w:left="0" w:firstLine="284"/>
        <w:jc w:val="right"/>
        <w:rPr>
          <w:b/>
          <w:sz w:val="28"/>
          <w:szCs w:val="28"/>
        </w:rPr>
      </w:pPr>
    </w:p>
    <w:p w14:paraId="3523E9EB" w14:textId="77777777" w:rsidR="00F01581" w:rsidRDefault="00F01581" w:rsidP="00AB1A36">
      <w:pPr>
        <w:pStyle w:val="voproc"/>
        <w:spacing w:before="0" w:after="0"/>
        <w:ind w:left="0" w:firstLine="284"/>
        <w:jc w:val="right"/>
        <w:rPr>
          <w:b/>
          <w:sz w:val="28"/>
          <w:szCs w:val="28"/>
        </w:rPr>
      </w:pPr>
    </w:p>
    <w:p w14:paraId="30D50C77" w14:textId="77777777" w:rsidR="00F01581" w:rsidRDefault="00F01581" w:rsidP="00AB1A36">
      <w:pPr>
        <w:pStyle w:val="voproc"/>
        <w:spacing w:before="0" w:after="0"/>
        <w:ind w:left="0" w:firstLine="284"/>
        <w:jc w:val="right"/>
        <w:rPr>
          <w:b/>
          <w:sz w:val="28"/>
          <w:szCs w:val="28"/>
        </w:rPr>
      </w:pPr>
    </w:p>
    <w:p w14:paraId="1435728C" w14:textId="77777777" w:rsidR="00F01581" w:rsidRDefault="00F01581" w:rsidP="00AB1A36">
      <w:pPr>
        <w:pStyle w:val="voproc"/>
        <w:spacing w:before="0" w:after="0"/>
        <w:ind w:left="0" w:firstLine="284"/>
        <w:jc w:val="right"/>
        <w:rPr>
          <w:b/>
          <w:sz w:val="28"/>
          <w:szCs w:val="28"/>
        </w:rPr>
      </w:pPr>
    </w:p>
    <w:p w14:paraId="590AD8BD" w14:textId="77777777" w:rsidR="00F01581" w:rsidRDefault="00F01581" w:rsidP="00AB1A36">
      <w:pPr>
        <w:pStyle w:val="voproc"/>
        <w:spacing w:before="0" w:after="0"/>
        <w:ind w:left="0" w:firstLine="284"/>
        <w:jc w:val="right"/>
        <w:rPr>
          <w:b/>
          <w:sz w:val="28"/>
          <w:szCs w:val="28"/>
        </w:rPr>
      </w:pPr>
    </w:p>
    <w:p w14:paraId="29EBC4EA" w14:textId="77777777" w:rsidR="00F01581" w:rsidRDefault="00F01581" w:rsidP="00AB1A36">
      <w:pPr>
        <w:pStyle w:val="voproc"/>
        <w:spacing w:before="0" w:after="0"/>
        <w:ind w:left="0" w:firstLine="284"/>
        <w:jc w:val="right"/>
        <w:rPr>
          <w:b/>
          <w:sz w:val="28"/>
          <w:szCs w:val="28"/>
        </w:rPr>
      </w:pPr>
    </w:p>
    <w:p w14:paraId="4A2E6A07" w14:textId="77777777" w:rsidR="00F01581" w:rsidRDefault="00F01581" w:rsidP="00AB1A36">
      <w:pPr>
        <w:pStyle w:val="voproc"/>
        <w:spacing w:before="0" w:after="0"/>
        <w:ind w:left="0" w:firstLine="284"/>
        <w:jc w:val="right"/>
        <w:rPr>
          <w:b/>
          <w:sz w:val="28"/>
          <w:szCs w:val="28"/>
        </w:rPr>
      </w:pPr>
    </w:p>
    <w:p w14:paraId="16DA1678" w14:textId="77777777" w:rsidR="00F01581" w:rsidRDefault="00F01581" w:rsidP="00AB1A36">
      <w:pPr>
        <w:pStyle w:val="voproc"/>
        <w:spacing w:before="0" w:after="0"/>
        <w:ind w:left="0" w:firstLine="284"/>
        <w:jc w:val="right"/>
        <w:rPr>
          <w:b/>
          <w:sz w:val="28"/>
          <w:szCs w:val="28"/>
        </w:rPr>
      </w:pPr>
    </w:p>
    <w:p w14:paraId="6057E0D5" w14:textId="77777777" w:rsidR="00F01581" w:rsidRDefault="00F01581" w:rsidP="00AB1A36">
      <w:pPr>
        <w:pStyle w:val="voproc"/>
        <w:spacing w:before="0" w:after="0"/>
        <w:ind w:left="0" w:firstLine="284"/>
        <w:jc w:val="right"/>
        <w:rPr>
          <w:b/>
          <w:sz w:val="28"/>
          <w:szCs w:val="28"/>
        </w:rPr>
      </w:pPr>
    </w:p>
    <w:p w14:paraId="44EFE746" w14:textId="77777777" w:rsidR="00F01581" w:rsidRDefault="00F01581" w:rsidP="00AB1A36">
      <w:pPr>
        <w:pStyle w:val="voproc"/>
        <w:spacing w:before="0" w:after="0"/>
        <w:ind w:left="0" w:firstLine="284"/>
        <w:jc w:val="right"/>
        <w:rPr>
          <w:b/>
          <w:sz w:val="28"/>
          <w:szCs w:val="28"/>
        </w:rPr>
      </w:pPr>
    </w:p>
    <w:p w14:paraId="018E154B" w14:textId="77777777" w:rsidR="00F01581" w:rsidRDefault="00F01581" w:rsidP="00AB1A36">
      <w:pPr>
        <w:pStyle w:val="voproc"/>
        <w:spacing w:before="0" w:after="0"/>
        <w:ind w:left="0" w:firstLine="284"/>
        <w:jc w:val="right"/>
        <w:rPr>
          <w:b/>
          <w:sz w:val="28"/>
          <w:szCs w:val="28"/>
        </w:rPr>
      </w:pPr>
    </w:p>
    <w:p w14:paraId="487C0409" w14:textId="77777777" w:rsidR="00F01581" w:rsidRDefault="00F01581" w:rsidP="00AB1A36">
      <w:pPr>
        <w:pStyle w:val="voproc"/>
        <w:spacing w:before="0" w:after="0"/>
        <w:ind w:left="0" w:firstLine="284"/>
        <w:jc w:val="right"/>
        <w:rPr>
          <w:b/>
          <w:sz w:val="28"/>
          <w:szCs w:val="28"/>
        </w:rPr>
      </w:pPr>
    </w:p>
    <w:p w14:paraId="0154F55F" w14:textId="77777777" w:rsidR="00F01581" w:rsidRDefault="00F01581" w:rsidP="00AB1A36">
      <w:pPr>
        <w:pStyle w:val="voproc"/>
        <w:spacing w:before="0" w:after="0"/>
        <w:ind w:left="0" w:firstLine="284"/>
        <w:jc w:val="right"/>
        <w:rPr>
          <w:b/>
          <w:sz w:val="28"/>
          <w:szCs w:val="28"/>
        </w:rPr>
      </w:pPr>
    </w:p>
    <w:p w14:paraId="020B1719" w14:textId="77777777" w:rsidR="00F01581" w:rsidRDefault="00F01581" w:rsidP="00AB1A36">
      <w:pPr>
        <w:pStyle w:val="voproc"/>
        <w:spacing w:before="0" w:after="0"/>
        <w:ind w:left="0" w:firstLine="284"/>
        <w:jc w:val="right"/>
        <w:rPr>
          <w:b/>
          <w:sz w:val="28"/>
          <w:szCs w:val="28"/>
        </w:rPr>
      </w:pPr>
    </w:p>
    <w:p w14:paraId="18E379DB" w14:textId="3355EA52" w:rsidR="00884137" w:rsidRPr="00AB1A36" w:rsidRDefault="00AB1A36" w:rsidP="00AB1A36">
      <w:pPr>
        <w:pStyle w:val="voproc"/>
        <w:spacing w:before="0" w:after="0"/>
        <w:ind w:left="0" w:firstLine="284"/>
        <w:jc w:val="right"/>
        <w:rPr>
          <w:b/>
          <w:sz w:val="28"/>
          <w:szCs w:val="28"/>
        </w:rPr>
      </w:pPr>
      <w:r w:rsidRPr="00AB1A36">
        <w:rPr>
          <w:b/>
          <w:sz w:val="28"/>
          <w:szCs w:val="28"/>
        </w:rPr>
        <w:lastRenderedPageBreak/>
        <w:t xml:space="preserve">Приложение 5 </w:t>
      </w:r>
    </w:p>
    <w:p w14:paraId="69C695C1" w14:textId="77777777" w:rsidR="00337827" w:rsidRDefault="00337827" w:rsidP="007C527F">
      <w:pPr>
        <w:rPr>
          <w:sz w:val="28"/>
          <w:szCs w:val="28"/>
        </w:rPr>
      </w:pPr>
    </w:p>
    <w:p w14:paraId="026C0D18" w14:textId="2A46065D" w:rsidR="00337827" w:rsidRPr="00AB1A36" w:rsidRDefault="00884137" w:rsidP="00AB1A36">
      <w:pPr>
        <w:jc w:val="center"/>
        <w:rPr>
          <w:b/>
          <w:sz w:val="28"/>
          <w:szCs w:val="28"/>
        </w:rPr>
      </w:pPr>
      <w:r w:rsidRPr="00AB1A36">
        <w:rPr>
          <w:b/>
          <w:sz w:val="28"/>
          <w:szCs w:val="28"/>
        </w:rPr>
        <w:t>Эталоны ответов на тест</w:t>
      </w:r>
      <w:r w:rsidR="00AB1A36">
        <w:rPr>
          <w:b/>
          <w:sz w:val="28"/>
          <w:szCs w:val="28"/>
        </w:rPr>
        <w:t>ирование</w:t>
      </w:r>
      <w:r w:rsidRPr="00AB1A36">
        <w:rPr>
          <w:b/>
          <w:sz w:val="28"/>
          <w:szCs w:val="28"/>
        </w:rPr>
        <w:t xml:space="preserve"> «</w:t>
      </w:r>
      <w:r w:rsidR="00614B0F">
        <w:rPr>
          <w:b/>
          <w:sz w:val="28"/>
          <w:szCs w:val="28"/>
        </w:rPr>
        <w:t>Коронавирусная инфекция</w:t>
      </w:r>
      <w:r w:rsidRPr="00AB1A36">
        <w:rPr>
          <w:b/>
          <w:sz w:val="28"/>
          <w:szCs w:val="28"/>
        </w:rPr>
        <w:t>»</w:t>
      </w:r>
    </w:p>
    <w:p w14:paraId="063F0E7D" w14:textId="77777777" w:rsidR="00AB1A36" w:rsidRDefault="00AB1A36" w:rsidP="007C527F">
      <w:pPr>
        <w:rPr>
          <w:sz w:val="28"/>
          <w:szCs w:val="28"/>
        </w:rPr>
      </w:pPr>
    </w:p>
    <w:p w14:paraId="3C1B90CD" w14:textId="77777777" w:rsidR="00AB1A36" w:rsidRDefault="00AB1A36" w:rsidP="007C527F">
      <w:pPr>
        <w:rPr>
          <w:sz w:val="28"/>
          <w:szCs w:val="28"/>
        </w:rPr>
      </w:pPr>
    </w:p>
    <w:tbl>
      <w:tblPr>
        <w:tblStyle w:val="ad"/>
        <w:tblW w:w="0" w:type="auto"/>
        <w:tblInd w:w="13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14"/>
        <w:gridCol w:w="3615"/>
      </w:tblGrid>
      <w:tr w:rsidR="00884137" w14:paraId="6AAE1784" w14:textId="77777777" w:rsidTr="00AB1A36">
        <w:tc>
          <w:tcPr>
            <w:tcW w:w="3614" w:type="dxa"/>
            <w:vAlign w:val="center"/>
          </w:tcPr>
          <w:p w14:paraId="088EEC92" w14:textId="77777777" w:rsidR="00884137" w:rsidRPr="00AB1A36" w:rsidRDefault="00884137" w:rsidP="00AB1A36">
            <w:pPr>
              <w:jc w:val="center"/>
              <w:rPr>
                <w:b/>
                <w:sz w:val="28"/>
                <w:szCs w:val="28"/>
              </w:rPr>
            </w:pPr>
            <w:r w:rsidRPr="00AB1A36">
              <w:rPr>
                <w:b/>
                <w:sz w:val="28"/>
                <w:szCs w:val="28"/>
              </w:rPr>
              <w:t>Вариант 1</w:t>
            </w:r>
          </w:p>
        </w:tc>
        <w:tc>
          <w:tcPr>
            <w:tcW w:w="3615" w:type="dxa"/>
            <w:vAlign w:val="center"/>
          </w:tcPr>
          <w:p w14:paraId="6E165B01" w14:textId="77777777" w:rsidR="00884137" w:rsidRPr="00AB1A36" w:rsidRDefault="00884137" w:rsidP="00AB1A36">
            <w:pPr>
              <w:jc w:val="center"/>
              <w:rPr>
                <w:b/>
                <w:sz w:val="28"/>
                <w:szCs w:val="28"/>
              </w:rPr>
            </w:pPr>
            <w:r w:rsidRPr="00AB1A36">
              <w:rPr>
                <w:b/>
                <w:sz w:val="28"/>
                <w:szCs w:val="28"/>
              </w:rPr>
              <w:t>Вариант 2</w:t>
            </w:r>
          </w:p>
        </w:tc>
      </w:tr>
      <w:tr w:rsidR="00884137" w14:paraId="29F3C1E8" w14:textId="77777777" w:rsidTr="00AB1A36">
        <w:tc>
          <w:tcPr>
            <w:tcW w:w="3614" w:type="dxa"/>
            <w:vAlign w:val="center"/>
          </w:tcPr>
          <w:p w14:paraId="33C9215C" w14:textId="7907159F" w:rsidR="00884137" w:rsidRDefault="00884137" w:rsidP="00AB1A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– </w:t>
            </w:r>
            <w:r w:rsidR="001C55BA">
              <w:rPr>
                <w:sz w:val="28"/>
                <w:szCs w:val="28"/>
              </w:rPr>
              <w:t>4</w:t>
            </w:r>
          </w:p>
        </w:tc>
        <w:tc>
          <w:tcPr>
            <w:tcW w:w="3615" w:type="dxa"/>
            <w:vAlign w:val="center"/>
          </w:tcPr>
          <w:p w14:paraId="46118A4F" w14:textId="3E277690" w:rsidR="00884137" w:rsidRDefault="00884137" w:rsidP="00AB1A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</w:t>
            </w:r>
            <w:r w:rsidR="00956ADA">
              <w:rPr>
                <w:sz w:val="28"/>
                <w:szCs w:val="28"/>
              </w:rPr>
              <w:t>–</w:t>
            </w:r>
            <w:r>
              <w:rPr>
                <w:sz w:val="28"/>
                <w:szCs w:val="28"/>
              </w:rPr>
              <w:t xml:space="preserve"> </w:t>
            </w:r>
            <w:r w:rsidR="001C55BA">
              <w:rPr>
                <w:sz w:val="28"/>
                <w:szCs w:val="28"/>
              </w:rPr>
              <w:t>4</w:t>
            </w:r>
          </w:p>
        </w:tc>
      </w:tr>
      <w:tr w:rsidR="00884137" w14:paraId="47FC9B48" w14:textId="77777777" w:rsidTr="00AB1A36">
        <w:tc>
          <w:tcPr>
            <w:tcW w:w="3614" w:type="dxa"/>
            <w:vAlign w:val="center"/>
          </w:tcPr>
          <w:p w14:paraId="0762A685" w14:textId="58546347" w:rsidR="00884137" w:rsidRDefault="00884137" w:rsidP="00AB1A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</w:t>
            </w:r>
            <w:r w:rsidR="007E0A7D">
              <w:rPr>
                <w:sz w:val="28"/>
                <w:szCs w:val="28"/>
              </w:rPr>
              <w:t>–</w:t>
            </w:r>
            <w:r>
              <w:rPr>
                <w:sz w:val="28"/>
                <w:szCs w:val="28"/>
              </w:rPr>
              <w:t xml:space="preserve"> </w:t>
            </w:r>
            <w:r w:rsidR="001C55BA">
              <w:rPr>
                <w:sz w:val="28"/>
                <w:szCs w:val="28"/>
              </w:rPr>
              <w:t>5</w:t>
            </w:r>
          </w:p>
        </w:tc>
        <w:tc>
          <w:tcPr>
            <w:tcW w:w="3615" w:type="dxa"/>
            <w:vAlign w:val="center"/>
          </w:tcPr>
          <w:p w14:paraId="6E9AE97F" w14:textId="0B03B352" w:rsidR="00884137" w:rsidRDefault="00884137" w:rsidP="00AB1A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</w:t>
            </w:r>
            <w:r w:rsidR="00956ADA">
              <w:rPr>
                <w:sz w:val="28"/>
                <w:szCs w:val="28"/>
              </w:rPr>
              <w:t>–</w:t>
            </w:r>
            <w:r>
              <w:rPr>
                <w:sz w:val="28"/>
                <w:szCs w:val="28"/>
              </w:rPr>
              <w:t xml:space="preserve"> </w:t>
            </w:r>
            <w:r w:rsidR="001C55BA">
              <w:rPr>
                <w:sz w:val="28"/>
                <w:szCs w:val="28"/>
              </w:rPr>
              <w:t>4</w:t>
            </w:r>
          </w:p>
        </w:tc>
      </w:tr>
      <w:tr w:rsidR="00884137" w14:paraId="59F2E936" w14:textId="77777777" w:rsidTr="00AB1A36">
        <w:tc>
          <w:tcPr>
            <w:tcW w:w="3614" w:type="dxa"/>
            <w:vAlign w:val="center"/>
          </w:tcPr>
          <w:p w14:paraId="40DDF398" w14:textId="752F4A07" w:rsidR="00884137" w:rsidRDefault="00884137" w:rsidP="00AB1A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 </w:t>
            </w:r>
            <w:r w:rsidR="007E0A7D">
              <w:rPr>
                <w:sz w:val="28"/>
                <w:szCs w:val="28"/>
              </w:rPr>
              <w:t>–</w:t>
            </w:r>
            <w:r w:rsidR="00EF047E">
              <w:rPr>
                <w:sz w:val="28"/>
                <w:szCs w:val="28"/>
              </w:rPr>
              <w:t xml:space="preserve"> </w:t>
            </w:r>
            <w:r w:rsidR="001C55BA">
              <w:rPr>
                <w:sz w:val="28"/>
                <w:szCs w:val="28"/>
              </w:rPr>
              <w:t>1</w:t>
            </w:r>
            <w:r w:rsidR="00EF047E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3615" w:type="dxa"/>
            <w:vAlign w:val="center"/>
          </w:tcPr>
          <w:p w14:paraId="1DD6F147" w14:textId="171DB27F" w:rsidR="00884137" w:rsidRDefault="00884137" w:rsidP="00AB1A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 </w:t>
            </w:r>
            <w:r w:rsidR="00956ADA">
              <w:rPr>
                <w:sz w:val="28"/>
                <w:szCs w:val="28"/>
              </w:rPr>
              <w:t>–</w:t>
            </w:r>
            <w:r>
              <w:rPr>
                <w:sz w:val="28"/>
                <w:szCs w:val="28"/>
              </w:rPr>
              <w:t xml:space="preserve"> </w:t>
            </w:r>
            <w:r w:rsidR="001C55BA">
              <w:rPr>
                <w:sz w:val="28"/>
                <w:szCs w:val="28"/>
              </w:rPr>
              <w:t>1</w:t>
            </w:r>
            <w:r w:rsidR="00EF047E">
              <w:rPr>
                <w:sz w:val="28"/>
                <w:szCs w:val="28"/>
              </w:rPr>
              <w:t xml:space="preserve"> </w:t>
            </w:r>
          </w:p>
        </w:tc>
      </w:tr>
      <w:tr w:rsidR="00884137" w14:paraId="14CD4655" w14:textId="77777777" w:rsidTr="00AB1A36">
        <w:tc>
          <w:tcPr>
            <w:tcW w:w="3614" w:type="dxa"/>
            <w:vAlign w:val="center"/>
          </w:tcPr>
          <w:p w14:paraId="56E9B434" w14:textId="24A9DFC3" w:rsidR="00884137" w:rsidRDefault="00884137" w:rsidP="00AB1A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 </w:t>
            </w:r>
            <w:r w:rsidR="007E0A7D">
              <w:rPr>
                <w:sz w:val="28"/>
                <w:szCs w:val="28"/>
              </w:rPr>
              <w:t>–</w:t>
            </w:r>
            <w:r>
              <w:rPr>
                <w:sz w:val="28"/>
                <w:szCs w:val="28"/>
              </w:rPr>
              <w:t xml:space="preserve"> </w:t>
            </w:r>
            <w:r w:rsidR="001C55BA">
              <w:rPr>
                <w:sz w:val="28"/>
                <w:szCs w:val="28"/>
              </w:rPr>
              <w:t>1</w:t>
            </w:r>
            <w:r w:rsidR="006C6F37">
              <w:rPr>
                <w:sz w:val="28"/>
                <w:szCs w:val="28"/>
              </w:rPr>
              <w:t xml:space="preserve"> </w:t>
            </w:r>
          </w:p>
        </w:tc>
        <w:tc>
          <w:tcPr>
            <w:tcW w:w="3615" w:type="dxa"/>
            <w:vAlign w:val="center"/>
          </w:tcPr>
          <w:p w14:paraId="5EB304D5" w14:textId="108ED704" w:rsidR="00884137" w:rsidRDefault="00884137" w:rsidP="00AB1A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 </w:t>
            </w:r>
            <w:r w:rsidR="00956ADA">
              <w:rPr>
                <w:sz w:val="28"/>
                <w:szCs w:val="28"/>
              </w:rPr>
              <w:t>–</w:t>
            </w:r>
            <w:r>
              <w:rPr>
                <w:sz w:val="28"/>
                <w:szCs w:val="28"/>
              </w:rPr>
              <w:t xml:space="preserve"> </w:t>
            </w:r>
            <w:r w:rsidR="001C55BA">
              <w:rPr>
                <w:sz w:val="28"/>
                <w:szCs w:val="28"/>
              </w:rPr>
              <w:t>5</w:t>
            </w:r>
            <w:r w:rsidR="006C6F37">
              <w:rPr>
                <w:sz w:val="28"/>
                <w:szCs w:val="28"/>
              </w:rPr>
              <w:t xml:space="preserve"> </w:t>
            </w:r>
          </w:p>
        </w:tc>
      </w:tr>
      <w:tr w:rsidR="00884137" w14:paraId="1D35ED2E" w14:textId="77777777" w:rsidTr="00AB1A36">
        <w:tc>
          <w:tcPr>
            <w:tcW w:w="3614" w:type="dxa"/>
            <w:vAlign w:val="center"/>
          </w:tcPr>
          <w:p w14:paraId="220FF463" w14:textId="4947469A" w:rsidR="00884137" w:rsidRDefault="00884137" w:rsidP="00AB1A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 </w:t>
            </w:r>
            <w:r w:rsidR="007E0A7D">
              <w:rPr>
                <w:sz w:val="28"/>
                <w:szCs w:val="28"/>
              </w:rPr>
              <w:t>–</w:t>
            </w:r>
            <w:r>
              <w:rPr>
                <w:sz w:val="28"/>
                <w:szCs w:val="28"/>
              </w:rPr>
              <w:t xml:space="preserve"> </w:t>
            </w:r>
            <w:r w:rsidR="001C55BA">
              <w:rPr>
                <w:sz w:val="28"/>
                <w:szCs w:val="28"/>
              </w:rPr>
              <w:t>5</w:t>
            </w:r>
            <w:r w:rsidR="00F60D86">
              <w:rPr>
                <w:sz w:val="28"/>
                <w:szCs w:val="28"/>
              </w:rPr>
              <w:t xml:space="preserve"> </w:t>
            </w:r>
          </w:p>
        </w:tc>
        <w:tc>
          <w:tcPr>
            <w:tcW w:w="3615" w:type="dxa"/>
            <w:vAlign w:val="center"/>
          </w:tcPr>
          <w:p w14:paraId="591F34B5" w14:textId="457CAF27" w:rsidR="00884137" w:rsidRDefault="00884137" w:rsidP="002C34F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 </w:t>
            </w:r>
            <w:r w:rsidR="00956ADA">
              <w:rPr>
                <w:sz w:val="28"/>
                <w:szCs w:val="28"/>
              </w:rPr>
              <w:t>–</w:t>
            </w:r>
            <w:r>
              <w:rPr>
                <w:sz w:val="28"/>
                <w:szCs w:val="28"/>
              </w:rPr>
              <w:t xml:space="preserve"> </w:t>
            </w:r>
            <w:r w:rsidR="001C55BA">
              <w:rPr>
                <w:sz w:val="28"/>
                <w:szCs w:val="28"/>
              </w:rPr>
              <w:t>4</w:t>
            </w:r>
            <w:r w:rsidR="00F60D86">
              <w:rPr>
                <w:sz w:val="28"/>
                <w:szCs w:val="28"/>
              </w:rPr>
              <w:t xml:space="preserve"> </w:t>
            </w:r>
          </w:p>
        </w:tc>
      </w:tr>
      <w:tr w:rsidR="00884137" w14:paraId="6FA279BE" w14:textId="77777777" w:rsidTr="00AB1A36">
        <w:tc>
          <w:tcPr>
            <w:tcW w:w="3614" w:type="dxa"/>
            <w:vAlign w:val="center"/>
          </w:tcPr>
          <w:p w14:paraId="38D8C6FE" w14:textId="2EFE54B3" w:rsidR="00884137" w:rsidRDefault="00884137" w:rsidP="00AB1A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 </w:t>
            </w:r>
            <w:r w:rsidR="007E0A7D">
              <w:rPr>
                <w:sz w:val="28"/>
                <w:szCs w:val="28"/>
              </w:rPr>
              <w:t>–</w:t>
            </w:r>
            <w:r>
              <w:rPr>
                <w:sz w:val="28"/>
                <w:szCs w:val="28"/>
              </w:rPr>
              <w:t xml:space="preserve"> </w:t>
            </w:r>
            <w:r w:rsidR="001C55BA">
              <w:rPr>
                <w:sz w:val="28"/>
                <w:szCs w:val="28"/>
              </w:rPr>
              <w:t>5</w:t>
            </w:r>
            <w:r w:rsidR="00F60D86">
              <w:rPr>
                <w:sz w:val="28"/>
                <w:szCs w:val="28"/>
              </w:rPr>
              <w:t xml:space="preserve">  </w:t>
            </w:r>
          </w:p>
        </w:tc>
        <w:tc>
          <w:tcPr>
            <w:tcW w:w="3615" w:type="dxa"/>
            <w:vAlign w:val="center"/>
          </w:tcPr>
          <w:p w14:paraId="6F56CA79" w14:textId="6256C6AD" w:rsidR="00884137" w:rsidRDefault="00884137" w:rsidP="00AB1A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 </w:t>
            </w:r>
            <w:r w:rsidR="00956ADA">
              <w:rPr>
                <w:sz w:val="28"/>
                <w:szCs w:val="28"/>
              </w:rPr>
              <w:t>–</w:t>
            </w:r>
            <w:r w:rsidR="00F60D86">
              <w:rPr>
                <w:sz w:val="28"/>
                <w:szCs w:val="28"/>
              </w:rPr>
              <w:t xml:space="preserve"> </w:t>
            </w:r>
            <w:r w:rsidR="001C55BA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 xml:space="preserve"> </w:t>
            </w:r>
          </w:p>
        </w:tc>
      </w:tr>
      <w:tr w:rsidR="00884137" w14:paraId="0AF82C17" w14:textId="77777777" w:rsidTr="00AB1A36">
        <w:tc>
          <w:tcPr>
            <w:tcW w:w="3614" w:type="dxa"/>
            <w:vAlign w:val="center"/>
          </w:tcPr>
          <w:p w14:paraId="47255C8B" w14:textId="3101AFC3" w:rsidR="00884137" w:rsidRDefault="00884137" w:rsidP="00AB1A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7 </w:t>
            </w:r>
            <w:r w:rsidR="007E0A7D">
              <w:rPr>
                <w:sz w:val="28"/>
                <w:szCs w:val="28"/>
              </w:rPr>
              <w:t>–</w:t>
            </w:r>
            <w:r>
              <w:rPr>
                <w:sz w:val="28"/>
                <w:szCs w:val="28"/>
              </w:rPr>
              <w:t xml:space="preserve"> </w:t>
            </w:r>
            <w:r w:rsidR="001C55BA">
              <w:rPr>
                <w:sz w:val="28"/>
                <w:szCs w:val="28"/>
              </w:rPr>
              <w:t>5</w:t>
            </w:r>
            <w:r w:rsidR="00F60D86">
              <w:rPr>
                <w:sz w:val="28"/>
                <w:szCs w:val="28"/>
              </w:rPr>
              <w:t xml:space="preserve"> </w:t>
            </w:r>
          </w:p>
        </w:tc>
        <w:tc>
          <w:tcPr>
            <w:tcW w:w="3615" w:type="dxa"/>
            <w:vAlign w:val="center"/>
          </w:tcPr>
          <w:p w14:paraId="7F5C1756" w14:textId="3BCDC024" w:rsidR="00884137" w:rsidRDefault="00884137" w:rsidP="00AB1A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7 </w:t>
            </w:r>
            <w:r w:rsidR="00AB1A36">
              <w:rPr>
                <w:sz w:val="28"/>
                <w:szCs w:val="28"/>
              </w:rPr>
              <w:t>–</w:t>
            </w:r>
            <w:r>
              <w:rPr>
                <w:sz w:val="28"/>
                <w:szCs w:val="28"/>
              </w:rPr>
              <w:t xml:space="preserve"> </w:t>
            </w:r>
            <w:r w:rsidR="001C55BA">
              <w:rPr>
                <w:sz w:val="28"/>
                <w:szCs w:val="28"/>
              </w:rPr>
              <w:t>5</w:t>
            </w:r>
            <w:r w:rsidR="00CD66B7">
              <w:rPr>
                <w:sz w:val="28"/>
                <w:szCs w:val="28"/>
              </w:rPr>
              <w:t xml:space="preserve"> </w:t>
            </w:r>
          </w:p>
        </w:tc>
      </w:tr>
      <w:tr w:rsidR="00884137" w14:paraId="02499616" w14:textId="77777777" w:rsidTr="00AB1A36">
        <w:tc>
          <w:tcPr>
            <w:tcW w:w="3614" w:type="dxa"/>
            <w:vAlign w:val="center"/>
          </w:tcPr>
          <w:p w14:paraId="6DC02CEB" w14:textId="00A9A102" w:rsidR="00884137" w:rsidRDefault="00884137" w:rsidP="002C34F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8 </w:t>
            </w:r>
            <w:r w:rsidR="007E0A7D">
              <w:rPr>
                <w:sz w:val="28"/>
                <w:szCs w:val="28"/>
              </w:rPr>
              <w:t>–</w:t>
            </w:r>
            <w:r>
              <w:rPr>
                <w:sz w:val="28"/>
                <w:szCs w:val="28"/>
              </w:rPr>
              <w:t xml:space="preserve"> </w:t>
            </w:r>
            <w:r w:rsidR="001C55BA">
              <w:rPr>
                <w:sz w:val="28"/>
                <w:szCs w:val="28"/>
              </w:rPr>
              <w:t>4</w:t>
            </w:r>
            <w:r w:rsidR="00F60D86">
              <w:rPr>
                <w:sz w:val="28"/>
                <w:szCs w:val="28"/>
              </w:rPr>
              <w:t xml:space="preserve"> </w:t>
            </w:r>
          </w:p>
        </w:tc>
        <w:tc>
          <w:tcPr>
            <w:tcW w:w="3615" w:type="dxa"/>
            <w:vAlign w:val="center"/>
          </w:tcPr>
          <w:p w14:paraId="008826EA" w14:textId="423644B2" w:rsidR="00884137" w:rsidRDefault="00884137" w:rsidP="00AB1A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8 </w:t>
            </w:r>
            <w:r w:rsidR="00AB1A36">
              <w:rPr>
                <w:sz w:val="28"/>
                <w:szCs w:val="28"/>
              </w:rPr>
              <w:t>–</w:t>
            </w:r>
            <w:r>
              <w:rPr>
                <w:sz w:val="28"/>
                <w:szCs w:val="28"/>
              </w:rPr>
              <w:t xml:space="preserve"> </w:t>
            </w:r>
            <w:r w:rsidR="001C55BA">
              <w:rPr>
                <w:sz w:val="28"/>
                <w:szCs w:val="28"/>
              </w:rPr>
              <w:t>4</w:t>
            </w:r>
            <w:r w:rsidR="00CD66B7">
              <w:rPr>
                <w:sz w:val="28"/>
                <w:szCs w:val="28"/>
              </w:rPr>
              <w:t xml:space="preserve"> </w:t>
            </w:r>
          </w:p>
        </w:tc>
      </w:tr>
    </w:tbl>
    <w:p w14:paraId="5C0F6A83" w14:textId="77777777" w:rsidR="00884137" w:rsidRDefault="00884137" w:rsidP="007C527F">
      <w:pPr>
        <w:rPr>
          <w:sz w:val="28"/>
          <w:szCs w:val="28"/>
        </w:rPr>
      </w:pPr>
    </w:p>
    <w:p w14:paraId="5676027C" w14:textId="77777777" w:rsidR="00AB1A36" w:rsidRDefault="00AB1A36" w:rsidP="007C527F">
      <w:pPr>
        <w:rPr>
          <w:sz w:val="28"/>
          <w:szCs w:val="28"/>
        </w:rPr>
      </w:pPr>
    </w:p>
    <w:p w14:paraId="084A26F1" w14:textId="77777777" w:rsidR="00AB1A36" w:rsidRDefault="00AB1A36" w:rsidP="007C527F">
      <w:pPr>
        <w:rPr>
          <w:sz w:val="28"/>
          <w:szCs w:val="28"/>
        </w:rPr>
      </w:pPr>
    </w:p>
    <w:p w14:paraId="1FC4A180" w14:textId="77777777" w:rsidR="00AB1A36" w:rsidRDefault="00AB1A36" w:rsidP="007C527F">
      <w:pPr>
        <w:rPr>
          <w:sz w:val="28"/>
          <w:szCs w:val="28"/>
        </w:rPr>
      </w:pPr>
    </w:p>
    <w:p w14:paraId="55747CF2" w14:textId="77777777" w:rsidR="00AB1A36" w:rsidRPr="00AB1A36" w:rsidRDefault="00AB1A36" w:rsidP="00AB1A36">
      <w:pPr>
        <w:jc w:val="center"/>
        <w:rPr>
          <w:b/>
          <w:sz w:val="28"/>
          <w:szCs w:val="28"/>
        </w:rPr>
      </w:pPr>
      <w:r w:rsidRPr="00AB1A36">
        <w:rPr>
          <w:b/>
          <w:sz w:val="28"/>
          <w:szCs w:val="28"/>
        </w:rPr>
        <w:t>Критерии оценки решения тестовых заданий.</w:t>
      </w:r>
    </w:p>
    <w:tbl>
      <w:tblPr>
        <w:tblStyle w:val="ad"/>
        <w:tblW w:w="0" w:type="auto"/>
        <w:tblInd w:w="108" w:type="dxa"/>
        <w:tblLook w:val="04A0" w:firstRow="1" w:lastRow="0" w:firstColumn="1" w:lastColumn="0" w:noHBand="0" w:noVBand="1"/>
      </w:tblPr>
      <w:tblGrid>
        <w:gridCol w:w="4111"/>
        <w:gridCol w:w="2693"/>
        <w:gridCol w:w="2977"/>
      </w:tblGrid>
      <w:tr w:rsidR="00AB1A36" w:rsidRPr="00AB1A36" w14:paraId="12F1B7AB" w14:textId="77777777" w:rsidTr="00AB1A36">
        <w:tc>
          <w:tcPr>
            <w:tcW w:w="4111" w:type="dxa"/>
            <w:vMerge w:val="restart"/>
          </w:tcPr>
          <w:p w14:paraId="70EA3AC2" w14:textId="77777777" w:rsidR="00AB1A36" w:rsidRPr="00AB1A36" w:rsidRDefault="00AB1A36" w:rsidP="00731C46">
            <w:pPr>
              <w:jc w:val="center"/>
              <w:rPr>
                <w:sz w:val="28"/>
                <w:szCs w:val="28"/>
              </w:rPr>
            </w:pPr>
            <w:r w:rsidRPr="00AB1A36">
              <w:rPr>
                <w:sz w:val="28"/>
                <w:szCs w:val="28"/>
              </w:rPr>
              <w:t>Процент результативности (правильных ответов)</w:t>
            </w:r>
          </w:p>
        </w:tc>
        <w:tc>
          <w:tcPr>
            <w:tcW w:w="5670" w:type="dxa"/>
            <w:gridSpan w:val="2"/>
          </w:tcPr>
          <w:p w14:paraId="64DD256D" w14:textId="77777777" w:rsidR="00AB1A36" w:rsidRPr="00AB1A36" w:rsidRDefault="00AB1A36" w:rsidP="00731C46">
            <w:pPr>
              <w:jc w:val="center"/>
              <w:rPr>
                <w:sz w:val="28"/>
                <w:szCs w:val="28"/>
              </w:rPr>
            </w:pPr>
            <w:r w:rsidRPr="00AB1A36">
              <w:rPr>
                <w:sz w:val="28"/>
                <w:szCs w:val="28"/>
              </w:rPr>
              <w:t xml:space="preserve">Качественная оценка уровня подготовки  </w:t>
            </w:r>
          </w:p>
        </w:tc>
      </w:tr>
      <w:tr w:rsidR="00AB1A36" w:rsidRPr="00AB1A36" w14:paraId="1BEA2687" w14:textId="77777777" w:rsidTr="00AB1A36">
        <w:tc>
          <w:tcPr>
            <w:tcW w:w="4111" w:type="dxa"/>
            <w:vMerge/>
          </w:tcPr>
          <w:p w14:paraId="5E1FD244" w14:textId="77777777" w:rsidR="00AB1A36" w:rsidRPr="00AB1A36" w:rsidRDefault="00AB1A36" w:rsidP="00731C4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93" w:type="dxa"/>
          </w:tcPr>
          <w:p w14:paraId="05D26EEC" w14:textId="77777777" w:rsidR="00AB1A36" w:rsidRPr="00AB1A36" w:rsidRDefault="00AB1A36" w:rsidP="00731C46">
            <w:pPr>
              <w:jc w:val="center"/>
              <w:rPr>
                <w:sz w:val="28"/>
                <w:szCs w:val="28"/>
              </w:rPr>
            </w:pPr>
            <w:r w:rsidRPr="00AB1A36">
              <w:rPr>
                <w:sz w:val="28"/>
                <w:szCs w:val="28"/>
              </w:rPr>
              <w:t>балл (отметка)</w:t>
            </w:r>
          </w:p>
        </w:tc>
        <w:tc>
          <w:tcPr>
            <w:tcW w:w="2977" w:type="dxa"/>
          </w:tcPr>
          <w:p w14:paraId="74F5FCA4" w14:textId="77777777" w:rsidR="00AB1A36" w:rsidRPr="00AB1A36" w:rsidRDefault="00AB1A36" w:rsidP="00731C46">
            <w:pPr>
              <w:jc w:val="center"/>
              <w:rPr>
                <w:sz w:val="28"/>
                <w:szCs w:val="28"/>
              </w:rPr>
            </w:pPr>
            <w:r w:rsidRPr="00AB1A36">
              <w:rPr>
                <w:sz w:val="28"/>
                <w:szCs w:val="28"/>
              </w:rPr>
              <w:t>вербальный аналог</w:t>
            </w:r>
          </w:p>
        </w:tc>
      </w:tr>
      <w:tr w:rsidR="00AB1A36" w:rsidRPr="00AB1A36" w14:paraId="1219CC02" w14:textId="77777777" w:rsidTr="00AB1A36">
        <w:tc>
          <w:tcPr>
            <w:tcW w:w="4111" w:type="dxa"/>
          </w:tcPr>
          <w:p w14:paraId="00D4C1C5" w14:textId="77777777" w:rsidR="00AB1A36" w:rsidRPr="00AB1A36" w:rsidRDefault="00AB1A36" w:rsidP="00AB1A36">
            <w:pPr>
              <w:jc w:val="center"/>
              <w:rPr>
                <w:sz w:val="28"/>
                <w:szCs w:val="28"/>
              </w:rPr>
            </w:pPr>
            <w:r w:rsidRPr="00AB1A36">
              <w:rPr>
                <w:sz w:val="28"/>
                <w:szCs w:val="28"/>
              </w:rPr>
              <w:t>90-100% (</w:t>
            </w:r>
            <w:r>
              <w:rPr>
                <w:sz w:val="28"/>
                <w:szCs w:val="28"/>
              </w:rPr>
              <w:t>0</w:t>
            </w:r>
            <w:r w:rsidRPr="00AB1A36">
              <w:rPr>
                <w:sz w:val="28"/>
                <w:szCs w:val="28"/>
              </w:rPr>
              <w:t xml:space="preserve"> ошиб</w:t>
            </w:r>
            <w:r>
              <w:rPr>
                <w:sz w:val="28"/>
                <w:szCs w:val="28"/>
              </w:rPr>
              <w:t>ок</w:t>
            </w:r>
            <w:r w:rsidRPr="00AB1A36">
              <w:rPr>
                <w:sz w:val="28"/>
                <w:szCs w:val="28"/>
              </w:rPr>
              <w:t>)</w:t>
            </w:r>
          </w:p>
        </w:tc>
        <w:tc>
          <w:tcPr>
            <w:tcW w:w="2693" w:type="dxa"/>
          </w:tcPr>
          <w:p w14:paraId="7D1A42EF" w14:textId="77777777" w:rsidR="00AB1A36" w:rsidRPr="00AB1A36" w:rsidRDefault="00AB1A36" w:rsidP="00731C46">
            <w:pPr>
              <w:jc w:val="center"/>
              <w:rPr>
                <w:sz w:val="28"/>
                <w:szCs w:val="28"/>
              </w:rPr>
            </w:pPr>
            <w:r w:rsidRPr="00AB1A36">
              <w:rPr>
                <w:sz w:val="28"/>
                <w:szCs w:val="28"/>
              </w:rPr>
              <w:t>5</w:t>
            </w:r>
          </w:p>
        </w:tc>
        <w:tc>
          <w:tcPr>
            <w:tcW w:w="2977" w:type="dxa"/>
          </w:tcPr>
          <w:p w14:paraId="7386B6A5" w14:textId="77777777" w:rsidR="00AB1A36" w:rsidRPr="00AB1A36" w:rsidRDefault="00AB1A36" w:rsidP="00731C46">
            <w:pPr>
              <w:jc w:val="center"/>
              <w:rPr>
                <w:sz w:val="28"/>
                <w:szCs w:val="28"/>
              </w:rPr>
            </w:pPr>
            <w:r w:rsidRPr="00AB1A36">
              <w:rPr>
                <w:sz w:val="28"/>
                <w:szCs w:val="28"/>
              </w:rPr>
              <w:t>отлично</w:t>
            </w:r>
          </w:p>
        </w:tc>
      </w:tr>
      <w:tr w:rsidR="00AB1A36" w:rsidRPr="00AB1A36" w14:paraId="2E08C556" w14:textId="77777777" w:rsidTr="00AB1A36">
        <w:tc>
          <w:tcPr>
            <w:tcW w:w="4111" w:type="dxa"/>
          </w:tcPr>
          <w:p w14:paraId="02B42A25" w14:textId="77777777" w:rsidR="00AB1A36" w:rsidRPr="00AB1A36" w:rsidRDefault="00AB1A36" w:rsidP="00731C46">
            <w:pPr>
              <w:jc w:val="center"/>
              <w:rPr>
                <w:sz w:val="28"/>
                <w:szCs w:val="28"/>
              </w:rPr>
            </w:pPr>
            <w:r w:rsidRPr="00AB1A36">
              <w:rPr>
                <w:sz w:val="28"/>
                <w:szCs w:val="28"/>
              </w:rPr>
              <w:t>80-89%</w:t>
            </w:r>
            <w:r>
              <w:rPr>
                <w:sz w:val="28"/>
                <w:szCs w:val="28"/>
              </w:rPr>
              <w:t xml:space="preserve"> (1</w:t>
            </w:r>
            <w:r w:rsidRPr="00AB1A36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ошибка</w:t>
            </w:r>
            <w:r w:rsidRPr="00AB1A36">
              <w:rPr>
                <w:sz w:val="28"/>
                <w:szCs w:val="28"/>
              </w:rPr>
              <w:t>)</w:t>
            </w:r>
          </w:p>
        </w:tc>
        <w:tc>
          <w:tcPr>
            <w:tcW w:w="2693" w:type="dxa"/>
          </w:tcPr>
          <w:p w14:paraId="54C17082" w14:textId="77777777" w:rsidR="00AB1A36" w:rsidRPr="00AB1A36" w:rsidRDefault="00AB1A36" w:rsidP="00731C46">
            <w:pPr>
              <w:jc w:val="center"/>
              <w:rPr>
                <w:sz w:val="28"/>
                <w:szCs w:val="28"/>
              </w:rPr>
            </w:pPr>
            <w:r w:rsidRPr="00AB1A36">
              <w:rPr>
                <w:sz w:val="28"/>
                <w:szCs w:val="28"/>
              </w:rPr>
              <w:t>4</w:t>
            </w:r>
          </w:p>
        </w:tc>
        <w:tc>
          <w:tcPr>
            <w:tcW w:w="2977" w:type="dxa"/>
          </w:tcPr>
          <w:p w14:paraId="1C06055F" w14:textId="77777777" w:rsidR="00AB1A36" w:rsidRPr="00AB1A36" w:rsidRDefault="00AB1A36" w:rsidP="00731C46">
            <w:pPr>
              <w:jc w:val="center"/>
              <w:rPr>
                <w:sz w:val="28"/>
                <w:szCs w:val="28"/>
              </w:rPr>
            </w:pPr>
            <w:r w:rsidRPr="00AB1A36">
              <w:rPr>
                <w:sz w:val="28"/>
                <w:szCs w:val="28"/>
              </w:rPr>
              <w:t>хорошо</w:t>
            </w:r>
          </w:p>
        </w:tc>
      </w:tr>
      <w:tr w:rsidR="00AB1A36" w:rsidRPr="00AB1A36" w14:paraId="11B073A7" w14:textId="77777777" w:rsidTr="00AB1A36">
        <w:tc>
          <w:tcPr>
            <w:tcW w:w="4111" w:type="dxa"/>
          </w:tcPr>
          <w:p w14:paraId="21873415" w14:textId="77777777" w:rsidR="00AB1A36" w:rsidRPr="00AB1A36" w:rsidRDefault="00AB1A36" w:rsidP="00731C46">
            <w:pPr>
              <w:jc w:val="center"/>
              <w:rPr>
                <w:sz w:val="28"/>
                <w:szCs w:val="28"/>
              </w:rPr>
            </w:pPr>
            <w:r w:rsidRPr="00AB1A36">
              <w:rPr>
                <w:sz w:val="28"/>
                <w:szCs w:val="28"/>
              </w:rPr>
              <w:t>70-79% (</w:t>
            </w:r>
            <w:r>
              <w:rPr>
                <w:sz w:val="28"/>
                <w:szCs w:val="28"/>
              </w:rPr>
              <w:t>2</w:t>
            </w:r>
            <w:r w:rsidRPr="00AB1A36">
              <w:rPr>
                <w:sz w:val="28"/>
                <w:szCs w:val="28"/>
              </w:rPr>
              <w:t xml:space="preserve"> ошибки)</w:t>
            </w:r>
          </w:p>
        </w:tc>
        <w:tc>
          <w:tcPr>
            <w:tcW w:w="2693" w:type="dxa"/>
          </w:tcPr>
          <w:p w14:paraId="5AE5DA2D" w14:textId="77777777" w:rsidR="00AB1A36" w:rsidRPr="00AB1A36" w:rsidRDefault="00AB1A36" w:rsidP="00731C46">
            <w:pPr>
              <w:jc w:val="center"/>
              <w:rPr>
                <w:sz w:val="28"/>
                <w:szCs w:val="28"/>
              </w:rPr>
            </w:pPr>
            <w:r w:rsidRPr="00AB1A36">
              <w:rPr>
                <w:sz w:val="28"/>
                <w:szCs w:val="28"/>
              </w:rPr>
              <w:t>3</w:t>
            </w:r>
          </w:p>
        </w:tc>
        <w:tc>
          <w:tcPr>
            <w:tcW w:w="2977" w:type="dxa"/>
          </w:tcPr>
          <w:p w14:paraId="3EEFD44D" w14:textId="77777777" w:rsidR="00AB1A36" w:rsidRPr="00AB1A36" w:rsidRDefault="00AB1A36" w:rsidP="00731C46">
            <w:pPr>
              <w:jc w:val="center"/>
              <w:rPr>
                <w:sz w:val="28"/>
                <w:szCs w:val="28"/>
              </w:rPr>
            </w:pPr>
            <w:r w:rsidRPr="00AB1A36">
              <w:rPr>
                <w:sz w:val="28"/>
                <w:szCs w:val="28"/>
              </w:rPr>
              <w:t>удовлетворительно</w:t>
            </w:r>
          </w:p>
        </w:tc>
      </w:tr>
      <w:tr w:rsidR="00AB1A36" w:rsidRPr="00AB1A36" w14:paraId="0462ABD1" w14:textId="77777777" w:rsidTr="00AB1A36">
        <w:tc>
          <w:tcPr>
            <w:tcW w:w="4111" w:type="dxa"/>
          </w:tcPr>
          <w:p w14:paraId="395193CD" w14:textId="77777777" w:rsidR="00AB1A36" w:rsidRPr="00AB1A36" w:rsidRDefault="00AB1A36" w:rsidP="00731C46">
            <w:pPr>
              <w:jc w:val="center"/>
              <w:rPr>
                <w:sz w:val="28"/>
                <w:szCs w:val="28"/>
              </w:rPr>
            </w:pPr>
            <w:r w:rsidRPr="00AB1A36">
              <w:rPr>
                <w:sz w:val="28"/>
                <w:szCs w:val="28"/>
              </w:rPr>
              <w:t>Менее 70%</w:t>
            </w:r>
            <w:r>
              <w:rPr>
                <w:sz w:val="28"/>
                <w:szCs w:val="28"/>
              </w:rPr>
              <w:t xml:space="preserve"> (3</w:t>
            </w:r>
            <w:r w:rsidRPr="00AB1A36">
              <w:rPr>
                <w:sz w:val="28"/>
                <w:szCs w:val="28"/>
              </w:rPr>
              <w:t xml:space="preserve"> ошибки и более)</w:t>
            </w:r>
          </w:p>
        </w:tc>
        <w:tc>
          <w:tcPr>
            <w:tcW w:w="2693" w:type="dxa"/>
          </w:tcPr>
          <w:p w14:paraId="099FF9EA" w14:textId="77777777" w:rsidR="00AB1A36" w:rsidRPr="00AB1A36" w:rsidRDefault="00AB1A36" w:rsidP="00731C46">
            <w:pPr>
              <w:jc w:val="center"/>
              <w:rPr>
                <w:sz w:val="28"/>
                <w:szCs w:val="28"/>
              </w:rPr>
            </w:pPr>
            <w:r w:rsidRPr="00AB1A36">
              <w:rPr>
                <w:sz w:val="28"/>
                <w:szCs w:val="28"/>
              </w:rPr>
              <w:t>2</w:t>
            </w:r>
          </w:p>
        </w:tc>
        <w:tc>
          <w:tcPr>
            <w:tcW w:w="2977" w:type="dxa"/>
          </w:tcPr>
          <w:p w14:paraId="594342B3" w14:textId="77777777" w:rsidR="00AB1A36" w:rsidRPr="00AB1A36" w:rsidRDefault="00AB1A36" w:rsidP="00731C46">
            <w:pPr>
              <w:jc w:val="center"/>
              <w:rPr>
                <w:sz w:val="28"/>
                <w:szCs w:val="28"/>
              </w:rPr>
            </w:pPr>
            <w:r w:rsidRPr="00AB1A36">
              <w:rPr>
                <w:sz w:val="28"/>
                <w:szCs w:val="28"/>
              </w:rPr>
              <w:t>неудовлетворительно</w:t>
            </w:r>
          </w:p>
        </w:tc>
      </w:tr>
    </w:tbl>
    <w:p w14:paraId="58661BC9" w14:textId="77777777" w:rsidR="00337827" w:rsidRPr="00AB1A36" w:rsidRDefault="00337827" w:rsidP="007C527F">
      <w:pPr>
        <w:rPr>
          <w:sz w:val="28"/>
          <w:szCs w:val="28"/>
        </w:rPr>
      </w:pPr>
    </w:p>
    <w:p w14:paraId="75A01AFD" w14:textId="28DBBEB5" w:rsidR="007C527F" w:rsidRPr="00915A1C" w:rsidRDefault="00AB1A36" w:rsidP="00915A1C">
      <w:pPr>
        <w:widowControl/>
        <w:suppressAutoHyphens w:val="0"/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14:paraId="1A384423" w14:textId="113000CC" w:rsidR="00B76CFC" w:rsidRDefault="00B76CFC">
      <w:pPr>
        <w:widowControl/>
        <w:suppressAutoHyphens w:val="0"/>
        <w:spacing w:after="200" w:line="276" w:lineRule="auto"/>
        <w:rPr>
          <w:sz w:val="28"/>
          <w:szCs w:val="28"/>
        </w:rPr>
      </w:pPr>
    </w:p>
    <w:p w14:paraId="7CDADDD8" w14:textId="77777777" w:rsidR="00915A1C" w:rsidRPr="00337827" w:rsidRDefault="00915A1C" w:rsidP="00915A1C">
      <w:pPr>
        <w:jc w:val="right"/>
        <w:rPr>
          <w:b/>
          <w:sz w:val="28"/>
          <w:szCs w:val="28"/>
        </w:rPr>
      </w:pPr>
      <w:r w:rsidRPr="00337827">
        <w:rPr>
          <w:b/>
          <w:sz w:val="28"/>
          <w:szCs w:val="28"/>
        </w:rPr>
        <w:t>Приложение 6.</w:t>
      </w:r>
    </w:p>
    <w:p w14:paraId="737DB442" w14:textId="77777777" w:rsidR="00915A1C" w:rsidRDefault="00915A1C" w:rsidP="00915A1C">
      <w:pPr>
        <w:rPr>
          <w:sz w:val="28"/>
          <w:szCs w:val="28"/>
        </w:rPr>
      </w:pPr>
    </w:p>
    <w:p w14:paraId="38792D81" w14:textId="77777777" w:rsidR="00915A1C" w:rsidRDefault="00915A1C" w:rsidP="00915A1C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ОЦЕНОЧНЫЙ  ЛИСТ.</w:t>
      </w:r>
    </w:p>
    <w:p w14:paraId="1BD38C80" w14:textId="77777777" w:rsidR="00915A1C" w:rsidRDefault="00915A1C" w:rsidP="00915A1C">
      <w:pPr>
        <w:jc w:val="center"/>
        <w:rPr>
          <w:b/>
          <w:bCs/>
          <w:sz w:val="28"/>
          <w:szCs w:val="28"/>
        </w:rPr>
      </w:pPr>
    </w:p>
    <w:tbl>
      <w:tblPr>
        <w:tblW w:w="0" w:type="auto"/>
        <w:tblInd w:w="87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94"/>
        <w:gridCol w:w="3685"/>
        <w:gridCol w:w="992"/>
        <w:gridCol w:w="1276"/>
        <w:gridCol w:w="2126"/>
        <w:gridCol w:w="1276"/>
      </w:tblGrid>
      <w:tr w:rsidR="00915A1C" w14:paraId="5B161640" w14:textId="77777777" w:rsidTr="00E22906">
        <w:tc>
          <w:tcPr>
            <w:tcW w:w="39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DC1CDCA" w14:textId="77777777" w:rsidR="00915A1C" w:rsidRDefault="00915A1C" w:rsidP="00E22906">
            <w:pPr>
              <w:pStyle w:val="a8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п/п</w:t>
            </w:r>
          </w:p>
        </w:tc>
        <w:tc>
          <w:tcPr>
            <w:tcW w:w="36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F007635" w14:textId="77777777" w:rsidR="00915A1C" w:rsidRDefault="00915A1C" w:rsidP="00E22906">
            <w:pPr>
              <w:pStyle w:val="a8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ФИО студента.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FC38F18" w14:textId="77777777" w:rsidR="00915A1C" w:rsidRDefault="00915A1C" w:rsidP="00E22906">
            <w:pPr>
              <w:pStyle w:val="a8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Блиц -опрос</w:t>
            </w: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C555C44" w14:textId="77777777" w:rsidR="00915A1C" w:rsidRDefault="00915A1C" w:rsidP="00E22906">
            <w:pPr>
              <w:pStyle w:val="a8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Тестовые задания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1C180A9" w14:textId="77777777" w:rsidR="00915A1C" w:rsidRDefault="00915A1C" w:rsidP="00E22906">
            <w:pPr>
              <w:pStyle w:val="a8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Дополнительная активность  студентов.</w:t>
            </w: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77192B5" w14:textId="77777777" w:rsidR="00915A1C" w:rsidRDefault="00915A1C" w:rsidP="00E22906">
            <w:pPr>
              <w:pStyle w:val="a8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Итоговая оценка.</w:t>
            </w:r>
          </w:p>
        </w:tc>
      </w:tr>
      <w:tr w:rsidR="00915A1C" w14:paraId="66527109" w14:textId="77777777" w:rsidTr="00E22906">
        <w:trPr>
          <w:trHeight w:val="240"/>
        </w:trPr>
        <w:tc>
          <w:tcPr>
            <w:tcW w:w="394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796086C3" w14:textId="77777777" w:rsidR="00915A1C" w:rsidRPr="00B76CFC" w:rsidRDefault="00915A1C" w:rsidP="00E22906">
            <w:pPr>
              <w:pStyle w:val="a8"/>
              <w:snapToGrid w:val="0"/>
              <w:rPr>
                <w:sz w:val="20"/>
                <w:szCs w:val="20"/>
              </w:rPr>
            </w:pPr>
          </w:p>
        </w:tc>
        <w:tc>
          <w:tcPr>
            <w:tcW w:w="3685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071EEE2A" w14:textId="77777777" w:rsidR="00915A1C" w:rsidRPr="00B76CFC" w:rsidRDefault="00915A1C" w:rsidP="00E22906">
            <w:pPr>
              <w:pStyle w:val="a8"/>
              <w:snapToGrid w:val="0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48A37688" w14:textId="77777777" w:rsidR="00915A1C" w:rsidRPr="00B76CFC" w:rsidRDefault="00915A1C" w:rsidP="00E22906">
            <w:pPr>
              <w:pStyle w:val="a8"/>
              <w:snapToGrid w:val="0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42071EDD" w14:textId="77777777" w:rsidR="00915A1C" w:rsidRPr="00B76CFC" w:rsidRDefault="00915A1C" w:rsidP="00E22906">
            <w:pPr>
              <w:pStyle w:val="a8"/>
              <w:snapToGrid w:val="0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2637EDDC" w14:textId="77777777" w:rsidR="00915A1C" w:rsidRPr="00B76CFC" w:rsidRDefault="00915A1C" w:rsidP="00E22906">
            <w:pPr>
              <w:pStyle w:val="a8"/>
              <w:snapToGrid w:val="0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14:paraId="4AACE823" w14:textId="77777777" w:rsidR="00915A1C" w:rsidRPr="00B76CFC" w:rsidRDefault="00915A1C" w:rsidP="00E22906">
            <w:pPr>
              <w:pStyle w:val="a8"/>
              <w:snapToGrid w:val="0"/>
              <w:rPr>
                <w:sz w:val="20"/>
                <w:szCs w:val="20"/>
              </w:rPr>
            </w:pPr>
          </w:p>
        </w:tc>
      </w:tr>
      <w:tr w:rsidR="00915A1C" w14:paraId="30F68637" w14:textId="77777777" w:rsidTr="00E22906">
        <w:trPr>
          <w:trHeight w:val="292"/>
        </w:trPr>
        <w:tc>
          <w:tcPr>
            <w:tcW w:w="39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03C75CCF" w14:textId="77777777" w:rsidR="00915A1C" w:rsidRPr="00B76CFC" w:rsidRDefault="00915A1C" w:rsidP="00E22906">
            <w:pPr>
              <w:pStyle w:val="a8"/>
              <w:snapToGrid w:val="0"/>
              <w:rPr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12403251" w14:textId="77777777" w:rsidR="00915A1C" w:rsidRPr="00B76CFC" w:rsidRDefault="00915A1C" w:rsidP="00E22906">
            <w:pPr>
              <w:pStyle w:val="a8"/>
              <w:snapToGrid w:val="0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43D6FAFB" w14:textId="77777777" w:rsidR="00915A1C" w:rsidRPr="00B76CFC" w:rsidRDefault="00915A1C" w:rsidP="00E22906">
            <w:pPr>
              <w:pStyle w:val="a8"/>
              <w:snapToGrid w:val="0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296759CF" w14:textId="77777777" w:rsidR="00915A1C" w:rsidRPr="00B76CFC" w:rsidRDefault="00915A1C" w:rsidP="00E22906">
            <w:pPr>
              <w:pStyle w:val="a8"/>
              <w:snapToGrid w:val="0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7CED1FE1" w14:textId="77777777" w:rsidR="00915A1C" w:rsidRPr="00B76CFC" w:rsidRDefault="00915A1C" w:rsidP="00E22906">
            <w:pPr>
              <w:pStyle w:val="a8"/>
              <w:snapToGrid w:val="0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14:paraId="2FECF818" w14:textId="77777777" w:rsidR="00915A1C" w:rsidRPr="00B76CFC" w:rsidRDefault="00915A1C" w:rsidP="00E22906">
            <w:pPr>
              <w:pStyle w:val="a8"/>
              <w:snapToGrid w:val="0"/>
              <w:rPr>
                <w:sz w:val="20"/>
                <w:szCs w:val="20"/>
              </w:rPr>
            </w:pPr>
          </w:p>
        </w:tc>
      </w:tr>
      <w:tr w:rsidR="00915A1C" w14:paraId="29CBA62B" w14:textId="77777777" w:rsidTr="00E22906">
        <w:trPr>
          <w:trHeight w:val="170"/>
        </w:trPr>
        <w:tc>
          <w:tcPr>
            <w:tcW w:w="39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7C87A91E" w14:textId="77777777" w:rsidR="00915A1C" w:rsidRPr="00B76CFC" w:rsidRDefault="00915A1C" w:rsidP="00E22906">
            <w:pPr>
              <w:pStyle w:val="a8"/>
              <w:snapToGrid w:val="0"/>
              <w:rPr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7B6FEC7D" w14:textId="77777777" w:rsidR="00915A1C" w:rsidRPr="00B76CFC" w:rsidRDefault="00915A1C" w:rsidP="00E22906">
            <w:pPr>
              <w:pStyle w:val="a8"/>
              <w:snapToGrid w:val="0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0FD07CB6" w14:textId="77777777" w:rsidR="00915A1C" w:rsidRPr="00B76CFC" w:rsidRDefault="00915A1C" w:rsidP="00E22906">
            <w:pPr>
              <w:pStyle w:val="a8"/>
              <w:snapToGrid w:val="0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4C4D0AFD" w14:textId="77777777" w:rsidR="00915A1C" w:rsidRPr="00B76CFC" w:rsidRDefault="00915A1C" w:rsidP="00E22906">
            <w:pPr>
              <w:pStyle w:val="a8"/>
              <w:snapToGrid w:val="0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42AB6094" w14:textId="77777777" w:rsidR="00915A1C" w:rsidRPr="00B76CFC" w:rsidRDefault="00915A1C" w:rsidP="00E22906">
            <w:pPr>
              <w:pStyle w:val="a8"/>
              <w:snapToGrid w:val="0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14:paraId="43A4F158" w14:textId="77777777" w:rsidR="00915A1C" w:rsidRPr="00B76CFC" w:rsidRDefault="00915A1C" w:rsidP="00E22906">
            <w:pPr>
              <w:pStyle w:val="a8"/>
              <w:snapToGrid w:val="0"/>
              <w:rPr>
                <w:sz w:val="20"/>
                <w:szCs w:val="20"/>
              </w:rPr>
            </w:pPr>
          </w:p>
        </w:tc>
      </w:tr>
      <w:tr w:rsidR="00915A1C" w14:paraId="453AE69F" w14:textId="77777777" w:rsidTr="00E22906">
        <w:trPr>
          <w:trHeight w:val="246"/>
        </w:trPr>
        <w:tc>
          <w:tcPr>
            <w:tcW w:w="39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04B29A5D" w14:textId="77777777" w:rsidR="00915A1C" w:rsidRPr="00B76CFC" w:rsidRDefault="00915A1C" w:rsidP="00E22906">
            <w:pPr>
              <w:pStyle w:val="a8"/>
              <w:snapToGrid w:val="0"/>
              <w:rPr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52D893FC" w14:textId="77777777" w:rsidR="00915A1C" w:rsidRPr="00B76CFC" w:rsidRDefault="00915A1C" w:rsidP="00E22906">
            <w:pPr>
              <w:pStyle w:val="a8"/>
              <w:snapToGrid w:val="0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59B21F35" w14:textId="77777777" w:rsidR="00915A1C" w:rsidRPr="00B76CFC" w:rsidRDefault="00915A1C" w:rsidP="00E22906">
            <w:pPr>
              <w:pStyle w:val="a8"/>
              <w:snapToGrid w:val="0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21642D57" w14:textId="77777777" w:rsidR="00915A1C" w:rsidRPr="00B76CFC" w:rsidRDefault="00915A1C" w:rsidP="00E22906">
            <w:pPr>
              <w:pStyle w:val="a8"/>
              <w:snapToGrid w:val="0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1B2C2A77" w14:textId="77777777" w:rsidR="00915A1C" w:rsidRPr="00B76CFC" w:rsidRDefault="00915A1C" w:rsidP="00E22906">
            <w:pPr>
              <w:pStyle w:val="a8"/>
              <w:snapToGrid w:val="0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14:paraId="0865D221" w14:textId="77777777" w:rsidR="00915A1C" w:rsidRPr="00B76CFC" w:rsidRDefault="00915A1C" w:rsidP="00E22906">
            <w:pPr>
              <w:pStyle w:val="a8"/>
              <w:snapToGrid w:val="0"/>
              <w:rPr>
                <w:sz w:val="20"/>
                <w:szCs w:val="20"/>
              </w:rPr>
            </w:pPr>
          </w:p>
        </w:tc>
      </w:tr>
      <w:tr w:rsidR="00915A1C" w14:paraId="6F92AD9C" w14:textId="77777777" w:rsidTr="00E22906">
        <w:trPr>
          <w:trHeight w:val="152"/>
        </w:trPr>
        <w:tc>
          <w:tcPr>
            <w:tcW w:w="39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7FAE4929" w14:textId="77777777" w:rsidR="00915A1C" w:rsidRPr="00B76CFC" w:rsidRDefault="00915A1C" w:rsidP="00E22906">
            <w:pPr>
              <w:pStyle w:val="a8"/>
              <w:snapToGrid w:val="0"/>
              <w:rPr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5C399D35" w14:textId="77777777" w:rsidR="00915A1C" w:rsidRPr="00B76CFC" w:rsidRDefault="00915A1C" w:rsidP="00E22906">
            <w:pPr>
              <w:pStyle w:val="a8"/>
              <w:snapToGrid w:val="0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2950E913" w14:textId="77777777" w:rsidR="00915A1C" w:rsidRPr="00B76CFC" w:rsidRDefault="00915A1C" w:rsidP="00E22906">
            <w:pPr>
              <w:pStyle w:val="a8"/>
              <w:snapToGrid w:val="0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200A4A2E" w14:textId="77777777" w:rsidR="00915A1C" w:rsidRPr="00B76CFC" w:rsidRDefault="00915A1C" w:rsidP="00E22906">
            <w:pPr>
              <w:pStyle w:val="a8"/>
              <w:snapToGrid w:val="0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45CC9D1A" w14:textId="77777777" w:rsidR="00915A1C" w:rsidRPr="00B76CFC" w:rsidRDefault="00915A1C" w:rsidP="00E22906">
            <w:pPr>
              <w:pStyle w:val="a8"/>
              <w:snapToGrid w:val="0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14:paraId="55B3D8D8" w14:textId="77777777" w:rsidR="00915A1C" w:rsidRPr="00B76CFC" w:rsidRDefault="00915A1C" w:rsidP="00E22906">
            <w:pPr>
              <w:pStyle w:val="a8"/>
              <w:snapToGrid w:val="0"/>
              <w:rPr>
                <w:sz w:val="20"/>
                <w:szCs w:val="20"/>
              </w:rPr>
            </w:pPr>
          </w:p>
        </w:tc>
      </w:tr>
      <w:tr w:rsidR="00915A1C" w14:paraId="16793978" w14:textId="77777777" w:rsidTr="00E22906">
        <w:trPr>
          <w:trHeight w:val="242"/>
        </w:trPr>
        <w:tc>
          <w:tcPr>
            <w:tcW w:w="39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691B1D06" w14:textId="77777777" w:rsidR="00915A1C" w:rsidRPr="00B76CFC" w:rsidRDefault="00915A1C" w:rsidP="00E22906">
            <w:pPr>
              <w:pStyle w:val="a8"/>
              <w:snapToGrid w:val="0"/>
              <w:rPr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503569FD" w14:textId="77777777" w:rsidR="00915A1C" w:rsidRPr="00B76CFC" w:rsidRDefault="00915A1C" w:rsidP="00E22906">
            <w:pPr>
              <w:pStyle w:val="a8"/>
              <w:snapToGrid w:val="0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2C2FDD96" w14:textId="77777777" w:rsidR="00915A1C" w:rsidRPr="00B76CFC" w:rsidRDefault="00915A1C" w:rsidP="00E22906">
            <w:pPr>
              <w:pStyle w:val="a8"/>
              <w:snapToGrid w:val="0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435492B1" w14:textId="77777777" w:rsidR="00915A1C" w:rsidRPr="00B76CFC" w:rsidRDefault="00915A1C" w:rsidP="00E22906">
            <w:pPr>
              <w:pStyle w:val="a8"/>
              <w:snapToGrid w:val="0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1E8C69EB" w14:textId="77777777" w:rsidR="00915A1C" w:rsidRPr="00B76CFC" w:rsidRDefault="00915A1C" w:rsidP="00E22906">
            <w:pPr>
              <w:pStyle w:val="a8"/>
              <w:snapToGrid w:val="0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14:paraId="0BC81924" w14:textId="77777777" w:rsidR="00915A1C" w:rsidRPr="00B76CFC" w:rsidRDefault="00915A1C" w:rsidP="00E22906">
            <w:pPr>
              <w:pStyle w:val="a8"/>
              <w:snapToGrid w:val="0"/>
              <w:rPr>
                <w:sz w:val="20"/>
                <w:szCs w:val="20"/>
              </w:rPr>
            </w:pPr>
          </w:p>
        </w:tc>
      </w:tr>
      <w:tr w:rsidR="00915A1C" w14:paraId="3AAC22D4" w14:textId="77777777" w:rsidTr="00E22906">
        <w:trPr>
          <w:trHeight w:val="24"/>
        </w:trPr>
        <w:tc>
          <w:tcPr>
            <w:tcW w:w="39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439E7DB2" w14:textId="77777777" w:rsidR="00915A1C" w:rsidRPr="00B76CFC" w:rsidRDefault="00915A1C" w:rsidP="00E22906">
            <w:pPr>
              <w:pStyle w:val="a8"/>
              <w:snapToGrid w:val="0"/>
              <w:rPr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3248EBFC" w14:textId="77777777" w:rsidR="00915A1C" w:rsidRPr="00B76CFC" w:rsidRDefault="00915A1C" w:rsidP="00E22906">
            <w:pPr>
              <w:pStyle w:val="a8"/>
              <w:snapToGrid w:val="0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3291DF9D" w14:textId="77777777" w:rsidR="00915A1C" w:rsidRPr="00B76CFC" w:rsidRDefault="00915A1C" w:rsidP="00E22906">
            <w:pPr>
              <w:pStyle w:val="a8"/>
              <w:snapToGrid w:val="0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213C654D" w14:textId="77777777" w:rsidR="00915A1C" w:rsidRPr="00B76CFC" w:rsidRDefault="00915A1C" w:rsidP="00E22906">
            <w:pPr>
              <w:pStyle w:val="a8"/>
              <w:snapToGrid w:val="0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2506F797" w14:textId="77777777" w:rsidR="00915A1C" w:rsidRPr="00B76CFC" w:rsidRDefault="00915A1C" w:rsidP="00E22906">
            <w:pPr>
              <w:pStyle w:val="a8"/>
              <w:snapToGrid w:val="0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14:paraId="175533AD" w14:textId="77777777" w:rsidR="00915A1C" w:rsidRPr="00B76CFC" w:rsidRDefault="00915A1C" w:rsidP="00E22906">
            <w:pPr>
              <w:pStyle w:val="a8"/>
              <w:snapToGrid w:val="0"/>
              <w:rPr>
                <w:sz w:val="20"/>
                <w:szCs w:val="20"/>
              </w:rPr>
            </w:pPr>
          </w:p>
        </w:tc>
      </w:tr>
      <w:tr w:rsidR="00915A1C" w14:paraId="3118CC7F" w14:textId="77777777" w:rsidTr="00E22906">
        <w:trPr>
          <w:trHeight w:val="224"/>
        </w:trPr>
        <w:tc>
          <w:tcPr>
            <w:tcW w:w="39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78C0F495" w14:textId="77777777" w:rsidR="00915A1C" w:rsidRDefault="00915A1C" w:rsidP="00E22906">
            <w:pPr>
              <w:pStyle w:val="a8"/>
              <w:snapToGrid w:val="0"/>
              <w:rPr>
                <w:sz w:val="28"/>
                <w:szCs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1D73E29B" w14:textId="77777777" w:rsidR="00915A1C" w:rsidRDefault="00915A1C" w:rsidP="00E22906">
            <w:pPr>
              <w:pStyle w:val="a8"/>
              <w:snapToGrid w:val="0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01C90C22" w14:textId="77777777" w:rsidR="00915A1C" w:rsidRDefault="00915A1C" w:rsidP="00E22906">
            <w:pPr>
              <w:pStyle w:val="a8"/>
              <w:snapToGrid w:val="0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18E33431" w14:textId="77777777" w:rsidR="00915A1C" w:rsidRDefault="00915A1C" w:rsidP="00E22906">
            <w:pPr>
              <w:pStyle w:val="a8"/>
              <w:snapToGrid w:val="0"/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5F560C59" w14:textId="77777777" w:rsidR="00915A1C" w:rsidRDefault="00915A1C" w:rsidP="00E22906">
            <w:pPr>
              <w:pStyle w:val="a8"/>
              <w:snapToGrid w:val="0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14:paraId="0324AD4B" w14:textId="77777777" w:rsidR="00915A1C" w:rsidRDefault="00915A1C" w:rsidP="00E22906">
            <w:pPr>
              <w:pStyle w:val="a8"/>
              <w:snapToGrid w:val="0"/>
              <w:rPr>
                <w:sz w:val="28"/>
                <w:szCs w:val="28"/>
              </w:rPr>
            </w:pPr>
          </w:p>
        </w:tc>
      </w:tr>
      <w:tr w:rsidR="00915A1C" w14:paraId="309F0B04" w14:textId="77777777" w:rsidTr="00E22906">
        <w:trPr>
          <w:trHeight w:val="224"/>
        </w:trPr>
        <w:tc>
          <w:tcPr>
            <w:tcW w:w="39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1F69EB19" w14:textId="77777777" w:rsidR="00915A1C" w:rsidRDefault="00915A1C" w:rsidP="00E22906">
            <w:pPr>
              <w:pStyle w:val="a8"/>
              <w:snapToGrid w:val="0"/>
              <w:rPr>
                <w:sz w:val="28"/>
                <w:szCs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3D6CE916" w14:textId="77777777" w:rsidR="00915A1C" w:rsidRDefault="00915A1C" w:rsidP="00E22906">
            <w:pPr>
              <w:pStyle w:val="a8"/>
              <w:snapToGrid w:val="0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1636C404" w14:textId="77777777" w:rsidR="00915A1C" w:rsidRDefault="00915A1C" w:rsidP="00E22906">
            <w:pPr>
              <w:pStyle w:val="a8"/>
              <w:snapToGrid w:val="0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4E0A8AD2" w14:textId="77777777" w:rsidR="00915A1C" w:rsidRDefault="00915A1C" w:rsidP="00E22906">
            <w:pPr>
              <w:pStyle w:val="a8"/>
              <w:snapToGrid w:val="0"/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057C6B11" w14:textId="77777777" w:rsidR="00915A1C" w:rsidRDefault="00915A1C" w:rsidP="00E22906">
            <w:pPr>
              <w:pStyle w:val="a8"/>
              <w:snapToGrid w:val="0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14:paraId="11241750" w14:textId="77777777" w:rsidR="00915A1C" w:rsidRDefault="00915A1C" w:rsidP="00E22906">
            <w:pPr>
              <w:pStyle w:val="a8"/>
              <w:snapToGrid w:val="0"/>
              <w:rPr>
                <w:sz w:val="28"/>
                <w:szCs w:val="28"/>
              </w:rPr>
            </w:pPr>
          </w:p>
        </w:tc>
      </w:tr>
      <w:tr w:rsidR="00915A1C" w14:paraId="3D1DFB44" w14:textId="77777777" w:rsidTr="00E22906">
        <w:trPr>
          <w:trHeight w:val="224"/>
        </w:trPr>
        <w:tc>
          <w:tcPr>
            <w:tcW w:w="39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60765FB5" w14:textId="77777777" w:rsidR="00915A1C" w:rsidRDefault="00915A1C" w:rsidP="00E22906">
            <w:pPr>
              <w:pStyle w:val="a8"/>
              <w:snapToGrid w:val="0"/>
              <w:rPr>
                <w:sz w:val="28"/>
                <w:szCs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384298FE" w14:textId="77777777" w:rsidR="00915A1C" w:rsidRDefault="00915A1C" w:rsidP="00E22906">
            <w:pPr>
              <w:pStyle w:val="a8"/>
              <w:snapToGrid w:val="0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6DF413E0" w14:textId="77777777" w:rsidR="00915A1C" w:rsidRDefault="00915A1C" w:rsidP="00E22906">
            <w:pPr>
              <w:pStyle w:val="a8"/>
              <w:snapToGrid w:val="0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47AB5CC7" w14:textId="77777777" w:rsidR="00915A1C" w:rsidRDefault="00915A1C" w:rsidP="00E22906">
            <w:pPr>
              <w:pStyle w:val="a8"/>
              <w:snapToGrid w:val="0"/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1413276C" w14:textId="77777777" w:rsidR="00915A1C" w:rsidRDefault="00915A1C" w:rsidP="00E22906">
            <w:pPr>
              <w:pStyle w:val="a8"/>
              <w:snapToGrid w:val="0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14:paraId="3DDC07A4" w14:textId="77777777" w:rsidR="00915A1C" w:rsidRDefault="00915A1C" w:rsidP="00E22906">
            <w:pPr>
              <w:pStyle w:val="a8"/>
              <w:snapToGrid w:val="0"/>
              <w:rPr>
                <w:sz w:val="28"/>
                <w:szCs w:val="28"/>
              </w:rPr>
            </w:pPr>
          </w:p>
        </w:tc>
      </w:tr>
      <w:tr w:rsidR="00915A1C" w14:paraId="19E23E44" w14:textId="77777777" w:rsidTr="00E22906">
        <w:trPr>
          <w:trHeight w:val="224"/>
        </w:trPr>
        <w:tc>
          <w:tcPr>
            <w:tcW w:w="39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423D2DA1" w14:textId="77777777" w:rsidR="00915A1C" w:rsidRDefault="00915A1C" w:rsidP="00E22906">
            <w:pPr>
              <w:pStyle w:val="a8"/>
              <w:snapToGrid w:val="0"/>
              <w:rPr>
                <w:sz w:val="28"/>
                <w:szCs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400C4FBB" w14:textId="77777777" w:rsidR="00915A1C" w:rsidRDefault="00915A1C" w:rsidP="00E22906">
            <w:pPr>
              <w:pStyle w:val="a8"/>
              <w:snapToGrid w:val="0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335B9565" w14:textId="77777777" w:rsidR="00915A1C" w:rsidRDefault="00915A1C" w:rsidP="00E22906">
            <w:pPr>
              <w:pStyle w:val="a8"/>
              <w:snapToGrid w:val="0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5B7F2313" w14:textId="77777777" w:rsidR="00915A1C" w:rsidRDefault="00915A1C" w:rsidP="00E22906">
            <w:pPr>
              <w:pStyle w:val="a8"/>
              <w:snapToGrid w:val="0"/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37717282" w14:textId="77777777" w:rsidR="00915A1C" w:rsidRDefault="00915A1C" w:rsidP="00E22906">
            <w:pPr>
              <w:pStyle w:val="a8"/>
              <w:snapToGrid w:val="0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14:paraId="1642C091" w14:textId="77777777" w:rsidR="00915A1C" w:rsidRDefault="00915A1C" w:rsidP="00E22906">
            <w:pPr>
              <w:pStyle w:val="a8"/>
              <w:snapToGrid w:val="0"/>
              <w:rPr>
                <w:sz w:val="28"/>
                <w:szCs w:val="28"/>
              </w:rPr>
            </w:pPr>
          </w:p>
        </w:tc>
      </w:tr>
      <w:tr w:rsidR="00915A1C" w14:paraId="25B28A47" w14:textId="77777777" w:rsidTr="00E22906">
        <w:trPr>
          <w:trHeight w:val="224"/>
        </w:trPr>
        <w:tc>
          <w:tcPr>
            <w:tcW w:w="39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177B640A" w14:textId="77777777" w:rsidR="00915A1C" w:rsidRDefault="00915A1C" w:rsidP="00E22906">
            <w:pPr>
              <w:pStyle w:val="a8"/>
              <w:snapToGrid w:val="0"/>
              <w:rPr>
                <w:sz w:val="28"/>
                <w:szCs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73B982FC" w14:textId="77777777" w:rsidR="00915A1C" w:rsidRDefault="00915A1C" w:rsidP="00E22906">
            <w:pPr>
              <w:pStyle w:val="a8"/>
              <w:snapToGrid w:val="0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2EE2F5F5" w14:textId="77777777" w:rsidR="00915A1C" w:rsidRDefault="00915A1C" w:rsidP="00E22906">
            <w:pPr>
              <w:pStyle w:val="a8"/>
              <w:snapToGrid w:val="0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54028DF2" w14:textId="77777777" w:rsidR="00915A1C" w:rsidRDefault="00915A1C" w:rsidP="00E22906">
            <w:pPr>
              <w:pStyle w:val="a8"/>
              <w:snapToGrid w:val="0"/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010C63DF" w14:textId="77777777" w:rsidR="00915A1C" w:rsidRDefault="00915A1C" w:rsidP="00E22906">
            <w:pPr>
              <w:pStyle w:val="a8"/>
              <w:snapToGrid w:val="0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14:paraId="53600527" w14:textId="77777777" w:rsidR="00915A1C" w:rsidRDefault="00915A1C" w:rsidP="00E22906">
            <w:pPr>
              <w:pStyle w:val="a8"/>
              <w:snapToGrid w:val="0"/>
              <w:rPr>
                <w:sz w:val="28"/>
                <w:szCs w:val="28"/>
              </w:rPr>
            </w:pPr>
          </w:p>
        </w:tc>
      </w:tr>
      <w:tr w:rsidR="00915A1C" w14:paraId="5B59E7BE" w14:textId="77777777" w:rsidTr="00E22906">
        <w:trPr>
          <w:trHeight w:val="224"/>
        </w:trPr>
        <w:tc>
          <w:tcPr>
            <w:tcW w:w="39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4D6F9451" w14:textId="77777777" w:rsidR="00915A1C" w:rsidRDefault="00915A1C" w:rsidP="00E22906">
            <w:pPr>
              <w:pStyle w:val="a8"/>
              <w:snapToGrid w:val="0"/>
              <w:rPr>
                <w:sz w:val="28"/>
                <w:szCs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4C99CF0D" w14:textId="77777777" w:rsidR="00915A1C" w:rsidRDefault="00915A1C" w:rsidP="00E22906">
            <w:pPr>
              <w:pStyle w:val="a8"/>
              <w:snapToGrid w:val="0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43A90794" w14:textId="77777777" w:rsidR="00915A1C" w:rsidRDefault="00915A1C" w:rsidP="00E22906">
            <w:pPr>
              <w:pStyle w:val="a8"/>
              <w:snapToGrid w:val="0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46949B25" w14:textId="77777777" w:rsidR="00915A1C" w:rsidRDefault="00915A1C" w:rsidP="00E22906">
            <w:pPr>
              <w:pStyle w:val="a8"/>
              <w:snapToGrid w:val="0"/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4E10C73D" w14:textId="77777777" w:rsidR="00915A1C" w:rsidRDefault="00915A1C" w:rsidP="00E22906">
            <w:pPr>
              <w:pStyle w:val="a8"/>
              <w:snapToGrid w:val="0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14:paraId="74B83F1B" w14:textId="77777777" w:rsidR="00915A1C" w:rsidRDefault="00915A1C" w:rsidP="00E22906">
            <w:pPr>
              <w:pStyle w:val="a8"/>
              <w:snapToGrid w:val="0"/>
              <w:rPr>
                <w:sz w:val="28"/>
                <w:szCs w:val="28"/>
              </w:rPr>
            </w:pPr>
          </w:p>
        </w:tc>
      </w:tr>
      <w:tr w:rsidR="00915A1C" w14:paraId="1ACBB06C" w14:textId="77777777" w:rsidTr="00E22906">
        <w:trPr>
          <w:trHeight w:val="224"/>
        </w:trPr>
        <w:tc>
          <w:tcPr>
            <w:tcW w:w="39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231C4475" w14:textId="77777777" w:rsidR="00915A1C" w:rsidRDefault="00915A1C" w:rsidP="00E22906">
            <w:pPr>
              <w:pStyle w:val="a8"/>
              <w:snapToGrid w:val="0"/>
              <w:rPr>
                <w:sz w:val="28"/>
                <w:szCs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0E7B0D94" w14:textId="77777777" w:rsidR="00915A1C" w:rsidRDefault="00915A1C" w:rsidP="00E22906">
            <w:pPr>
              <w:pStyle w:val="a8"/>
              <w:snapToGrid w:val="0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21C4AEC6" w14:textId="77777777" w:rsidR="00915A1C" w:rsidRDefault="00915A1C" w:rsidP="00E22906">
            <w:pPr>
              <w:pStyle w:val="a8"/>
              <w:snapToGrid w:val="0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1171AAC3" w14:textId="77777777" w:rsidR="00915A1C" w:rsidRDefault="00915A1C" w:rsidP="00E22906">
            <w:pPr>
              <w:pStyle w:val="a8"/>
              <w:snapToGrid w:val="0"/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50B0C398" w14:textId="77777777" w:rsidR="00915A1C" w:rsidRDefault="00915A1C" w:rsidP="00E22906">
            <w:pPr>
              <w:pStyle w:val="a8"/>
              <w:snapToGrid w:val="0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14:paraId="284C865F" w14:textId="77777777" w:rsidR="00915A1C" w:rsidRDefault="00915A1C" w:rsidP="00E22906">
            <w:pPr>
              <w:pStyle w:val="a8"/>
              <w:snapToGrid w:val="0"/>
              <w:rPr>
                <w:sz w:val="28"/>
                <w:szCs w:val="28"/>
              </w:rPr>
            </w:pPr>
          </w:p>
        </w:tc>
      </w:tr>
      <w:tr w:rsidR="00915A1C" w14:paraId="0D8E01A7" w14:textId="77777777" w:rsidTr="00E22906">
        <w:trPr>
          <w:trHeight w:val="224"/>
        </w:trPr>
        <w:tc>
          <w:tcPr>
            <w:tcW w:w="39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133BE4C5" w14:textId="77777777" w:rsidR="00915A1C" w:rsidRDefault="00915A1C" w:rsidP="00E22906">
            <w:pPr>
              <w:pStyle w:val="a8"/>
              <w:snapToGrid w:val="0"/>
              <w:rPr>
                <w:sz w:val="28"/>
                <w:szCs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7BC4229E" w14:textId="77777777" w:rsidR="00915A1C" w:rsidRDefault="00915A1C" w:rsidP="00E22906">
            <w:pPr>
              <w:pStyle w:val="a8"/>
              <w:snapToGrid w:val="0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2E710B6C" w14:textId="77777777" w:rsidR="00915A1C" w:rsidRDefault="00915A1C" w:rsidP="00E22906">
            <w:pPr>
              <w:pStyle w:val="a8"/>
              <w:snapToGrid w:val="0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41D00A2C" w14:textId="77777777" w:rsidR="00915A1C" w:rsidRDefault="00915A1C" w:rsidP="00E22906">
            <w:pPr>
              <w:pStyle w:val="a8"/>
              <w:snapToGrid w:val="0"/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65230EF3" w14:textId="77777777" w:rsidR="00915A1C" w:rsidRDefault="00915A1C" w:rsidP="00E22906">
            <w:pPr>
              <w:pStyle w:val="a8"/>
              <w:snapToGrid w:val="0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14:paraId="0D017FBC" w14:textId="77777777" w:rsidR="00915A1C" w:rsidRDefault="00915A1C" w:rsidP="00E22906">
            <w:pPr>
              <w:pStyle w:val="a8"/>
              <w:snapToGrid w:val="0"/>
              <w:rPr>
                <w:sz w:val="28"/>
                <w:szCs w:val="28"/>
              </w:rPr>
            </w:pPr>
          </w:p>
        </w:tc>
      </w:tr>
      <w:tr w:rsidR="00915A1C" w14:paraId="7C865FCC" w14:textId="77777777" w:rsidTr="00E22906">
        <w:trPr>
          <w:trHeight w:val="224"/>
        </w:trPr>
        <w:tc>
          <w:tcPr>
            <w:tcW w:w="39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1BE2198B" w14:textId="77777777" w:rsidR="00915A1C" w:rsidRDefault="00915A1C" w:rsidP="00E22906">
            <w:pPr>
              <w:pStyle w:val="a8"/>
              <w:snapToGrid w:val="0"/>
              <w:rPr>
                <w:sz w:val="28"/>
                <w:szCs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4BFAB3F9" w14:textId="77777777" w:rsidR="00915A1C" w:rsidRDefault="00915A1C" w:rsidP="00E22906">
            <w:pPr>
              <w:pStyle w:val="a8"/>
              <w:snapToGrid w:val="0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6BD7466C" w14:textId="77777777" w:rsidR="00915A1C" w:rsidRDefault="00915A1C" w:rsidP="00E22906">
            <w:pPr>
              <w:pStyle w:val="a8"/>
              <w:snapToGrid w:val="0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3CB59DD0" w14:textId="77777777" w:rsidR="00915A1C" w:rsidRDefault="00915A1C" w:rsidP="00E22906">
            <w:pPr>
              <w:pStyle w:val="a8"/>
              <w:snapToGrid w:val="0"/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1E7402B7" w14:textId="77777777" w:rsidR="00915A1C" w:rsidRDefault="00915A1C" w:rsidP="00E22906">
            <w:pPr>
              <w:pStyle w:val="a8"/>
              <w:snapToGrid w:val="0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14:paraId="6398EB43" w14:textId="77777777" w:rsidR="00915A1C" w:rsidRDefault="00915A1C" w:rsidP="00E22906">
            <w:pPr>
              <w:pStyle w:val="a8"/>
              <w:snapToGrid w:val="0"/>
              <w:rPr>
                <w:sz w:val="28"/>
                <w:szCs w:val="28"/>
              </w:rPr>
            </w:pPr>
          </w:p>
        </w:tc>
      </w:tr>
      <w:tr w:rsidR="00915A1C" w14:paraId="7612EACD" w14:textId="77777777" w:rsidTr="00E22906">
        <w:trPr>
          <w:trHeight w:val="224"/>
        </w:trPr>
        <w:tc>
          <w:tcPr>
            <w:tcW w:w="39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4A161BFB" w14:textId="77777777" w:rsidR="00915A1C" w:rsidRDefault="00915A1C" w:rsidP="00E22906">
            <w:pPr>
              <w:pStyle w:val="a8"/>
              <w:snapToGrid w:val="0"/>
              <w:rPr>
                <w:sz w:val="28"/>
                <w:szCs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4D3C4439" w14:textId="77777777" w:rsidR="00915A1C" w:rsidRDefault="00915A1C" w:rsidP="00E22906">
            <w:pPr>
              <w:pStyle w:val="a8"/>
              <w:snapToGrid w:val="0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1C1228F5" w14:textId="77777777" w:rsidR="00915A1C" w:rsidRDefault="00915A1C" w:rsidP="00E22906">
            <w:pPr>
              <w:pStyle w:val="a8"/>
              <w:snapToGrid w:val="0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7FBA0835" w14:textId="77777777" w:rsidR="00915A1C" w:rsidRDefault="00915A1C" w:rsidP="00E22906">
            <w:pPr>
              <w:pStyle w:val="a8"/>
              <w:snapToGrid w:val="0"/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1ED9C4DA" w14:textId="77777777" w:rsidR="00915A1C" w:rsidRDefault="00915A1C" w:rsidP="00E22906">
            <w:pPr>
              <w:pStyle w:val="a8"/>
              <w:snapToGrid w:val="0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14:paraId="2361B2BE" w14:textId="77777777" w:rsidR="00915A1C" w:rsidRDefault="00915A1C" w:rsidP="00E22906">
            <w:pPr>
              <w:pStyle w:val="a8"/>
              <w:snapToGrid w:val="0"/>
              <w:rPr>
                <w:sz w:val="28"/>
                <w:szCs w:val="28"/>
              </w:rPr>
            </w:pPr>
          </w:p>
        </w:tc>
      </w:tr>
      <w:tr w:rsidR="00915A1C" w14:paraId="57AB970C" w14:textId="77777777" w:rsidTr="00E22906">
        <w:trPr>
          <w:trHeight w:val="224"/>
        </w:trPr>
        <w:tc>
          <w:tcPr>
            <w:tcW w:w="39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4EC6BB20" w14:textId="77777777" w:rsidR="00915A1C" w:rsidRDefault="00915A1C" w:rsidP="00E22906">
            <w:pPr>
              <w:pStyle w:val="a8"/>
              <w:snapToGrid w:val="0"/>
              <w:rPr>
                <w:sz w:val="28"/>
                <w:szCs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39058FD2" w14:textId="77777777" w:rsidR="00915A1C" w:rsidRDefault="00915A1C" w:rsidP="00E22906">
            <w:pPr>
              <w:pStyle w:val="a8"/>
              <w:snapToGrid w:val="0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256B32EC" w14:textId="77777777" w:rsidR="00915A1C" w:rsidRDefault="00915A1C" w:rsidP="00E22906">
            <w:pPr>
              <w:pStyle w:val="a8"/>
              <w:snapToGrid w:val="0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1C8D5417" w14:textId="77777777" w:rsidR="00915A1C" w:rsidRDefault="00915A1C" w:rsidP="00E22906">
            <w:pPr>
              <w:pStyle w:val="a8"/>
              <w:snapToGrid w:val="0"/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74DFAD5A" w14:textId="77777777" w:rsidR="00915A1C" w:rsidRDefault="00915A1C" w:rsidP="00E22906">
            <w:pPr>
              <w:pStyle w:val="a8"/>
              <w:snapToGrid w:val="0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14:paraId="440A3BF9" w14:textId="77777777" w:rsidR="00915A1C" w:rsidRDefault="00915A1C" w:rsidP="00E22906">
            <w:pPr>
              <w:pStyle w:val="a8"/>
              <w:snapToGrid w:val="0"/>
              <w:rPr>
                <w:sz w:val="28"/>
                <w:szCs w:val="28"/>
              </w:rPr>
            </w:pPr>
          </w:p>
        </w:tc>
      </w:tr>
      <w:tr w:rsidR="00915A1C" w14:paraId="0C1CC852" w14:textId="77777777" w:rsidTr="00E22906">
        <w:trPr>
          <w:trHeight w:val="224"/>
        </w:trPr>
        <w:tc>
          <w:tcPr>
            <w:tcW w:w="39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6CCE8E29" w14:textId="77777777" w:rsidR="00915A1C" w:rsidRDefault="00915A1C" w:rsidP="00E22906">
            <w:pPr>
              <w:pStyle w:val="a8"/>
              <w:snapToGrid w:val="0"/>
              <w:rPr>
                <w:sz w:val="28"/>
                <w:szCs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4B309CD3" w14:textId="77777777" w:rsidR="00915A1C" w:rsidRDefault="00915A1C" w:rsidP="00E22906">
            <w:pPr>
              <w:pStyle w:val="a8"/>
              <w:snapToGrid w:val="0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22FD3414" w14:textId="77777777" w:rsidR="00915A1C" w:rsidRDefault="00915A1C" w:rsidP="00E22906">
            <w:pPr>
              <w:pStyle w:val="a8"/>
              <w:snapToGrid w:val="0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66C3AC8B" w14:textId="77777777" w:rsidR="00915A1C" w:rsidRDefault="00915A1C" w:rsidP="00E22906">
            <w:pPr>
              <w:pStyle w:val="a8"/>
              <w:snapToGrid w:val="0"/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7BBF430F" w14:textId="77777777" w:rsidR="00915A1C" w:rsidRDefault="00915A1C" w:rsidP="00E22906">
            <w:pPr>
              <w:pStyle w:val="a8"/>
              <w:snapToGrid w:val="0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14:paraId="737C8C3C" w14:textId="77777777" w:rsidR="00915A1C" w:rsidRDefault="00915A1C" w:rsidP="00E22906">
            <w:pPr>
              <w:pStyle w:val="a8"/>
              <w:snapToGrid w:val="0"/>
              <w:rPr>
                <w:sz w:val="28"/>
                <w:szCs w:val="28"/>
              </w:rPr>
            </w:pPr>
          </w:p>
        </w:tc>
      </w:tr>
      <w:tr w:rsidR="00915A1C" w14:paraId="083565B6" w14:textId="77777777" w:rsidTr="00E22906">
        <w:trPr>
          <w:trHeight w:val="224"/>
        </w:trPr>
        <w:tc>
          <w:tcPr>
            <w:tcW w:w="39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473DA244" w14:textId="77777777" w:rsidR="00915A1C" w:rsidRDefault="00915A1C" w:rsidP="00E22906">
            <w:pPr>
              <w:pStyle w:val="a8"/>
              <w:snapToGrid w:val="0"/>
              <w:rPr>
                <w:sz w:val="28"/>
                <w:szCs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2286F88D" w14:textId="77777777" w:rsidR="00915A1C" w:rsidRDefault="00915A1C" w:rsidP="00E22906">
            <w:pPr>
              <w:pStyle w:val="a8"/>
              <w:snapToGrid w:val="0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2EF9F7A4" w14:textId="77777777" w:rsidR="00915A1C" w:rsidRDefault="00915A1C" w:rsidP="00E22906">
            <w:pPr>
              <w:pStyle w:val="a8"/>
              <w:snapToGrid w:val="0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469E0DD1" w14:textId="77777777" w:rsidR="00915A1C" w:rsidRDefault="00915A1C" w:rsidP="00E22906">
            <w:pPr>
              <w:pStyle w:val="a8"/>
              <w:snapToGrid w:val="0"/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3884F074" w14:textId="77777777" w:rsidR="00915A1C" w:rsidRDefault="00915A1C" w:rsidP="00E22906">
            <w:pPr>
              <w:pStyle w:val="a8"/>
              <w:snapToGrid w:val="0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14:paraId="5F0970B3" w14:textId="77777777" w:rsidR="00915A1C" w:rsidRDefault="00915A1C" w:rsidP="00E22906">
            <w:pPr>
              <w:pStyle w:val="a8"/>
              <w:snapToGrid w:val="0"/>
              <w:rPr>
                <w:sz w:val="28"/>
                <w:szCs w:val="28"/>
              </w:rPr>
            </w:pPr>
          </w:p>
        </w:tc>
      </w:tr>
      <w:tr w:rsidR="00915A1C" w14:paraId="1433028C" w14:textId="77777777" w:rsidTr="00E22906">
        <w:trPr>
          <w:trHeight w:val="224"/>
        </w:trPr>
        <w:tc>
          <w:tcPr>
            <w:tcW w:w="39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038BB310" w14:textId="77777777" w:rsidR="00915A1C" w:rsidRDefault="00915A1C" w:rsidP="00E22906">
            <w:pPr>
              <w:pStyle w:val="a8"/>
              <w:snapToGrid w:val="0"/>
              <w:rPr>
                <w:sz w:val="28"/>
                <w:szCs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21612C47" w14:textId="77777777" w:rsidR="00915A1C" w:rsidRDefault="00915A1C" w:rsidP="00E22906">
            <w:pPr>
              <w:pStyle w:val="a8"/>
              <w:snapToGrid w:val="0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27EC73DD" w14:textId="77777777" w:rsidR="00915A1C" w:rsidRDefault="00915A1C" w:rsidP="00E22906">
            <w:pPr>
              <w:pStyle w:val="a8"/>
              <w:snapToGrid w:val="0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3525B77C" w14:textId="77777777" w:rsidR="00915A1C" w:rsidRDefault="00915A1C" w:rsidP="00E22906">
            <w:pPr>
              <w:pStyle w:val="a8"/>
              <w:snapToGrid w:val="0"/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02FCCD7E" w14:textId="77777777" w:rsidR="00915A1C" w:rsidRDefault="00915A1C" w:rsidP="00E22906">
            <w:pPr>
              <w:pStyle w:val="a8"/>
              <w:snapToGrid w:val="0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14:paraId="37640C27" w14:textId="77777777" w:rsidR="00915A1C" w:rsidRDefault="00915A1C" w:rsidP="00E22906">
            <w:pPr>
              <w:pStyle w:val="a8"/>
              <w:snapToGrid w:val="0"/>
              <w:rPr>
                <w:sz w:val="28"/>
                <w:szCs w:val="28"/>
              </w:rPr>
            </w:pPr>
          </w:p>
        </w:tc>
      </w:tr>
      <w:tr w:rsidR="00915A1C" w14:paraId="5A8FA828" w14:textId="77777777" w:rsidTr="00E22906">
        <w:trPr>
          <w:trHeight w:val="224"/>
        </w:trPr>
        <w:tc>
          <w:tcPr>
            <w:tcW w:w="39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03F57F31" w14:textId="77777777" w:rsidR="00915A1C" w:rsidRDefault="00915A1C" w:rsidP="00E22906">
            <w:pPr>
              <w:pStyle w:val="a8"/>
              <w:snapToGrid w:val="0"/>
              <w:rPr>
                <w:sz w:val="28"/>
                <w:szCs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7C1D3577" w14:textId="77777777" w:rsidR="00915A1C" w:rsidRDefault="00915A1C" w:rsidP="00E22906">
            <w:pPr>
              <w:pStyle w:val="a8"/>
              <w:snapToGrid w:val="0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07991F0E" w14:textId="77777777" w:rsidR="00915A1C" w:rsidRDefault="00915A1C" w:rsidP="00E22906">
            <w:pPr>
              <w:pStyle w:val="a8"/>
              <w:snapToGrid w:val="0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18490347" w14:textId="77777777" w:rsidR="00915A1C" w:rsidRDefault="00915A1C" w:rsidP="00E22906">
            <w:pPr>
              <w:pStyle w:val="a8"/>
              <w:snapToGrid w:val="0"/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440F6E32" w14:textId="77777777" w:rsidR="00915A1C" w:rsidRDefault="00915A1C" w:rsidP="00E22906">
            <w:pPr>
              <w:pStyle w:val="a8"/>
              <w:snapToGrid w:val="0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14:paraId="1F033EDF" w14:textId="77777777" w:rsidR="00915A1C" w:rsidRDefault="00915A1C" w:rsidP="00E22906">
            <w:pPr>
              <w:pStyle w:val="a8"/>
              <w:snapToGrid w:val="0"/>
              <w:rPr>
                <w:sz w:val="28"/>
                <w:szCs w:val="28"/>
              </w:rPr>
            </w:pPr>
          </w:p>
        </w:tc>
      </w:tr>
      <w:tr w:rsidR="00915A1C" w14:paraId="3CFB57E4" w14:textId="77777777" w:rsidTr="00E22906">
        <w:trPr>
          <w:trHeight w:val="224"/>
        </w:trPr>
        <w:tc>
          <w:tcPr>
            <w:tcW w:w="39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5432FABE" w14:textId="77777777" w:rsidR="00915A1C" w:rsidRDefault="00915A1C" w:rsidP="00E22906">
            <w:pPr>
              <w:pStyle w:val="a8"/>
              <w:snapToGrid w:val="0"/>
              <w:rPr>
                <w:sz w:val="28"/>
                <w:szCs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42CA40A9" w14:textId="77777777" w:rsidR="00915A1C" w:rsidRDefault="00915A1C" w:rsidP="00E22906">
            <w:pPr>
              <w:pStyle w:val="a8"/>
              <w:snapToGrid w:val="0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641F73FA" w14:textId="77777777" w:rsidR="00915A1C" w:rsidRDefault="00915A1C" w:rsidP="00E22906">
            <w:pPr>
              <w:pStyle w:val="a8"/>
              <w:snapToGrid w:val="0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25B11CD5" w14:textId="77777777" w:rsidR="00915A1C" w:rsidRDefault="00915A1C" w:rsidP="00E22906">
            <w:pPr>
              <w:pStyle w:val="a8"/>
              <w:snapToGrid w:val="0"/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16ABD725" w14:textId="77777777" w:rsidR="00915A1C" w:rsidRDefault="00915A1C" w:rsidP="00E22906">
            <w:pPr>
              <w:pStyle w:val="a8"/>
              <w:snapToGrid w:val="0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14:paraId="59697005" w14:textId="77777777" w:rsidR="00915A1C" w:rsidRDefault="00915A1C" w:rsidP="00E22906">
            <w:pPr>
              <w:pStyle w:val="a8"/>
              <w:snapToGrid w:val="0"/>
              <w:rPr>
                <w:sz w:val="28"/>
                <w:szCs w:val="28"/>
              </w:rPr>
            </w:pPr>
          </w:p>
        </w:tc>
      </w:tr>
      <w:tr w:rsidR="00915A1C" w14:paraId="57EA6793" w14:textId="77777777" w:rsidTr="00E22906">
        <w:trPr>
          <w:trHeight w:val="224"/>
        </w:trPr>
        <w:tc>
          <w:tcPr>
            <w:tcW w:w="39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1167AB22" w14:textId="77777777" w:rsidR="00915A1C" w:rsidRDefault="00915A1C" w:rsidP="00E22906">
            <w:pPr>
              <w:pStyle w:val="a8"/>
              <w:snapToGrid w:val="0"/>
              <w:rPr>
                <w:sz w:val="28"/>
                <w:szCs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511D0101" w14:textId="77777777" w:rsidR="00915A1C" w:rsidRDefault="00915A1C" w:rsidP="00E22906">
            <w:pPr>
              <w:pStyle w:val="a8"/>
              <w:snapToGrid w:val="0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60BC7268" w14:textId="77777777" w:rsidR="00915A1C" w:rsidRDefault="00915A1C" w:rsidP="00E22906">
            <w:pPr>
              <w:pStyle w:val="a8"/>
              <w:snapToGrid w:val="0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387DE0F7" w14:textId="77777777" w:rsidR="00915A1C" w:rsidRDefault="00915A1C" w:rsidP="00E22906">
            <w:pPr>
              <w:pStyle w:val="a8"/>
              <w:snapToGrid w:val="0"/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502C2DC2" w14:textId="77777777" w:rsidR="00915A1C" w:rsidRDefault="00915A1C" w:rsidP="00E22906">
            <w:pPr>
              <w:pStyle w:val="a8"/>
              <w:snapToGrid w:val="0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14:paraId="49E45700" w14:textId="77777777" w:rsidR="00915A1C" w:rsidRDefault="00915A1C" w:rsidP="00E22906">
            <w:pPr>
              <w:pStyle w:val="a8"/>
              <w:snapToGrid w:val="0"/>
              <w:rPr>
                <w:sz w:val="28"/>
                <w:szCs w:val="28"/>
              </w:rPr>
            </w:pPr>
          </w:p>
        </w:tc>
      </w:tr>
      <w:tr w:rsidR="00915A1C" w14:paraId="5EE38CA7" w14:textId="77777777" w:rsidTr="00E22906">
        <w:trPr>
          <w:trHeight w:val="224"/>
        </w:trPr>
        <w:tc>
          <w:tcPr>
            <w:tcW w:w="39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569464AB" w14:textId="77777777" w:rsidR="00915A1C" w:rsidRDefault="00915A1C" w:rsidP="00E22906">
            <w:pPr>
              <w:pStyle w:val="a8"/>
              <w:snapToGrid w:val="0"/>
              <w:rPr>
                <w:sz w:val="28"/>
                <w:szCs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15E6CE0A" w14:textId="77777777" w:rsidR="00915A1C" w:rsidRDefault="00915A1C" w:rsidP="00E22906">
            <w:pPr>
              <w:pStyle w:val="a8"/>
              <w:snapToGrid w:val="0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527B07E9" w14:textId="77777777" w:rsidR="00915A1C" w:rsidRDefault="00915A1C" w:rsidP="00E22906">
            <w:pPr>
              <w:pStyle w:val="a8"/>
              <w:snapToGrid w:val="0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54EB4AE9" w14:textId="77777777" w:rsidR="00915A1C" w:rsidRDefault="00915A1C" w:rsidP="00E22906">
            <w:pPr>
              <w:pStyle w:val="a8"/>
              <w:snapToGrid w:val="0"/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61A5C19B" w14:textId="77777777" w:rsidR="00915A1C" w:rsidRDefault="00915A1C" w:rsidP="00E22906">
            <w:pPr>
              <w:pStyle w:val="a8"/>
              <w:snapToGrid w:val="0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14:paraId="2F0145E7" w14:textId="77777777" w:rsidR="00915A1C" w:rsidRDefault="00915A1C" w:rsidP="00E22906">
            <w:pPr>
              <w:pStyle w:val="a8"/>
              <w:snapToGrid w:val="0"/>
              <w:rPr>
                <w:sz w:val="28"/>
                <w:szCs w:val="28"/>
              </w:rPr>
            </w:pPr>
          </w:p>
        </w:tc>
      </w:tr>
      <w:tr w:rsidR="00915A1C" w14:paraId="7A43CD35" w14:textId="77777777" w:rsidTr="00E22906">
        <w:trPr>
          <w:trHeight w:val="224"/>
        </w:trPr>
        <w:tc>
          <w:tcPr>
            <w:tcW w:w="39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5A97C56C" w14:textId="77777777" w:rsidR="00915A1C" w:rsidRDefault="00915A1C" w:rsidP="00E22906">
            <w:pPr>
              <w:pStyle w:val="a8"/>
              <w:snapToGrid w:val="0"/>
              <w:rPr>
                <w:sz w:val="28"/>
                <w:szCs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0B7DA983" w14:textId="77777777" w:rsidR="00915A1C" w:rsidRDefault="00915A1C" w:rsidP="00E22906">
            <w:pPr>
              <w:pStyle w:val="a8"/>
              <w:snapToGrid w:val="0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6EDCC1EE" w14:textId="77777777" w:rsidR="00915A1C" w:rsidRDefault="00915A1C" w:rsidP="00E22906">
            <w:pPr>
              <w:pStyle w:val="a8"/>
              <w:snapToGrid w:val="0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2608C245" w14:textId="77777777" w:rsidR="00915A1C" w:rsidRDefault="00915A1C" w:rsidP="00E22906">
            <w:pPr>
              <w:pStyle w:val="a8"/>
              <w:snapToGrid w:val="0"/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39119FD1" w14:textId="77777777" w:rsidR="00915A1C" w:rsidRDefault="00915A1C" w:rsidP="00E22906">
            <w:pPr>
              <w:pStyle w:val="a8"/>
              <w:snapToGrid w:val="0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14:paraId="742CEB17" w14:textId="77777777" w:rsidR="00915A1C" w:rsidRDefault="00915A1C" w:rsidP="00E22906">
            <w:pPr>
              <w:pStyle w:val="a8"/>
              <w:snapToGrid w:val="0"/>
              <w:rPr>
                <w:sz w:val="28"/>
                <w:szCs w:val="28"/>
              </w:rPr>
            </w:pPr>
          </w:p>
        </w:tc>
      </w:tr>
      <w:tr w:rsidR="00915A1C" w14:paraId="3F9954A8" w14:textId="77777777" w:rsidTr="00E22906">
        <w:trPr>
          <w:trHeight w:val="224"/>
        </w:trPr>
        <w:tc>
          <w:tcPr>
            <w:tcW w:w="39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16247433" w14:textId="77777777" w:rsidR="00915A1C" w:rsidRDefault="00915A1C" w:rsidP="00E22906">
            <w:pPr>
              <w:pStyle w:val="a8"/>
              <w:snapToGrid w:val="0"/>
              <w:rPr>
                <w:sz w:val="28"/>
                <w:szCs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0F8A8B71" w14:textId="77777777" w:rsidR="00915A1C" w:rsidRDefault="00915A1C" w:rsidP="00E22906">
            <w:pPr>
              <w:pStyle w:val="a8"/>
              <w:snapToGrid w:val="0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51142965" w14:textId="77777777" w:rsidR="00915A1C" w:rsidRDefault="00915A1C" w:rsidP="00E22906">
            <w:pPr>
              <w:pStyle w:val="a8"/>
              <w:snapToGrid w:val="0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0D84DC24" w14:textId="77777777" w:rsidR="00915A1C" w:rsidRDefault="00915A1C" w:rsidP="00E22906">
            <w:pPr>
              <w:pStyle w:val="a8"/>
              <w:snapToGrid w:val="0"/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3CFDF964" w14:textId="77777777" w:rsidR="00915A1C" w:rsidRDefault="00915A1C" w:rsidP="00E22906">
            <w:pPr>
              <w:pStyle w:val="a8"/>
              <w:snapToGrid w:val="0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14:paraId="76554086" w14:textId="77777777" w:rsidR="00915A1C" w:rsidRDefault="00915A1C" w:rsidP="00E22906">
            <w:pPr>
              <w:pStyle w:val="a8"/>
              <w:snapToGrid w:val="0"/>
              <w:rPr>
                <w:sz w:val="28"/>
                <w:szCs w:val="28"/>
              </w:rPr>
            </w:pPr>
          </w:p>
        </w:tc>
      </w:tr>
      <w:tr w:rsidR="00915A1C" w14:paraId="3514DA31" w14:textId="77777777" w:rsidTr="00E22906">
        <w:trPr>
          <w:trHeight w:val="224"/>
        </w:trPr>
        <w:tc>
          <w:tcPr>
            <w:tcW w:w="39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78519429" w14:textId="77777777" w:rsidR="00915A1C" w:rsidRDefault="00915A1C" w:rsidP="00E22906">
            <w:pPr>
              <w:pStyle w:val="a8"/>
              <w:snapToGrid w:val="0"/>
              <w:rPr>
                <w:sz w:val="28"/>
                <w:szCs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6CADCEA5" w14:textId="77777777" w:rsidR="00915A1C" w:rsidRDefault="00915A1C" w:rsidP="00E22906">
            <w:pPr>
              <w:pStyle w:val="a8"/>
              <w:snapToGrid w:val="0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62DD838E" w14:textId="77777777" w:rsidR="00915A1C" w:rsidRDefault="00915A1C" w:rsidP="00E22906">
            <w:pPr>
              <w:pStyle w:val="a8"/>
              <w:snapToGrid w:val="0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670CC2EA" w14:textId="77777777" w:rsidR="00915A1C" w:rsidRDefault="00915A1C" w:rsidP="00E22906">
            <w:pPr>
              <w:pStyle w:val="a8"/>
              <w:snapToGrid w:val="0"/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6F9E6D29" w14:textId="77777777" w:rsidR="00915A1C" w:rsidRDefault="00915A1C" w:rsidP="00E22906">
            <w:pPr>
              <w:pStyle w:val="a8"/>
              <w:snapToGrid w:val="0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14:paraId="2BCEBC26" w14:textId="77777777" w:rsidR="00915A1C" w:rsidRDefault="00915A1C" w:rsidP="00E22906">
            <w:pPr>
              <w:pStyle w:val="a8"/>
              <w:snapToGrid w:val="0"/>
              <w:rPr>
                <w:sz w:val="28"/>
                <w:szCs w:val="28"/>
              </w:rPr>
            </w:pPr>
          </w:p>
        </w:tc>
      </w:tr>
    </w:tbl>
    <w:p w14:paraId="7C036236" w14:textId="77777777" w:rsidR="00915A1C" w:rsidRDefault="00915A1C" w:rsidP="00915A1C"/>
    <w:p w14:paraId="5E67E349" w14:textId="77777777" w:rsidR="00915A1C" w:rsidRDefault="00915A1C">
      <w:pPr>
        <w:widowControl/>
        <w:suppressAutoHyphens w:val="0"/>
        <w:spacing w:after="200" w:line="276" w:lineRule="auto"/>
        <w:rPr>
          <w:sz w:val="28"/>
          <w:szCs w:val="28"/>
        </w:rPr>
      </w:pPr>
    </w:p>
    <w:p w14:paraId="7B9ABFAA" w14:textId="77777777" w:rsidR="007C527F" w:rsidRDefault="007C527F" w:rsidP="007C527F">
      <w:pPr>
        <w:rPr>
          <w:sz w:val="28"/>
          <w:szCs w:val="28"/>
        </w:rPr>
      </w:pPr>
    </w:p>
    <w:p w14:paraId="7AB7CB80" w14:textId="77777777" w:rsidR="007C527F" w:rsidRPr="00B76CFC" w:rsidRDefault="007C527F" w:rsidP="00B76CFC">
      <w:pPr>
        <w:jc w:val="right"/>
        <w:rPr>
          <w:b/>
          <w:sz w:val="28"/>
          <w:szCs w:val="28"/>
        </w:rPr>
      </w:pPr>
      <w:r w:rsidRPr="00B76CFC">
        <w:rPr>
          <w:b/>
          <w:sz w:val="28"/>
          <w:szCs w:val="28"/>
        </w:rPr>
        <w:t>Прило</w:t>
      </w:r>
      <w:r w:rsidR="00B76CFC" w:rsidRPr="00B76CFC">
        <w:rPr>
          <w:b/>
          <w:sz w:val="28"/>
          <w:szCs w:val="28"/>
        </w:rPr>
        <w:t>жение 7</w:t>
      </w:r>
    </w:p>
    <w:p w14:paraId="7806D952" w14:textId="77777777" w:rsidR="007C527F" w:rsidRDefault="007C527F" w:rsidP="007C527F">
      <w:pPr>
        <w:rPr>
          <w:sz w:val="28"/>
          <w:szCs w:val="28"/>
        </w:rPr>
      </w:pPr>
    </w:p>
    <w:p w14:paraId="39CC0751" w14:textId="77777777" w:rsidR="002A5BAE" w:rsidRDefault="00983003" w:rsidP="007C527F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Задания  на самоподготовку к </w:t>
      </w:r>
      <w:r w:rsidR="00CD66B7">
        <w:rPr>
          <w:b/>
          <w:bCs/>
          <w:sz w:val="28"/>
          <w:szCs w:val="28"/>
        </w:rPr>
        <w:t>доклиническому</w:t>
      </w:r>
      <w:r>
        <w:rPr>
          <w:b/>
          <w:bCs/>
          <w:sz w:val="28"/>
          <w:szCs w:val="28"/>
        </w:rPr>
        <w:t xml:space="preserve"> занятию</w:t>
      </w:r>
      <w:r w:rsidR="007C527F">
        <w:rPr>
          <w:b/>
          <w:bCs/>
          <w:sz w:val="28"/>
          <w:szCs w:val="28"/>
        </w:rPr>
        <w:t xml:space="preserve"> </w:t>
      </w:r>
    </w:p>
    <w:p w14:paraId="634170E3" w14:textId="702349CD" w:rsidR="007C527F" w:rsidRDefault="007C527F" w:rsidP="007C527F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 теме «</w:t>
      </w:r>
      <w:r w:rsidR="00915A1C">
        <w:rPr>
          <w:b/>
          <w:bCs/>
          <w:sz w:val="28"/>
          <w:szCs w:val="28"/>
        </w:rPr>
        <w:t>Коронавирусная инфекция</w:t>
      </w:r>
      <w:r>
        <w:rPr>
          <w:b/>
          <w:bCs/>
          <w:sz w:val="28"/>
          <w:szCs w:val="28"/>
        </w:rPr>
        <w:t>».</w:t>
      </w:r>
    </w:p>
    <w:p w14:paraId="609492B9" w14:textId="77777777" w:rsidR="007C527F" w:rsidRDefault="007C527F" w:rsidP="007C527F">
      <w:pPr>
        <w:jc w:val="center"/>
        <w:rPr>
          <w:b/>
          <w:bCs/>
          <w:sz w:val="28"/>
          <w:szCs w:val="28"/>
        </w:rPr>
      </w:pPr>
    </w:p>
    <w:p w14:paraId="7D216F15" w14:textId="39E22F28" w:rsidR="00983003" w:rsidRPr="002C0A82" w:rsidRDefault="00983003" w:rsidP="002C0A82">
      <w:pPr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Изучить конспект лекци</w:t>
      </w:r>
      <w:r w:rsidR="00CD66B7">
        <w:rPr>
          <w:sz w:val="28"/>
          <w:szCs w:val="28"/>
        </w:rPr>
        <w:t>и</w:t>
      </w:r>
      <w:r>
        <w:rPr>
          <w:sz w:val="28"/>
          <w:szCs w:val="28"/>
        </w:rPr>
        <w:t xml:space="preserve"> по теме «</w:t>
      </w:r>
      <w:r w:rsidR="00915A1C">
        <w:rPr>
          <w:sz w:val="28"/>
          <w:szCs w:val="28"/>
        </w:rPr>
        <w:t>Коронавирусная инфекция</w:t>
      </w:r>
      <w:r>
        <w:rPr>
          <w:sz w:val="28"/>
          <w:szCs w:val="28"/>
        </w:rPr>
        <w:t>»</w:t>
      </w:r>
      <w:r w:rsidR="007C527F">
        <w:rPr>
          <w:sz w:val="28"/>
          <w:szCs w:val="28"/>
        </w:rPr>
        <w:t>.</w:t>
      </w:r>
    </w:p>
    <w:p w14:paraId="308BE0BD" w14:textId="4B375F30" w:rsidR="007C527F" w:rsidRDefault="00915A1C" w:rsidP="00DF2DDE">
      <w:pPr>
        <w:numPr>
          <w:ilvl w:val="0"/>
          <w:numId w:val="4"/>
        </w:numPr>
        <w:rPr>
          <w:sz w:val="28"/>
          <w:szCs w:val="28"/>
        </w:rPr>
      </w:pPr>
      <w:r w:rsidRPr="002C0A82">
        <w:rPr>
          <w:sz w:val="28"/>
          <w:szCs w:val="28"/>
        </w:rPr>
        <w:t>Подготовка сообщений</w:t>
      </w:r>
      <w:r w:rsidR="002C0A82">
        <w:rPr>
          <w:sz w:val="28"/>
          <w:szCs w:val="28"/>
        </w:rPr>
        <w:t xml:space="preserve"> (занимающих не более 5 минут)</w:t>
      </w:r>
      <w:r w:rsidRPr="002C0A82">
        <w:rPr>
          <w:sz w:val="28"/>
          <w:szCs w:val="28"/>
        </w:rPr>
        <w:t xml:space="preserve"> и</w:t>
      </w:r>
      <w:r w:rsidR="002C0A82">
        <w:rPr>
          <w:sz w:val="28"/>
          <w:szCs w:val="28"/>
        </w:rPr>
        <w:t>ли</w:t>
      </w:r>
      <w:r w:rsidRPr="002C0A82">
        <w:rPr>
          <w:sz w:val="28"/>
          <w:szCs w:val="28"/>
        </w:rPr>
        <w:t xml:space="preserve"> презентаций</w:t>
      </w:r>
      <w:r w:rsidR="002C0A82">
        <w:rPr>
          <w:sz w:val="28"/>
          <w:szCs w:val="28"/>
        </w:rPr>
        <w:t xml:space="preserve"> (не более 6 слайдов)</w:t>
      </w:r>
      <w:r w:rsidRPr="002C0A82">
        <w:rPr>
          <w:sz w:val="28"/>
          <w:szCs w:val="28"/>
        </w:rPr>
        <w:t xml:space="preserve"> по выбору студентов</w:t>
      </w:r>
      <w:r w:rsidR="00CD66B7" w:rsidRPr="002C0A82">
        <w:rPr>
          <w:sz w:val="28"/>
          <w:szCs w:val="28"/>
        </w:rPr>
        <w:t xml:space="preserve"> </w:t>
      </w:r>
      <w:r w:rsidRPr="002C0A82">
        <w:rPr>
          <w:sz w:val="28"/>
          <w:szCs w:val="28"/>
        </w:rPr>
        <w:t>по теме</w:t>
      </w:r>
      <w:r w:rsidR="00CD66B7" w:rsidRPr="002C0A82">
        <w:rPr>
          <w:sz w:val="28"/>
          <w:szCs w:val="28"/>
        </w:rPr>
        <w:t xml:space="preserve"> </w:t>
      </w:r>
      <w:r w:rsidR="00983003" w:rsidRPr="002C0A82">
        <w:rPr>
          <w:sz w:val="28"/>
          <w:szCs w:val="28"/>
        </w:rPr>
        <w:t xml:space="preserve"> «</w:t>
      </w:r>
      <w:r w:rsidRPr="002C0A82">
        <w:rPr>
          <w:sz w:val="28"/>
          <w:szCs w:val="28"/>
        </w:rPr>
        <w:t>Коронавирусная инфекция</w:t>
      </w:r>
      <w:r w:rsidR="00CD66B7" w:rsidRPr="002C0A82">
        <w:rPr>
          <w:sz w:val="28"/>
          <w:szCs w:val="28"/>
        </w:rPr>
        <w:t>»</w:t>
      </w:r>
      <w:r w:rsidR="00983003" w:rsidRPr="002C0A82">
        <w:rPr>
          <w:sz w:val="28"/>
          <w:szCs w:val="28"/>
        </w:rPr>
        <w:t xml:space="preserve">.  </w:t>
      </w:r>
    </w:p>
    <w:p w14:paraId="0139805D" w14:textId="77777777" w:rsidR="00161F1E" w:rsidRPr="00161F1E" w:rsidRDefault="00161F1E" w:rsidP="00161F1E">
      <w:pPr>
        <w:rPr>
          <w:rFonts w:cs="Times New Roman"/>
        </w:rPr>
      </w:pPr>
    </w:p>
    <w:sectPr w:rsidR="00161F1E" w:rsidRPr="00161F1E" w:rsidSect="00474BE4">
      <w:type w:val="continuous"/>
      <w:pgSz w:w="11906" w:h="16838"/>
      <w:pgMar w:top="851" w:right="567" w:bottom="851" w:left="130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ontserrat Regular">
    <w:altName w:val="Cambria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" w15:restartNumberingAfterBreak="0">
    <w:nsid w:val="00000003"/>
    <w:multiLevelType w:val="multilevel"/>
    <w:tmpl w:val="30905EC4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2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3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5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6" w15:restartNumberingAfterBreak="0">
    <w:nsid w:val="00000008"/>
    <w:multiLevelType w:val="multilevel"/>
    <w:tmpl w:val="D13EF348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7" w15:restartNumberingAfterBreak="0">
    <w:nsid w:val="00000009"/>
    <w:multiLevelType w:val="multilevel"/>
    <w:tmpl w:val="B302D250"/>
    <w:name w:val="WW8Num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 w15:restartNumberingAfterBreak="0">
    <w:nsid w:val="0000000A"/>
    <w:multiLevelType w:val="multilevel"/>
    <w:tmpl w:val="6B18171A"/>
    <w:name w:val="WW8Num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 w15:restartNumberingAfterBreak="0">
    <w:nsid w:val="0000000B"/>
    <w:multiLevelType w:val="multilevel"/>
    <w:tmpl w:val="0000000B"/>
    <w:name w:val="WW8Num1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E"/>
    <w:multiLevelType w:val="multi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4" w15:restartNumberingAfterBreak="0">
    <w:nsid w:val="00000010"/>
    <w:multiLevelType w:val="multilevel"/>
    <w:tmpl w:val="00000010"/>
    <w:name w:val="WW8Num1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5" w15:restartNumberingAfterBreak="0">
    <w:nsid w:val="00000011"/>
    <w:multiLevelType w:val="multilevel"/>
    <w:tmpl w:val="00000011"/>
    <w:name w:val="WW8Num17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6" w15:restartNumberingAfterBreak="0">
    <w:nsid w:val="00000012"/>
    <w:multiLevelType w:val="multilevel"/>
    <w:tmpl w:val="00000012"/>
    <w:name w:val="WW8Num1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7" w15:restartNumberingAfterBreak="0">
    <w:nsid w:val="00000013"/>
    <w:multiLevelType w:val="multilevel"/>
    <w:tmpl w:val="00000013"/>
    <w:name w:val="WW8Num1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8" w15:restartNumberingAfterBreak="0">
    <w:nsid w:val="00000014"/>
    <w:multiLevelType w:val="multilevel"/>
    <w:tmpl w:val="00000014"/>
    <w:name w:val="WW8Num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00000015"/>
    <w:multiLevelType w:val="multilevel"/>
    <w:tmpl w:val="00000015"/>
    <w:name w:val="WW8Num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00000016"/>
    <w:multiLevelType w:val="multilevel"/>
    <w:tmpl w:val="00000016"/>
    <w:name w:val="WW8Num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7"/>
    <w:multiLevelType w:val="multilevel"/>
    <w:tmpl w:val="00000017"/>
    <w:name w:val="WW8Num2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2" w15:restartNumberingAfterBreak="0">
    <w:nsid w:val="00000018"/>
    <w:multiLevelType w:val="multilevel"/>
    <w:tmpl w:val="00000018"/>
    <w:name w:val="WW8Num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3" w15:restartNumberingAfterBreak="0">
    <w:nsid w:val="00000019"/>
    <w:multiLevelType w:val="multilevel"/>
    <w:tmpl w:val="00000019"/>
    <w:name w:val="WW8Num2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4" w15:restartNumberingAfterBreak="0">
    <w:nsid w:val="0000001A"/>
    <w:multiLevelType w:val="multilevel"/>
    <w:tmpl w:val="0000001A"/>
    <w:name w:val="WW8Num2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0000001B"/>
    <w:multiLevelType w:val="multilevel"/>
    <w:tmpl w:val="0000001B"/>
    <w:name w:val="WW8Num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6" w15:restartNumberingAfterBreak="0">
    <w:nsid w:val="0000001C"/>
    <w:multiLevelType w:val="multilevel"/>
    <w:tmpl w:val="0000001C"/>
    <w:name w:val="WW8Num2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7" w15:restartNumberingAfterBreak="0">
    <w:nsid w:val="0000001D"/>
    <w:multiLevelType w:val="multilevel"/>
    <w:tmpl w:val="0000001D"/>
    <w:name w:val="WW8Num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8" w15:restartNumberingAfterBreak="0">
    <w:nsid w:val="02CC0114"/>
    <w:multiLevelType w:val="multilevel"/>
    <w:tmpl w:val="AC14F6CA"/>
    <w:lvl w:ilvl="0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b w:val="0"/>
        <w:bCs w:val="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043C298A"/>
    <w:multiLevelType w:val="hybridMultilevel"/>
    <w:tmpl w:val="F1F607A2"/>
    <w:lvl w:ilvl="0" w:tplc="F4AE4FA0">
      <w:start w:val="1"/>
      <w:numFmt w:val="decimal"/>
      <w:lvlText w:val="%1."/>
      <w:lvlJc w:val="righ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0" w15:restartNumberingAfterBreak="0">
    <w:nsid w:val="0E057DA9"/>
    <w:multiLevelType w:val="hybridMultilevel"/>
    <w:tmpl w:val="1ECC01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11436F70"/>
    <w:multiLevelType w:val="hybridMultilevel"/>
    <w:tmpl w:val="DFAC592C"/>
    <w:lvl w:ilvl="0" w:tplc="04190001">
      <w:start w:val="1"/>
      <w:numFmt w:val="bullet"/>
      <w:lvlText w:val=""/>
      <w:lvlJc w:val="left"/>
      <w:pPr>
        <w:ind w:left="14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6" w:hanging="360"/>
      </w:pPr>
      <w:rPr>
        <w:rFonts w:ascii="Wingdings" w:hAnsi="Wingdings" w:hint="default"/>
      </w:rPr>
    </w:lvl>
  </w:abstractNum>
  <w:abstractNum w:abstractNumId="32" w15:restartNumberingAfterBreak="0">
    <w:nsid w:val="14D20193"/>
    <w:multiLevelType w:val="hybridMultilevel"/>
    <w:tmpl w:val="AB86AC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24075A51"/>
    <w:multiLevelType w:val="multilevel"/>
    <w:tmpl w:val="336888A0"/>
    <w:lvl w:ilvl="0">
      <w:start w:val="1"/>
      <w:numFmt w:val="decimal"/>
      <w:lvlText w:val="%1."/>
      <w:lvlJc w:val="right"/>
      <w:pPr>
        <w:tabs>
          <w:tab w:val="num" w:pos="720"/>
        </w:tabs>
        <w:ind w:left="720" w:hanging="360"/>
      </w:pPr>
      <w:rPr>
        <w:rFonts w:hint="default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4" w15:restartNumberingAfterBreak="0">
    <w:nsid w:val="275E7E8C"/>
    <w:multiLevelType w:val="hybridMultilevel"/>
    <w:tmpl w:val="0D5A89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2AE42FC5"/>
    <w:multiLevelType w:val="hybridMultilevel"/>
    <w:tmpl w:val="AD9A8F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326B78B7"/>
    <w:multiLevelType w:val="hybridMultilevel"/>
    <w:tmpl w:val="9B0E08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6C25D57"/>
    <w:multiLevelType w:val="hybridMultilevel"/>
    <w:tmpl w:val="169CAD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F1E3420"/>
    <w:multiLevelType w:val="multilevel"/>
    <w:tmpl w:val="EFBA40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4EBF3BDA"/>
    <w:multiLevelType w:val="hybridMultilevel"/>
    <w:tmpl w:val="565424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56C6031"/>
    <w:multiLevelType w:val="hybridMultilevel"/>
    <w:tmpl w:val="BF8260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5A72036E"/>
    <w:multiLevelType w:val="hybridMultilevel"/>
    <w:tmpl w:val="05C6CC4A"/>
    <w:lvl w:ilvl="0" w:tplc="C5A6081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bCs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CA20C6F"/>
    <w:multiLevelType w:val="hybridMultilevel"/>
    <w:tmpl w:val="3BEAE9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5F1F760F"/>
    <w:multiLevelType w:val="hybridMultilevel"/>
    <w:tmpl w:val="8952A5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45C5DE1"/>
    <w:multiLevelType w:val="hybridMultilevel"/>
    <w:tmpl w:val="414C4E46"/>
    <w:lvl w:ilvl="0" w:tplc="0BEA664E">
      <w:start w:val="1"/>
      <w:numFmt w:val="decimal"/>
      <w:lvlText w:val="%1."/>
      <w:lvlJc w:val="left"/>
      <w:pPr>
        <w:ind w:left="65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76" w:hanging="360"/>
      </w:pPr>
    </w:lvl>
    <w:lvl w:ilvl="2" w:tplc="0419001B" w:tentative="1">
      <w:start w:val="1"/>
      <w:numFmt w:val="lowerRoman"/>
      <w:lvlText w:val="%3."/>
      <w:lvlJc w:val="right"/>
      <w:pPr>
        <w:ind w:left="2096" w:hanging="180"/>
      </w:pPr>
    </w:lvl>
    <w:lvl w:ilvl="3" w:tplc="0419000F" w:tentative="1">
      <w:start w:val="1"/>
      <w:numFmt w:val="decimal"/>
      <w:lvlText w:val="%4."/>
      <w:lvlJc w:val="left"/>
      <w:pPr>
        <w:ind w:left="2816" w:hanging="360"/>
      </w:pPr>
    </w:lvl>
    <w:lvl w:ilvl="4" w:tplc="04190019" w:tentative="1">
      <w:start w:val="1"/>
      <w:numFmt w:val="lowerLetter"/>
      <w:lvlText w:val="%5."/>
      <w:lvlJc w:val="left"/>
      <w:pPr>
        <w:ind w:left="3536" w:hanging="360"/>
      </w:pPr>
    </w:lvl>
    <w:lvl w:ilvl="5" w:tplc="0419001B" w:tentative="1">
      <w:start w:val="1"/>
      <w:numFmt w:val="lowerRoman"/>
      <w:lvlText w:val="%6."/>
      <w:lvlJc w:val="right"/>
      <w:pPr>
        <w:ind w:left="4256" w:hanging="180"/>
      </w:pPr>
    </w:lvl>
    <w:lvl w:ilvl="6" w:tplc="0419000F" w:tentative="1">
      <w:start w:val="1"/>
      <w:numFmt w:val="decimal"/>
      <w:lvlText w:val="%7."/>
      <w:lvlJc w:val="left"/>
      <w:pPr>
        <w:ind w:left="4976" w:hanging="360"/>
      </w:pPr>
    </w:lvl>
    <w:lvl w:ilvl="7" w:tplc="04190019" w:tentative="1">
      <w:start w:val="1"/>
      <w:numFmt w:val="lowerLetter"/>
      <w:lvlText w:val="%8."/>
      <w:lvlJc w:val="left"/>
      <w:pPr>
        <w:ind w:left="5696" w:hanging="360"/>
      </w:pPr>
    </w:lvl>
    <w:lvl w:ilvl="8" w:tplc="0419001B" w:tentative="1">
      <w:start w:val="1"/>
      <w:numFmt w:val="lowerRoman"/>
      <w:lvlText w:val="%9."/>
      <w:lvlJc w:val="right"/>
      <w:pPr>
        <w:ind w:left="6416" w:hanging="180"/>
      </w:pPr>
    </w:lvl>
  </w:abstractNum>
  <w:abstractNum w:abstractNumId="45" w15:restartNumberingAfterBreak="0">
    <w:nsid w:val="6BD511EA"/>
    <w:multiLevelType w:val="hybridMultilevel"/>
    <w:tmpl w:val="59101ADA"/>
    <w:lvl w:ilvl="0" w:tplc="A59E1CFC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DA05FDD"/>
    <w:multiLevelType w:val="multilevel"/>
    <w:tmpl w:val="BB182D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7A084493"/>
    <w:multiLevelType w:val="hybridMultilevel"/>
    <w:tmpl w:val="9864C34C"/>
    <w:lvl w:ilvl="0" w:tplc="CE6EF348">
      <w:start w:val="1"/>
      <w:numFmt w:val="decimal"/>
      <w:lvlText w:val="%1."/>
      <w:lvlJc w:val="righ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7"/>
  </w:num>
  <w:num w:numId="3">
    <w:abstractNumId w:val="8"/>
  </w:num>
  <w:num w:numId="4">
    <w:abstractNumId w:val="12"/>
  </w:num>
  <w:num w:numId="5">
    <w:abstractNumId w:val="30"/>
  </w:num>
  <w:num w:numId="6">
    <w:abstractNumId w:val="32"/>
  </w:num>
  <w:num w:numId="7">
    <w:abstractNumId w:val="40"/>
  </w:num>
  <w:num w:numId="8">
    <w:abstractNumId w:val="33"/>
  </w:num>
  <w:num w:numId="9">
    <w:abstractNumId w:val="47"/>
  </w:num>
  <w:num w:numId="10">
    <w:abstractNumId w:val="29"/>
  </w:num>
  <w:num w:numId="11">
    <w:abstractNumId w:val="36"/>
  </w:num>
  <w:num w:numId="12">
    <w:abstractNumId w:val="34"/>
  </w:num>
  <w:num w:numId="13">
    <w:abstractNumId w:val="28"/>
  </w:num>
  <w:num w:numId="14">
    <w:abstractNumId w:val="46"/>
  </w:num>
  <w:num w:numId="15">
    <w:abstractNumId w:val="38"/>
  </w:num>
  <w:num w:numId="16">
    <w:abstractNumId w:val="43"/>
  </w:num>
  <w:num w:numId="17">
    <w:abstractNumId w:val="41"/>
  </w:num>
  <w:num w:numId="18">
    <w:abstractNumId w:val="44"/>
  </w:num>
  <w:num w:numId="19">
    <w:abstractNumId w:val="31"/>
  </w:num>
  <w:num w:numId="20">
    <w:abstractNumId w:val="42"/>
  </w:num>
  <w:num w:numId="21">
    <w:abstractNumId w:val="37"/>
  </w:num>
  <w:num w:numId="22">
    <w:abstractNumId w:val="35"/>
  </w:num>
  <w:num w:numId="23">
    <w:abstractNumId w:val="39"/>
  </w:num>
  <w:num w:numId="24">
    <w:abstractNumId w:val="45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2431"/>
    <w:rsid w:val="0002180F"/>
    <w:rsid w:val="0004437B"/>
    <w:rsid w:val="000862D9"/>
    <w:rsid w:val="00093C42"/>
    <w:rsid w:val="000A091D"/>
    <w:rsid w:val="000B00D9"/>
    <w:rsid w:val="000B4B49"/>
    <w:rsid w:val="001014F8"/>
    <w:rsid w:val="00112FFA"/>
    <w:rsid w:val="00114DF0"/>
    <w:rsid w:val="00116D30"/>
    <w:rsid w:val="0014354C"/>
    <w:rsid w:val="00161994"/>
    <w:rsid w:val="00161F1E"/>
    <w:rsid w:val="00167A15"/>
    <w:rsid w:val="001823B0"/>
    <w:rsid w:val="001A6B33"/>
    <w:rsid w:val="001C55BA"/>
    <w:rsid w:val="001E2732"/>
    <w:rsid w:val="002162C9"/>
    <w:rsid w:val="00263A71"/>
    <w:rsid w:val="002753FD"/>
    <w:rsid w:val="00290512"/>
    <w:rsid w:val="002A5BAE"/>
    <w:rsid w:val="002C0A82"/>
    <w:rsid w:val="002C34FB"/>
    <w:rsid w:val="002F31F3"/>
    <w:rsid w:val="00322F8D"/>
    <w:rsid w:val="003372C8"/>
    <w:rsid w:val="00337827"/>
    <w:rsid w:val="003469B2"/>
    <w:rsid w:val="003504EE"/>
    <w:rsid w:val="0035247F"/>
    <w:rsid w:val="00381DD3"/>
    <w:rsid w:val="00392CDE"/>
    <w:rsid w:val="003B19BA"/>
    <w:rsid w:val="003E2900"/>
    <w:rsid w:val="003E6EA0"/>
    <w:rsid w:val="00407AAA"/>
    <w:rsid w:val="0041580B"/>
    <w:rsid w:val="00454180"/>
    <w:rsid w:val="00474BE4"/>
    <w:rsid w:val="004932F6"/>
    <w:rsid w:val="004B2424"/>
    <w:rsid w:val="004B570B"/>
    <w:rsid w:val="004B6FD4"/>
    <w:rsid w:val="004D3074"/>
    <w:rsid w:val="00507B9E"/>
    <w:rsid w:val="0055334C"/>
    <w:rsid w:val="005D7410"/>
    <w:rsid w:val="00614B0F"/>
    <w:rsid w:val="00665DBC"/>
    <w:rsid w:val="00681E38"/>
    <w:rsid w:val="00686776"/>
    <w:rsid w:val="006C56F4"/>
    <w:rsid w:val="006C6F37"/>
    <w:rsid w:val="006D53D5"/>
    <w:rsid w:val="006F0EBC"/>
    <w:rsid w:val="00703738"/>
    <w:rsid w:val="007122FB"/>
    <w:rsid w:val="00712390"/>
    <w:rsid w:val="00716CD9"/>
    <w:rsid w:val="00731C46"/>
    <w:rsid w:val="007434A2"/>
    <w:rsid w:val="0074416A"/>
    <w:rsid w:val="0074484E"/>
    <w:rsid w:val="007C4F41"/>
    <w:rsid w:val="007C527F"/>
    <w:rsid w:val="007E0A7D"/>
    <w:rsid w:val="00853A7D"/>
    <w:rsid w:val="008740FC"/>
    <w:rsid w:val="00884137"/>
    <w:rsid w:val="00892C3C"/>
    <w:rsid w:val="008A5043"/>
    <w:rsid w:val="008C0FAF"/>
    <w:rsid w:val="008C0FE2"/>
    <w:rsid w:val="008D1CF8"/>
    <w:rsid w:val="008E4E94"/>
    <w:rsid w:val="008F6647"/>
    <w:rsid w:val="009136AF"/>
    <w:rsid w:val="00915A1C"/>
    <w:rsid w:val="00923457"/>
    <w:rsid w:val="00956ADA"/>
    <w:rsid w:val="009676FF"/>
    <w:rsid w:val="00967F6B"/>
    <w:rsid w:val="00983003"/>
    <w:rsid w:val="009B4410"/>
    <w:rsid w:val="009C0838"/>
    <w:rsid w:val="009C47FB"/>
    <w:rsid w:val="009D5BB4"/>
    <w:rsid w:val="00A11FBC"/>
    <w:rsid w:val="00A35ED8"/>
    <w:rsid w:val="00A44FD2"/>
    <w:rsid w:val="00A675DB"/>
    <w:rsid w:val="00A91948"/>
    <w:rsid w:val="00AB1A36"/>
    <w:rsid w:val="00AF0A52"/>
    <w:rsid w:val="00B079A3"/>
    <w:rsid w:val="00B114D8"/>
    <w:rsid w:val="00B16BAD"/>
    <w:rsid w:val="00B23273"/>
    <w:rsid w:val="00B36D2E"/>
    <w:rsid w:val="00B426EB"/>
    <w:rsid w:val="00B617DC"/>
    <w:rsid w:val="00B73146"/>
    <w:rsid w:val="00B7465F"/>
    <w:rsid w:val="00B76CFC"/>
    <w:rsid w:val="00B8765F"/>
    <w:rsid w:val="00B961D8"/>
    <w:rsid w:val="00BC676B"/>
    <w:rsid w:val="00BF1267"/>
    <w:rsid w:val="00BF760C"/>
    <w:rsid w:val="00C06F12"/>
    <w:rsid w:val="00C654F1"/>
    <w:rsid w:val="00CB2F10"/>
    <w:rsid w:val="00CB5D7A"/>
    <w:rsid w:val="00CD45F4"/>
    <w:rsid w:val="00CD66B7"/>
    <w:rsid w:val="00D07838"/>
    <w:rsid w:val="00D0798F"/>
    <w:rsid w:val="00D2573F"/>
    <w:rsid w:val="00D32142"/>
    <w:rsid w:val="00D356E1"/>
    <w:rsid w:val="00D43314"/>
    <w:rsid w:val="00D6342D"/>
    <w:rsid w:val="00D957C4"/>
    <w:rsid w:val="00E02431"/>
    <w:rsid w:val="00E11F05"/>
    <w:rsid w:val="00E22906"/>
    <w:rsid w:val="00E26E8C"/>
    <w:rsid w:val="00E36A9E"/>
    <w:rsid w:val="00E80CE5"/>
    <w:rsid w:val="00E96016"/>
    <w:rsid w:val="00ED2780"/>
    <w:rsid w:val="00EF047E"/>
    <w:rsid w:val="00F01581"/>
    <w:rsid w:val="00F16464"/>
    <w:rsid w:val="00F42D89"/>
    <w:rsid w:val="00F60D86"/>
    <w:rsid w:val="00F634B8"/>
    <w:rsid w:val="00FC0410"/>
    <w:rsid w:val="00FD7A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AF5B16"/>
  <w15:docId w15:val="{EF02AF5B-D668-40AA-9B08-4DC7355943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02431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2z0">
    <w:name w:val="WW8Num2z0"/>
    <w:rsid w:val="007C527F"/>
    <w:rPr>
      <w:rFonts w:ascii="Symbol" w:hAnsi="Symbol" w:cs="OpenSymbol"/>
    </w:rPr>
  </w:style>
  <w:style w:type="character" w:customStyle="1" w:styleId="WW8Num3z0">
    <w:name w:val="WW8Num3z0"/>
    <w:rsid w:val="007C527F"/>
    <w:rPr>
      <w:rFonts w:ascii="Symbol" w:hAnsi="Symbol" w:cs="OpenSymbol"/>
    </w:rPr>
  </w:style>
  <w:style w:type="character" w:customStyle="1" w:styleId="WW8Num4z0">
    <w:name w:val="WW8Num4z0"/>
    <w:rsid w:val="007C527F"/>
    <w:rPr>
      <w:rFonts w:ascii="Symbol" w:hAnsi="Symbol" w:cs="OpenSymbol"/>
    </w:rPr>
  </w:style>
  <w:style w:type="character" w:customStyle="1" w:styleId="WW8Num6z0">
    <w:name w:val="WW8Num6z0"/>
    <w:rsid w:val="007C527F"/>
    <w:rPr>
      <w:rFonts w:ascii="Symbol" w:hAnsi="Symbol" w:cs="OpenSymbol"/>
    </w:rPr>
  </w:style>
  <w:style w:type="character" w:customStyle="1" w:styleId="WW8Num7z0">
    <w:name w:val="WW8Num7z0"/>
    <w:rsid w:val="007C527F"/>
    <w:rPr>
      <w:rFonts w:ascii="Symbol" w:hAnsi="Symbol" w:cs="OpenSymbol"/>
    </w:rPr>
  </w:style>
  <w:style w:type="character" w:customStyle="1" w:styleId="WW8Num8z0">
    <w:name w:val="WW8Num8z0"/>
    <w:rsid w:val="007C527F"/>
    <w:rPr>
      <w:rFonts w:ascii="Symbol" w:hAnsi="Symbol" w:cs="OpenSymbol"/>
    </w:rPr>
  </w:style>
  <w:style w:type="character" w:customStyle="1" w:styleId="WW8Num9z0">
    <w:name w:val="WW8Num9z0"/>
    <w:rsid w:val="007C527F"/>
    <w:rPr>
      <w:rFonts w:ascii="Symbol" w:hAnsi="Symbol" w:cs="OpenSymbol"/>
    </w:rPr>
  </w:style>
  <w:style w:type="character" w:customStyle="1" w:styleId="WW8Num10z0">
    <w:name w:val="WW8Num10z0"/>
    <w:rsid w:val="007C527F"/>
    <w:rPr>
      <w:rFonts w:ascii="Symbol" w:hAnsi="Symbol" w:cs="OpenSymbol"/>
    </w:rPr>
  </w:style>
  <w:style w:type="character" w:customStyle="1" w:styleId="WW8Num11z0">
    <w:name w:val="WW8Num11z0"/>
    <w:rsid w:val="007C527F"/>
    <w:rPr>
      <w:rFonts w:ascii="Symbol" w:hAnsi="Symbol" w:cs="OpenSymbol"/>
    </w:rPr>
  </w:style>
  <w:style w:type="character" w:customStyle="1" w:styleId="WW8Num15z0">
    <w:name w:val="WW8Num15z0"/>
    <w:rsid w:val="007C527F"/>
    <w:rPr>
      <w:rFonts w:ascii="Symbol" w:hAnsi="Symbol" w:cs="OpenSymbol"/>
    </w:rPr>
  </w:style>
  <w:style w:type="character" w:customStyle="1" w:styleId="WW8Num16z0">
    <w:name w:val="WW8Num16z0"/>
    <w:rsid w:val="007C527F"/>
    <w:rPr>
      <w:rFonts w:ascii="Symbol" w:hAnsi="Symbol" w:cs="OpenSymbol"/>
    </w:rPr>
  </w:style>
  <w:style w:type="character" w:customStyle="1" w:styleId="WW8Num17z0">
    <w:name w:val="WW8Num17z0"/>
    <w:rsid w:val="007C527F"/>
    <w:rPr>
      <w:rFonts w:ascii="Symbol" w:hAnsi="Symbol" w:cs="OpenSymbol"/>
    </w:rPr>
  </w:style>
  <w:style w:type="character" w:customStyle="1" w:styleId="WW8Num18z0">
    <w:name w:val="WW8Num18z0"/>
    <w:rsid w:val="007C527F"/>
    <w:rPr>
      <w:rFonts w:ascii="Symbol" w:hAnsi="Symbol" w:cs="OpenSymbol"/>
    </w:rPr>
  </w:style>
  <w:style w:type="character" w:customStyle="1" w:styleId="WW8Num19z0">
    <w:name w:val="WW8Num19z0"/>
    <w:rsid w:val="007C527F"/>
    <w:rPr>
      <w:rFonts w:ascii="Symbol" w:hAnsi="Symbol" w:cs="OpenSymbol"/>
    </w:rPr>
  </w:style>
  <w:style w:type="character" w:customStyle="1" w:styleId="Absatz-Standardschriftart">
    <w:name w:val="Absatz-Standardschriftart"/>
    <w:rsid w:val="007C527F"/>
  </w:style>
  <w:style w:type="character" w:customStyle="1" w:styleId="WW-Absatz-Standardschriftart">
    <w:name w:val="WW-Absatz-Standardschriftart"/>
    <w:rsid w:val="007C527F"/>
  </w:style>
  <w:style w:type="character" w:customStyle="1" w:styleId="WW-Absatz-Standardschriftart1">
    <w:name w:val="WW-Absatz-Standardschriftart1"/>
    <w:rsid w:val="007C527F"/>
  </w:style>
  <w:style w:type="character" w:customStyle="1" w:styleId="WW-Absatz-Standardschriftart11">
    <w:name w:val="WW-Absatz-Standardschriftart11"/>
    <w:rsid w:val="007C527F"/>
  </w:style>
  <w:style w:type="character" w:customStyle="1" w:styleId="WW-Absatz-Standardschriftart111">
    <w:name w:val="WW-Absatz-Standardschriftart111"/>
    <w:rsid w:val="007C527F"/>
  </w:style>
  <w:style w:type="character" w:customStyle="1" w:styleId="WW-Absatz-Standardschriftart1111">
    <w:name w:val="WW-Absatz-Standardschriftart1111"/>
    <w:rsid w:val="007C527F"/>
  </w:style>
  <w:style w:type="character" w:customStyle="1" w:styleId="WW-Absatz-Standardschriftart11111">
    <w:name w:val="WW-Absatz-Standardschriftart11111"/>
    <w:rsid w:val="007C527F"/>
  </w:style>
  <w:style w:type="character" w:customStyle="1" w:styleId="WW-Absatz-Standardschriftart111111">
    <w:name w:val="WW-Absatz-Standardschriftart111111"/>
    <w:rsid w:val="007C527F"/>
  </w:style>
  <w:style w:type="character" w:customStyle="1" w:styleId="WW-Absatz-Standardschriftart1111111">
    <w:name w:val="WW-Absatz-Standardschriftart1111111"/>
    <w:rsid w:val="007C527F"/>
  </w:style>
  <w:style w:type="character" w:customStyle="1" w:styleId="WW-Absatz-Standardschriftart11111111">
    <w:name w:val="WW-Absatz-Standardschriftart11111111"/>
    <w:rsid w:val="007C527F"/>
  </w:style>
  <w:style w:type="character" w:customStyle="1" w:styleId="WW8Num12z0">
    <w:name w:val="WW8Num12z0"/>
    <w:rsid w:val="007C527F"/>
    <w:rPr>
      <w:rFonts w:ascii="Symbol" w:hAnsi="Symbol" w:cs="OpenSymbol"/>
    </w:rPr>
  </w:style>
  <w:style w:type="character" w:customStyle="1" w:styleId="WW8Num20z0">
    <w:name w:val="WW8Num20z0"/>
    <w:rsid w:val="007C527F"/>
    <w:rPr>
      <w:rFonts w:ascii="Symbol" w:hAnsi="Symbol" w:cs="OpenSymbol"/>
    </w:rPr>
  </w:style>
  <w:style w:type="character" w:customStyle="1" w:styleId="WW-Absatz-Standardschriftart111111111">
    <w:name w:val="WW-Absatz-Standardschriftart111111111"/>
    <w:rsid w:val="007C527F"/>
  </w:style>
  <w:style w:type="character" w:customStyle="1" w:styleId="WW-Absatz-Standardschriftart1111111111">
    <w:name w:val="WW-Absatz-Standardschriftart1111111111"/>
    <w:rsid w:val="007C527F"/>
  </w:style>
  <w:style w:type="character" w:customStyle="1" w:styleId="WW-Absatz-Standardschriftart11111111111">
    <w:name w:val="WW-Absatz-Standardschriftart11111111111"/>
    <w:rsid w:val="007C527F"/>
  </w:style>
  <w:style w:type="character" w:customStyle="1" w:styleId="WW-Absatz-Standardschriftart111111111111">
    <w:name w:val="WW-Absatz-Standardschriftart111111111111"/>
    <w:rsid w:val="007C527F"/>
  </w:style>
  <w:style w:type="character" w:customStyle="1" w:styleId="WW8Num21z0">
    <w:name w:val="WW8Num21z0"/>
    <w:rsid w:val="007C527F"/>
    <w:rPr>
      <w:rFonts w:ascii="Symbol" w:hAnsi="Symbol" w:cs="OpenSymbol"/>
    </w:rPr>
  </w:style>
  <w:style w:type="character" w:customStyle="1" w:styleId="WW-Absatz-Standardschriftart1111111111111">
    <w:name w:val="WW-Absatz-Standardschriftart1111111111111"/>
    <w:rsid w:val="007C527F"/>
  </w:style>
  <w:style w:type="character" w:customStyle="1" w:styleId="WW8Num5z0">
    <w:name w:val="WW8Num5z0"/>
    <w:rsid w:val="007C527F"/>
    <w:rPr>
      <w:rFonts w:ascii="Symbol" w:hAnsi="Symbol" w:cs="OpenSymbol"/>
    </w:rPr>
  </w:style>
  <w:style w:type="character" w:customStyle="1" w:styleId="WW8Num14z0">
    <w:name w:val="WW8Num14z0"/>
    <w:rsid w:val="007C527F"/>
    <w:rPr>
      <w:rFonts w:ascii="Symbol" w:hAnsi="Symbol" w:cs="OpenSymbol"/>
    </w:rPr>
  </w:style>
  <w:style w:type="character" w:customStyle="1" w:styleId="WW-Absatz-Standardschriftart11111111111111">
    <w:name w:val="WW-Absatz-Standardschriftart11111111111111"/>
    <w:rsid w:val="007C527F"/>
  </w:style>
  <w:style w:type="character" w:customStyle="1" w:styleId="WW-Absatz-Standardschriftart111111111111111">
    <w:name w:val="WW-Absatz-Standardschriftart111111111111111"/>
    <w:rsid w:val="007C527F"/>
  </w:style>
  <w:style w:type="character" w:customStyle="1" w:styleId="WW-Absatz-Standardschriftart1111111111111111">
    <w:name w:val="WW-Absatz-Standardschriftart1111111111111111"/>
    <w:rsid w:val="007C527F"/>
  </w:style>
  <w:style w:type="character" w:customStyle="1" w:styleId="WW-Absatz-Standardschriftart11111111111111111">
    <w:name w:val="WW-Absatz-Standardschriftart11111111111111111"/>
    <w:rsid w:val="007C527F"/>
  </w:style>
  <w:style w:type="character" w:customStyle="1" w:styleId="WW-Absatz-Standardschriftart111111111111111111">
    <w:name w:val="WW-Absatz-Standardschriftart111111111111111111"/>
    <w:rsid w:val="007C527F"/>
  </w:style>
  <w:style w:type="character" w:customStyle="1" w:styleId="WW-Absatz-Standardschriftart1111111111111111111">
    <w:name w:val="WW-Absatz-Standardschriftart1111111111111111111"/>
    <w:rsid w:val="007C527F"/>
  </w:style>
  <w:style w:type="character" w:customStyle="1" w:styleId="WW-Absatz-Standardschriftart11111111111111111111">
    <w:name w:val="WW-Absatz-Standardschriftart11111111111111111111"/>
    <w:rsid w:val="007C527F"/>
  </w:style>
  <w:style w:type="character" w:customStyle="1" w:styleId="WW-Absatz-Standardschriftart111111111111111111111">
    <w:name w:val="WW-Absatz-Standardschriftart111111111111111111111"/>
    <w:rsid w:val="007C527F"/>
  </w:style>
  <w:style w:type="character" w:customStyle="1" w:styleId="WW-Absatz-Standardschriftart1111111111111111111111">
    <w:name w:val="WW-Absatz-Standardschriftart1111111111111111111111"/>
    <w:rsid w:val="007C527F"/>
  </w:style>
  <w:style w:type="character" w:customStyle="1" w:styleId="a3">
    <w:name w:val="Символ нумерации"/>
    <w:rsid w:val="007C527F"/>
  </w:style>
  <w:style w:type="character" w:customStyle="1" w:styleId="a4">
    <w:name w:val="Маркеры списка"/>
    <w:rsid w:val="007C527F"/>
    <w:rPr>
      <w:rFonts w:ascii="OpenSymbol" w:eastAsia="OpenSymbol" w:hAnsi="OpenSymbol" w:cs="OpenSymbol"/>
    </w:rPr>
  </w:style>
  <w:style w:type="paragraph" w:customStyle="1" w:styleId="1">
    <w:name w:val="Заголовок1"/>
    <w:basedOn w:val="a"/>
    <w:next w:val="a5"/>
    <w:rsid w:val="007C527F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a5">
    <w:name w:val="Body Text"/>
    <w:basedOn w:val="a"/>
    <w:link w:val="a6"/>
    <w:rsid w:val="007C527F"/>
    <w:pPr>
      <w:spacing w:after="120"/>
    </w:pPr>
  </w:style>
  <w:style w:type="character" w:customStyle="1" w:styleId="a6">
    <w:name w:val="Основной текст Знак"/>
    <w:basedOn w:val="a0"/>
    <w:link w:val="a5"/>
    <w:rsid w:val="007C527F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styleId="a7">
    <w:name w:val="List"/>
    <w:basedOn w:val="a5"/>
    <w:rsid w:val="007C527F"/>
  </w:style>
  <w:style w:type="paragraph" w:customStyle="1" w:styleId="10">
    <w:name w:val="Название1"/>
    <w:basedOn w:val="a"/>
    <w:rsid w:val="007C527F"/>
    <w:pPr>
      <w:suppressLineNumbers/>
      <w:spacing w:before="120" w:after="120"/>
    </w:pPr>
    <w:rPr>
      <w:i/>
      <w:iCs/>
    </w:rPr>
  </w:style>
  <w:style w:type="paragraph" w:customStyle="1" w:styleId="11">
    <w:name w:val="Указатель1"/>
    <w:basedOn w:val="a"/>
    <w:rsid w:val="007C527F"/>
    <w:pPr>
      <w:suppressLineNumbers/>
    </w:pPr>
  </w:style>
  <w:style w:type="paragraph" w:customStyle="1" w:styleId="a8">
    <w:name w:val="Содержимое таблицы"/>
    <w:basedOn w:val="a"/>
    <w:rsid w:val="007C527F"/>
    <w:pPr>
      <w:suppressLineNumbers/>
    </w:pPr>
  </w:style>
  <w:style w:type="paragraph" w:customStyle="1" w:styleId="a9">
    <w:name w:val="Заголовок таблицы"/>
    <w:basedOn w:val="a8"/>
    <w:rsid w:val="007C527F"/>
    <w:pPr>
      <w:jc w:val="center"/>
    </w:pPr>
    <w:rPr>
      <w:b/>
      <w:bCs/>
    </w:rPr>
  </w:style>
  <w:style w:type="paragraph" w:styleId="aa">
    <w:name w:val="Balloon Text"/>
    <w:basedOn w:val="a"/>
    <w:link w:val="ab"/>
    <w:uiPriority w:val="99"/>
    <w:semiHidden/>
    <w:unhideWhenUsed/>
    <w:rsid w:val="007C527F"/>
    <w:rPr>
      <w:rFonts w:ascii="Tahoma" w:hAnsi="Tahoma"/>
      <w:sz w:val="16"/>
      <w:szCs w:val="14"/>
    </w:rPr>
  </w:style>
  <w:style w:type="character" w:customStyle="1" w:styleId="ab">
    <w:name w:val="Текст выноски Знак"/>
    <w:basedOn w:val="a0"/>
    <w:link w:val="aa"/>
    <w:uiPriority w:val="99"/>
    <w:semiHidden/>
    <w:rsid w:val="007C527F"/>
    <w:rPr>
      <w:rFonts w:ascii="Tahoma" w:eastAsia="SimSun" w:hAnsi="Tahoma" w:cs="Mangal"/>
      <w:kern w:val="1"/>
      <w:sz w:val="16"/>
      <w:szCs w:val="14"/>
      <w:lang w:eastAsia="hi-IN" w:bidi="hi-IN"/>
    </w:rPr>
  </w:style>
  <w:style w:type="paragraph" w:styleId="ac">
    <w:name w:val="List Paragraph"/>
    <w:basedOn w:val="a"/>
    <w:uiPriority w:val="34"/>
    <w:qFormat/>
    <w:rsid w:val="00E26E8C"/>
    <w:pPr>
      <w:ind w:left="720"/>
      <w:contextualSpacing/>
    </w:pPr>
    <w:rPr>
      <w:szCs w:val="21"/>
    </w:rPr>
  </w:style>
  <w:style w:type="character" w:customStyle="1" w:styleId="c8">
    <w:name w:val="c8"/>
    <w:basedOn w:val="a0"/>
    <w:rsid w:val="00F634B8"/>
  </w:style>
  <w:style w:type="table" w:styleId="ad">
    <w:name w:val="Table Grid"/>
    <w:basedOn w:val="a1"/>
    <w:uiPriority w:val="59"/>
    <w:rsid w:val="00D078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voproc">
    <w:name w:val="voproc"/>
    <w:basedOn w:val="a"/>
    <w:rsid w:val="00337827"/>
    <w:pPr>
      <w:widowControl/>
      <w:tabs>
        <w:tab w:val="left" w:pos="397"/>
      </w:tabs>
      <w:suppressAutoHyphens w:val="0"/>
      <w:overflowPunct w:val="0"/>
      <w:autoSpaceDE w:val="0"/>
      <w:autoSpaceDN w:val="0"/>
      <w:adjustRightInd w:val="0"/>
      <w:spacing w:before="120" w:after="60"/>
      <w:ind w:left="397" w:hanging="397"/>
      <w:jc w:val="both"/>
    </w:pPr>
    <w:rPr>
      <w:rFonts w:eastAsia="Times New Roman" w:cs="Times New Roman"/>
      <w:kern w:val="0"/>
      <w:sz w:val="20"/>
      <w:szCs w:val="20"/>
      <w:lang w:eastAsia="ru-RU" w:bidi="ar-SA"/>
    </w:rPr>
  </w:style>
  <w:style w:type="paragraph" w:customStyle="1" w:styleId="Ioaaou">
    <w:name w:val="Ioaaou"/>
    <w:basedOn w:val="a"/>
    <w:rsid w:val="00337827"/>
    <w:pPr>
      <w:widowControl/>
      <w:suppressAutoHyphens w:val="0"/>
      <w:overflowPunct w:val="0"/>
      <w:autoSpaceDE w:val="0"/>
      <w:autoSpaceDN w:val="0"/>
      <w:adjustRightInd w:val="0"/>
      <w:spacing w:after="40"/>
      <w:ind w:left="595" w:hanging="198"/>
      <w:jc w:val="both"/>
    </w:pPr>
    <w:rPr>
      <w:rFonts w:eastAsia="Times New Roman" w:cs="Times New Roman"/>
      <w:i/>
      <w:kern w:val="0"/>
      <w:sz w:val="20"/>
      <w:szCs w:val="20"/>
      <w:lang w:eastAsia="ru-RU" w:bidi="ar-SA"/>
    </w:rPr>
  </w:style>
  <w:style w:type="character" w:styleId="ae">
    <w:name w:val="Hyperlink"/>
    <w:basedOn w:val="a0"/>
    <w:uiPriority w:val="99"/>
    <w:unhideWhenUsed/>
    <w:rsid w:val="0074484E"/>
    <w:rPr>
      <w:color w:val="0000FF" w:themeColor="hyperlink"/>
      <w:u w:val="single"/>
    </w:rPr>
  </w:style>
  <w:style w:type="character" w:styleId="af">
    <w:name w:val="FollowedHyperlink"/>
    <w:basedOn w:val="a0"/>
    <w:uiPriority w:val="99"/>
    <w:semiHidden/>
    <w:unhideWhenUsed/>
    <w:rsid w:val="0074484E"/>
    <w:rPr>
      <w:color w:val="800080" w:themeColor="followedHyperlink"/>
      <w:u w:val="single"/>
    </w:rPr>
  </w:style>
  <w:style w:type="paragraph" w:customStyle="1" w:styleId="12">
    <w:name w:val="Текст1"/>
    <w:basedOn w:val="a"/>
    <w:rsid w:val="009C47FB"/>
    <w:pPr>
      <w:widowControl/>
    </w:pPr>
    <w:rPr>
      <w:rFonts w:ascii="Courier New" w:eastAsia="Times New Roman" w:hAnsi="Courier New" w:cs="Times New Roman"/>
      <w:kern w:val="0"/>
      <w:sz w:val="20"/>
      <w:szCs w:val="20"/>
      <w:lang w:eastAsia="ar-SA" w:bidi="ar-SA"/>
    </w:rPr>
  </w:style>
  <w:style w:type="character" w:customStyle="1" w:styleId="hl">
    <w:name w:val="hl"/>
    <w:basedOn w:val="a0"/>
    <w:rsid w:val="00D43314"/>
  </w:style>
  <w:style w:type="paragraph" w:styleId="af0">
    <w:name w:val="Normal (Web)"/>
    <w:basedOn w:val="a"/>
    <w:uiPriority w:val="99"/>
    <w:unhideWhenUsed/>
    <w:rsid w:val="00BF1267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ru-RU" w:bidi="ar-SA"/>
    </w:rPr>
  </w:style>
  <w:style w:type="character" w:styleId="af1">
    <w:name w:val="Strong"/>
    <w:basedOn w:val="a0"/>
    <w:uiPriority w:val="22"/>
    <w:qFormat/>
    <w:rsid w:val="00BC676B"/>
    <w:rPr>
      <w:b/>
      <w:bCs/>
    </w:rPr>
  </w:style>
  <w:style w:type="character" w:customStyle="1" w:styleId="13">
    <w:name w:val="Неразрешенное упоминание1"/>
    <w:basedOn w:val="a0"/>
    <w:uiPriority w:val="99"/>
    <w:semiHidden/>
    <w:unhideWhenUsed/>
    <w:rsid w:val="0016199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25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1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1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80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8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5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5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1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7012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255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429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689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070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480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85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5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2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3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87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65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26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22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32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07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2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16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0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22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edu.rosminzdrav.ru/specialistam/obshchaja-informacija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C7E9292-4080-428F-91C2-B79A978D45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28</Pages>
  <Words>5281</Words>
  <Characters>30103</Characters>
  <Application>Microsoft Office Word</Application>
  <DocSecurity>0</DocSecurity>
  <Lines>250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Ира</dc:creator>
  <cp:keywords/>
  <dc:description/>
  <cp:lastModifiedBy>татьяна</cp:lastModifiedBy>
  <cp:revision>5</cp:revision>
  <dcterms:created xsi:type="dcterms:W3CDTF">2021-05-18T21:33:00Z</dcterms:created>
  <dcterms:modified xsi:type="dcterms:W3CDTF">2021-12-13T21:34:00Z</dcterms:modified>
</cp:coreProperties>
</file>